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801E2E">
        <w:rPr>
          <w:rFonts w:ascii="標楷體" w:eastAsia="標楷體" w:hAnsi="標楷體" w:hint="eastAsia"/>
          <w:sz w:val="28"/>
        </w:rPr>
        <w:t>1</w:t>
      </w:r>
      <w:r w:rsidR="0074441C">
        <w:rPr>
          <w:rFonts w:ascii="標楷體" w:eastAsia="標楷體" w:hAnsi="標楷體" w:hint="eastAsia"/>
          <w:sz w:val="28"/>
        </w:rPr>
        <w:t>2</w:t>
      </w:r>
      <w:r w:rsidR="00AF69F3">
        <w:rPr>
          <w:rFonts w:ascii="標楷體" w:eastAsia="標楷體" w:hAnsi="標楷體" w:hint="eastAsia"/>
          <w:sz w:val="28"/>
        </w:rPr>
        <w:t>學年度第一學期第三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0D393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519A7" w:rsidRPr="005F5E00" w:rsidRDefault="004519A7" w:rsidP="004519A7">
      <w:pPr>
        <w:rPr>
          <w:rFonts w:ascii="標楷體" w:eastAsia="標楷體" w:hAnsi="標楷體"/>
          <w:szCs w:val="24"/>
        </w:rPr>
      </w:pPr>
      <w:r w:rsidRPr="005F5E00">
        <w:rPr>
          <w:rFonts w:ascii="標楷體" w:eastAsia="標楷體" w:hAnsi="標楷體"/>
          <w:szCs w:val="24"/>
        </w:rPr>
        <w:t>一、單一選擇題 （每題</w:t>
      </w:r>
      <w:r w:rsidRPr="005F5E00">
        <w:rPr>
          <w:rFonts w:ascii="標楷體" w:eastAsia="標楷體" w:hAnsi="標楷體" w:hint="eastAsia"/>
          <w:szCs w:val="24"/>
        </w:rPr>
        <w:t>2.5</w:t>
      </w:r>
      <w:r w:rsidRPr="005F5E00">
        <w:rPr>
          <w:rFonts w:ascii="標楷體" w:eastAsia="標楷體" w:hAnsi="標楷體"/>
          <w:szCs w:val="24"/>
        </w:rPr>
        <w:t>分）</w:t>
      </w:r>
    </w:p>
    <w:p w:rsidR="00DA71EB" w:rsidRPr="00E33A28" w:rsidRDefault="004519A7" w:rsidP="00DA71EB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/>
          <w:color w:val="000000"/>
        </w:rPr>
        <w:t xml:space="preserve">(   ) </w:t>
      </w:r>
      <w:r w:rsidR="00A0369F" w:rsidRPr="00E33A28">
        <w:rPr>
          <w:rFonts w:ascii="標楷體" w:eastAsia="標楷體" w:hAnsi="標楷體" w:hint="eastAsia"/>
          <w:color w:val="000000"/>
          <w:u w:val="single"/>
        </w:rPr>
        <w:t>奕成</w:t>
      </w:r>
      <w:r w:rsidR="00DA71EB" w:rsidRPr="00E33A28">
        <w:rPr>
          <w:rFonts w:ascii="標楷體" w:eastAsia="標楷體" w:hAnsi="標楷體" w:hint="eastAsia"/>
          <w:color w:val="000000"/>
        </w:rPr>
        <w:t>在自製溫度計的過程中，在玻璃管的後方貼一張白紙，將溫度計分別泡入在</w:t>
      </w:r>
      <w:r w:rsidR="00DA71E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A71EB" w:rsidRPr="00E33A28">
        <w:rPr>
          <w:rFonts w:ascii="標楷體" w:eastAsia="標楷體" w:hAnsi="標楷體" w:hint="eastAsia"/>
          <w:color w:val="000000"/>
        </w:rPr>
        <w:t>0℃的冷水與</w:t>
      </w:r>
      <w:r w:rsidR="00DA71E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A71EB" w:rsidRPr="00E33A28">
        <w:rPr>
          <w:rFonts w:ascii="標楷體" w:eastAsia="標楷體" w:hAnsi="標楷體" w:hint="eastAsia"/>
          <w:color w:val="000000"/>
        </w:rPr>
        <w:t>50℃的熱水，且在白紙上分別畫出兩條線，在兩線之間我們只能勉強再分成</w:t>
      </w:r>
      <w:r w:rsidR="00DA71E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A71EB" w:rsidRPr="00E33A28">
        <w:rPr>
          <w:rFonts w:ascii="標楷體" w:eastAsia="標楷體" w:hAnsi="標楷體" w:hint="eastAsia"/>
          <w:color w:val="000000"/>
        </w:rPr>
        <w:t>10</w:t>
      </w:r>
      <w:r w:rsidR="00DA71E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A71EB" w:rsidRPr="00E33A28">
        <w:rPr>
          <w:rFonts w:ascii="標楷體" w:eastAsia="標楷體" w:hAnsi="標楷體" w:hint="eastAsia"/>
          <w:color w:val="000000"/>
        </w:rPr>
        <w:t>等分，也就是每一格代表</w:t>
      </w:r>
      <w:r w:rsidR="00DA71E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A71EB" w:rsidRPr="00E33A28">
        <w:rPr>
          <w:rFonts w:ascii="標楷體" w:eastAsia="標楷體" w:hAnsi="標楷體" w:hint="eastAsia"/>
          <w:color w:val="000000"/>
        </w:rPr>
        <w:t>5</w:t>
      </w:r>
      <w:r w:rsidR="00A0369F" w:rsidRPr="00E33A28">
        <w:rPr>
          <w:rFonts w:ascii="標楷體" w:eastAsia="標楷體" w:hAnsi="標楷體" w:hint="eastAsia"/>
          <w:color w:val="000000"/>
        </w:rPr>
        <w:t>℃。今天我們若要調整</w:t>
      </w:r>
      <w:r w:rsidR="00DA71EB" w:rsidRPr="00E33A28">
        <w:rPr>
          <w:rFonts w:ascii="標楷體" w:eastAsia="標楷體" w:hAnsi="標楷體" w:hint="eastAsia"/>
          <w:color w:val="000000"/>
        </w:rPr>
        <w:t>自製溫度計的精準度，就是讓每一格代表</w:t>
      </w:r>
      <w:r w:rsidR="00DA71E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A71EB" w:rsidRPr="00E33A28">
        <w:rPr>
          <w:rFonts w:ascii="標楷體" w:eastAsia="標楷體" w:hAnsi="標楷體" w:hint="eastAsia"/>
          <w:color w:val="000000"/>
        </w:rPr>
        <w:t>1</w:t>
      </w:r>
      <w:r w:rsidR="00A0369F" w:rsidRPr="00E33A28">
        <w:rPr>
          <w:rFonts w:ascii="標楷體" w:eastAsia="標楷體" w:hAnsi="標楷體" w:hint="eastAsia"/>
          <w:color w:val="000000"/>
        </w:rPr>
        <w:t>0</w:t>
      </w:r>
      <w:r w:rsidR="00DA71EB" w:rsidRPr="00E33A28">
        <w:rPr>
          <w:rFonts w:ascii="標楷體" w:eastAsia="標楷體" w:hAnsi="標楷體" w:hint="eastAsia"/>
          <w:color w:val="000000"/>
        </w:rPr>
        <w:t>℃，我們該使用何種方法？</w:t>
      </w:r>
    </w:p>
    <w:p w:rsidR="00DA71EB" w:rsidRPr="00E33A28" w:rsidRDefault="00DA71EB" w:rsidP="00DA71EB">
      <w:pPr>
        <w:pStyle w:val="Normal08219ea4-61de-4acb-ac85-3c5c83a2c89d"/>
        <w:ind w:left="1050"/>
        <w:jc w:val="center"/>
        <w:textAlignment w:val="center"/>
        <w:rPr>
          <w:rFonts w:ascii="標楷體" w:eastAsia="標楷體" w:hAnsi="標楷體"/>
        </w:rPr>
      </w:pPr>
      <w:r w:rsidRPr="00E33A28">
        <w:rPr>
          <w:rFonts w:ascii="標楷體" w:eastAsia="標楷體" w:hAnsi="標楷體"/>
          <w:noProof/>
        </w:rPr>
        <w:drawing>
          <wp:inline distT="0" distB="0" distL="0" distR="0" wp14:anchorId="52EE9045" wp14:editId="25217A8A">
            <wp:extent cx="1726388" cy="1192378"/>
            <wp:effectExtent l="0" t="0" r="7620" b="8255"/>
            <wp:docPr id="3" name="圖片 3" descr="VpT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pTe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54" cy="1194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1EB" w:rsidRPr="00E33A28" w:rsidRDefault="00DA71EB" w:rsidP="00DA71EB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(Ａ)使用較細的玻璃管　(Ｂ)瓶內的液體換成較不容易膨脹的液體　(Ｃ)</w:t>
      </w:r>
      <w:r w:rsidR="00A0369F" w:rsidRPr="00E33A28">
        <w:rPr>
          <w:rFonts w:ascii="標楷體" w:eastAsia="標楷體" w:hAnsi="標楷體" w:hint="eastAsia"/>
          <w:color w:val="000000"/>
        </w:rPr>
        <w:t>將瓶內的液體顏色染深一點</w:t>
      </w:r>
      <w:r w:rsidRPr="00E33A28">
        <w:rPr>
          <w:rFonts w:ascii="標楷體" w:eastAsia="標楷體" w:hAnsi="標楷體" w:hint="eastAsia"/>
          <w:color w:val="000000"/>
        </w:rPr>
        <w:t xml:space="preserve">　</w:t>
      </w:r>
      <w:r w:rsidR="008D554E">
        <w:rPr>
          <w:rFonts w:ascii="標楷體" w:eastAsia="標楷體" w:hAnsi="標楷體" w:hint="eastAsia"/>
          <w:color w:val="000000"/>
        </w:rPr>
        <w:t xml:space="preserve">       </w:t>
      </w:r>
      <w:r w:rsidRPr="00E33A28">
        <w:rPr>
          <w:rFonts w:ascii="標楷體" w:eastAsia="標楷體" w:hAnsi="標楷體" w:hint="eastAsia"/>
          <w:color w:val="000000"/>
        </w:rPr>
        <w:t>(Ｄ)改變溫度計泡入冷熱水的溫度。</w:t>
      </w:r>
    </w:p>
    <w:p w:rsidR="00DA71EB" w:rsidRPr="00E33A28" w:rsidRDefault="00DA71EB" w:rsidP="00DA71EB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F52F31" w:rsidRPr="00E33A28">
        <w:rPr>
          <w:rFonts w:ascii="標楷體" w:eastAsia="標楷體" w:hAnsi="標楷體" w:hint="eastAsia"/>
          <w:color w:val="000000"/>
          <w:u w:val="single"/>
        </w:rPr>
        <w:t>曉瑄</w:t>
      </w:r>
      <w:r w:rsidRPr="00E33A28">
        <w:rPr>
          <w:rFonts w:ascii="標楷體" w:eastAsia="標楷體" w:hAnsi="標楷體" w:hint="eastAsia"/>
          <w:color w:val="000000"/>
        </w:rPr>
        <w:t>想測量一種溫度範圍約在－10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℃至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F52F31" w:rsidRPr="00E33A28">
        <w:rPr>
          <w:rFonts w:ascii="標楷體" w:eastAsia="標楷體" w:hAnsi="標楷體" w:hint="eastAsia"/>
          <w:color w:val="000000"/>
        </w:rPr>
        <w:t>6</w:t>
      </w:r>
      <w:r w:rsidRPr="00E33A28">
        <w:rPr>
          <w:rFonts w:ascii="標楷體" w:eastAsia="標楷體" w:hAnsi="標楷體" w:hint="eastAsia"/>
          <w:color w:val="000000"/>
        </w:rPr>
        <w:t>5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℃的液體，但手邊沒有現成的溫度計，選用下列何種物質自製溫度計較合適？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</w:tblGrid>
      <w:tr w:rsidR="00DA71EB" w:rsidRPr="00E33A28" w:rsidTr="00F303D7">
        <w:trPr>
          <w:jc w:val="center"/>
        </w:trPr>
        <w:tc>
          <w:tcPr>
            <w:tcW w:w="1686" w:type="dxa"/>
            <w:tcBorders>
              <w:tl2br w:val="single" w:sz="4" w:space="0" w:color="auto"/>
            </w:tcBorders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6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水</w:t>
            </w:r>
          </w:p>
        </w:tc>
        <w:tc>
          <w:tcPr>
            <w:tcW w:w="1687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水銀</w:t>
            </w:r>
          </w:p>
        </w:tc>
        <w:tc>
          <w:tcPr>
            <w:tcW w:w="1687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酒精</w:t>
            </w:r>
          </w:p>
        </w:tc>
      </w:tr>
      <w:tr w:rsidR="00DA71EB" w:rsidRPr="00E33A28" w:rsidTr="00F303D7">
        <w:trPr>
          <w:jc w:val="center"/>
        </w:trPr>
        <w:tc>
          <w:tcPr>
            <w:tcW w:w="1686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熔點</w:t>
            </w:r>
          </w:p>
        </w:tc>
        <w:tc>
          <w:tcPr>
            <w:tcW w:w="1686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0℃</w:t>
            </w:r>
          </w:p>
        </w:tc>
        <w:tc>
          <w:tcPr>
            <w:tcW w:w="1687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－37℃</w:t>
            </w:r>
          </w:p>
        </w:tc>
        <w:tc>
          <w:tcPr>
            <w:tcW w:w="1687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－114℃</w:t>
            </w:r>
          </w:p>
        </w:tc>
      </w:tr>
      <w:tr w:rsidR="00DA71EB" w:rsidRPr="00E33A28" w:rsidTr="00F303D7">
        <w:trPr>
          <w:jc w:val="center"/>
        </w:trPr>
        <w:tc>
          <w:tcPr>
            <w:tcW w:w="1686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沸點</w:t>
            </w:r>
          </w:p>
        </w:tc>
        <w:tc>
          <w:tcPr>
            <w:tcW w:w="1686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100℃</w:t>
            </w:r>
          </w:p>
        </w:tc>
        <w:tc>
          <w:tcPr>
            <w:tcW w:w="1687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357℃</w:t>
            </w:r>
          </w:p>
        </w:tc>
        <w:tc>
          <w:tcPr>
            <w:tcW w:w="1687" w:type="dxa"/>
            <w:shd w:val="clear" w:color="auto" w:fill="auto"/>
          </w:tcPr>
          <w:p w:rsidR="00DA71EB" w:rsidRPr="00E33A28" w:rsidRDefault="00DA71EB" w:rsidP="00F303D7">
            <w:pPr>
              <w:pStyle w:val="Normal08219ea4-61de-4acb-ac85-3c5c83a2c89d"/>
              <w:jc w:val="center"/>
              <w:rPr>
                <w:rFonts w:ascii="標楷體" w:eastAsia="標楷體" w:hAnsi="標楷體"/>
              </w:rPr>
            </w:pPr>
            <w:r w:rsidRPr="00E33A28">
              <w:rPr>
                <w:rFonts w:ascii="標楷體" w:eastAsia="標楷體" w:hAnsi="標楷體" w:hint="eastAsia"/>
                <w:color w:val="000000"/>
              </w:rPr>
              <w:t>78℃</w:t>
            </w:r>
          </w:p>
        </w:tc>
      </w:tr>
    </w:tbl>
    <w:p w:rsidR="00DA71EB" w:rsidRPr="00E33A28" w:rsidRDefault="00DA71EB" w:rsidP="00DA71EB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(Ａ)水　(Ｂ)水銀　(Ｃ)酒精　(Ｄ)水銀和酒精。</w:t>
      </w:r>
    </w:p>
    <w:p w:rsidR="00DA71EB" w:rsidRPr="00E33A28" w:rsidRDefault="00DA71EB" w:rsidP="00DA71EB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F52F31" w:rsidRPr="00E33A28">
        <w:rPr>
          <w:rFonts w:ascii="標楷體" w:eastAsia="標楷體" w:hAnsi="標楷體" w:hint="eastAsia"/>
          <w:color w:val="000000"/>
          <w:u w:val="single"/>
        </w:rPr>
        <w:t>瑜芸</w:t>
      </w:r>
      <w:r w:rsidRPr="00E33A28">
        <w:rPr>
          <w:rFonts w:ascii="標楷體" w:eastAsia="標楷體" w:hAnsi="標楷體" w:hint="eastAsia"/>
          <w:color w:val="000000"/>
        </w:rPr>
        <w:t>取四杯</w:t>
      </w:r>
      <w:r w:rsidR="00F52F31" w:rsidRPr="00E33A28">
        <w:rPr>
          <w:rFonts w:ascii="標楷體" w:eastAsia="標楷體" w:hAnsi="標楷體" w:hint="eastAsia"/>
          <w:color w:val="000000"/>
        </w:rPr>
        <w:t>質量和初溫都不同的水，若同樣加熱到沸點，則哪一杯水吸收的熱量</w:t>
      </w:r>
      <w:r w:rsidR="005D74A6" w:rsidRPr="00E33A28">
        <w:rPr>
          <w:rFonts w:ascii="標楷體" w:eastAsia="標楷體" w:hAnsi="標楷體" w:hint="eastAsia"/>
          <w:color w:val="000000"/>
          <w:u w:val="double"/>
        </w:rPr>
        <w:t>最少</w:t>
      </w:r>
      <w:r w:rsidRPr="00E33A28">
        <w:rPr>
          <w:rFonts w:ascii="標楷體" w:eastAsia="標楷體" w:hAnsi="標楷體" w:hint="eastAsia"/>
          <w:color w:val="000000"/>
        </w:rPr>
        <w:t xml:space="preserve">？　</w:t>
      </w:r>
      <w:r w:rsidRPr="00E33A28">
        <w:rPr>
          <w:rFonts w:ascii="標楷體" w:eastAsia="標楷體" w:hAnsi="標楷體" w:hint="eastAsia"/>
          <w:color w:val="000000"/>
        </w:rPr>
        <w:br/>
        <w:t>(Ａ)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/>
          <w:noProof/>
          <w:position w:val="-90"/>
        </w:rPr>
        <w:drawing>
          <wp:inline distT="0" distB="0" distL="0" distR="0" wp14:anchorId="1066C0F3" wp14:editId="5104E253">
            <wp:extent cx="895350" cy="770255"/>
            <wp:effectExtent l="0" t="0" r="0" b="0"/>
            <wp:docPr id="7" name="圖片 7" descr="5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5-0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20" cy="773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A28">
        <w:rPr>
          <w:rFonts w:ascii="標楷體" w:eastAsia="標楷體" w:hAnsi="標楷體" w:hint="eastAsia"/>
          <w:color w:val="000000"/>
        </w:rPr>
        <w:t xml:space="preserve">　(Ｂ)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/>
          <w:noProof/>
          <w:position w:val="-90"/>
        </w:rPr>
        <w:drawing>
          <wp:inline distT="0" distB="0" distL="0" distR="0" wp14:anchorId="436B5EE5" wp14:editId="092461BE">
            <wp:extent cx="866775" cy="796733"/>
            <wp:effectExtent l="0" t="0" r="0" b="3810"/>
            <wp:docPr id="6" name="圖片 6" descr="5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5-0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769" cy="80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A28">
        <w:rPr>
          <w:rFonts w:ascii="標楷體" w:eastAsia="標楷體" w:hAnsi="標楷體" w:hint="eastAsia"/>
          <w:color w:val="000000"/>
        </w:rPr>
        <w:t xml:space="preserve">　(Ｃ)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/>
          <w:noProof/>
          <w:position w:val="-90"/>
        </w:rPr>
        <w:drawing>
          <wp:inline distT="0" distB="0" distL="0" distR="0" wp14:anchorId="53C674BD" wp14:editId="7F7951C5">
            <wp:extent cx="866775" cy="796733"/>
            <wp:effectExtent l="0" t="0" r="0" b="3810"/>
            <wp:docPr id="5" name="圖片 5" descr="5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5-0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395" cy="801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A28">
        <w:rPr>
          <w:rFonts w:ascii="標楷體" w:eastAsia="標楷體" w:hAnsi="標楷體" w:hint="eastAsia"/>
          <w:color w:val="000000"/>
        </w:rPr>
        <w:t xml:space="preserve">　(Ｄ)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/>
          <w:noProof/>
          <w:position w:val="-96"/>
        </w:rPr>
        <w:drawing>
          <wp:inline distT="0" distB="0" distL="0" distR="0" wp14:anchorId="6C42EDF9" wp14:editId="5EB04997">
            <wp:extent cx="866775" cy="840509"/>
            <wp:effectExtent l="0" t="0" r="0" b="0"/>
            <wp:docPr id="4" name="圖片 4" descr="5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5-0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656" cy="84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4B" w:rsidRPr="00E33A28" w:rsidRDefault="00617413" w:rsidP="00DA71EB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 w:hint="eastAsia"/>
          <w:color w:val="000000"/>
        </w:rPr>
        <w:t xml:space="preserve"> 將甲、乙兩杯不同</w:t>
      </w:r>
      <w:r w:rsidR="00DE072F" w:rsidRPr="00E33A28">
        <w:rPr>
          <w:rFonts w:ascii="標楷體" w:eastAsia="標楷體" w:hAnsi="標楷體" w:hint="eastAsia"/>
          <w:color w:val="000000"/>
        </w:rPr>
        <w:t>溫度的茶，混合後達到熱平衡。在達到熱平衡的過程中，假設甲杯茶放出</w:t>
      </w:r>
      <w:r w:rsidRPr="00E33A28">
        <w:rPr>
          <w:rFonts w:ascii="標楷體" w:eastAsia="標楷體" w:hAnsi="標楷體" w:hint="eastAsia"/>
          <w:color w:val="000000"/>
        </w:rPr>
        <w:t>的熱量為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H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甲</w:t>
      </w:r>
      <w:r w:rsidR="00DE072F" w:rsidRPr="00E33A28">
        <w:rPr>
          <w:rFonts w:ascii="標楷體" w:eastAsia="標楷體" w:hAnsi="標楷體" w:hint="eastAsia"/>
          <w:color w:val="000000"/>
        </w:rPr>
        <w:t>，乙杯茶吸收</w:t>
      </w:r>
      <w:r w:rsidRPr="00E33A28">
        <w:rPr>
          <w:rFonts w:ascii="標楷體" w:eastAsia="標楷體" w:hAnsi="標楷體" w:hint="eastAsia"/>
          <w:color w:val="000000"/>
        </w:rPr>
        <w:t>的熱量為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乙</w:t>
      </w:r>
      <w:r w:rsidRPr="00E33A28">
        <w:rPr>
          <w:rFonts w:ascii="標楷體" w:eastAsia="標楷體" w:hAnsi="標楷體" w:hint="eastAsia"/>
          <w:color w:val="000000"/>
        </w:rPr>
        <w:t>，系統散失的熱量為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丙</w:t>
      </w:r>
      <w:r w:rsidRPr="00E33A28">
        <w:rPr>
          <w:rFonts w:ascii="標楷體" w:eastAsia="標楷體" w:hAnsi="標楷體" w:hint="eastAsia"/>
          <w:color w:val="000000"/>
        </w:rPr>
        <w:t>，請問下列關係何者</w:t>
      </w:r>
      <w:r w:rsidR="005D74A6" w:rsidRPr="00E33A28">
        <w:rPr>
          <w:rFonts w:ascii="標楷體" w:eastAsia="標楷體" w:hAnsi="標楷體" w:hint="eastAsia"/>
          <w:color w:val="000000"/>
          <w:u w:val="double"/>
        </w:rPr>
        <w:t>正確</w:t>
      </w:r>
      <w:r w:rsidRPr="00E33A28">
        <w:rPr>
          <w:rFonts w:ascii="標楷體" w:eastAsia="標楷體" w:hAnsi="標楷體" w:hint="eastAsia"/>
          <w:color w:val="000000"/>
        </w:rPr>
        <w:t>？（H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甲</w:t>
      </w:r>
      <w:r w:rsidRPr="00E33A28">
        <w:rPr>
          <w:rFonts w:ascii="標楷體" w:eastAsia="標楷體" w:hAnsi="標楷體" w:hint="eastAsia"/>
          <w:color w:val="000000"/>
        </w:rPr>
        <w:t>、H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乙</w:t>
      </w:r>
      <w:r w:rsidRPr="00E33A28">
        <w:rPr>
          <w:rFonts w:ascii="標楷體" w:eastAsia="標楷體" w:hAnsi="標楷體" w:hint="eastAsia"/>
          <w:color w:val="000000"/>
        </w:rPr>
        <w:t>、H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丙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 xml:space="preserve">皆為正值）　</w:t>
      </w:r>
      <w:r w:rsidR="00DE072F" w:rsidRPr="00E33A28">
        <w:rPr>
          <w:rFonts w:ascii="標楷體" w:eastAsia="標楷體" w:hAnsi="標楷體" w:hint="eastAsia"/>
          <w:color w:val="000000"/>
        </w:rPr>
        <w:t xml:space="preserve">                   </w:t>
      </w:r>
      <w:r w:rsidRPr="00E33A28">
        <w:rPr>
          <w:rFonts w:ascii="標楷體" w:eastAsia="標楷體" w:hAnsi="標楷體" w:hint="eastAsia"/>
          <w:color w:val="000000"/>
        </w:rPr>
        <w:t>(Ａ)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甲</w:t>
      </w:r>
      <w:r w:rsidRPr="00E33A28">
        <w:rPr>
          <w:rFonts w:ascii="標楷體" w:eastAsia="標楷體" w:hAnsi="標楷體" w:hint="eastAsia"/>
          <w:color w:val="000000"/>
        </w:rPr>
        <w:t>＋H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乙</w:t>
      </w:r>
      <w:r w:rsidRPr="00E33A28">
        <w:rPr>
          <w:rFonts w:ascii="標楷體" w:eastAsia="標楷體" w:hAnsi="標楷體" w:hint="eastAsia"/>
          <w:color w:val="000000"/>
        </w:rPr>
        <w:t>＝H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丙</w:t>
      </w:r>
      <w:r w:rsidRPr="00E33A28">
        <w:rPr>
          <w:rFonts w:ascii="標楷體" w:eastAsia="標楷體" w:hAnsi="標楷體" w:hint="eastAsia"/>
          <w:color w:val="000000"/>
        </w:rPr>
        <w:t xml:space="preserve">　(Ｂ)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甲</w:t>
      </w:r>
      <w:r w:rsidRPr="00E33A28">
        <w:rPr>
          <w:rFonts w:ascii="標楷體" w:eastAsia="標楷體" w:hAnsi="標楷體" w:hint="eastAsia"/>
          <w:color w:val="000000"/>
        </w:rPr>
        <w:t>＋H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丙</w:t>
      </w:r>
      <w:r w:rsidRPr="00E33A28">
        <w:rPr>
          <w:rFonts w:ascii="標楷體" w:eastAsia="標楷體" w:hAnsi="標楷體" w:hint="eastAsia"/>
          <w:color w:val="000000"/>
        </w:rPr>
        <w:t>＝H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乙</w:t>
      </w:r>
      <w:r w:rsidRPr="00E33A28">
        <w:rPr>
          <w:rFonts w:ascii="標楷體" w:eastAsia="標楷體" w:hAnsi="標楷體" w:hint="eastAsia"/>
          <w:color w:val="000000"/>
        </w:rPr>
        <w:t xml:space="preserve">　(Ｃ)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乙</w:t>
      </w:r>
      <w:r w:rsidRPr="00E33A28">
        <w:rPr>
          <w:rFonts w:ascii="標楷體" w:eastAsia="標楷體" w:hAnsi="標楷體" w:hint="eastAsia"/>
          <w:color w:val="000000"/>
        </w:rPr>
        <w:t>＋H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丙</w:t>
      </w:r>
      <w:r w:rsidRPr="00E33A28">
        <w:rPr>
          <w:rFonts w:ascii="標楷體" w:eastAsia="標楷體" w:hAnsi="標楷體" w:hint="eastAsia"/>
          <w:color w:val="000000"/>
        </w:rPr>
        <w:t>＝H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甲</w:t>
      </w:r>
      <w:r w:rsidRPr="00E33A28">
        <w:rPr>
          <w:rFonts w:ascii="標楷體" w:eastAsia="標楷體" w:hAnsi="標楷體" w:hint="eastAsia"/>
          <w:color w:val="000000"/>
        </w:rPr>
        <w:t xml:space="preserve">　(Ｄ)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甲</w:t>
      </w:r>
      <w:r w:rsidRPr="00E33A28">
        <w:rPr>
          <w:rFonts w:ascii="標楷體" w:eastAsia="標楷體" w:hAnsi="標楷體" w:hint="eastAsia"/>
          <w:color w:val="000000"/>
        </w:rPr>
        <w:t>＝H</w:t>
      </w:r>
      <w:r w:rsidRPr="00E33A28">
        <w:rPr>
          <w:rFonts w:ascii="標楷體" w:eastAsia="標楷體" w:hAnsi="標楷體" w:hint="eastAsia"/>
          <w:color w:val="000000"/>
          <w:vertAlign w:val="subscript"/>
        </w:rPr>
        <w:t>乙</w:t>
      </w:r>
      <w:r w:rsidRPr="00E33A28">
        <w:rPr>
          <w:rFonts w:ascii="標楷體" w:eastAsia="標楷體" w:hAnsi="標楷體" w:hint="eastAsia"/>
          <w:color w:val="000000"/>
        </w:rPr>
        <w:t>。</w:t>
      </w:r>
    </w:p>
    <w:p w:rsidR="00F867EC" w:rsidRPr="00E33A28" w:rsidRDefault="00F867EC" w:rsidP="00F867EC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 w:hint="eastAsia"/>
          <w:color w:val="000000"/>
        </w:rPr>
        <w:t xml:space="preserve"> 將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E072F" w:rsidRPr="00E33A28">
        <w:rPr>
          <w:rFonts w:ascii="標楷體" w:eastAsia="標楷體" w:hAnsi="標楷體" w:hint="eastAsia"/>
          <w:color w:val="000000"/>
        </w:rPr>
        <w:t>15</w:t>
      </w:r>
      <w:r w:rsidRPr="00E33A28">
        <w:rPr>
          <w:rFonts w:ascii="標楷體" w:eastAsia="標楷體" w:hAnsi="標楷體" w:hint="eastAsia"/>
          <w:color w:val="000000"/>
        </w:rPr>
        <w:t>0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mL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的甘油進行加熱，當甘油的溫度由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35℃上升至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85℃時，請利用此表所提供的相關資訊，計算甘油總共吸收多少熱量？</w:t>
      </w:r>
    </w:p>
    <w:p w:rsidR="00F867EC" w:rsidRPr="00E33A28" w:rsidRDefault="005F5E00" w:rsidP="00F867EC">
      <w:pPr>
        <w:pStyle w:val="Normal08219ea4-61de-4acb-ac85-3c5c83a2c89d"/>
        <w:jc w:val="center"/>
        <w:textAlignment w:val="center"/>
        <w:rPr>
          <w:rFonts w:ascii="標楷體" w:eastAsia="標楷體" w:hAnsi="標楷體"/>
        </w:rPr>
      </w:pPr>
      <w:r w:rsidRPr="00E33A28">
        <w:rPr>
          <w:rFonts w:ascii="標楷體" w:eastAsia="標楷體" w:hAnsi="標楷體"/>
        </w:rPr>
        <w:object w:dxaOrig="5161" w:dyaOrig="1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eJCz" style="width:293.25pt;height:74.25pt" o:ole="">
            <v:imagedata r:id="rId18" o:title=""/>
          </v:shape>
          <o:OLEObject Type="Embed" ProgID="Word.Document.8" ShapeID="_x0000_i1025" DrawAspect="Content" ObjectID="_1765801059" r:id="rId19"/>
        </w:object>
      </w:r>
    </w:p>
    <w:p w:rsidR="00F867EC" w:rsidRPr="00E33A28" w:rsidRDefault="00F867EC" w:rsidP="00F867EC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2900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　(Ｂ)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3654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　(Ｃ)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5481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　(Ｄ)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6300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卡。</w:t>
      </w:r>
    </w:p>
    <w:p w:rsidR="00C04A1A" w:rsidRPr="00E33A28" w:rsidRDefault="00C04A1A" w:rsidP="00C04A1A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DE072F" w:rsidRPr="00E33A28">
        <w:rPr>
          <w:rFonts w:ascii="標楷體" w:eastAsia="標楷體" w:hAnsi="標楷體" w:hint="eastAsia"/>
          <w:color w:val="000000"/>
          <w:u w:val="single"/>
        </w:rPr>
        <w:t>淇驊</w:t>
      </w:r>
      <w:r w:rsidRPr="00E33A28">
        <w:rPr>
          <w:rFonts w:ascii="標楷體" w:eastAsia="標楷體" w:hAnsi="標楷體" w:hint="eastAsia"/>
          <w:color w:val="000000"/>
        </w:rPr>
        <w:t>取同質量的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A、B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兩個物品，放在相同的穩定熱源上加熱，已知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E072F" w:rsidRPr="00E33A28">
        <w:rPr>
          <w:rFonts w:ascii="標楷體" w:eastAsia="標楷體" w:hAnsi="標楷體" w:hint="eastAsia"/>
          <w:color w:val="000000"/>
        </w:rPr>
        <w:t>A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的比熱為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0.5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卡／公克．℃，加熱過程的關係如附圖所示。請問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E072F" w:rsidRPr="00E33A28">
        <w:rPr>
          <w:rFonts w:ascii="標楷體" w:eastAsia="標楷體" w:hAnsi="標楷體" w:hint="eastAsia"/>
          <w:color w:val="000000"/>
        </w:rPr>
        <w:t>B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的比熱約為多少卡／公克．℃？</w:t>
      </w:r>
    </w:p>
    <w:p w:rsidR="00C04A1A" w:rsidRPr="00E33A28" w:rsidRDefault="00C04A1A" w:rsidP="00C04A1A">
      <w:pPr>
        <w:pStyle w:val="Normal08219ea4-61de-4acb-ac85-3c5c83a2c89d"/>
        <w:ind w:left="1050"/>
        <w:jc w:val="center"/>
        <w:textAlignment w:val="center"/>
        <w:rPr>
          <w:rFonts w:ascii="標楷體" w:eastAsia="標楷體" w:hAnsi="標楷體"/>
        </w:rPr>
      </w:pPr>
      <w:r w:rsidRPr="00E33A28">
        <w:rPr>
          <w:rFonts w:ascii="標楷體" w:eastAsia="標楷體" w:hAnsi="標楷體"/>
          <w:noProof/>
        </w:rPr>
        <w:drawing>
          <wp:inline distT="0" distB="0" distL="0" distR="0" wp14:anchorId="2C04017F" wp14:editId="30BA1E3C">
            <wp:extent cx="2779776" cy="1572768"/>
            <wp:effectExtent l="0" t="0" r="1905" b="8890"/>
            <wp:docPr id="26" name="圖片 26" descr="l0X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0X4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7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A1A" w:rsidRPr="00E33A28" w:rsidRDefault="00C04A1A" w:rsidP="00C04A1A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0.3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卡／公克．℃　(Ｂ)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E072F" w:rsidRPr="00E33A28">
        <w:rPr>
          <w:rFonts w:ascii="標楷體" w:eastAsia="標楷體" w:hAnsi="標楷體" w:hint="eastAsia"/>
          <w:color w:val="000000"/>
        </w:rPr>
        <w:t>0.8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卡／公克．℃　(Ｃ)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DE072F" w:rsidRPr="00E33A28">
        <w:rPr>
          <w:rFonts w:ascii="標楷體" w:eastAsia="標楷體" w:hAnsi="標楷體" w:hint="eastAsia"/>
          <w:color w:val="000000"/>
        </w:rPr>
        <w:t>1.2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卡／公克．℃　(Ｄ)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1.5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卡／公克．℃。</w:t>
      </w:r>
    </w:p>
    <w:p w:rsidR="00E135E9" w:rsidRPr="00E33A28" w:rsidRDefault="004E02AD" w:rsidP="00E135E9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E135E9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E135E9" w:rsidRPr="00E33A28">
        <w:rPr>
          <w:rFonts w:ascii="標楷體" w:eastAsia="標楷體" w:hAnsi="標楷體" w:hint="eastAsia"/>
        </w:rPr>
        <w:t>下列關於熱的敘述，何者</w:t>
      </w:r>
      <w:r w:rsidR="005D74A6" w:rsidRPr="00E33A28">
        <w:rPr>
          <w:rFonts w:ascii="標楷體" w:eastAsia="標楷體" w:hAnsi="標楷體" w:hint="eastAsia"/>
          <w:u w:val="double"/>
        </w:rPr>
        <w:t>正確</w:t>
      </w:r>
      <w:r w:rsidR="00E135E9" w:rsidRPr="00E33A28">
        <w:rPr>
          <w:rFonts w:ascii="標楷體" w:eastAsia="標楷體" w:hAnsi="標楷體" w:hint="eastAsia"/>
        </w:rPr>
        <w:t>？　(Ａ)</w:t>
      </w:r>
      <w:r w:rsidR="0028326B" w:rsidRPr="00E33A28">
        <w:rPr>
          <w:rFonts w:ascii="標楷體" w:eastAsia="標楷體" w:hAnsi="標楷體" w:cstheme="minorBidi" w:hint="eastAsia"/>
        </w:rPr>
        <w:t xml:space="preserve"> </w:t>
      </w:r>
      <w:r w:rsidR="0028326B" w:rsidRPr="00E33A28">
        <w:rPr>
          <w:rFonts w:ascii="標楷體" w:eastAsia="標楷體" w:hAnsi="標楷體" w:hint="eastAsia"/>
        </w:rPr>
        <w:t>熱傳播是由比熱大的物體傳到比熱小的物體</w:t>
      </w:r>
      <w:r w:rsidR="00E135E9" w:rsidRPr="00E33A28">
        <w:rPr>
          <w:rFonts w:ascii="標楷體" w:eastAsia="標楷體" w:hAnsi="標楷體" w:hint="eastAsia"/>
        </w:rPr>
        <w:t xml:space="preserve">　(Ｂ)光可以在真空中傳播，但熱須藉由介質才能傳播　(Ｃ)不論兩杯水的質量為何，20℃和　80℃的兩杯水混合平衡溫度一定為　50℃　</w:t>
      </w:r>
      <w:r w:rsidR="008D554E">
        <w:rPr>
          <w:rFonts w:ascii="標楷體" w:eastAsia="標楷體" w:hAnsi="標楷體" w:hint="eastAsia"/>
        </w:rPr>
        <w:t xml:space="preserve">   </w:t>
      </w:r>
      <w:r w:rsidR="00E135E9" w:rsidRPr="00E33A28">
        <w:rPr>
          <w:rFonts w:ascii="標楷體" w:eastAsia="標楷體" w:hAnsi="標楷體" w:hint="eastAsia"/>
        </w:rPr>
        <w:t>(Ｄ)</w:t>
      </w:r>
      <w:r w:rsidR="0028326B" w:rsidRPr="00E33A28">
        <w:rPr>
          <w:rFonts w:ascii="標楷體" w:eastAsia="標楷體" w:hAnsi="標楷體" w:cstheme="minorBidi" w:hint="eastAsia"/>
        </w:rPr>
        <w:t xml:space="preserve"> </w:t>
      </w:r>
      <w:r w:rsidR="0028326B" w:rsidRPr="00E33A28">
        <w:rPr>
          <w:rFonts w:ascii="標楷體" w:eastAsia="標楷體" w:hAnsi="標楷體" w:hint="eastAsia"/>
        </w:rPr>
        <w:t>質量相同但比熱不同的兩物質，吸收相同的熱量，比熱小者溫度上升較多</w:t>
      </w:r>
      <w:r w:rsidR="00E135E9" w:rsidRPr="00E33A28">
        <w:rPr>
          <w:rFonts w:ascii="標楷體" w:eastAsia="標楷體" w:hAnsi="標楷體" w:hint="eastAsia"/>
        </w:rPr>
        <w:t>。</w:t>
      </w:r>
    </w:p>
    <w:p w:rsidR="004E02AD" w:rsidRPr="00E33A28" w:rsidRDefault="004E02AD" w:rsidP="00E135E9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lastRenderedPageBreak/>
        <w:t xml:space="preserve"> </w:t>
      </w:r>
      <w:r w:rsidR="00E135E9" w:rsidRPr="00E33A28">
        <w:rPr>
          <w:rFonts w:ascii="標楷體" w:eastAsia="標楷體" w:hAnsi="標楷體" w:hint="eastAsia"/>
          <w:color w:val="000000"/>
        </w:rPr>
        <w:t>(   )</w:t>
      </w:r>
      <w:r w:rsidRPr="00E33A28">
        <w:rPr>
          <w:rFonts w:ascii="標楷體" w:eastAsia="標楷體" w:hAnsi="標楷體" w:hint="eastAsia"/>
          <w:color w:val="000000"/>
        </w:rPr>
        <w:t>取兩顆均為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20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公克、25℃之鋁、銅球，放置於沸騰中的水裡，並持續加熱。經一段時間後，溫度停留在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100℃，已知鋁與銅比熱分別為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0.217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及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0.092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卡／克．℃，自沸水中取出兩球，分別置入兩個相同塑膠杯中，杯中裝有等質量且同為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20℃的水（假設熱量無損失），則裝入何球的水平衡溫度</w:t>
      </w:r>
      <w:r w:rsidR="007C6EDC" w:rsidRPr="00E33A28">
        <w:rPr>
          <w:rFonts w:ascii="標楷體" w:eastAsia="標楷體" w:hAnsi="標楷體" w:hint="eastAsia"/>
          <w:color w:val="000000"/>
          <w:u w:val="double"/>
        </w:rPr>
        <w:t>較高</w:t>
      </w:r>
      <w:r w:rsidRPr="00E33A28">
        <w:rPr>
          <w:rFonts w:ascii="標楷體" w:eastAsia="標楷體" w:hAnsi="標楷體" w:hint="eastAsia"/>
          <w:color w:val="000000"/>
        </w:rPr>
        <w:t>？</w:t>
      </w:r>
    </w:p>
    <w:p w:rsidR="004E02AD" w:rsidRPr="00E33A28" w:rsidRDefault="004E02AD" w:rsidP="004E02AD">
      <w:pPr>
        <w:pStyle w:val="Normal08219ea4-61de-4acb-ac85-3c5c83a2c89d"/>
        <w:ind w:left="1050"/>
        <w:jc w:val="center"/>
        <w:textAlignment w:val="center"/>
        <w:rPr>
          <w:rFonts w:ascii="標楷體" w:eastAsia="標楷體" w:hAnsi="標楷體"/>
          <w:color w:val="FF0000"/>
        </w:rPr>
      </w:pPr>
      <w:r w:rsidRPr="00E33A28">
        <w:rPr>
          <w:rFonts w:ascii="標楷體" w:eastAsia="標楷體" w:hAnsi="標楷體"/>
          <w:noProof/>
        </w:rPr>
        <w:drawing>
          <wp:inline distT="0" distB="0" distL="0" distR="0" wp14:anchorId="6F26A701" wp14:editId="38E1CEF2">
            <wp:extent cx="1473068" cy="1177747"/>
            <wp:effectExtent l="0" t="0" r="0" b="3810"/>
            <wp:docPr id="33" name="圖片 1" descr="AUP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AUPG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262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2AD" w:rsidRPr="00E33A28" w:rsidRDefault="004E02AD" w:rsidP="004E02AD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</w:t>
      </w:r>
      <w:r w:rsidR="00CC37A9" w:rsidRPr="00E33A28">
        <w:rPr>
          <w:rFonts w:ascii="標楷體" w:eastAsia="標楷體" w:hAnsi="標楷體" w:hint="eastAsia"/>
          <w:color w:val="000000"/>
        </w:rPr>
        <w:t>鋁</w:t>
      </w:r>
      <w:r w:rsidRPr="00E33A28">
        <w:rPr>
          <w:rFonts w:ascii="標楷體" w:eastAsia="標楷體" w:hAnsi="標楷體" w:hint="eastAsia"/>
          <w:color w:val="000000"/>
        </w:rPr>
        <w:t xml:space="preserve">　(Ｂ)</w:t>
      </w:r>
      <w:r w:rsidR="00CC37A9" w:rsidRPr="00E33A28">
        <w:rPr>
          <w:rFonts w:ascii="標楷體" w:eastAsia="標楷體" w:hAnsi="標楷體" w:hint="eastAsia"/>
          <w:color w:val="000000"/>
        </w:rPr>
        <w:t>銅</w:t>
      </w:r>
      <w:r w:rsidRPr="00E33A28">
        <w:rPr>
          <w:rFonts w:ascii="標楷體" w:eastAsia="標楷體" w:hAnsi="標楷體" w:hint="eastAsia"/>
          <w:color w:val="000000"/>
        </w:rPr>
        <w:t xml:space="preserve">　(Ｃ)</w:t>
      </w:r>
      <w:r w:rsidR="00CC37A9" w:rsidRPr="00E33A28">
        <w:rPr>
          <w:rFonts w:ascii="標楷體" w:eastAsia="標楷體" w:hAnsi="標楷體" w:hint="eastAsia"/>
          <w:color w:val="000000"/>
        </w:rPr>
        <w:t>二者相同</w:t>
      </w:r>
      <w:r w:rsidRPr="00E33A28">
        <w:rPr>
          <w:rFonts w:ascii="標楷體" w:eastAsia="標楷體" w:hAnsi="標楷體" w:hint="eastAsia"/>
          <w:color w:val="000000"/>
        </w:rPr>
        <w:t xml:space="preserve">　(Ｄ)無法得知。</w:t>
      </w:r>
    </w:p>
    <w:p w:rsidR="00A94259" w:rsidRPr="00E33A28" w:rsidRDefault="00A94259" w:rsidP="00A94259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/>
          <w:color w:val="000000"/>
        </w:rPr>
        <w:t xml:space="preserve"> </w:t>
      </w:r>
      <w:r w:rsidRPr="00E33A28">
        <w:rPr>
          <w:rFonts w:ascii="標楷體" w:eastAsia="標楷體" w:hAnsi="標楷體" w:hint="eastAsia"/>
          <w:color w:val="000000"/>
        </w:rPr>
        <w:t>從冰箱冷凍室取出的冰塊，周圍常會出現白煙，主要是因為何種原因所造成？　(Ａ)冰的昇華現象　(Ｂ)</w:t>
      </w:r>
      <w:r w:rsidR="007C6EDC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7C6EDC" w:rsidRPr="00E33A28">
        <w:rPr>
          <w:rFonts w:ascii="標楷體" w:eastAsia="標楷體" w:hAnsi="標楷體" w:hint="eastAsia"/>
          <w:color w:val="000000"/>
        </w:rPr>
        <w:t>空氣分子遇冷凝固</w:t>
      </w:r>
      <w:r w:rsidRPr="00E33A28">
        <w:rPr>
          <w:rFonts w:ascii="標楷體" w:eastAsia="標楷體" w:hAnsi="標楷體" w:hint="eastAsia"/>
          <w:color w:val="000000"/>
        </w:rPr>
        <w:t xml:space="preserve">　(Ｃ)冰塊熔化後蒸發　(Ｄ)</w:t>
      </w:r>
      <w:r w:rsidR="007C6EDC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7C6EDC" w:rsidRPr="00E33A28">
        <w:rPr>
          <w:rFonts w:ascii="標楷體" w:eastAsia="標楷體" w:hAnsi="標楷體" w:hint="eastAsia"/>
          <w:color w:val="000000"/>
        </w:rPr>
        <w:t>空氣中的水氣遇冷凝結</w:t>
      </w:r>
      <w:r w:rsidRPr="00E33A28">
        <w:rPr>
          <w:rFonts w:ascii="標楷體" w:eastAsia="標楷體" w:hAnsi="標楷體" w:hint="eastAsia"/>
          <w:color w:val="000000"/>
        </w:rPr>
        <w:t>。</w:t>
      </w:r>
    </w:p>
    <w:p w:rsidR="00847BEE" w:rsidRPr="00E33A28" w:rsidRDefault="00164EF9" w:rsidP="00071B48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  <w:color w:val="000000"/>
        </w:rPr>
      </w:pPr>
      <w:r w:rsidRPr="00E33A28">
        <w:rPr>
          <w:rFonts w:ascii="標楷體" w:eastAsia="標楷體" w:hAnsi="標楷體" w:hint="eastAsia"/>
        </w:rPr>
        <w:t xml:space="preserve">(  </w:t>
      </w:r>
      <w:r w:rsidR="00364B8F" w:rsidRPr="00E33A28">
        <w:rPr>
          <w:rFonts w:ascii="標楷體" w:eastAsia="標楷體" w:hAnsi="標楷體" w:hint="eastAsia"/>
        </w:rPr>
        <w:t xml:space="preserve"> </w:t>
      </w:r>
      <w:r w:rsidRPr="00E33A28">
        <w:rPr>
          <w:rFonts w:ascii="標楷體" w:eastAsia="標楷體" w:hAnsi="標楷體" w:hint="eastAsia"/>
        </w:rPr>
        <w:t>)</w:t>
      </w:r>
      <w:r w:rsidRPr="00E33A28">
        <w:rPr>
          <w:rFonts w:ascii="標楷體" w:eastAsia="標楷體" w:hAnsi="標楷體" w:hint="eastAsia"/>
          <w:color w:val="000000"/>
        </w:rPr>
        <w:t xml:space="preserve"> </w:t>
      </w:r>
      <w:r w:rsidR="00071B48" w:rsidRPr="00E33A28">
        <w:rPr>
          <w:rFonts w:ascii="標楷體" w:eastAsia="標楷體" w:hAnsi="標楷體" w:hint="eastAsia"/>
          <w:color w:val="000000"/>
        </w:rPr>
        <w:t>利用酒精燈加熱，將藍色硫酸銅晶體變成白色硫酸銅粉末的過程是屬於</w:t>
      </w:r>
      <w:r w:rsidRPr="00E33A28">
        <w:rPr>
          <w:rFonts w:ascii="標楷體" w:eastAsia="標楷體" w:hAnsi="標楷體"/>
          <w:color w:val="000000"/>
        </w:rPr>
        <w:t>(</w:t>
      </w:r>
      <w:r w:rsidRPr="00E33A28">
        <w:rPr>
          <w:rFonts w:ascii="標楷體" w:eastAsia="標楷體" w:hAnsi="標楷體" w:hint="eastAsia"/>
          <w:color w:val="000000"/>
        </w:rPr>
        <w:t>Ａ</w:t>
      </w:r>
      <w:r w:rsidRPr="00E33A28">
        <w:rPr>
          <w:rFonts w:ascii="標楷體" w:eastAsia="標楷體" w:hAnsi="標楷體"/>
          <w:color w:val="000000"/>
        </w:rPr>
        <w:t>)</w:t>
      </w:r>
      <w:r w:rsidR="00DC72E9" w:rsidRPr="00E33A28">
        <w:rPr>
          <w:rFonts w:ascii="標楷體" w:eastAsia="標楷體" w:hAnsi="標楷體" w:hint="eastAsia"/>
          <w:color w:val="000000"/>
        </w:rPr>
        <w:t>吸熱的化學</w:t>
      </w:r>
      <w:r w:rsidR="00071B48" w:rsidRPr="00E33A28">
        <w:rPr>
          <w:rFonts w:ascii="標楷體" w:eastAsia="標楷體" w:hAnsi="標楷體" w:hint="eastAsia"/>
          <w:color w:val="000000"/>
        </w:rPr>
        <w:t>變化</w:t>
      </w:r>
      <w:r w:rsidRPr="00E33A28">
        <w:rPr>
          <w:rFonts w:ascii="標楷體" w:eastAsia="標楷體" w:hAnsi="標楷體" w:hint="eastAsia"/>
          <w:color w:val="000000"/>
        </w:rPr>
        <w:t xml:space="preserve">　</w:t>
      </w:r>
      <w:r w:rsidRPr="00E33A28">
        <w:rPr>
          <w:rFonts w:ascii="標楷體" w:eastAsia="標楷體" w:hAnsi="標楷體"/>
          <w:color w:val="000000"/>
        </w:rPr>
        <w:t>(</w:t>
      </w:r>
      <w:r w:rsidRPr="00E33A28">
        <w:rPr>
          <w:rFonts w:ascii="標楷體" w:eastAsia="標楷體" w:hAnsi="標楷體" w:hint="eastAsia"/>
          <w:color w:val="000000"/>
        </w:rPr>
        <w:t>Ｂ</w:t>
      </w:r>
      <w:r w:rsidRPr="00E33A28">
        <w:rPr>
          <w:rFonts w:ascii="標楷體" w:eastAsia="標楷體" w:hAnsi="標楷體"/>
          <w:color w:val="000000"/>
        </w:rPr>
        <w:t>)</w:t>
      </w:r>
      <w:r w:rsidR="00DC72E9" w:rsidRPr="00E33A28">
        <w:rPr>
          <w:rFonts w:ascii="標楷體" w:eastAsia="標楷體" w:hAnsi="標楷體" w:hint="eastAsia"/>
          <w:color w:val="000000"/>
        </w:rPr>
        <w:t>放熱的化學</w:t>
      </w:r>
      <w:r w:rsidR="00071B48" w:rsidRPr="00E33A28">
        <w:rPr>
          <w:rFonts w:ascii="標楷體" w:eastAsia="標楷體" w:hAnsi="標楷體" w:hint="eastAsia"/>
          <w:color w:val="000000"/>
        </w:rPr>
        <w:t>變化</w:t>
      </w:r>
      <w:r w:rsidRPr="00E33A28">
        <w:rPr>
          <w:rFonts w:ascii="標楷體" w:eastAsia="標楷體" w:hAnsi="標楷體" w:hint="eastAsia"/>
          <w:color w:val="000000"/>
        </w:rPr>
        <w:t xml:space="preserve">　</w:t>
      </w:r>
      <w:r w:rsidRPr="00E33A28">
        <w:rPr>
          <w:rFonts w:ascii="標楷體" w:eastAsia="標楷體" w:hAnsi="標楷體"/>
          <w:color w:val="000000"/>
        </w:rPr>
        <w:t>(</w:t>
      </w:r>
      <w:r w:rsidRPr="00E33A28">
        <w:rPr>
          <w:rFonts w:ascii="標楷體" w:eastAsia="標楷體" w:hAnsi="標楷體" w:hint="eastAsia"/>
          <w:color w:val="000000"/>
        </w:rPr>
        <w:t>Ｃ</w:t>
      </w:r>
      <w:r w:rsidRPr="00E33A28">
        <w:rPr>
          <w:rFonts w:ascii="標楷體" w:eastAsia="標楷體" w:hAnsi="標楷體"/>
          <w:color w:val="000000"/>
        </w:rPr>
        <w:t>)</w:t>
      </w:r>
      <w:r w:rsidR="00DC72E9" w:rsidRPr="00E33A28">
        <w:rPr>
          <w:rFonts w:ascii="標楷體" w:eastAsia="標楷體" w:hAnsi="標楷體" w:hint="eastAsia"/>
          <w:color w:val="000000"/>
        </w:rPr>
        <w:t>吸熱的物理</w:t>
      </w:r>
      <w:r w:rsidR="00071B48" w:rsidRPr="00E33A28">
        <w:rPr>
          <w:rFonts w:ascii="標楷體" w:eastAsia="標楷體" w:hAnsi="標楷體" w:hint="eastAsia"/>
          <w:color w:val="000000"/>
        </w:rPr>
        <w:t>變化</w:t>
      </w:r>
      <w:r w:rsidRPr="00E33A28">
        <w:rPr>
          <w:rFonts w:ascii="標楷體" w:eastAsia="標楷體" w:hAnsi="標楷體" w:hint="eastAsia"/>
          <w:color w:val="000000"/>
        </w:rPr>
        <w:t xml:space="preserve">　</w:t>
      </w:r>
      <w:r w:rsidRPr="00E33A28">
        <w:rPr>
          <w:rFonts w:ascii="標楷體" w:eastAsia="標楷體" w:hAnsi="標楷體"/>
          <w:color w:val="000000"/>
        </w:rPr>
        <w:t>(</w:t>
      </w:r>
      <w:r w:rsidRPr="00E33A28">
        <w:rPr>
          <w:rFonts w:ascii="標楷體" w:eastAsia="標楷體" w:hAnsi="標楷體" w:hint="eastAsia"/>
          <w:color w:val="000000"/>
        </w:rPr>
        <w:t>Ｄ</w:t>
      </w:r>
      <w:r w:rsidRPr="00E33A28">
        <w:rPr>
          <w:rFonts w:ascii="標楷體" w:eastAsia="標楷體" w:hAnsi="標楷體"/>
          <w:color w:val="000000"/>
        </w:rPr>
        <w:t>)</w:t>
      </w:r>
      <w:r w:rsidR="00DC72E9" w:rsidRPr="00E33A28">
        <w:rPr>
          <w:rFonts w:ascii="標楷體" w:eastAsia="標楷體" w:hAnsi="標楷體" w:hint="eastAsia"/>
          <w:color w:val="000000"/>
        </w:rPr>
        <w:t>放熱的物理</w:t>
      </w:r>
      <w:r w:rsidR="00071B48" w:rsidRPr="00E33A28">
        <w:rPr>
          <w:rFonts w:ascii="標楷體" w:eastAsia="標楷體" w:hAnsi="標楷體" w:hint="eastAsia"/>
          <w:color w:val="000000"/>
        </w:rPr>
        <w:t>變化</w:t>
      </w:r>
    </w:p>
    <w:p w:rsidR="00C7013E" w:rsidRPr="00E33A28" w:rsidRDefault="00847BEE" w:rsidP="00C7013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C7013E" w:rsidRPr="00E33A28">
        <w:rPr>
          <w:rFonts w:ascii="標楷體" w:eastAsia="標楷體" w:hAnsi="標楷體" w:hint="eastAsia"/>
          <w:color w:val="000000"/>
        </w:rPr>
        <w:t xml:space="preserve"> 若熱傳播的方式可用下圖來分類，則下列哪一項關於熱的傳播說明是</w:t>
      </w:r>
      <w:r w:rsidR="00A240F2">
        <w:rPr>
          <w:rFonts w:ascii="標楷體" w:eastAsia="標楷體" w:hAnsi="標楷體" w:hint="eastAsia"/>
          <w:color w:val="000000"/>
          <w:u w:val="double"/>
        </w:rPr>
        <w:t>錯誤</w:t>
      </w:r>
      <w:r w:rsidR="00C7013E" w:rsidRPr="00E33A28">
        <w:rPr>
          <w:rFonts w:ascii="標楷體" w:eastAsia="標楷體" w:hAnsi="標楷體" w:hint="eastAsia"/>
          <w:color w:val="000000"/>
        </w:rPr>
        <w:t>的？</w:t>
      </w:r>
    </w:p>
    <w:p w:rsidR="00C7013E" w:rsidRPr="00E33A28" w:rsidRDefault="00C7013E" w:rsidP="00C7013E">
      <w:pPr>
        <w:pStyle w:val="Normal08219ea4-61de-4acb-ac85-3c5c83a2c89d"/>
        <w:jc w:val="center"/>
        <w:textAlignment w:val="center"/>
        <w:rPr>
          <w:rFonts w:ascii="標楷體" w:eastAsia="標楷體" w:hAnsi="標楷體"/>
          <w:color w:val="FF0000"/>
        </w:rPr>
      </w:pPr>
      <w:r w:rsidRPr="00E33A28">
        <w:rPr>
          <w:rFonts w:ascii="標楷體" w:eastAsia="標楷體" w:hAnsi="標楷體"/>
          <w:noProof/>
        </w:rPr>
        <w:drawing>
          <wp:inline distT="0" distB="0" distL="0" distR="0" wp14:anchorId="49CCDDE0" wp14:editId="5368AA8C">
            <wp:extent cx="3829050" cy="1000125"/>
            <wp:effectExtent l="0" t="0" r="0" b="9525"/>
            <wp:docPr id="18" name="圖片 1" descr="1zx3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zx3Gb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F48" w:rsidRPr="00E33A28" w:rsidRDefault="00C7013E" w:rsidP="00E27250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</w:t>
      </w:r>
      <w:r w:rsidR="007C6EDC" w:rsidRPr="00E33A28">
        <w:rPr>
          <w:rFonts w:ascii="標楷體" w:eastAsia="標楷體" w:hAnsi="標楷體" w:hint="eastAsia"/>
          <w:color w:val="000000"/>
        </w:rPr>
        <w:t>陽光下撐一把傘，會比較涼，這是因為阻擋丙</w:t>
      </w:r>
      <w:r w:rsidRPr="00E33A28">
        <w:rPr>
          <w:rFonts w:ascii="標楷體" w:eastAsia="標楷體" w:hAnsi="標楷體" w:hint="eastAsia"/>
          <w:color w:val="000000"/>
        </w:rPr>
        <w:t>方式的緣故　(Ｂ)夏天穿著的衣服大多為白色，這是因為減少熱以丙方式的緣故　(Ｃ)</w:t>
      </w:r>
      <w:r w:rsidR="007C6EDC" w:rsidRPr="00E33A28">
        <w:rPr>
          <w:rFonts w:ascii="標楷體" w:eastAsia="標楷體" w:hAnsi="標楷體" w:hint="eastAsia"/>
          <w:color w:val="000000"/>
        </w:rPr>
        <w:t>膨鬆的棉被比被壓的緊實棉被保暖，是因為可以減少熱以</w:t>
      </w:r>
      <w:r w:rsidR="0037040D" w:rsidRPr="00E33A28">
        <w:rPr>
          <w:rFonts w:ascii="標楷體" w:eastAsia="標楷體" w:hAnsi="標楷體" w:hint="eastAsia"/>
          <w:color w:val="000000"/>
        </w:rPr>
        <w:t>丙</w:t>
      </w:r>
      <w:r w:rsidRPr="00E33A28">
        <w:rPr>
          <w:rFonts w:ascii="標楷體" w:eastAsia="標楷體" w:hAnsi="標楷體" w:hint="eastAsia"/>
          <w:color w:val="000000"/>
        </w:rPr>
        <w:t>方式傳播　(Ｄ)</w:t>
      </w:r>
      <w:r w:rsidR="007C6EDC" w:rsidRPr="00E33A28">
        <w:rPr>
          <w:rFonts w:ascii="標楷體" w:eastAsia="標楷體" w:hAnsi="標楷體" w:hint="eastAsia"/>
          <w:color w:val="000000"/>
        </w:rPr>
        <w:t>熱水瓶的真空夾層設計是為了防止熱以乙</w:t>
      </w:r>
      <w:r w:rsidRPr="00E33A28">
        <w:rPr>
          <w:rFonts w:ascii="標楷體" w:eastAsia="標楷體" w:hAnsi="標楷體" w:hint="eastAsia"/>
          <w:color w:val="000000"/>
        </w:rPr>
        <w:t>方式散失。</w:t>
      </w:r>
    </w:p>
    <w:p w:rsidR="00847BEE" w:rsidRPr="00E33A28" w:rsidRDefault="00913CD5" w:rsidP="00847BE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 w:hint="eastAsia"/>
          <w:color w:val="000000"/>
        </w:rPr>
        <w:t xml:space="preserve"> </w:t>
      </w:r>
      <w:r w:rsidR="000249A1" w:rsidRPr="00E33A28">
        <w:rPr>
          <w:rFonts w:ascii="標楷體" w:eastAsia="標楷體" w:hAnsi="標楷體" w:hint="eastAsia"/>
          <w:color w:val="000000"/>
        </w:rPr>
        <w:t>有關</w:t>
      </w:r>
      <w:r w:rsidRPr="00E33A28">
        <w:rPr>
          <w:rFonts w:ascii="標楷體" w:eastAsia="標楷體" w:hAnsi="標楷體" w:hint="eastAsia"/>
          <w:color w:val="000000"/>
        </w:rPr>
        <w:t>「元素」和「化合物」的差異為何？　(Ａ)</w:t>
      </w:r>
      <w:r w:rsidR="00A87BDF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A87BDF" w:rsidRPr="00E33A28">
        <w:rPr>
          <w:rFonts w:ascii="標楷體" w:eastAsia="標楷體" w:hAnsi="標楷體" w:hint="eastAsia"/>
          <w:color w:val="000000"/>
        </w:rPr>
        <w:t>化合物可經由化學變化加以分解，元素則否</w:t>
      </w:r>
      <w:r w:rsidRPr="00E33A28">
        <w:rPr>
          <w:rFonts w:ascii="標楷體" w:eastAsia="標楷體" w:hAnsi="標楷體" w:hint="eastAsia"/>
          <w:color w:val="000000"/>
        </w:rPr>
        <w:t xml:space="preserve">　(Ｂ)</w:t>
      </w:r>
      <w:r w:rsidR="00A87BDF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A87BDF" w:rsidRPr="00E33A28">
        <w:rPr>
          <w:rFonts w:ascii="標楷體" w:eastAsia="標楷體" w:hAnsi="標楷體" w:hint="eastAsia"/>
          <w:color w:val="000000"/>
        </w:rPr>
        <w:t>元素是純物質，化合物則否</w:t>
      </w:r>
      <w:r w:rsidRPr="00E33A28">
        <w:rPr>
          <w:rFonts w:ascii="標楷體" w:eastAsia="標楷體" w:hAnsi="標楷體" w:hint="eastAsia"/>
          <w:color w:val="000000"/>
        </w:rPr>
        <w:t xml:space="preserve">　(Ｃ)元素具有一定組成、沸點和熔點，化合物則否　(Ｄ)元素可經由物理變化而相互化合，化合物則否。</w:t>
      </w:r>
    </w:p>
    <w:p w:rsidR="00063856" w:rsidRPr="00E33A28" w:rsidRDefault="00063856" w:rsidP="00063856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 w:hint="eastAsia"/>
          <w:color w:val="000000"/>
        </w:rPr>
        <w:t xml:space="preserve"> 燃燒金屬鈉可生成氧化鈉，若再將氧化鈉置入水中，可形成氫氧化鈉水溶液。依據物質的分類，金屬鈉、氧化鈉、氫氧化鈉水溶液分別屬於哪一類？　(Ａ)</w:t>
      </w:r>
      <w:r w:rsidR="00A87BDF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A87BDF" w:rsidRPr="00E33A28">
        <w:rPr>
          <w:rFonts w:ascii="標楷體" w:eastAsia="標楷體" w:hAnsi="標楷體" w:hint="eastAsia"/>
          <w:color w:val="000000"/>
        </w:rPr>
        <w:t>金屬鈉與氧化鈉均為化合物，氫氧化鈉水溶液為混合物</w:t>
      </w:r>
      <w:r w:rsidRPr="00E33A28">
        <w:rPr>
          <w:rFonts w:ascii="標楷體" w:eastAsia="標楷體" w:hAnsi="標楷體" w:hint="eastAsia"/>
          <w:color w:val="000000"/>
        </w:rPr>
        <w:t xml:space="preserve">　(Ｂ)金屬鈉為純物質，氧化鈉為混合物，氫氧化鈉水溶液為化合物　(Ｃ)金屬鈉為化合物，氧化鈉與氫氧化鈉水溶液均為混合物　(Ｄ)</w:t>
      </w:r>
      <w:r w:rsidR="00A87BDF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A87BDF" w:rsidRPr="00E33A28">
        <w:rPr>
          <w:rFonts w:ascii="標楷體" w:eastAsia="標楷體" w:hAnsi="標楷體" w:hint="eastAsia"/>
          <w:color w:val="000000"/>
        </w:rPr>
        <w:t>金屬鈉為元素，氧化鈉為化合物，氫氧化鈉水溶液為混合物</w:t>
      </w:r>
      <w:r w:rsidRPr="00E33A28">
        <w:rPr>
          <w:rFonts w:ascii="標楷體" w:eastAsia="標楷體" w:hAnsi="標楷體" w:hint="eastAsia"/>
          <w:color w:val="000000"/>
        </w:rPr>
        <w:t>。</w:t>
      </w:r>
    </w:p>
    <w:p w:rsidR="007D6428" w:rsidRPr="00E33A28" w:rsidRDefault="00063856" w:rsidP="00FB325D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/>
          <w:color w:val="000000"/>
        </w:rPr>
        <w:t xml:space="preserve"> </w:t>
      </w:r>
      <w:r w:rsidRPr="00E33A28">
        <w:rPr>
          <w:rFonts w:ascii="標楷體" w:eastAsia="標楷體" w:hAnsi="標楷體" w:hint="eastAsia"/>
          <w:color w:val="000000"/>
        </w:rPr>
        <w:t>Fe、Na、O、Cu、Au、Cl、He</w:t>
      </w:r>
      <w:r w:rsidR="00B3722F" w:rsidRPr="00E33A28">
        <w:rPr>
          <w:rFonts w:ascii="標楷體" w:eastAsia="標楷體" w:hAnsi="標楷體" w:hint="eastAsia"/>
          <w:color w:val="000000"/>
        </w:rPr>
        <w:t>、Si</w:t>
      </w:r>
      <w:r w:rsidR="00B3722F" w:rsidRPr="00E33A28">
        <w:rPr>
          <w:rFonts w:ascii="標楷體" w:eastAsia="標楷體" w:hAnsi="標楷體"/>
          <w:color w:val="000000"/>
        </w:rPr>
        <w:t>、Mg</w:t>
      </w:r>
      <w:r w:rsidR="00CC37A9" w:rsidRPr="00E33A28">
        <w:rPr>
          <w:rFonts w:ascii="標楷體" w:eastAsia="標楷體" w:hAnsi="標楷體" w:hint="eastAsia"/>
          <w:color w:val="000000"/>
        </w:rPr>
        <w:t>，在上述元素中，具有延展性的元素為哪幾個？</w:t>
      </w:r>
      <w:r w:rsidRPr="00E33A28">
        <w:rPr>
          <w:rFonts w:ascii="標楷體" w:eastAsia="標楷體" w:hAnsi="標楷體" w:hint="eastAsia"/>
          <w:color w:val="000000"/>
        </w:rPr>
        <w:t>(Ａ)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Fe、Na、Au、Cl</w:t>
      </w:r>
      <w:r w:rsidR="00B3722F" w:rsidRPr="00E33A28">
        <w:rPr>
          <w:rFonts w:ascii="標楷體" w:eastAsia="標楷體" w:hAnsi="標楷體" w:hint="eastAsia"/>
          <w:color w:val="000000"/>
        </w:rPr>
        <w:t>、Si</w:t>
      </w:r>
      <w:r w:rsidRPr="00E33A28">
        <w:rPr>
          <w:rFonts w:ascii="標楷體" w:eastAsia="標楷體" w:hAnsi="標楷體" w:hint="eastAsia"/>
          <w:color w:val="000000"/>
        </w:rPr>
        <w:t xml:space="preserve">　(Ｂ)</w:t>
      </w:r>
      <w:r w:rsidR="00FA2D46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FA2D46" w:rsidRPr="00E33A28">
        <w:rPr>
          <w:rFonts w:ascii="標楷體" w:eastAsia="標楷體" w:hAnsi="標楷體" w:hint="eastAsia"/>
          <w:color w:val="000000"/>
        </w:rPr>
        <w:t>Fe、</w:t>
      </w:r>
      <w:r w:rsidR="005430DD" w:rsidRPr="00E33A28">
        <w:rPr>
          <w:rFonts w:ascii="標楷體" w:eastAsia="標楷體" w:hAnsi="標楷體" w:hint="eastAsia"/>
          <w:color w:val="000000"/>
        </w:rPr>
        <w:t>Na、</w:t>
      </w:r>
      <w:r w:rsidR="00FA2D46" w:rsidRPr="00E33A28">
        <w:rPr>
          <w:rFonts w:ascii="標楷體" w:eastAsia="標楷體" w:hAnsi="標楷體" w:hint="eastAsia"/>
          <w:color w:val="000000"/>
        </w:rPr>
        <w:t>Cu、Au、Mg</w:t>
      </w:r>
      <w:r w:rsidRPr="00E33A28">
        <w:rPr>
          <w:rFonts w:ascii="標楷體" w:eastAsia="標楷體" w:hAnsi="標楷體" w:hint="eastAsia"/>
          <w:color w:val="000000"/>
        </w:rPr>
        <w:t xml:space="preserve">　(Ｃ)</w:t>
      </w:r>
      <w:r w:rsidR="00FA2D46" w:rsidRPr="00E33A28">
        <w:rPr>
          <w:rFonts w:ascii="標楷體" w:eastAsia="標楷體" w:hAnsi="標楷體" w:cstheme="minorBidi" w:hint="eastAsia"/>
          <w:color w:val="000000"/>
          <w:w w:val="25"/>
        </w:rPr>
        <w:t xml:space="preserve"> </w:t>
      </w:r>
      <w:r w:rsidR="00FA2D46" w:rsidRPr="00E33A28">
        <w:rPr>
          <w:rFonts w:ascii="標楷體" w:eastAsia="標楷體" w:hAnsi="標楷體" w:hint="eastAsia"/>
          <w:color w:val="000000"/>
        </w:rPr>
        <w:t>O、Cu、Cl、He</w:t>
      </w:r>
      <w:r w:rsidR="00FA2D46" w:rsidRPr="00E33A28">
        <w:rPr>
          <w:rFonts w:ascii="標楷體" w:eastAsia="標楷體" w:hAnsi="標楷體"/>
          <w:color w:val="000000"/>
        </w:rPr>
        <w:t>、</w:t>
      </w:r>
      <w:r w:rsidR="00FA2D46" w:rsidRPr="00E33A28">
        <w:rPr>
          <w:rFonts w:ascii="標楷體" w:eastAsia="標楷體" w:hAnsi="標楷體" w:hint="eastAsia"/>
          <w:color w:val="000000"/>
        </w:rPr>
        <w:t>Mg</w:t>
      </w:r>
      <w:r w:rsidRPr="00E33A28">
        <w:rPr>
          <w:rFonts w:ascii="標楷體" w:eastAsia="標楷體" w:hAnsi="標楷體" w:hint="eastAsia"/>
          <w:color w:val="000000"/>
        </w:rPr>
        <w:t xml:space="preserve">　(Ｄ)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Na、O、Au、Cl</w:t>
      </w:r>
      <w:r w:rsidR="00FA2D46" w:rsidRPr="00E33A28">
        <w:rPr>
          <w:rFonts w:ascii="標楷體" w:eastAsia="標楷體" w:hAnsi="標楷體" w:hint="eastAsia"/>
          <w:color w:val="000000"/>
        </w:rPr>
        <w:t>、He</w:t>
      </w:r>
      <w:r w:rsidRPr="00E33A28">
        <w:rPr>
          <w:rFonts w:ascii="標楷體" w:eastAsia="標楷體" w:hAnsi="標楷體" w:hint="eastAsia"/>
          <w:color w:val="000000"/>
        </w:rPr>
        <w:t>。</w:t>
      </w:r>
    </w:p>
    <w:p w:rsidR="00B62AD3" w:rsidRPr="00E33A28" w:rsidRDefault="007D6428" w:rsidP="00B62AD3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   )</w:t>
      </w:r>
      <w:r w:rsidR="00A4205D" w:rsidRPr="00E33A28">
        <w:rPr>
          <w:rFonts w:ascii="標楷體" w:eastAsia="標楷體" w:hAnsi="標楷體" w:hint="eastAsia"/>
          <w:color w:val="000000"/>
          <w:u w:val="single"/>
        </w:rPr>
        <w:t>彥翔</w:t>
      </w:r>
      <w:r w:rsidR="00B62AD3" w:rsidRPr="00E33A28">
        <w:rPr>
          <w:rFonts w:ascii="標楷體" w:eastAsia="標楷體" w:hAnsi="標楷體" w:hint="eastAsia"/>
          <w:color w:val="000000"/>
        </w:rPr>
        <w:t>在實驗室看到一些棒狀的固體物質，經過分類整理出甲～戊五組不同的種類。</w:t>
      </w:r>
      <w:r w:rsidR="00A4205D" w:rsidRPr="00E33A28">
        <w:rPr>
          <w:rFonts w:ascii="標楷體" w:eastAsia="標楷體" w:hAnsi="標楷體" w:hint="eastAsia"/>
          <w:color w:val="000000"/>
          <w:u w:val="single"/>
        </w:rPr>
        <w:t>彥翔</w:t>
      </w:r>
      <w:r w:rsidR="00B62AD3" w:rsidRPr="00E33A28">
        <w:rPr>
          <w:rFonts w:ascii="標楷體" w:eastAsia="標楷體" w:hAnsi="標楷體" w:hint="eastAsia"/>
          <w:color w:val="000000"/>
        </w:rPr>
        <w:t>利用簡單的方法試</w:t>
      </w:r>
      <w:r w:rsidR="00D4253C" w:rsidRPr="00E33A28">
        <w:rPr>
          <w:rFonts w:ascii="標楷體" w:eastAsia="標楷體" w:hAnsi="標楷體" w:hint="eastAsia"/>
          <w:color w:val="000000"/>
        </w:rPr>
        <w:t>驗，所得的結果如下表。請根據下表的資料，下列相關敘述何者正確？</w:t>
      </w:r>
    </w:p>
    <w:bookmarkStart w:id="0" w:name="_MON_1764873550"/>
    <w:bookmarkEnd w:id="0"/>
    <w:p w:rsidR="00B62AD3" w:rsidRPr="00E33A28" w:rsidRDefault="008D554E" w:rsidP="00B62AD3">
      <w:pPr>
        <w:pStyle w:val="Normal08219ea4-61de-4acb-ac85-3c5c83a2c89d"/>
        <w:jc w:val="center"/>
        <w:textAlignment w:val="center"/>
        <w:rPr>
          <w:rFonts w:ascii="標楷體" w:eastAsia="標楷體" w:hAnsi="標楷體"/>
        </w:rPr>
      </w:pPr>
      <w:r w:rsidRPr="00E33A28">
        <w:rPr>
          <w:rFonts w:ascii="標楷體" w:eastAsia="標楷體" w:hAnsi="標楷體"/>
        </w:rPr>
        <w:object w:dxaOrig="4650" w:dyaOrig="4394">
          <v:shape id="_x0000_i1026" type="#_x0000_t75" alt="23MRqp" style="width:291.75pt;height:141.75pt" o:ole="">
            <v:imagedata r:id="rId26" o:title=""/>
          </v:shape>
          <o:OLEObject Type="Embed" ProgID="Word.Document.8" ShapeID="_x0000_i1026" DrawAspect="Content" ObjectID="_1765801060" r:id="rId27"/>
        </w:object>
      </w:r>
    </w:p>
    <w:p w:rsidR="00913CD5" w:rsidRPr="00E33A28" w:rsidRDefault="00B62AD3" w:rsidP="00B51D47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(Ａ)乙、丁、戊都是非金屬　(Ｂ)</w:t>
      </w:r>
      <w:r w:rsidR="00A4205D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A4205D" w:rsidRPr="00E33A28">
        <w:rPr>
          <w:rFonts w:ascii="標楷體" w:eastAsia="標楷體" w:hAnsi="標楷體" w:hint="eastAsia"/>
          <w:color w:val="000000"/>
        </w:rPr>
        <w:t>甲、丙、戊都是金屬</w:t>
      </w:r>
      <w:r w:rsidRPr="00E33A28">
        <w:rPr>
          <w:rFonts w:ascii="標楷體" w:eastAsia="標楷體" w:hAnsi="標楷體" w:hint="eastAsia"/>
          <w:color w:val="000000"/>
        </w:rPr>
        <w:t xml:space="preserve">　(Ｃ)</w:t>
      </w:r>
      <w:r w:rsidR="00A4205D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A4205D" w:rsidRPr="00E33A28">
        <w:rPr>
          <w:rFonts w:ascii="標楷體" w:eastAsia="標楷體" w:hAnsi="標楷體" w:hint="eastAsia"/>
          <w:color w:val="000000"/>
        </w:rPr>
        <w:t>甲、丙、丁屬於金屬物質；乙、戊是非金屬物質</w:t>
      </w:r>
      <w:r w:rsidRPr="00E33A28">
        <w:rPr>
          <w:rFonts w:ascii="標楷體" w:eastAsia="標楷體" w:hAnsi="標楷體" w:hint="eastAsia"/>
          <w:color w:val="000000"/>
        </w:rPr>
        <w:t xml:space="preserve">　(Ｄ)丁、戊是同一種金屬。</w:t>
      </w:r>
    </w:p>
    <w:p w:rsidR="00DB126D" w:rsidRPr="00E33A28" w:rsidRDefault="00C07BE7" w:rsidP="00DB126D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   )</w:t>
      </w:r>
      <w:r w:rsidR="00DB126D" w:rsidRPr="00E33A28">
        <w:rPr>
          <w:rFonts w:ascii="標楷體" w:eastAsia="標楷體" w:hAnsi="標楷體"/>
          <w:color w:val="000000"/>
        </w:rPr>
        <w:t xml:space="preserve"> </w:t>
      </w:r>
      <w:r w:rsidR="00DB126D" w:rsidRPr="00E33A28">
        <w:rPr>
          <w:rFonts w:ascii="標楷體" w:eastAsia="標楷體" w:hAnsi="標楷體" w:hint="eastAsia"/>
          <w:color w:val="000000"/>
        </w:rPr>
        <w:t>如圖為某金屬元素的表示方法，有關此元素的敘述，下列何者</w:t>
      </w:r>
      <w:r w:rsidR="00DB126D" w:rsidRPr="00E33A28">
        <w:rPr>
          <w:rFonts w:ascii="標楷體" w:eastAsia="標楷體" w:hAnsi="標楷體" w:hint="eastAsia"/>
          <w:color w:val="000000"/>
          <w:u w:val="double"/>
        </w:rPr>
        <w:t>錯誤</w:t>
      </w:r>
      <w:r w:rsidR="00DB126D" w:rsidRPr="00E33A28">
        <w:rPr>
          <w:rFonts w:ascii="標楷體" w:eastAsia="標楷體" w:hAnsi="標楷體" w:hint="eastAsia"/>
          <w:color w:val="000000"/>
        </w:rPr>
        <w:t>？</w:t>
      </w:r>
    </w:p>
    <w:p w:rsidR="00DB126D" w:rsidRPr="00E33A28" w:rsidRDefault="00DB126D" w:rsidP="00DB126D">
      <w:pPr>
        <w:pStyle w:val="Normal08219ea4-61de-4acb-ac85-3c5c83a2c89d"/>
        <w:ind w:left="1050"/>
        <w:jc w:val="center"/>
        <w:textAlignment w:val="center"/>
        <w:rPr>
          <w:rFonts w:ascii="標楷體" w:eastAsia="標楷體" w:hAnsi="標楷體"/>
          <w:color w:val="FF0000"/>
        </w:rPr>
      </w:pPr>
      <w:r w:rsidRPr="00E33A28">
        <w:rPr>
          <w:rFonts w:ascii="標楷體" w:eastAsia="標楷體" w:hAnsi="標楷體"/>
          <w:noProof/>
        </w:rPr>
        <w:drawing>
          <wp:inline distT="0" distB="0" distL="0" distR="0" wp14:anchorId="7163A455" wp14:editId="16A44B2A">
            <wp:extent cx="857250" cy="733425"/>
            <wp:effectExtent l="0" t="0" r="0" b="9525"/>
            <wp:docPr id="8" name="圖片 1" descr="06-003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06-003-00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26D" w:rsidRPr="00E33A28" w:rsidRDefault="00DB126D" w:rsidP="00DB126D">
      <w:pPr>
        <w:pStyle w:val="Normal08219ea4-61de-4acb-ac85-3c5c83a2c89d"/>
        <w:kinsoku w:val="0"/>
        <w:overflowPunct w:val="0"/>
        <w:autoSpaceDE w:val="0"/>
        <w:autoSpaceDN w:val="0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(Ａ)元素符號為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Au　(Ｂ)</w:t>
      </w:r>
      <w:r w:rsidR="00D16B40" w:rsidRPr="00E33A28">
        <w:rPr>
          <w:rFonts w:ascii="標楷體" w:eastAsia="標楷體" w:hAnsi="標楷體" w:cstheme="minorBidi" w:hint="eastAsia"/>
          <w:color w:val="000000"/>
          <w:w w:val="25"/>
        </w:rPr>
        <w:t xml:space="preserve"> </w:t>
      </w:r>
      <w:r w:rsidR="00D16B40" w:rsidRPr="00E33A28">
        <w:rPr>
          <w:rFonts w:ascii="標楷體" w:eastAsia="標楷體" w:hAnsi="標楷體" w:hint="eastAsia"/>
          <w:color w:val="000000"/>
        </w:rPr>
        <w:t>1個原子中含118個中子</w:t>
      </w:r>
      <w:r w:rsidRPr="00E33A28">
        <w:rPr>
          <w:rFonts w:ascii="標楷體" w:eastAsia="標楷體" w:hAnsi="標楷體" w:hint="eastAsia"/>
          <w:color w:val="000000"/>
        </w:rPr>
        <w:t xml:space="preserve">　(Ｃ)</w:t>
      </w:r>
      <w:r w:rsidR="00D16B40" w:rsidRPr="00E33A28">
        <w:rPr>
          <w:rFonts w:ascii="標楷體" w:eastAsia="標楷體" w:hAnsi="標楷體" w:cstheme="minorBidi" w:hint="eastAsia"/>
          <w:color w:val="000000"/>
          <w:w w:val="25"/>
        </w:rPr>
        <w:t xml:space="preserve"> </w:t>
      </w:r>
      <w:r w:rsidR="00D16B40" w:rsidRPr="00E33A28">
        <w:rPr>
          <w:rFonts w:ascii="標楷體" w:eastAsia="標楷體" w:hAnsi="標楷體" w:hint="eastAsia"/>
          <w:color w:val="000000"/>
        </w:rPr>
        <w:t>1個原子中含有79個電子</w:t>
      </w:r>
      <w:r w:rsidRPr="00E33A28">
        <w:rPr>
          <w:rFonts w:ascii="標楷體" w:eastAsia="標楷體" w:hAnsi="標楷體" w:hint="eastAsia"/>
          <w:color w:val="000000"/>
        </w:rPr>
        <w:t xml:space="preserve">　(Ｄ)質量數為</w:t>
      </w:r>
      <w:r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Pr="00E33A28">
        <w:rPr>
          <w:rFonts w:ascii="標楷體" w:eastAsia="標楷體" w:hAnsi="標楷體" w:hint="eastAsia"/>
          <w:color w:val="000000"/>
        </w:rPr>
        <w:t>197</w:t>
      </w:r>
      <w:r w:rsidR="00D16B40" w:rsidRPr="00E33A28">
        <w:rPr>
          <w:rFonts w:ascii="標楷體" w:eastAsia="標楷體" w:hAnsi="標楷體" w:hint="eastAsia"/>
          <w:color w:val="000000"/>
        </w:rPr>
        <w:t>，是所有的質子數與</w:t>
      </w:r>
      <w:r w:rsidRPr="00E33A28">
        <w:rPr>
          <w:rFonts w:ascii="標楷體" w:eastAsia="標楷體" w:hAnsi="標楷體" w:hint="eastAsia"/>
          <w:color w:val="000000"/>
        </w:rPr>
        <w:t>中子數</w:t>
      </w:r>
      <w:r w:rsidR="00D16B40" w:rsidRPr="00E33A28">
        <w:rPr>
          <w:rFonts w:ascii="標楷體" w:eastAsia="標楷體" w:hAnsi="標楷體" w:hint="eastAsia"/>
          <w:color w:val="000000"/>
        </w:rPr>
        <w:t>與電子數</w:t>
      </w:r>
      <w:r w:rsidRPr="00E33A28">
        <w:rPr>
          <w:rFonts w:ascii="標楷體" w:eastAsia="標楷體" w:hAnsi="標楷體" w:hint="eastAsia"/>
          <w:color w:val="000000"/>
        </w:rPr>
        <w:t>的總和。</w:t>
      </w:r>
    </w:p>
    <w:p w:rsidR="00033618" w:rsidRPr="00E33A28" w:rsidRDefault="00DB126D" w:rsidP="00033618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lastRenderedPageBreak/>
        <w:t>(   )</w:t>
      </w:r>
      <w:r w:rsidR="00033618" w:rsidRPr="00E33A28">
        <w:rPr>
          <w:rFonts w:ascii="標楷體" w:eastAsia="標楷體" w:hAnsi="標楷體" w:hint="eastAsia"/>
          <w:color w:val="000000"/>
        </w:rPr>
        <w:t xml:space="preserve"> </w:t>
      </w:r>
      <w:r w:rsidR="001059B1" w:rsidRPr="00E33A28">
        <w:rPr>
          <w:rFonts w:ascii="標楷體" w:eastAsia="標楷體" w:hAnsi="標楷體" w:hint="eastAsia"/>
          <w:color w:val="000000"/>
        </w:rPr>
        <w:t>原子是由電子、質子與中</w:t>
      </w:r>
      <w:r w:rsidR="00033618" w:rsidRPr="00E33A28">
        <w:rPr>
          <w:rFonts w:ascii="標楷體" w:eastAsia="標楷體" w:hAnsi="標楷體" w:hint="eastAsia"/>
          <w:color w:val="000000"/>
        </w:rPr>
        <w:t>子三種基本粒子所組成。若以○、</w:t>
      </w:r>
      <w:r w:rsidR="00033618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033618" w:rsidRPr="00E33A28">
        <w:rPr>
          <w:rFonts w:ascii="標楷體" w:eastAsia="標楷體" w:hAnsi="標楷體"/>
          <w:noProof/>
          <w:position w:val="-4"/>
        </w:rPr>
        <w:drawing>
          <wp:inline distT="0" distB="0" distL="0" distR="0" wp14:anchorId="37E44E85" wp14:editId="4CA50A00">
            <wp:extent cx="160020" cy="160020"/>
            <wp:effectExtent l="0" t="0" r="0" b="0"/>
            <wp:docPr id="13" name="圖片 13" descr="254m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54mvR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3618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1059B1" w:rsidRPr="00E33A28">
        <w:rPr>
          <w:rFonts w:ascii="標楷體" w:eastAsia="標楷體" w:hAnsi="標楷體" w:hint="eastAsia"/>
          <w:color w:val="000000"/>
        </w:rPr>
        <w:t>和●分別代表電子、質子與中</w:t>
      </w:r>
      <w:r w:rsidR="00033618" w:rsidRPr="00E33A28">
        <w:rPr>
          <w:rFonts w:ascii="標楷體" w:eastAsia="標楷體" w:hAnsi="標楷體" w:hint="eastAsia"/>
          <w:color w:val="000000"/>
        </w:rPr>
        <w:t xml:space="preserve">子，則下列何者為原子的示意圖？　</w:t>
      </w:r>
      <w:r w:rsidR="00033618" w:rsidRPr="00E33A28">
        <w:rPr>
          <w:rFonts w:ascii="標楷體" w:eastAsia="標楷體" w:hAnsi="標楷體" w:hint="eastAsia"/>
          <w:color w:val="000000"/>
        </w:rPr>
        <w:br/>
        <w:t>(Ａ)</w:t>
      </w:r>
      <w:r w:rsidR="00033618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033618" w:rsidRPr="00E33A28">
        <w:rPr>
          <w:rFonts w:ascii="標楷體" w:eastAsia="標楷體" w:hAnsi="標楷體"/>
          <w:noProof/>
          <w:position w:val="-72"/>
        </w:rPr>
        <w:drawing>
          <wp:inline distT="0" distB="0" distL="0" distR="0" wp14:anchorId="727D78FD" wp14:editId="52977DB1">
            <wp:extent cx="738563" cy="676275"/>
            <wp:effectExtent l="0" t="0" r="4445" b="0"/>
            <wp:docPr id="14" name="圖片 14" descr="QoCy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QoCyC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182" cy="677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3618" w:rsidRPr="00E33A28">
        <w:rPr>
          <w:rFonts w:ascii="標楷體" w:eastAsia="標楷體" w:hAnsi="標楷體" w:hint="eastAsia"/>
          <w:color w:val="000000"/>
        </w:rPr>
        <w:t xml:space="preserve">　(Ｂ)</w:t>
      </w:r>
      <w:r w:rsidR="00033618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033618" w:rsidRPr="00E33A28">
        <w:rPr>
          <w:rFonts w:ascii="標楷體" w:eastAsia="標楷體" w:hAnsi="標楷體"/>
          <w:noProof/>
          <w:position w:val="-72"/>
        </w:rPr>
        <w:drawing>
          <wp:inline distT="0" distB="0" distL="0" distR="0" wp14:anchorId="18BDCBD7" wp14:editId="4441B718">
            <wp:extent cx="723900" cy="696410"/>
            <wp:effectExtent l="0" t="0" r="0" b="8890"/>
            <wp:docPr id="15" name="圖片 15" descr="1Ns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NsrIC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183" cy="70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3618" w:rsidRPr="00E33A28">
        <w:rPr>
          <w:rFonts w:ascii="標楷體" w:eastAsia="標楷體" w:hAnsi="標楷體" w:hint="eastAsia"/>
          <w:color w:val="000000"/>
        </w:rPr>
        <w:t xml:space="preserve">　(Ｃ)</w:t>
      </w:r>
      <w:r w:rsidR="00033618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033618" w:rsidRPr="00E33A28">
        <w:rPr>
          <w:rFonts w:ascii="標楷體" w:eastAsia="標楷體" w:hAnsi="標楷體"/>
          <w:noProof/>
          <w:position w:val="-72"/>
        </w:rPr>
        <w:drawing>
          <wp:inline distT="0" distB="0" distL="0" distR="0" wp14:anchorId="2819F235" wp14:editId="066D909B">
            <wp:extent cx="728161" cy="666750"/>
            <wp:effectExtent l="0" t="0" r="0" b="0"/>
            <wp:docPr id="16" name="圖片 16" descr="fo16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o16K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66" cy="67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3618" w:rsidRPr="00E33A28">
        <w:rPr>
          <w:rFonts w:ascii="標楷體" w:eastAsia="標楷體" w:hAnsi="標楷體" w:hint="eastAsia"/>
          <w:color w:val="000000"/>
        </w:rPr>
        <w:t xml:space="preserve">　(Ｄ)</w:t>
      </w:r>
      <w:r w:rsidR="00033618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033618" w:rsidRPr="00E33A28">
        <w:rPr>
          <w:rFonts w:ascii="標楷體" w:eastAsia="標楷體" w:hAnsi="標楷體"/>
          <w:noProof/>
          <w:position w:val="-72"/>
        </w:rPr>
        <w:drawing>
          <wp:inline distT="0" distB="0" distL="0" distR="0" wp14:anchorId="34514A60" wp14:editId="2D9F03F7">
            <wp:extent cx="723900" cy="696410"/>
            <wp:effectExtent l="0" t="0" r="0" b="8890"/>
            <wp:docPr id="17" name="圖片 17" descr="1vjj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vjjf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83" cy="701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7D" w:rsidRPr="00E33A28" w:rsidRDefault="00033618" w:rsidP="00D7407D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D7407D" w:rsidRPr="00E33A28">
        <w:rPr>
          <w:rFonts w:ascii="標楷體" w:eastAsia="標楷體" w:hAnsi="標楷體" w:hint="eastAsia"/>
          <w:color w:val="000000"/>
        </w:rPr>
        <w:t xml:space="preserve"> 附圖為部分的元素週期表，</w:t>
      </w:r>
      <w:r w:rsidR="000249A1" w:rsidRPr="00E33A28">
        <w:rPr>
          <w:rFonts w:ascii="標楷體" w:eastAsia="標楷體" w:hAnsi="標楷體" w:hint="eastAsia"/>
          <w:color w:val="000000"/>
          <w:u w:val="single"/>
        </w:rPr>
        <w:t>明德</w:t>
      </w:r>
      <w:r w:rsidR="00D7407D" w:rsidRPr="00E33A28">
        <w:rPr>
          <w:rFonts w:ascii="標楷體" w:eastAsia="標楷體" w:hAnsi="標楷體" w:hint="eastAsia"/>
          <w:color w:val="000000"/>
        </w:rPr>
        <w:t>和</w:t>
      </w:r>
      <w:r w:rsidR="000249A1" w:rsidRPr="00E33A28">
        <w:rPr>
          <w:rFonts w:ascii="標楷體" w:eastAsia="標楷體" w:hAnsi="標楷體" w:hint="eastAsia"/>
          <w:color w:val="000000"/>
          <w:u w:val="single"/>
        </w:rPr>
        <w:t>陞鴻</w:t>
      </w:r>
      <w:r w:rsidR="000249A1" w:rsidRPr="00E33A28">
        <w:rPr>
          <w:rFonts w:ascii="標楷體" w:eastAsia="標楷體" w:hAnsi="標楷體" w:hint="eastAsia"/>
          <w:color w:val="000000"/>
        </w:rPr>
        <w:t>對圖中某</w:t>
      </w:r>
      <w:r w:rsidR="005F5E00" w:rsidRPr="00E33A28">
        <w:rPr>
          <w:rFonts w:ascii="標楷體" w:eastAsia="標楷體" w:hAnsi="標楷體" w:hint="eastAsia"/>
          <w:color w:val="000000"/>
        </w:rPr>
        <w:t>一個元素的敘述分別如下：</w:t>
      </w:r>
    </w:p>
    <w:p w:rsidR="00D7407D" w:rsidRPr="00E33A28" w:rsidRDefault="00D7407D" w:rsidP="00D7407D">
      <w:pPr>
        <w:pStyle w:val="Normal08219ea4-61de-4acb-ac85-3c5c83a2c89d"/>
        <w:jc w:val="center"/>
        <w:textAlignment w:val="center"/>
        <w:rPr>
          <w:rFonts w:ascii="標楷體" w:eastAsia="標楷體" w:hAnsi="標楷體"/>
        </w:rPr>
      </w:pPr>
      <w:r w:rsidRPr="00E33A28">
        <w:rPr>
          <w:rFonts w:ascii="標楷體" w:eastAsia="標楷體" w:hAnsi="標楷體"/>
          <w:noProof/>
        </w:rPr>
        <w:drawing>
          <wp:inline distT="0" distB="0" distL="0" distR="0" wp14:anchorId="4867F252" wp14:editId="56C81A97">
            <wp:extent cx="3877056" cy="1389888"/>
            <wp:effectExtent l="0" t="0" r="0" b="1270"/>
            <wp:docPr id="2" name="圖片 1" descr="N2u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N2uEd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521" cy="139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7D" w:rsidRPr="00E33A28" w:rsidRDefault="00D7407D" w:rsidP="00D7407D">
      <w:pPr>
        <w:pStyle w:val="Normal08219ea4-61de-4acb-ac85-3c5c83a2c89d"/>
        <w:ind w:left="720" w:hangingChars="300" w:hanging="72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 xml:space="preserve">        </w:t>
      </w:r>
      <w:r w:rsidR="00237D95" w:rsidRPr="00E33A28">
        <w:rPr>
          <w:rFonts w:ascii="標楷體" w:eastAsia="標楷體" w:hAnsi="標楷體" w:hint="eastAsia"/>
          <w:color w:val="000000"/>
          <w:u w:val="single"/>
        </w:rPr>
        <w:t>明德</w:t>
      </w:r>
      <w:r w:rsidR="00237D95" w:rsidRPr="00E33A28">
        <w:rPr>
          <w:rFonts w:ascii="標楷體" w:eastAsia="標楷體" w:hAnsi="標楷體" w:hint="eastAsia"/>
          <w:color w:val="000000"/>
        </w:rPr>
        <w:t>：此元素與硼、氮、氯不同族，與鋰</w:t>
      </w:r>
      <w:r w:rsidRPr="00E33A28">
        <w:rPr>
          <w:rFonts w:ascii="標楷體" w:eastAsia="標楷體" w:hAnsi="標楷體" w:hint="eastAsia"/>
          <w:color w:val="000000"/>
        </w:rPr>
        <w:t>不同週期。</w:t>
      </w:r>
    </w:p>
    <w:p w:rsidR="00D7407D" w:rsidRPr="00E33A28" w:rsidRDefault="00D7407D" w:rsidP="00D7407D">
      <w:pPr>
        <w:pStyle w:val="Normal08219ea4-61de-4acb-ac85-3c5c83a2c89d"/>
        <w:ind w:left="720" w:hangingChars="300" w:hanging="720"/>
        <w:rPr>
          <w:rFonts w:ascii="標楷體" w:eastAsia="標楷體" w:hAnsi="標楷體"/>
          <w:color w:val="000000"/>
        </w:rPr>
      </w:pPr>
      <w:r w:rsidRPr="00E33A28">
        <w:rPr>
          <w:rFonts w:ascii="標楷體" w:eastAsia="標楷體" w:hAnsi="標楷體" w:hint="eastAsia"/>
          <w:color w:val="000000"/>
        </w:rPr>
        <w:t xml:space="preserve">        </w:t>
      </w:r>
      <w:r w:rsidR="00237D95" w:rsidRPr="00E33A28">
        <w:rPr>
          <w:rFonts w:ascii="標楷體" w:eastAsia="標楷體" w:hAnsi="標楷體" w:hint="eastAsia"/>
          <w:color w:val="000000"/>
          <w:u w:val="single"/>
        </w:rPr>
        <w:t>陞鴻</w:t>
      </w:r>
      <w:r w:rsidR="002374AF" w:rsidRPr="00E33A28">
        <w:rPr>
          <w:rFonts w:ascii="標楷體" w:eastAsia="標楷體" w:hAnsi="標楷體" w:hint="eastAsia"/>
          <w:color w:val="000000"/>
        </w:rPr>
        <w:t>：此元素與鎂、碳</w:t>
      </w:r>
      <w:r w:rsidR="00237D95" w:rsidRPr="00E33A28">
        <w:rPr>
          <w:rFonts w:ascii="標楷體" w:eastAsia="標楷體" w:hAnsi="標楷體" w:hint="eastAsia"/>
          <w:color w:val="000000"/>
        </w:rPr>
        <w:t>、氖不同族，與氦、鈉</w:t>
      </w:r>
      <w:r w:rsidRPr="00E33A28">
        <w:rPr>
          <w:rFonts w:ascii="標楷體" w:eastAsia="標楷體" w:hAnsi="標楷體" w:hint="eastAsia"/>
          <w:color w:val="000000"/>
        </w:rPr>
        <w:t>不同週期。</w:t>
      </w:r>
    </w:p>
    <w:p w:rsidR="00237D95" w:rsidRPr="00E33A28" w:rsidRDefault="00237D95" w:rsidP="00D7407D">
      <w:pPr>
        <w:pStyle w:val="Normal08219ea4-61de-4acb-ac85-3c5c83a2c89d"/>
        <w:ind w:left="720" w:hangingChars="300" w:hanging="72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 xml:space="preserve">        </w:t>
      </w:r>
      <w:r w:rsidR="000249A1" w:rsidRPr="00E33A28">
        <w:rPr>
          <w:rFonts w:ascii="標楷體" w:eastAsia="標楷體" w:hAnsi="標楷體" w:hint="eastAsia"/>
          <w:color w:val="000000"/>
        </w:rPr>
        <w:t>根據兩人敘述推測，兩人所敘述的</w:t>
      </w:r>
      <w:r w:rsidRPr="00E33A28">
        <w:rPr>
          <w:rFonts w:ascii="標楷體" w:eastAsia="標楷體" w:hAnsi="標楷體" w:hint="eastAsia"/>
          <w:color w:val="000000"/>
        </w:rPr>
        <w:t>元素可能</w:t>
      </w:r>
      <w:r w:rsidR="002374AF" w:rsidRPr="00E33A28">
        <w:rPr>
          <w:rFonts w:ascii="標楷體" w:eastAsia="標楷體" w:hAnsi="標楷體" w:hint="eastAsia"/>
          <w:color w:val="000000"/>
        </w:rPr>
        <w:t>分別</w:t>
      </w:r>
      <w:r w:rsidR="000249A1" w:rsidRPr="00E33A28">
        <w:rPr>
          <w:rFonts w:ascii="標楷體" w:eastAsia="標楷體" w:hAnsi="標楷體" w:hint="eastAsia"/>
          <w:color w:val="000000"/>
        </w:rPr>
        <w:t>是哪一</w:t>
      </w:r>
      <w:r w:rsidRPr="00E33A28">
        <w:rPr>
          <w:rFonts w:ascii="標楷體" w:eastAsia="標楷體" w:hAnsi="標楷體" w:hint="eastAsia"/>
          <w:color w:val="000000"/>
        </w:rPr>
        <w:t xml:space="preserve">個？  </w:t>
      </w:r>
    </w:p>
    <w:p w:rsidR="00D7407D" w:rsidRPr="00E33A28" w:rsidRDefault="00D7407D" w:rsidP="00D7407D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  <w:color w:val="000000"/>
        </w:rPr>
        <w:t>(Ａ)</w:t>
      </w:r>
      <w:r w:rsidR="002374AF" w:rsidRPr="00E33A28">
        <w:rPr>
          <w:rFonts w:ascii="標楷體" w:eastAsia="標楷體" w:hAnsi="標楷體" w:hint="eastAsia"/>
          <w:color w:val="000000"/>
        </w:rPr>
        <w:t>鋁、</w:t>
      </w:r>
      <w:r w:rsidRPr="00E33A28">
        <w:rPr>
          <w:rFonts w:ascii="標楷體" w:eastAsia="標楷體" w:hAnsi="標楷體" w:hint="eastAsia"/>
          <w:color w:val="000000"/>
        </w:rPr>
        <w:t>硫　(Ｂ)</w:t>
      </w:r>
      <w:r w:rsidR="002374AF" w:rsidRPr="00E33A28">
        <w:rPr>
          <w:rFonts w:ascii="標楷體" w:eastAsia="標楷體" w:hAnsi="標楷體" w:hint="eastAsia"/>
          <w:color w:val="000000"/>
        </w:rPr>
        <w:t>矽、</w:t>
      </w:r>
      <w:r w:rsidRPr="00E33A28">
        <w:rPr>
          <w:rFonts w:ascii="標楷體" w:eastAsia="標楷體" w:hAnsi="標楷體" w:hint="eastAsia"/>
          <w:color w:val="000000"/>
        </w:rPr>
        <w:t>氧　(Ｃ)</w:t>
      </w:r>
      <w:r w:rsidR="002374AF" w:rsidRPr="00E33A28">
        <w:rPr>
          <w:rFonts w:ascii="標楷體" w:eastAsia="標楷體" w:hAnsi="標楷體" w:hint="eastAsia"/>
          <w:color w:val="000000"/>
        </w:rPr>
        <w:t>氟、</w:t>
      </w:r>
      <w:r w:rsidRPr="00E33A28">
        <w:rPr>
          <w:rFonts w:ascii="標楷體" w:eastAsia="標楷體" w:hAnsi="標楷體" w:hint="eastAsia"/>
          <w:color w:val="000000"/>
        </w:rPr>
        <w:t>鈉　(Ｄ)</w:t>
      </w:r>
      <w:r w:rsidR="002374AF" w:rsidRPr="00E33A28">
        <w:rPr>
          <w:rFonts w:ascii="標楷體" w:eastAsia="標楷體" w:hAnsi="標楷體" w:hint="eastAsia"/>
          <w:color w:val="000000"/>
        </w:rPr>
        <w:t>氬、鈣</w:t>
      </w:r>
      <w:r w:rsidRPr="00E33A28">
        <w:rPr>
          <w:rFonts w:ascii="標楷體" w:eastAsia="標楷體" w:hAnsi="標楷體" w:hint="eastAsia"/>
          <w:color w:val="000000"/>
        </w:rPr>
        <w:t>。</w:t>
      </w:r>
    </w:p>
    <w:p w:rsidR="00B70C7B" w:rsidRPr="00E33A28" w:rsidRDefault="00AE4606" w:rsidP="00B70C7B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B70C7B" w:rsidRPr="00E33A28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944B75" w:rsidRPr="00E33A28">
        <w:rPr>
          <w:rFonts w:ascii="標楷體" w:eastAsia="標楷體" w:hAnsi="標楷體" w:hint="eastAsia"/>
          <w:color w:val="000000"/>
          <w:u w:val="single"/>
        </w:rPr>
        <w:t>星碩</w:t>
      </w:r>
      <w:r w:rsidR="00B70C7B" w:rsidRPr="00E33A28">
        <w:rPr>
          <w:rFonts w:ascii="標楷體" w:eastAsia="標楷體" w:hAnsi="標楷體" w:hint="eastAsia"/>
          <w:color w:val="000000"/>
        </w:rPr>
        <w:t>在整理實驗室時，發現實驗室中儲存有鹼金屬族、鹼土金屬族、鹵素、鈍氣等四族元素，下列敘述何者</w:t>
      </w:r>
      <w:r w:rsidR="00944B75" w:rsidRPr="00E33A28">
        <w:rPr>
          <w:rFonts w:ascii="標楷體" w:eastAsia="標楷體" w:hAnsi="標楷體" w:hint="eastAsia"/>
          <w:color w:val="000000"/>
          <w:u w:val="double"/>
        </w:rPr>
        <w:t>正確</w:t>
      </w:r>
      <w:r w:rsidR="00B70C7B" w:rsidRPr="00E33A28">
        <w:rPr>
          <w:rFonts w:ascii="標楷體" w:eastAsia="標楷體" w:hAnsi="標楷體" w:hint="eastAsia"/>
          <w:color w:val="000000"/>
        </w:rPr>
        <w:t>？　(Ａ)鹼</w:t>
      </w:r>
      <w:r w:rsidR="00944B75" w:rsidRPr="00E33A28">
        <w:rPr>
          <w:rFonts w:ascii="標楷體" w:eastAsia="標楷體" w:hAnsi="標楷體" w:hint="eastAsia"/>
          <w:color w:val="000000"/>
        </w:rPr>
        <w:t>土</w:t>
      </w:r>
      <w:r w:rsidR="00B70C7B" w:rsidRPr="00E33A28">
        <w:rPr>
          <w:rFonts w:ascii="標楷體" w:eastAsia="標楷體" w:hAnsi="標楷體" w:hint="eastAsia"/>
          <w:color w:val="000000"/>
        </w:rPr>
        <w:t>金屬易與水產生劇烈反應　(Ｂ)</w:t>
      </w:r>
      <w:r w:rsidR="00944B75" w:rsidRPr="00E33A28">
        <w:rPr>
          <w:rFonts w:ascii="標楷體" w:eastAsia="標楷體" w:hAnsi="標楷體" w:hint="eastAsia"/>
          <w:color w:val="000000"/>
        </w:rPr>
        <w:t>鹼金屬常以化合物狀態存在地殼中，需儲存在食鹽水</w:t>
      </w:r>
      <w:r w:rsidR="00B70C7B" w:rsidRPr="00E33A28">
        <w:rPr>
          <w:rFonts w:ascii="標楷體" w:eastAsia="標楷體" w:hAnsi="標楷體" w:hint="eastAsia"/>
          <w:color w:val="000000"/>
        </w:rPr>
        <w:t>中　(Ｃ)鹵素元素的狀態與顏色多變且具有毒性　(Ｄ)</w:t>
      </w:r>
      <w:r w:rsidR="00944B75" w:rsidRPr="00E33A28">
        <w:rPr>
          <w:rFonts w:ascii="標楷體" w:eastAsia="標楷體" w:hAnsi="標楷體" w:hint="eastAsia"/>
          <w:color w:val="000000"/>
        </w:rPr>
        <w:t>鈍氣常溫下化學性質活潑，容</w:t>
      </w:r>
      <w:r w:rsidR="00B70C7B" w:rsidRPr="00E33A28">
        <w:rPr>
          <w:rFonts w:ascii="標楷體" w:eastAsia="標楷體" w:hAnsi="標楷體" w:hint="eastAsia"/>
          <w:color w:val="000000"/>
        </w:rPr>
        <w:t>易與其他物質發生反應。</w:t>
      </w:r>
    </w:p>
    <w:p w:rsidR="001C5654" w:rsidRPr="00E33A28" w:rsidRDefault="00B70C7B" w:rsidP="001C5654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)</w:t>
      </w:r>
      <w:r w:rsidR="001C5654" w:rsidRPr="00E33A28">
        <w:rPr>
          <w:rFonts w:ascii="標楷體" w:eastAsia="標楷體" w:hAnsi="標楷體" w:hint="eastAsia"/>
          <w:color w:val="000000"/>
        </w:rPr>
        <w:t xml:space="preserve"> </w:t>
      </w:r>
      <w:r w:rsidR="0082759A" w:rsidRPr="00E33A28">
        <w:rPr>
          <w:rFonts w:ascii="標楷體" w:eastAsia="標楷體" w:hAnsi="標楷體" w:hint="eastAsia"/>
          <w:color w:val="000000"/>
        </w:rPr>
        <w:t>氧化鎂</w:t>
      </w:r>
      <w:r w:rsidR="001C5654" w:rsidRPr="00E33A28">
        <w:rPr>
          <w:rFonts w:ascii="標楷體" w:eastAsia="標楷體" w:hAnsi="標楷體" w:hint="eastAsia"/>
          <w:color w:val="000000"/>
        </w:rPr>
        <w:t>Mg</w:t>
      </w:r>
      <w:r w:rsidR="0082759A" w:rsidRPr="00E33A28">
        <w:rPr>
          <w:rFonts w:ascii="標楷體" w:eastAsia="標楷體" w:hAnsi="標楷體" w:hint="eastAsia"/>
          <w:color w:val="000000"/>
        </w:rPr>
        <w:t>O</w:t>
      </w:r>
      <w:r w:rsidR="0082759A" w:rsidRPr="00E33A28">
        <w:rPr>
          <w:rFonts w:ascii="標楷體" w:eastAsia="標楷體" w:hAnsi="標楷體" w:hint="eastAsia"/>
          <w:color w:val="000000"/>
          <w:vertAlign w:val="subscript"/>
        </w:rPr>
        <w:t>2</w:t>
      </w:r>
      <w:r w:rsidR="001C5654" w:rsidRPr="00E33A28">
        <w:rPr>
          <w:rFonts w:ascii="標楷體" w:eastAsia="標楷體" w:hAnsi="標楷體" w:hint="eastAsia"/>
          <w:color w:val="000000"/>
        </w:rPr>
        <w:t>、</w:t>
      </w:r>
      <w:r w:rsidR="0082759A" w:rsidRPr="00E33A28">
        <w:rPr>
          <w:rFonts w:ascii="標楷體" w:eastAsia="標楷體" w:hAnsi="標楷體" w:hint="eastAsia"/>
          <w:color w:val="000000"/>
        </w:rPr>
        <w:t>水</w:t>
      </w:r>
      <w:r w:rsidR="001C5654" w:rsidRPr="00E33A28">
        <w:rPr>
          <w:rFonts w:ascii="標楷體" w:eastAsia="標楷體" w:hAnsi="標楷體" w:hint="eastAsia"/>
          <w:color w:val="000000"/>
        </w:rPr>
        <w:t>O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2</w:t>
      </w:r>
      <w:r w:rsidR="001C5654" w:rsidRPr="00E33A28">
        <w:rPr>
          <w:rFonts w:ascii="標楷體" w:eastAsia="標楷體" w:hAnsi="標楷體" w:hint="eastAsia"/>
          <w:color w:val="000000"/>
        </w:rPr>
        <w:t>H、</w:t>
      </w:r>
      <w:r w:rsidR="0082759A" w:rsidRPr="00E33A28">
        <w:rPr>
          <w:rFonts w:ascii="標楷體" w:eastAsia="標楷體" w:hAnsi="標楷體" w:hint="eastAsia"/>
          <w:color w:val="000000"/>
        </w:rPr>
        <w:t>葡萄糖</w:t>
      </w:r>
      <w:r w:rsidR="001C5654" w:rsidRPr="00E33A28">
        <w:rPr>
          <w:rFonts w:ascii="標楷體" w:eastAsia="標楷體" w:hAnsi="標楷體" w:hint="eastAsia"/>
          <w:color w:val="000000"/>
        </w:rPr>
        <w:t>C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6</w:t>
      </w:r>
      <w:r w:rsidR="001C5654" w:rsidRPr="00E33A28">
        <w:rPr>
          <w:rFonts w:ascii="標楷體" w:eastAsia="標楷體" w:hAnsi="標楷體" w:hint="eastAsia"/>
          <w:color w:val="000000"/>
        </w:rPr>
        <w:t>H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12</w:t>
      </w:r>
      <w:r w:rsidR="001C5654" w:rsidRPr="00E33A28">
        <w:rPr>
          <w:rFonts w:ascii="標楷體" w:eastAsia="標楷體" w:hAnsi="標楷體" w:hint="eastAsia"/>
          <w:color w:val="000000"/>
        </w:rPr>
        <w:t>O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6</w:t>
      </w:r>
      <w:r w:rsidR="001C5654" w:rsidRPr="00E33A28">
        <w:rPr>
          <w:rFonts w:ascii="標楷體" w:eastAsia="標楷體" w:hAnsi="標楷體" w:hint="eastAsia"/>
          <w:color w:val="000000"/>
        </w:rPr>
        <w:t>、</w:t>
      </w:r>
      <w:r w:rsidR="0082759A" w:rsidRPr="00E33A28">
        <w:rPr>
          <w:rFonts w:ascii="標楷體" w:eastAsia="標楷體" w:hAnsi="標楷體" w:hint="eastAsia"/>
          <w:color w:val="000000"/>
        </w:rPr>
        <w:t>氫氧化鈉NAOH</w:t>
      </w:r>
      <w:r w:rsidR="0082759A" w:rsidRPr="00E33A28">
        <w:rPr>
          <w:rFonts w:ascii="標楷體" w:eastAsia="標楷體" w:hAnsi="標楷體" w:hint="eastAsia"/>
          <w:color w:val="000000"/>
          <w:vertAlign w:val="subscript"/>
        </w:rPr>
        <w:t>2</w:t>
      </w:r>
      <w:r w:rsidR="001C5654" w:rsidRPr="00E33A28">
        <w:rPr>
          <w:rFonts w:ascii="標楷體" w:eastAsia="標楷體" w:hAnsi="標楷體" w:hint="eastAsia"/>
          <w:color w:val="000000"/>
        </w:rPr>
        <w:t>、</w:t>
      </w:r>
      <w:r w:rsidR="0082759A" w:rsidRPr="00E33A28">
        <w:rPr>
          <w:rFonts w:ascii="標楷體" w:eastAsia="標楷體" w:hAnsi="標楷體" w:hint="eastAsia"/>
          <w:color w:val="000000"/>
        </w:rPr>
        <w:t>碳酸鈣</w:t>
      </w:r>
      <w:r w:rsidR="001C5654" w:rsidRPr="00E33A28">
        <w:rPr>
          <w:rFonts w:ascii="標楷體" w:eastAsia="標楷體" w:hAnsi="標楷體" w:hint="eastAsia"/>
          <w:color w:val="000000"/>
        </w:rPr>
        <w:t>CO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3</w:t>
      </w:r>
      <w:r w:rsidR="001C5654" w:rsidRPr="00E33A28">
        <w:rPr>
          <w:rFonts w:ascii="標楷體" w:eastAsia="標楷體" w:hAnsi="標楷體" w:hint="eastAsia"/>
          <w:color w:val="000000"/>
        </w:rPr>
        <w:t>Ca、</w:t>
      </w:r>
      <w:r w:rsidR="0082759A" w:rsidRPr="00E33A28">
        <w:rPr>
          <w:rFonts w:ascii="標楷體" w:eastAsia="標楷體" w:hAnsi="標楷體" w:hint="eastAsia"/>
          <w:color w:val="000000"/>
        </w:rPr>
        <w:t>氯化鈣</w:t>
      </w:r>
      <w:r w:rsidR="001C5654" w:rsidRPr="00E33A28">
        <w:rPr>
          <w:rFonts w:ascii="標楷體" w:eastAsia="標楷體" w:hAnsi="標楷體" w:hint="eastAsia"/>
          <w:color w:val="000000"/>
        </w:rPr>
        <w:t>CaC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12</w:t>
      </w:r>
      <w:r w:rsidR="001C5654" w:rsidRPr="00E33A28">
        <w:rPr>
          <w:rFonts w:ascii="標楷體" w:eastAsia="標楷體" w:hAnsi="標楷體" w:hint="eastAsia"/>
          <w:color w:val="000000"/>
        </w:rPr>
        <w:t>、</w:t>
      </w:r>
      <w:r w:rsidR="0082759A" w:rsidRPr="00E33A28">
        <w:rPr>
          <w:rFonts w:ascii="標楷體" w:eastAsia="標楷體" w:hAnsi="標楷體" w:hint="eastAsia"/>
          <w:color w:val="000000"/>
        </w:rPr>
        <w:t>二氧化錳</w:t>
      </w:r>
      <w:r w:rsidR="001C5654" w:rsidRPr="00E33A28">
        <w:rPr>
          <w:rFonts w:ascii="標楷體" w:eastAsia="標楷體" w:hAnsi="標楷體" w:hint="eastAsia"/>
          <w:color w:val="000000"/>
        </w:rPr>
        <w:t>MnO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2</w:t>
      </w:r>
      <w:r w:rsidR="001C5654" w:rsidRPr="00E33A28">
        <w:rPr>
          <w:rFonts w:ascii="標楷體" w:eastAsia="標楷體" w:hAnsi="標楷體" w:hint="eastAsia"/>
          <w:color w:val="000000"/>
        </w:rPr>
        <w:t>、</w:t>
      </w:r>
      <w:r w:rsidR="0082759A" w:rsidRPr="00E33A28">
        <w:rPr>
          <w:rFonts w:ascii="標楷體" w:eastAsia="標楷體" w:hAnsi="標楷體" w:hint="eastAsia"/>
          <w:color w:val="000000"/>
        </w:rPr>
        <w:t>硫酸</w:t>
      </w:r>
      <w:r w:rsidR="001C5654" w:rsidRPr="00E33A28">
        <w:rPr>
          <w:rFonts w:ascii="標楷體" w:eastAsia="標楷體" w:hAnsi="標楷體" w:hint="eastAsia"/>
          <w:color w:val="000000"/>
        </w:rPr>
        <w:t>H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2</w:t>
      </w:r>
      <w:r w:rsidR="001C5654" w:rsidRPr="00E33A28">
        <w:rPr>
          <w:rFonts w:ascii="標楷體" w:eastAsia="標楷體" w:hAnsi="標楷體" w:hint="eastAsia"/>
          <w:color w:val="000000"/>
        </w:rPr>
        <w:t>SO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4</w:t>
      </w:r>
      <w:r w:rsidR="001C5654" w:rsidRPr="00E33A28">
        <w:rPr>
          <w:rFonts w:ascii="標楷體" w:eastAsia="標楷體" w:hAnsi="標楷體" w:hint="eastAsia"/>
          <w:color w:val="000000"/>
        </w:rPr>
        <w:t>、</w:t>
      </w:r>
      <w:r w:rsidR="00CD7989">
        <w:rPr>
          <w:rFonts w:ascii="標楷體" w:eastAsia="標楷體" w:hAnsi="標楷體" w:hint="eastAsia"/>
          <w:color w:val="000000"/>
        </w:rPr>
        <w:t xml:space="preserve">           </w:t>
      </w:r>
      <w:r w:rsidR="0082759A" w:rsidRPr="00E33A28">
        <w:rPr>
          <w:rFonts w:ascii="標楷體" w:eastAsia="標楷體" w:hAnsi="標楷體" w:hint="eastAsia"/>
          <w:color w:val="000000"/>
        </w:rPr>
        <w:t>硝酸鈉</w:t>
      </w:r>
      <w:r w:rsidR="001C5654" w:rsidRPr="00E33A28">
        <w:rPr>
          <w:rFonts w:ascii="標楷體" w:eastAsia="標楷體" w:hAnsi="標楷體" w:hint="eastAsia"/>
          <w:color w:val="000000"/>
        </w:rPr>
        <w:t>NO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3</w:t>
      </w:r>
      <w:r w:rsidR="0082759A" w:rsidRPr="00E33A28">
        <w:rPr>
          <w:rFonts w:ascii="標楷體" w:eastAsia="標楷體" w:hAnsi="標楷體" w:hint="eastAsia"/>
          <w:color w:val="000000"/>
        </w:rPr>
        <w:t>Na</w:t>
      </w:r>
      <w:r w:rsidR="001C5654" w:rsidRPr="00E33A28">
        <w:rPr>
          <w:rFonts w:ascii="標楷體" w:eastAsia="標楷體" w:hAnsi="標楷體" w:hint="eastAsia"/>
          <w:color w:val="000000"/>
        </w:rPr>
        <w:t>、</w:t>
      </w:r>
      <w:r w:rsidR="0082759A" w:rsidRPr="00E33A28">
        <w:rPr>
          <w:rFonts w:ascii="標楷體" w:eastAsia="標楷體" w:hAnsi="標楷體" w:hint="eastAsia"/>
          <w:color w:val="000000"/>
        </w:rPr>
        <w:t>氦氣</w:t>
      </w:r>
      <w:r w:rsidR="001C5654" w:rsidRPr="00E33A28">
        <w:rPr>
          <w:rFonts w:ascii="標楷體" w:eastAsia="標楷體" w:hAnsi="標楷體" w:hint="eastAsia"/>
          <w:color w:val="000000"/>
        </w:rPr>
        <w:t>He</w:t>
      </w:r>
      <w:r w:rsidR="001C5654" w:rsidRPr="00E33A28">
        <w:rPr>
          <w:rFonts w:ascii="標楷體" w:eastAsia="標楷體" w:hAnsi="標楷體" w:hint="eastAsia"/>
          <w:color w:val="000000"/>
          <w:vertAlign w:val="subscript"/>
        </w:rPr>
        <w:t>2</w:t>
      </w:r>
      <w:r w:rsidR="0082759A" w:rsidRPr="00E33A28">
        <w:rPr>
          <w:rFonts w:ascii="標楷體" w:eastAsia="標楷體" w:hAnsi="標楷體" w:hint="eastAsia"/>
          <w:color w:val="000000"/>
        </w:rPr>
        <w:t>，以上物質的化學式中，寫</w:t>
      </w:r>
      <w:r w:rsidR="0082759A" w:rsidRPr="00E33A28">
        <w:rPr>
          <w:rFonts w:ascii="標楷體" w:eastAsia="標楷體" w:hAnsi="標楷體" w:hint="eastAsia"/>
          <w:color w:val="000000"/>
          <w:u w:val="double"/>
        </w:rPr>
        <w:t>對的</w:t>
      </w:r>
      <w:r w:rsidR="001C5654" w:rsidRPr="00E33A28">
        <w:rPr>
          <w:rFonts w:ascii="標楷體" w:eastAsia="標楷體" w:hAnsi="標楷體" w:hint="eastAsia"/>
          <w:color w:val="000000"/>
        </w:rPr>
        <w:t xml:space="preserve">有幾個？　</w:t>
      </w:r>
      <w:r w:rsidR="0082759A" w:rsidRPr="00E33A28">
        <w:rPr>
          <w:rFonts w:ascii="標楷體" w:eastAsia="標楷體" w:hAnsi="標楷體" w:hint="eastAsia"/>
          <w:color w:val="000000"/>
        </w:rPr>
        <w:t xml:space="preserve">                                                               </w:t>
      </w:r>
      <w:r w:rsidR="001C5654" w:rsidRPr="00E33A28">
        <w:rPr>
          <w:rFonts w:ascii="標楷體" w:eastAsia="標楷體" w:hAnsi="標楷體" w:hint="eastAsia"/>
          <w:color w:val="000000"/>
        </w:rPr>
        <w:t>(Ａ)</w:t>
      </w:r>
      <w:r w:rsidR="001C5654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8E5042" w:rsidRPr="00E33A28">
        <w:rPr>
          <w:rFonts w:ascii="標楷體" w:eastAsia="標楷體" w:hAnsi="標楷體" w:hint="eastAsia"/>
          <w:color w:val="000000"/>
        </w:rPr>
        <w:t>3</w:t>
      </w:r>
      <w:r w:rsidR="001C5654" w:rsidRPr="00E33A28">
        <w:rPr>
          <w:rFonts w:ascii="標楷體" w:eastAsia="標楷體" w:hAnsi="標楷體" w:hint="eastAsia"/>
          <w:color w:val="000000"/>
        </w:rPr>
        <w:t xml:space="preserve">　(Ｂ)</w:t>
      </w:r>
      <w:r w:rsidR="008E5042" w:rsidRPr="00E33A28">
        <w:rPr>
          <w:rFonts w:ascii="標楷體" w:eastAsia="標楷體" w:hAnsi="標楷體" w:hint="eastAsia"/>
          <w:color w:val="000000"/>
        </w:rPr>
        <w:t>4</w:t>
      </w:r>
      <w:r w:rsidR="001C5654" w:rsidRPr="00E33A28">
        <w:rPr>
          <w:rFonts w:ascii="標楷體" w:eastAsia="標楷體" w:hAnsi="標楷體" w:hint="eastAsia"/>
          <w:color w:val="000000"/>
        </w:rPr>
        <w:t xml:space="preserve">　(Ｃ)</w:t>
      </w:r>
      <w:r w:rsidR="001C5654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8E5042" w:rsidRPr="00E33A28">
        <w:rPr>
          <w:rFonts w:ascii="標楷體" w:eastAsia="標楷體" w:hAnsi="標楷體" w:hint="eastAsia"/>
          <w:color w:val="000000"/>
        </w:rPr>
        <w:t>5</w:t>
      </w:r>
      <w:r w:rsidR="001C5654" w:rsidRPr="00E33A28">
        <w:rPr>
          <w:rFonts w:ascii="標楷體" w:eastAsia="標楷體" w:hAnsi="標楷體" w:hint="eastAsia"/>
          <w:color w:val="000000"/>
        </w:rPr>
        <w:t xml:space="preserve">　(Ｄ)</w:t>
      </w:r>
      <w:r w:rsidR="001C5654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8E5042" w:rsidRPr="00E33A28">
        <w:rPr>
          <w:rFonts w:ascii="標楷體" w:eastAsia="標楷體" w:hAnsi="標楷體" w:hint="eastAsia"/>
          <w:color w:val="000000"/>
        </w:rPr>
        <w:t>6</w:t>
      </w:r>
      <w:r w:rsidR="001C5654" w:rsidRPr="00E33A28">
        <w:rPr>
          <w:rFonts w:ascii="標楷體" w:eastAsia="標楷體" w:hAnsi="標楷體" w:hint="eastAsia"/>
          <w:color w:val="000000"/>
        </w:rPr>
        <w:t>。</w:t>
      </w:r>
    </w:p>
    <w:p w:rsidR="0076232B" w:rsidRPr="00E33A28" w:rsidRDefault="001C5654" w:rsidP="0076232B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 xml:space="preserve">( </w:t>
      </w:r>
      <w:r w:rsidR="00155985" w:rsidRPr="00E33A28">
        <w:rPr>
          <w:rFonts w:ascii="標楷體" w:eastAsia="標楷體" w:hAnsi="標楷體" w:hint="eastAsia"/>
        </w:rPr>
        <w:t xml:space="preserve">  </w:t>
      </w:r>
      <w:r w:rsidRPr="00E33A28">
        <w:rPr>
          <w:rFonts w:ascii="標楷體" w:eastAsia="標楷體" w:hAnsi="標楷體" w:hint="eastAsia"/>
        </w:rPr>
        <w:t>)</w:t>
      </w:r>
      <w:r w:rsidR="0076232B" w:rsidRPr="00E33A28">
        <w:rPr>
          <w:rFonts w:ascii="標楷體" w:eastAsia="標楷體" w:hAnsi="標楷體" w:hint="eastAsia"/>
          <w:color w:val="000000"/>
        </w:rPr>
        <w:t xml:space="preserve"> 乙醇的化學式為</w:t>
      </w:r>
      <w:r w:rsidR="0076232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6232B" w:rsidRPr="00E33A28">
        <w:rPr>
          <w:rFonts w:ascii="標楷體" w:eastAsia="標楷體" w:hAnsi="標楷體" w:hint="eastAsia"/>
          <w:color w:val="000000"/>
        </w:rPr>
        <w:t>C</w:t>
      </w:r>
      <w:r w:rsidR="0076232B" w:rsidRPr="00E33A28">
        <w:rPr>
          <w:rFonts w:ascii="標楷體" w:eastAsia="標楷體" w:hAnsi="標楷體" w:hint="eastAsia"/>
          <w:color w:val="000000"/>
          <w:vertAlign w:val="subscript"/>
        </w:rPr>
        <w:t>2</w:t>
      </w:r>
      <w:r w:rsidR="0076232B" w:rsidRPr="00E33A28">
        <w:rPr>
          <w:rFonts w:ascii="標楷體" w:eastAsia="標楷體" w:hAnsi="標楷體" w:hint="eastAsia"/>
          <w:color w:val="000000"/>
        </w:rPr>
        <w:t>H</w:t>
      </w:r>
      <w:r w:rsidR="0076232B" w:rsidRPr="00E33A28">
        <w:rPr>
          <w:rFonts w:ascii="標楷體" w:eastAsia="標楷體" w:hAnsi="標楷體" w:hint="eastAsia"/>
          <w:color w:val="000000"/>
          <w:vertAlign w:val="subscript"/>
        </w:rPr>
        <w:t>5</w:t>
      </w:r>
      <w:r w:rsidR="0076232B" w:rsidRPr="00E33A28">
        <w:rPr>
          <w:rFonts w:ascii="標楷體" w:eastAsia="標楷體" w:hAnsi="標楷體" w:hint="eastAsia"/>
          <w:color w:val="000000"/>
        </w:rPr>
        <w:t>OH，則下列敘述何者</w:t>
      </w:r>
      <w:r w:rsidR="0076232B" w:rsidRPr="00E33A28">
        <w:rPr>
          <w:rFonts w:ascii="標楷體" w:eastAsia="標楷體" w:hAnsi="標楷體" w:hint="eastAsia"/>
          <w:color w:val="000000"/>
          <w:u w:val="double"/>
        </w:rPr>
        <w:t>錯誤</w:t>
      </w:r>
      <w:r w:rsidR="00E33A28" w:rsidRPr="00E33A28">
        <w:rPr>
          <w:rFonts w:ascii="標楷體" w:eastAsia="標楷體" w:hAnsi="標楷體" w:hint="eastAsia"/>
          <w:color w:val="000000"/>
        </w:rPr>
        <w:t>？</w:t>
      </w:r>
      <w:r w:rsidR="0076232B" w:rsidRPr="00E33A28">
        <w:rPr>
          <w:rFonts w:ascii="標楷體" w:eastAsia="標楷體" w:hAnsi="標楷體" w:hint="eastAsia"/>
          <w:color w:val="000000"/>
        </w:rPr>
        <w:t>(Ａ)</w:t>
      </w:r>
      <w:r w:rsidR="00155985" w:rsidRPr="00E33A28">
        <w:rPr>
          <w:rFonts w:ascii="標楷體" w:eastAsia="標楷體" w:hAnsi="標楷體" w:hint="eastAsia"/>
          <w:color w:val="000000"/>
        </w:rPr>
        <w:t>1</w:t>
      </w:r>
      <w:r w:rsidR="0076232B" w:rsidRPr="00E33A28">
        <w:rPr>
          <w:rFonts w:ascii="標楷體" w:eastAsia="標楷體" w:hAnsi="標楷體" w:hint="eastAsia"/>
          <w:color w:val="000000"/>
        </w:rPr>
        <w:t>個乙醇分子含有</w:t>
      </w:r>
      <w:r w:rsidR="0076232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6232B" w:rsidRPr="00E33A28">
        <w:rPr>
          <w:rFonts w:ascii="標楷體" w:eastAsia="標楷體" w:hAnsi="標楷體" w:hint="eastAsia"/>
          <w:color w:val="000000"/>
        </w:rPr>
        <w:t>9</w:t>
      </w:r>
      <w:r w:rsidR="0076232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6232B" w:rsidRPr="00E33A28">
        <w:rPr>
          <w:rFonts w:ascii="標楷體" w:eastAsia="標楷體" w:hAnsi="標楷體" w:hint="eastAsia"/>
          <w:color w:val="000000"/>
        </w:rPr>
        <w:t>個原子　(Ｂ)乙醇分子中含有</w:t>
      </w:r>
      <w:r w:rsidR="0076232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6232B" w:rsidRPr="00E33A28">
        <w:rPr>
          <w:rFonts w:ascii="標楷體" w:eastAsia="標楷體" w:hAnsi="標楷體" w:hint="eastAsia"/>
          <w:color w:val="000000"/>
        </w:rPr>
        <w:t>3</w:t>
      </w:r>
      <w:r w:rsidR="0076232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6232B" w:rsidRPr="00E33A28">
        <w:rPr>
          <w:rFonts w:ascii="標楷體" w:eastAsia="標楷體" w:hAnsi="標楷體" w:hint="eastAsia"/>
          <w:color w:val="000000"/>
        </w:rPr>
        <w:t>種原子　(Ｃ)</w:t>
      </w:r>
      <w:r w:rsidR="00155985" w:rsidRPr="00E33A28">
        <w:rPr>
          <w:rFonts w:ascii="標楷體" w:eastAsia="標楷體" w:hAnsi="標楷體" w:hint="eastAsia"/>
          <w:color w:val="000000"/>
        </w:rPr>
        <w:t>2個</w:t>
      </w:r>
      <w:r w:rsidR="0076232B" w:rsidRPr="00E33A28">
        <w:rPr>
          <w:rFonts w:ascii="標楷體" w:eastAsia="標楷體" w:hAnsi="標楷體" w:hint="eastAsia"/>
          <w:color w:val="000000"/>
        </w:rPr>
        <w:t>乙醇分子中</w:t>
      </w:r>
      <w:r w:rsidR="00155985" w:rsidRPr="00E33A28">
        <w:rPr>
          <w:rFonts w:ascii="標楷體" w:eastAsia="標楷體" w:hAnsi="標楷體" w:hint="eastAsia"/>
          <w:color w:val="000000"/>
        </w:rPr>
        <w:t>共</w:t>
      </w:r>
      <w:r w:rsidR="0076232B" w:rsidRPr="00E33A28">
        <w:rPr>
          <w:rFonts w:ascii="標楷體" w:eastAsia="標楷體" w:hAnsi="標楷體" w:hint="eastAsia"/>
          <w:color w:val="000000"/>
        </w:rPr>
        <w:t>含有</w:t>
      </w:r>
      <w:r w:rsidR="0076232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6232B" w:rsidRPr="00E33A28">
        <w:rPr>
          <w:rFonts w:ascii="標楷體" w:eastAsia="標楷體" w:hAnsi="標楷體" w:hint="eastAsia"/>
          <w:color w:val="000000"/>
        </w:rPr>
        <w:t>6</w:t>
      </w:r>
      <w:r w:rsidR="0076232B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6232B" w:rsidRPr="00E33A28">
        <w:rPr>
          <w:rFonts w:ascii="標楷體" w:eastAsia="標楷體" w:hAnsi="標楷體" w:hint="eastAsia"/>
          <w:color w:val="000000"/>
        </w:rPr>
        <w:t>個氫原子　(Ｄ)</w:t>
      </w:r>
      <w:r w:rsidR="00155985" w:rsidRPr="00E33A28">
        <w:rPr>
          <w:rFonts w:ascii="標楷體" w:eastAsia="標楷體" w:hAnsi="標楷體" w:hint="eastAsia"/>
          <w:color w:val="000000"/>
        </w:rPr>
        <w:t>乙醇是化</w:t>
      </w:r>
      <w:r w:rsidR="0076232B" w:rsidRPr="00E33A28">
        <w:rPr>
          <w:rFonts w:ascii="標楷體" w:eastAsia="標楷體" w:hAnsi="標楷體" w:hint="eastAsia"/>
          <w:color w:val="000000"/>
        </w:rPr>
        <w:t>合物。</w:t>
      </w:r>
    </w:p>
    <w:p w:rsidR="007E72C0" w:rsidRPr="00E33A28" w:rsidRDefault="0076232B" w:rsidP="007E72C0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7E72C0" w:rsidRPr="00E33A28">
        <w:rPr>
          <w:rFonts w:ascii="標楷體" w:eastAsia="標楷體" w:hAnsi="標楷體" w:hint="eastAsia"/>
          <w:color w:val="000000"/>
        </w:rPr>
        <w:t xml:space="preserve"> 氮的元素符號是</w:t>
      </w:r>
      <w:r w:rsidR="007E72C0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E72C0" w:rsidRPr="00E33A28">
        <w:rPr>
          <w:rFonts w:ascii="標楷體" w:eastAsia="標楷體" w:hAnsi="標楷體" w:hint="eastAsia"/>
          <w:color w:val="000000"/>
        </w:rPr>
        <w:t>N，下列對</w:t>
      </w:r>
      <w:r w:rsidR="007E72C0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E72C0" w:rsidRPr="00E33A28">
        <w:rPr>
          <w:rFonts w:ascii="標楷體" w:eastAsia="標楷體" w:hAnsi="標楷體" w:hint="eastAsia"/>
          <w:color w:val="000000"/>
        </w:rPr>
        <w:t>2N</w:t>
      </w:r>
      <w:r w:rsidR="007E72C0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E72C0" w:rsidRPr="00E33A28">
        <w:rPr>
          <w:rFonts w:ascii="標楷體" w:eastAsia="標楷體" w:hAnsi="標楷體" w:hint="eastAsia"/>
          <w:color w:val="000000"/>
        </w:rPr>
        <w:t>與</w:t>
      </w:r>
      <w:r w:rsidR="007E72C0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E72C0" w:rsidRPr="00E33A28">
        <w:rPr>
          <w:rFonts w:ascii="標楷體" w:eastAsia="標楷體" w:hAnsi="標楷體" w:hint="eastAsia"/>
          <w:color w:val="000000"/>
        </w:rPr>
        <w:t>N</w:t>
      </w:r>
      <w:r w:rsidR="007E72C0" w:rsidRPr="00E33A28">
        <w:rPr>
          <w:rFonts w:ascii="標楷體" w:eastAsia="標楷體" w:hAnsi="標楷體" w:hint="eastAsia"/>
          <w:color w:val="000000"/>
          <w:vertAlign w:val="subscript"/>
        </w:rPr>
        <w:t>2</w:t>
      </w:r>
      <w:r w:rsidR="007E72C0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7E72C0" w:rsidRPr="00E33A28">
        <w:rPr>
          <w:rFonts w:ascii="標楷體" w:eastAsia="標楷體" w:hAnsi="標楷體" w:hint="eastAsia"/>
          <w:color w:val="000000"/>
        </w:rPr>
        <w:t>的敘述何者</w:t>
      </w:r>
      <w:r w:rsidR="005D74A6" w:rsidRPr="00E33A28">
        <w:rPr>
          <w:rFonts w:ascii="標楷體" w:eastAsia="標楷體" w:hAnsi="標楷體" w:hint="eastAsia"/>
          <w:color w:val="000000"/>
          <w:u w:val="double"/>
        </w:rPr>
        <w:t>正確</w:t>
      </w:r>
      <w:r w:rsidR="007E72C0" w:rsidRPr="00E33A28">
        <w:rPr>
          <w:rFonts w:ascii="標楷體" w:eastAsia="標楷體" w:hAnsi="標楷體" w:hint="eastAsia"/>
          <w:color w:val="000000"/>
        </w:rPr>
        <w:t>？　(Ａ)</w:t>
      </w:r>
      <w:r w:rsidR="003918D2" w:rsidRPr="00E33A28">
        <w:rPr>
          <w:rFonts w:ascii="標楷體" w:eastAsia="標楷體" w:hAnsi="標楷體" w:hint="eastAsia"/>
          <w:color w:val="000000"/>
        </w:rPr>
        <w:t>前者表示兩個氮分子，後者代表一個氮原子</w:t>
      </w:r>
      <w:r w:rsidR="007E72C0" w:rsidRPr="00E33A28">
        <w:rPr>
          <w:rFonts w:ascii="標楷體" w:eastAsia="標楷體" w:hAnsi="標楷體" w:hint="eastAsia"/>
          <w:color w:val="000000"/>
        </w:rPr>
        <w:t xml:space="preserve">　</w:t>
      </w:r>
      <w:r w:rsidR="008D554E">
        <w:rPr>
          <w:rFonts w:ascii="標楷體" w:eastAsia="標楷體" w:hAnsi="標楷體" w:hint="eastAsia"/>
          <w:color w:val="000000"/>
        </w:rPr>
        <w:t xml:space="preserve">      </w:t>
      </w:r>
      <w:r w:rsidR="007E72C0" w:rsidRPr="00E33A28">
        <w:rPr>
          <w:rFonts w:ascii="標楷體" w:eastAsia="標楷體" w:hAnsi="標楷體" w:hint="eastAsia"/>
          <w:color w:val="000000"/>
        </w:rPr>
        <w:t>(Ｂ)</w:t>
      </w:r>
      <w:r w:rsidR="003918D2" w:rsidRPr="00E33A28">
        <w:rPr>
          <w:rFonts w:ascii="標楷體" w:eastAsia="標楷體" w:hAnsi="標楷體" w:cstheme="minorBidi" w:hint="eastAsia"/>
          <w:color w:val="000000"/>
        </w:rPr>
        <w:t xml:space="preserve"> </w:t>
      </w:r>
      <w:r w:rsidR="003918D2" w:rsidRPr="00E33A28">
        <w:rPr>
          <w:rFonts w:ascii="標楷體" w:eastAsia="標楷體" w:hAnsi="標楷體" w:hint="eastAsia"/>
          <w:color w:val="000000"/>
        </w:rPr>
        <w:t>前者表示一個氮分子，後者代表一個氮原子</w:t>
      </w:r>
      <w:r w:rsidR="007E72C0" w:rsidRPr="00E33A28">
        <w:rPr>
          <w:rFonts w:ascii="標楷體" w:eastAsia="標楷體" w:hAnsi="標楷體" w:hint="eastAsia"/>
          <w:color w:val="000000"/>
        </w:rPr>
        <w:t xml:space="preserve">　(Ｃ)兩者意義相同　(Ｄ)</w:t>
      </w:r>
      <w:r w:rsidR="003918D2" w:rsidRPr="00E33A28">
        <w:rPr>
          <w:rFonts w:ascii="標楷體" w:eastAsia="標楷體" w:hAnsi="標楷體" w:hint="eastAsia"/>
          <w:color w:val="000000"/>
        </w:rPr>
        <w:t>前者表示兩個氮原子，後者代表一個氮分子</w:t>
      </w:r>
      <w:r w:rsidR="007E72C0" w:rsidRPr="00E33A28">
        <w:rPr>
          <w:rFonts w:ascii="標楷體" w:eastAsia="標楷體" w:hAnsi="標楷體" w:hint="eastAsia"/>
          <w:color w:val="000000"/>
        </w:rPr>
        <w:t>。</w:t>
      </w:r>
    </w:p>
    <w:p w:rsidR="008642AD" w:rsidRPr="00E33A28" w:rsidRDefault="007E72C0" w:rsidP="00D366EB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  <w:color w:val="000000"/>
        </w:rPr>
      </w:pPr>
      <w:r w:rsidRPr="00E33A28">
        <w:rPr>
          <w:rFonts w:ascii="標楷體" w:eastAsia="標楷體" w:hAnsi="標楷體" w:hint="eastAsia"/>
        </w:rPr>
        <w:t>(   )</w:t>
      </w:r>
      <w:r w:rsidR="008642AD" w:rsidRPr="00E33A28">
        <w:rPr>
          <w:rFonts w:ascii="標楷體" w:eastAsia="標楷體" w:hAnsi="標楷體"/>
          <w:color w:val="000000"/>
        </w:rPr>
        <w:t xml:space="preserve"> </w:t>
      </w:r>
      <w:r w:rsidR="008642AD" w:rsidRPr="00E33A28">
        <w:rPr>
          <w:rFonts w:ascii="標楷體" w:eastAsia="標楷體" w:hAnsi="標楷體" w:hint="eastAsia"/>
          <w:color w:val="000000"/>
        </w:rPr>
        <w:t>○與●分別代表兩種不同的原子，依下圖判斷，若以原子狀態存在的有</w:t>
      </w:r>
      <w:r w:rsidR="008642AD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8642AD" w:rsidRPr="00E33A28">
        <w:rPr>
          <w:rFonts w:ascii="標楷體" w:eastAsia="標楷體" w:hAnsi="標楷體" w:hint="eastAsia"/>
          <w:color w:val="000000"/>
        </w:rPr>
        <w:t>X</w:t>
      </w:r>
      <w:r w:rsidR="008642AD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3918D2" w:rsidRPr="00E33A28">
        <w:rPr>
          <w:rFonts w:ascii="標楷體" w:eastAsia="標楷體" w:hAnsi="標楷體" w:hint="eastAsia"/>
          <w:color w:val="000000"/>
        </w:rPr>
        <w:t>個，屬於化合物</w:t>
      </w:r>
      <w:r w:rsidR="008642AD" w:rsidRPr="00E33A28">
        <w:rPr>
          <w:rFonts w:ascii="標楷體" w:eastAsia="標楷體" w:hAnsi="標楷體" w:hint="eastAsia"/>
          <w:color w:val="000000"/>
        </w:rPr>
        <w:t>的有</w:t>
      </w:r>
      <w:r w:rsidR="008642AD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8642AD" w:rsidRPr="00E33A28">
        <w:rPr>
          <w:rFonts w:ascii="標楷體" w:eastAsia="標楷體" w:hAnsi="標楷體" w:hint="eastAsia"/>
          <w:color w:val="000000"/>
        </w:rPr>
        <w:t>Y</w:t>
      </w:r>
      <w:r w:rsidR="008642AD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8642AD" w:rsidRPr="00E33A28">
        <w:rPr>
          <w:rFonts w:ascii="標楷體" w:eastAsia="標楷體" w:hAnsi="標楷體" w:hint="eastAsia"/>
          <w:color w:val="000000"/>
        </w:rPr>
        <w:t>個，則</w:t>
      </w:r>
      <w:r w:rsidR="008642AD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8642AD" w:rsidRPr="00E33A28">
        <w:rPr>
          <w:rFonts w:ascii="標楷體" w:eastAsia="標楷體" w:hAnsi="標楷體" w:hint="eastAsia"/>
          <w:color w:val="000000"/>
        </w:rPr>
        <w:t>X、Y</w:t>
      </w:r>
      <w:r w:rsidR="008642AD" w:rsidRPr="00E33A28">
        <w:rPr>
          <w:rFonts w:ascii="標楷體" w:eastAsia="標楷體" w:hAnsi="標楷體" w:hint="eastAsia"/>
          <w:color w:val="000000"/>
          <w:w w:val="25"/>
        </w:rPr>
        <w:t xml:space="preserve">　</w:t>
      </w:r>
      <w:r w:rsidR="008642AD" w:rsidRPr="00E33A28">
        <w:rPr>
          <w:rFonts w:ascii="標楷體" w:eastAsia="標楷體" w:hAnsi="標楷體" w:hint="eastAsia"/>
          <w:color w:val="000000"/>
        </w:rPr>
        <w:t>分別為多少？</w:t>
      </w:r>
      <w:r w:rsidR="00D366EB" w:rsidRPr="00E33A28">
        <w:rPr>
          <w:rFonts w:ascii="標楷體" w:eastAsia="標楷體" w:hAnsi="標楷體" w:hint="eastAsia"/>
          <w:color w:val="000000"/>
        </w:rPr>
        <w:t xml:space="preserve"> (Ａ)　X＝2；Y＝2　(Ｂ)　X＝2；Y＝4　(Ｃ)　X＝4；Y＝2　(Ｄ)　X＝3；Y＝5。</w:t>
      </w:r>
    </w:p>
    <w:p w:rsidR="008642AD" w:rsidRPr="00E33A28" w:rsidRDefault="008642AD" w:rsidP="008642AD">
      <w:pPr>
        <w:pStyle w:val="Normal08219ea4-61de-4acb-ac85-3c5c83a2c89d"/>
        <w:jc w:val="center"/>
        <w:textAlignment w:val="center"/>
        <w:rPr>
          <w:rFonts w:ascii="標楷體" w:eastAsia="標楷體" w:hAnsi="標楷體"/>
        </w:rPr>
      </w:pPr>
      <w:r w:rsidRPr="00E33A28">
        <w:rPr>
          <w:rFonts w:ascii="標楷體" w:eastAsia="標楷體" w:hAnsi="標楷體"/>
          <w:noProof/>
        </w:rPr>
        <w:drawing>
          <wp:inline distT="0" distB="0" distL="0" distR="0" wp14:anchorId="55B0F4C9" wp14:editId="00ABAC5F">
            <wp:extent cx="3152851" cy="629107"/>
            <wp:effectExtent l="0" t="0" r="0" b="0"/>
            <wp:docPr id="28" name="圖片 28" descr="16Cur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6Cur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629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FF4" w:rsidRPr="00E33A28" w:rsidRDefault="008642AD" w:rsidP="005D4FF4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5D4FF4" w:rsidRPr="00E33A28">
        <w:rPr>
          <w:rFonts w:ascii="標楷體" w:eastAsia="標楷體" w:hAnsi="標楷體"/>
        </w:rPr>
        <w:t xml:space="preserve"> </w:t>
      </w:r>
      <w:r w:rsidR="00317131" w:rsidRPr="00E33A28">
        <w:rPr>
          <w:rFonts w:ascii="標楷體" w:eastAsia="標楷體" w:hAnsi="標楷體"/>
        </w:rPr>
        <w:t>下列有關[</w:t>
      </w:r>
      <w:r w:rsidR="009F7BC3" w:rsidRPr="00E33A28">
        <w:rPr>
          <w:rFonts w:ascii="標楷體" w:eastAsia="標楷體" w:hAnsi="標楷體"/>
        </w:rPr>
        <w:t>蒸發]與[沸騰]的敘述，何者</w:t>
      </w:r>
      <w:r w:rsidR="005F6CF5" w:rsidRPr="00E33A28">
        <w:rPr>
          <w:rFonts w:ascii="標楷體" w:eastAsia="標楷體" w:hAnsi="標楷體" w:hint="eastAsia"/>
          <w:u w:val="double"/>
        </w:rPr>
        <w:t>錯誤</w:t>
      </w:r>
      <w:r w:rsidR="005D4FF4" w:rsidRPr="00E33A28">
        <w:rPr>
          <w:rFonts w:ascii="標楷體" w:eastAsia="標楷體" w:hAnsi="標楷體"/>
        </w:rPr>
        <w:t xml:space="preserve">？　</w:t>
      </w:r>
      <w:r w:rsidR="005F6CF5" w:rsidRPr="00E33A28">
        <w:rPr>
          <w:rFonts w:ascii="標楷體" w:eastAsia="標楷體" w:hAnsi="標楷體"/>
        </w:rPr>
        <w:t>(A)都是液體汽化的過程</w:t>
      </w:r>
      <w:r w:rsidR="005D4FF4" w:rsidRPr="00E33A28">
        <w:rPr>
          <w:rFonts w:ascii="標楷體" w:eastAsia="標楷體" w:hAnsi="標楷體"/>
        </w:rPr>
        <w:t xml:space="preserve">　</w:t>
      </w:r>
      <w:r w:rsidR="005F6CF5" w:rsidRPr="00E33A28">
        <w:rPr>
          <w:rFonts w:ascii="標楷體" w:eastAsia="標楷體" w:hAnsi="標楷體"/>
        </w:rPr>
        <w:t>(B)都需要放熱才能發生</w:t>
      </w:r>
      <w:r w:rsidR="005D4FF4" w:rsidRPr="00E33A28">
        <w:rPr>
          <w:rFonts w:ascii="標楷體" w:eastAsia="標楷體" w:hAnsi="標楷體"/>
        </w:rPr>
        <w:t xml:space="preserve">　</w:t>
      </w:r>
      <w:r w:rsidR="008D554E">
        <w:rPr>
          <w:rFonts w:ascii="標楷體" w:eastAsia="標楷體" w:hAnsi="標楷體" w:hint="eastAsia"/>
        </w:rPr>
        <w:t xml:space="preserve">       </w:t>
      </w:r>
      <w:r w:rsidR="005F6CF5" w:rsidRPr="00E33A28">
        <w:rPr>
          <w:rFonts w:ascii="標楷體" w:eastAsia="標楷體" w:hAnsi="標楷體"/>
        </w:rPr>
        <w:t>(C)[蒸發]較緩慢，[沸騰]較劇烈</w:t>
      </w:r>
      <w:r w:rsidR="005D4FF4" w:rsidRPr="00E33A28">
        <w:rPr>
          <w:rFonts w:ascii="標楷體" w:eastAsia="標楷體" w:hAnsi="標楷體"/>
        </w:rPr>
        <w:t xml:space="preserve">　</w:t>
      </w:r>
      <w:r w:rsidR="005F6CF5" w:rsidRPr="00E33A28">
        <w:rPr>
          <w:rFonts w:ascii="標楷體" w:eastAsia="標楷體" w:hAnsi="標楷體"/>
        </w:rPr>
        <w:t>(D)[沸騰]只發生於沸點</w:t>
      </w:r>
      <w:r w:rsidR="005D4FF4" w:rsidRPr="00E33A28">
        <w:rPr>
          <w:rFonts w:ascii="標楷體" w:eastAsia="標楷體" w:hAnsi="標楷體"/>
        </w:rPr>
        <w:t>。</w:t>
      </w:r>
    </w:p>
    <w:p w:rsidR="00C07BE7" w:rsidRPr="00E33A28" w:rsidRDefault="000C5E03" w:rsidP="00847BE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 w:hint="eastAsia"/>
          <w:w w:val="102"/>
        </w:rPr>
        <w:t xml:space="preserve"> </w:t>
      </w:r>
      <w:r w:rsidRPr="00E33A28">
        <w:rPr>
          <w:rFonts w:ascii="標楷體" w:eastAsia="標楷體" w:hAnsi="標楷體" w:hint="eastAsia"/>
        </w:rPr>
        <w:t>以相同的穩定熱源分別加熱質量為100公克的水與A物體，溫度變化如附表所示，若熱能皆被完全吸收，請問</w:t>
      </w:r>
      <w:r w:rsidR="003918D2" w:rsidRPr="00E33A28">
        <w:rPr>
          <w:rFonts w:ascii="標楷體" w:eastAsia="標楷體" w:hAnsi="標楷體" w:hint="eastAsia"/>
        </w:rPr>
        <w:t>1</w:t>
      </w:r>
      <w:r w:rsidRPr="00E33A28">
        <w:rPr>
          <w:rFonts w:ascii="標楷體" w:eastAsia="標楷體" w:hAnsi="標楷體" w:hint="eastAsia"/>
        </w:rPr>
        <w:t>0分鐘後，A物體吸收多少卡的熱量？</w:t>
      </w:r>
      <w:r w:rsidRPr="00E33A28">
        <w:rPr>
          <w:rFonts w:ascii="標楷體" w:eastAsia="標楷體" w:hAnsi="標楷體" w:hint="eastAsia"/>
        </w:rPr>
        <w:br/>
      </w:r>
      <w:r w:rsidRPr="00E33A28">
        <w:rPr>
          <w:rFonts w:ascii="標楷體" w:eastAsia="標楷體" w:hAnsi="標楷體"/>
          <w:noProof/>
        </w:rPr>
        <w:drawing>
          <wp:inline distT="0" distB="0" distL="0" distR="0" wp14:anchorId="55007AD3" wp14:editId="0E74C0FB">
            <wp:extent cx="4417591" cy="965606"/>
            <wp:effectExtent l="0" t="0" r="2540" b="6350"/>
            <wp:docPr id="9" name="圖片 9" descr="習題5-熱對流 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習題5-熱對流 拷貝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653" cy="97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A28">
        <w:rPr>
          <w:rFonts w:ascii="標楷體" w:eastAsia="標楷體" w:hAnsi="標楷體" w:hint="eastAsia"/>
        </w:rPr>
        <w:br/>
      </w:r>
      <w:r w:rsidR="003918D2" w:rsidRPr="00E33A28">
        <w:rPr>
          <w:rFonts w:ascii="標楷體" w:eastAsia="標楷體" w:hAnsi="標楷體" w:hint="eastAsia"/>
        </w:rPr>
        <w:t>(A)1</w:t>
      </w:r>
      <w:r w:rsidRPr="00E33A28">
        <w:rPr>
          <w:rFonts w:ascii="標楷體" w:eastAsia="標楷體" w:hAnsi="標楷體" w:hint="eastAsia"/>
        </w:rPr>
        <w:t xml:space="preserve">000　</w:t>
      </w:r>
      <w:r w:rsidR="003918D2" w:rsidRPr="00E33A28">
        <w:rPr>
          <w:rFonts w:ascii="標楷體" w:eastAsia="標楷體" w:hAnsi="標楷體" w:hint="eastAsia"/>
        </w:rPr>
        <w:t>(B)2</w:t>
      </w:r>
      <w:r w:rsidRPr="00E33A28">
        <w:rPr>
          <w:rFonts w:ascii="標楷體" w:eastAsia="標楷體" w:hAnsi="標楷體" w:hint="eastAsia"/>
        </w:rPr>
        <w:t xml:space="preserve">000　</w:t>
      </w:r>
      <w:r w:rsidR="003918D2" w:rsidRPr="00E33A28">
        <w:rPr>
          <w:rFonts w:ascii="標楷體" w:eastAsia="標楷體" w:hAnsi="標楷體" w:hint="eastAsia"/>
        </w:rPr>
        <w:t>(C)4</w:t>
      </w:r>
      <w:r w:rsidRPr="00E33A28">
        <w:rPr>
          <w:rFonts w:ascii="標楷體" w:eastAsia="標楷體" w:hAnsi="標楷體" w:hint="eastAsia"/>
        </w:rPr>
        <w:t>000　(D)</w:t>
      </w:r>
      <w:r w:rsidR="003918D2" w:rsidRPr="00E33A28">
        <w:rPr>
          <w:rFonts w:ascii="標楷體" w:eastAsia="標楷體" w:hAnsi="標楷體" w:hint="eastAsia"/>
        </w:rPr>
        <w:t>6000</w:t>
      </w:r>
      <w:r w:rsidRPr="00E33A28">
        <w:rPr>
          <w:rFonts w:ascii="標楷體" w:eastAsia="標楷體" w:hAnsi="標楷體" w:hint="eastAsia"/>
        </w:rPr>
        <w:t>。</w:t>
      </w:r>
    </w:p>
    <w:p w:rsidR="00D27297" w:rsidRPr="00E33A28" w:rsidRDefault="000C5E03" w:rsidP="00D27297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D27297" w:rsidRPr="00E33A28">
        <w:rPr>
          <w:rFonts w:ascii="標楷體" w:eastAsia="標楷體" w:hAnsi="標楷體" w:hint="eastAsia"/>
          <w:w w:val="102"/>
        </w:rPr>
        <w:t xml:space="preserve"> </w:t>
      </w:r>
      <w:r w:rsidR="00D27297" w:rsidRPr="00E33A28">
        <w:rPr>
          <w:rFonts w:ascii="標楷體" w:eastAsia="標楷體" w:hAnsi="標楷體" w:hint="eastAsia"/>
        </w:rPr>
        <w:t>甲、乙兩個物體的比熱與初溫如附表所示，當甲和乙接觸時，會產生什麼現象？為什麼？</w:t>
      </w:r>
      <w:r w:rsidR="00D27297" w:rsidRPr="00E33A28">
        <w:rPr>
          <w:rFonts w:ascii="標楷體" w:eastAsia="標楷體" w:hAnsi="標楷體" w:hint="eastAsia"/>
        </w:rPr>
        <w:br/>
      </w:r>
      <w:r w:rsidR="00D27297" w:rsidRPr="00E33A28">
        <w:rPr>
          <w:rFonts w:ascii="標楷體" w:eastAsia="標楷體" w:hAnsi="標楷體"/>
          <w:noProof/>
        </w:rPr>
        <w:drawing>
          <wp:inline distT="0" distB="0" distL="0" distR="0" wp14:anchorId="301C1156" wp14:editId="3FD1D3E7">
            <wp:extent cx="2801722" cy="753466"/>
            <wp:effectExtent l="0" t="0" r="0" b="8890"/>
            <wp:docPr id="10" name="圖片 10" descr="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０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303" cy="75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7297" w:rsidRPr="00E33A28">
        <w:rPr>
          <w:rFonts w:ascii="標楷體" w:eastAsia="標楷體" w:hAnsi="標楷體"/>
        </w:rPr>
        <w:br/>
      </w:r>
      <w:r w:rsidR="00D27297" w:rsidRPr="00E33A28">
        <w:rPr>
          <w:rFonts w:ascii="標楷體" w:eastAsia="標楷體" w:hAnsi="標楷體" w:hint="eastAsia"/>
        </w:rPr>
        <w:t xml:space="preserve">(A)熱能由甲流向乙，因為甲物體所含熱量比乙物體多　(B)熱能由甲流向乙，因為甲物體的比熱比乙物體大　</w:t>
      </w:r>
      <w:r w:rsidR="008D554E">
        <w:rPr>
          <w:rFonts w:ascii="標楷體" w:eastAsia="標楷體" w:hAnsi="標楷體" w:hint="eastAsia"/>
        </w:rPr>
        <w:t xml:space="preserve">     </w:t>
      </w:r>
      <w:r w:rsidR="00D27297" w:rsidRPr="00E33A28">
        <w:rPr>
          <w:rFonts w:ascii="標楷體" w:eastAsia="標楷體" w:hAnsi="標楷體" w:hint="eastAsia"/>
        </w:rPr>
        <w:t>(C)熱能由甲流向乙，因為甲物體的溫度比乙物體高　(D)熱能由乙流向甲，因為乙物體較甲物體容易降溫。</w:t>
      </w:r>
    </w:p>
    <w:p w:rsidR="000C5E03" w:rsidRPr="00E33A28" w:rsidRDefault="00D27297" w:rsidP="00847BE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lastRenderedPageBreak/>
        <w:t>(   )</w:t>
      </w:r>
      <w:r w:rsidRPr="00E33A28">
        <w:rPr>
          <w:rFonts w:ascii="標楷體" w:eastAsia="標楷體" w:hAnsi="標楷體"/>
        </w:rPr>
        <w:t xml:space="preserve"> 如附圖，在大小相同的兩試管中，裝有等量、等溫的水，以火力相等的酒精燈同時加熱。圖中A處位於左試管底部，B處位於右試管頸部，則A、B兩處水溫</w:t>
      </w:r>
      <w:r w:rsidRPr="00E33A28">
        <w:rPr>
          <w:rFonts w:ascii="標楷體" w:eastAsia="標楷體" w:hAnsi="標楷體" w:hint="eastAsia"/>
        </w:rPr>
        <w:t>，</w:t>
      </w:r>
      <w:r w:rsidR="003918D2" w:rsidRPr="00E33A28">
        <w:rPr>
          <w:rFonts w:ascii="標楷體" w:eastAsia="標楷體" w:hAnsi="標楷體"/>
        </w:rPr>
        <w:t>何者上升</w:t>
      </w:r>
      <w:r w:rsidR="005D74A6" w:rsidRPr="00E33A28">
        <w:rPr>
          <w:rFonts w:ascii="標楷體" w:eastAsia="標楷體" w:hAnsi="標楷體" w:hint="eastAsia"/>
          <w:u w:val="double"/>
        </w:rPr>
        <w:t>較快</w:t>
      </w:r>
      <w:r w:rsidR="003918D2" w:rsidRPr="00E33A28">
        <w:rPr>
          <w:rFonts w:ascii="標楷體" w:eastAsia="標楷體" w:hAnsi="標楷體"/>
        </w:rPr>
        <w:t>？</w:t>
      </w:r>
      <w:r w:rsidRPr="00E33A28">
        <w:rPr>
          <w:rFonts w:ascii="標楷體" w:eastAsia="標楷體" w:hAnsi="標楷體"/>
        </w:rPr>
        <w:t>(A)</w:t>
      </w:r>
      <w:r w:rsidR="003918D2" w:rsidRPr="00E33A28">
        <w:rPr>
          <w:rFonts w:ascii="標楷體" w:eastAsia="標楷體" w:hAnsi="標楷體" w:cstheme="minorBidi"/>
        </w:rPr>
        <w:t xml:space="preserve"> </w:t>
      </w:r>
      <w:r w:rsidR="003918D2" w:rsidRPr="00E33A28">
        <w:rPr>
          <w:rFonts w:ascii="標楷體" w:eastAsia="標楷體" w:hAnsi="標楷體"/>
        </w:rPr>
        <w:t>A較快</w:t>
      </w:r>
      <w:r w:rsidRPr="00E33A28">
        <w:rPr>
          <w:rFonts w:ascii="標楷體" w:eastAsia="標楷體" w:hAnsi="標楷體"/>
        </w:rPr>
        <w:t xml:space="preserve">　(B)</w:t>
      </w:r>
      <w:r w:rsidR="003918D2" w:rsidRPr="00E33A28">
        <w:rPr>
          <w:rFonts w:ascii="標楷體" w:eastAsia="標楷體" w:hAnsi="標楷體" w:cstheme="minorBidi"/>
        </w:rPr>
        <w:t xml:space="preserve"> </w:t>
      </w:r>
      <w:r w:rsidR="003918D2" w:rsidRPr="00E33A28">
        <w:rPr>
          <w:rFonts w:ascii="標楷體" w:eastAsia="標楷體" w:hAnsi="標楷體"/>
        </w:rPr>
        <w:t>B較快</w:t>
      </w:r>
      <w:r w:rsidRPr="00E33A28">
        <w:rPr>
          <w:rFonts w:ascii="標楷體" w:eastAsia="標楷體" w:hAnsi="標楷體"/>
        </w:rPr>
        <w:t xml:space="preserve">　(C)</w:t>
      </w:r>
      <w:r w:rsidR="003918D2" w:rsidRPr="00E33A28">
        <w:rPr>
          <w:rFonts w:ascii="標楷體" w:eastAsia="標楷體" w:hAnsi="標楷體" w:cstheme="minorBidi"/>
        </w:rPr>
        <w:t xml:space="preserve"> </w:t>
      </w:r>
      <w:r w:rsidR="003918D2" w:rsidRPr="00E33A28">
        <w:rPr>
          <w:rFonts w:ascii="標楷體" w:eastAsia="標楷體" w:hAnsi="標楷體"/>
        </w:rPr>
        <w:t>一樣快</w:t>
      </w:r>
      <w:r w:rsidRPr="00E33A28">
        <w:rPr>
          <w:rFonts w:ascii="標楷體" w:eastAsia="標楷體" w:hAnsi="標楷體"/>
        </w:rPr>
        <w:t xml:space="preserve">　(D)不一定。</w:t>
      </w:r>
      <w:r w:rsidRPr="00E33A28">
        <w:rPr>
          <w:rFonts w:ascii="標楷體" w:eastAsia="標楷體" w:hAnsi="標楷體"/>
        </w:rPr>
        <w:br/>
      </w:r>
      <w:r w:rsidRPr="00E33A28">
        <w:rPr>
          <w:rFonts w:ascii="標楷體" w:eastAsia="標楷體" w:hAnsi="標楷體"/>
          <w:noProof/>
        </w:rPr>
        <w:drawing>
          <wp:inline distT="0" distB="0" distL="0" distR="0" wp14:anchorId="6FBB1F94" wp14:editId="78B768B9">
            <wp:extent cx="2421331" cy="1002183"/>
            <wp:effectExtent l="0" t="0" r="0" b="762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807" cy="1003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6DE" w:rsidRPr="00E33A28" w:rsidRDefault="00D27297" w:rsidP="00B436D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 xml:space="preserve">( </w:t>
      </w:r>
      <w:r w:rsidR="00364B8F" w:rsidRPr="00E33A28">
        <w:rPr>
          <w:rFonts w:ascii="標楷體" w:eastAsia="標楷體" w:hAnsi="標楷體" w:hint="eastAsia"/>
        </w:rPr>
        <w:t xml:space="preserve"> </w:t>
      </w:r>
      <w:r w:rsidRPr="00E33A28">
        <w:rPr>
          <w:rFonts w:ascii="標楷體" w:eastAsia="標楷體" w:hAnsi="標楷體" w:hint="eastAsia"/>
        </w:rPr>
        <w:t xml:space="preserve"> )</w:t>
      </w:r>
      <w:r w:rsidR="00B436DE" w:rsidRPr="00E33A28">
        <w:rPr>
          <w:rFonts w:ascii="標楷體" w:eastAsia="標楷體" w:hAnsi="標楷體" w:hint="eastAsia"/>
          <w:u w:val="single"/>
        </w:rPr>
        <w:t xml:space="preserve"> </w:t>
      </w:r>
      <w:r w:rsidR="003918D2" w:rsidRPr="00E33A28">
        <w:rPr>
          <w:rFonts w:ascii="標楷體" w:eastAsia="標楷體" w:hAnsi="標楷體" w:hint="eastAsia"/>
          <w:u w:val="single"/>
        </w:rPr>
        <w:t>宸瑋</w:t>
      </w:r>
      <w:r w:rsidR="00B436DE" w:rsidRPr="00E33A28">
        <w:rPr>
          <w:rFonts w:ascii="標楷體" w:eastAsia="標楷體" w:hAnsi="標楷體" w:hint="eastAsia"/>
        </w:rPr>
        <w:t>整理了幾個元素以及週期表的部分資訊，請問哪幾個元素的化學性質可能很接近？</w:t>
      </w:r>
      <w:r w:rsidR="00B436DE" w:rsidRPr="00E33A28">
        <w:rPr>
          <w:rFonts w:ascii="標楷體" w:eastAsia="標楷體" w:hAnsi="標楷體"/>
        </w:rPr>
        <w:br/>
      </w:r>
      <w:r w:rsidR="00B436DE" w:rsidRPr="00E33A28">
        <w:rPr>
          <w:rFonts w:ascii="標楷體" w:eastAsia="標楷體" w:hAnsi="標楷體"/>
          <w:noProof/>
        </w:rPr>
        <w:drawing>
          <wp:inline distT="0" distB="0" distL="0" distR="0" wp14:anchorId="2F397A11" wp14:editId="4B0CB791">
            <wp:extent cx="2508803" cy="1989735"/>
            <wp:effectExtent l="0" t="0" r="6350" b="0"/>
            <wp:docPr id="19" name="圖片 19" descr="6-4-1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6-4-14-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1988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36DE" w:rsidRPr="00E33A28">
        <w:rPr>
          <w:rFonts w:ascii="標楷體" w:eastAsia="標楷體" w:hAnsi="標楷體"/>
          <w:noProof/>
        </w:rPr>
        <w:drawing>
          <wp:inline distT="0" distB="0" distL="0" distR="0" wp14:anchorId="41EB03E7" wp14:editId="700180AB">
            <wp:extent cx="2586654" cy="2245766"/>
            <wp:effectExtent l="0" t="0" r="4445" b="2540"/>
            <wp:docPr id="12" name="圖片 12" descr="6-4-1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6-4-14-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24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36DE" w:rsidRPr="00E33A28">
        <w:rPr>
          <w:rFonts w:ascii="標楷體" w:eastAsia="標楷體" w:hAnsi="標楷體" w:hint="eastAsia"/>
        </w:rPr>
        <w:br/>
        <w:t>(A)</w:t>
      </w:r>
      <w:r w:rsidR="00510025" w:rsidRPr="00E33A28">
        <w:rPr>
          <w:rFonts w:ascii="標楷體" w:eastAsia="標楷體" w:hAnsi="標楷體" w:cstheme="minorBidi" w:hint="eastAsia"/>
        </w:rPr>
        <w:t xml:space="preserve"> </w:t>
      </w:r>
      <w:r w:rsidR="00510025" w:rsidRPr="00E33A28">
        <w:rPr>
          <w:rFonts w:ascii="標楷體" w:eastAsia="標楷體" w:hAnsi="標楷體" w:hint="eastAsia"/>
        </w:rPr>
        <w:t>乙、戊</w:t>
      </w:r>
      <w:r w:rsidR="00B436DE" w:rsidRPr="00E33A28">
        <w:rPr>
          <w:rFonts w:ascii="標楷體" w:eastAsia="標楷體" w:hAnsi="標楷體" w:hint="eastAsia"/>
        </w:rPr>
        <w:t>(B)</w:t>
      </w:r>
      <w:r w:rsidR="00510025" w:rsidRPr="00E33A28">
        <w:rPr>
          <w:rFonts w:ascii="標楷體" w:eastAsia="標楷體" w:hAnsi="標楷體" w:cstheme="minorBidi" w:hint="eastAsia"/>
        </w:rPr>
        <w:t xml:space="preserve"> </w:t>
      </w:r>
      <w:r w:rsidR="00510025" w:rsidRPr="00E33A28">
        <w:rPr>
          <w:rFonts w:ascii="標楷體" w:eastAsia="標楷體" w:hAnsi="標楷體" w:hint="eastAsia"/>
        </w:rPr>
        <w:t>丙</w:t>
      </w:r>
      <w:r w:rsidR="00510025" w:rsidRPr="00E33A28">
        <w:rPr>
          <w:rFonts w:ascii="標楷體" w:eastAsia="標楷體" w:hAnsi="標楷體"/>
        </w:rPr>
        <w:t>、丁</w:t>
      </w:r>
      <w:r w:rsidR="00B436DE" w:rsidRPr="00E33A28">
        <w:rPr>
          <w:rFonts w:ascii="標楷體" w:eastAsia="標楷體" w:hAnsi="標楷體" w:hint="eastAsia"/>
        </w:rPr>
        <w:t>(C)</w:t>
      </w:r>
      <w:r w:rsidR="00510025" w:rsidRPr="00E33A28">
        <w:rPr>
          <w:rFonts w:ascii="標楷體" w:eastAsia="標楷體" w:hAnsi="標楷體" w:hint="eastAsia"/>
        </w:rPr>
        <w:t>甲、乙</w:t>
      </w:r>
      <w:r w:rsidR="00B436DE" w:rsidRPr="00E33A28">
        <w:rPr>
          <w:rFonts w:ascii="標楷體" w:eastAsia="標楷體" w:hAnsi="標楷體" w:hint="eastAsia"/>
        </w:rPr>
        <w:t xml:space="preserve"> (D)</w:t>
      </w:r>
      <w:r w:rsidR="00510025" w:rsidRPr="00E33A28">
        <w:rPr>
          <w:rFonts w:ascii="標楷體" w:eastAsia="標楷體" w:hAnsi="標楷體" w:cstheme="minorBidi" w:hint="eastAsia"/>
        </w:rPr>
        <w:t xml:space="preserve"> </w:t>
      </w:r>
      <w:r w:rsidR="00510025" w:rsidRPr="00E33A28">
        <w:rPr>
          <w:rFonts w:ascii="標楷體" w:eastAsia="標楷體" w:hAnsi="標楷體" w:hint="eastAsia"/>
        </w:rPr>
        <w:t>甲、丙</w:t>
      </w:r>
      <w:r w:rsidR="00B436DE" w:rsidRPr="00E33A28">
        <w:rPr>
          <w:rFonts w:ascii="標楷體" w:eastAsia="標楷體" w:hAnsi="標楷體" w:hint="eastAsia"/>
        </w:rPr>
        <w:t>。</w:t>
      </w:r>
    </w:p>
    <w:p w:rsidR="0083776C" w:rsidRPr="00E33A28" w:rsidRDefault="00B436DE" w:rsidP="0083776C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83776C" w:rsidRPr="00E33A28">
        <w:rPr>
          <w:rFonts w:ascii="標楷體" w:eastAsia="標楷體" w:hAnsi="標楷體" w:hint="eastAsia"/>
        </w:rPr>
        <w:t xml:space="preserve"> 甲物質在定壓下有固定的沸點，加熱後會產生固體產物，並釋出氣體，則甲物質屬於下列何者？　</w:t>
      </w:r>
      <w:r w:rsidR="001C2044" w:rsidRPr="00E33A28">
        <w:rPr>
          <w:rFonts w:ascii="標楷體" w:eastAsia="標楷體" w:hAnsi="標楷體" w:hint="eastAsia"/>
        </w:rPr>
        <w:t xml:space="preserve">                              </w:t>
      </w:r>
      <w:r w:rsidR="0083776C" w:rsidRPr="00E33A28">
        <w:rPr>
          <w:rFonts w:ascii="標楷體" w:eastAsia="標楷體" w:hAnsi="標楷體" w:hint="eastAsia"/>
        </w:rPr>
        <w:t>(A)元素　(B)</w:t>
      </w:r>
      <w:r w:rsidR="001C2044" w:rsidRPr="00E33A28">
        <w:rPr>
          <w:rFonts w:ascii="標楷體" w:eastAsia="標楷體" w:hAnsi="標楷體" w:hint="eastAsia"/>
        </w:rPr>
        <w:t>化</w:t>
      </w:r>
      <w:r w:rsidR="0083776C" w:rsidRPr="00E33A28">
        <w:rPr>
          <w:rFonts w:ascii="標楷體" w:eastAsia="標楷體" w:hAnsi="標楷體" w:hint="eastAsia"/>
        </w:rPr>
        <w:t>合物　(C)</w:t>
      </w:r>
      <w:r w:rsidR="001C2044" w:rsidRPr="00E33A28">
        <w:rPr>
          <w:rFonts w:ascii="標楷體" w:eastAsia="標楷體" w:hAnsi="標楷體" w:hint="eastAsia"/>
        </w:rPr>
        <w:t>混</w:t>
      </w:r>
      <w:r w:rsidR="0083776C" w:rsidRPr="00E33A28">
        <w:rPr>
          <w:rFonts w:ascii="標楷體" w:eastAsia="標楷體" w:hAnsi="標楷體" w:hint="eastAsia"/>
        </w:rPr>
        <w:t>合物　(D)以上皆可能。</w:t>
      </w:r>
    </w:p>
    <w:p w:rsidR="000047D2" w:rsidRPr="00E33A28" w:rsidRDefault="0083776C" w:rsidP="00B51D47">
      <w:pPr>
        <w:pStyle w:val="Normal08219ea4-61de-4acb-ac85-3c5c83a2c89d"/>
        <w:numPr>
          <w:ilvl w:val="0"/>
          <w:numId w:val="2"/>
        </w:numPr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AA68AA" w:rsidRPr="00E33A28">
        <w:rPr>
          <w:rFonts w:ascii="標楷體" w:eastAsia="標楷體" w:hAnsi="標楷體" w:hint="eastAsia"/>
          <w:color w:val="000000"/>
          <w:kern w:val="0"/>
        </w:rPr>
        <w:t xml:space="preserve"> </w:t>
      </w:r>
      <w:r w:rsidR="00AA68AA" w:rsidRPr="00E33A28">
        <w:rPr>
          <w:rFonts w:ascii="標楷體" w:eastAsia="標楷體" w:hAnsi="標楷體" w:hint="eastAsia"/>
        </w:rPr>
        <w:t>在完全隔絕熱量進出的容器中，把0℃的冰放入0℃水中，下列敘述何者</w:t>
      </w:r>
      <w:r w:rsidR="005D74A6" w:rsidRPr="00E33A28">
        <w:rPr>
          <w:rFonts w:ascii="標楷體" w:eastAsia="標楷體" w:hAnsi="標楷體" w:hint="eastAsia"/>
          <w:u w:val="double"/>
        </w:rPr>
        <w:t>正確</w:t>
      </w:r>
      <w:r w:rsidR="00AA68AA" w:rsidRPr="00E33A28">
        <w:rPr>
          <w:rFonts w:ascii="標楷體" w:eastAsia="標楷體" w:hAnsi="標楷體" w:hint="eastAsia"/>
        </w:rPr>
        <w:t>？　(A)</w:t>
      </w:r>
      <w:r w:rsidR="00D151ED" w:rsidRPr="00E33A28">
        <w:rPr>
          <w:rFonts w:ascii="標楷體" w:eastAsia="標楷體" w:hAnsi="標楷體" w:cstheme="minorBidi" w:hint="eastAsia"/>
        </w:rPr>
        <w:t xml:space="preserve"> </w:t>
      </w:r>
      <w:r w:rsidR="00D151ED" w:rsidRPr="00E33A28">
        <w:rPr>
          <w:rFonts w:ascii="標楷體" w:eastAsia="標楷體" w:hAnsi="標楷體" w:hint="eastAsia"/>
        </w:rPr>
        <w:t>冰和水的量比例與原來相同，不會改變</w:t>
      </w:r>
      <w:r w:rsidR="00AA68AA" w:rsidRPr="00E33A28">
        <w:rPr>
          <w:rFonts w:ascii="標楷體" w:eastAsia="標楷體" w:hAnsi="標楷體" w:hint="eastAsia"/>
        </w:rPr>
        <w:t xml:space="preserve">　(B)</w:t>
      </w:r>
      <w:r w:rsidR="00D151ED" w:rsidRPr="00E33A28">
        <w:rPr>
          <w:rFonts w:ascii="標楷體" w:eastAsia="標楷體" w:hAnsi="標楷體" w:cstheme="minorBidi" w:hint="eastAsia"/>
        </w:rPr>
        <w:t xml:space="preserve"> </w:t>
      </w:r>
      <w:r w:rsidR="00D151ED" w:rsidRPr="00E33A28">
        <w:rPr>
          <w:rFonts w:ascii="標楷體" w:eastAsia="標楷體" w:hAnsi="標楷體" w:hint="eastAsia"/>
        </w:rPr>
        <w:t>冰會慢慢融化，水量會增加，維持0℃</w:t>
      </w:r>
      <w:r w:rsidR="00AA68AA" w:rsidRPr="00E33A28">
        <w:rPr>
          <w:rFonts w:ascii="標楷體" w:eastAsia="標楷體" w:hAnsi="標楷體" w:hint="eastAsia"/>
        </w:rPr>
        <w:t xml:space="preserve">　(C)熱平衡時，最後冰與水的量會</w:t>
      </w:r>
      <w:r w:rsidR="00AA68AA" w:rsidRPr="00E33A28">
        <w:rPr>
          <w:rFonts w:ascii="標楷體" w:eastAsia="標楷體" w:hAnsi="標楷體"/>
        </w:rPr>
        <w:t>1</w:t>
      </w:r>
      <w:r w:rsidR="00AA68AA" w:rsidRPr="00E33A28">
        <w:rPr>
          <w:rFonts w:ascii="標楷體" w:eastAsia="標楷體" w:hAnsi="標楷體" w:hint="eastAsia"/>
        </w:rPr>
        <w:t>：</w:t>
      </w:r>
      <w:r w:rsidR="00AA68AA" w:rsidRPr="00E33A28">
        <w:rPr>
          <w:rFonts w:ascii="標楷體" w:eastAsia="標楷體" w:hAnsi="標楷體"/>
        </w:rPr>
        <w:t xml:space="preserve">1 </w:t>
      </w:r>
      <w:r w:rsidR="00AA68AA" w:rsidRPr="00E33A28">
        <w:rPr>
          <w:rFonts w:ascii="標楷體" w:eastAsia="標楷體" w:hAnsi="標楷體" w:hint="eastAsia"/>
        </w:rPr>
        <w:t>相等　(D)最後全部變為0℃的水</w:t>
      </w:r>
    </w:p>
    <w:p w:rsidR="003B0C88" w:rsidRPr="00E33A28" w:rsidRDefault="003B0C88" w:rsidP="009377BF">
      <w:pPr>
        <w:pStyle w:val="Normal08219ea4-61de-4acb-ac85-3c5c83a2c89d"/>
        <w:numPr>
          <w:ilvl w:val="0"/>
          <w:numId w:val="2"/>
        </w:numPr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 w:hint="eastAsia"/>
          <w:color w:val="000000"/>
          <w:kern w:val="0"/>
        </w:rPr>
        <w:t xml:space="preserve"> </w:t>
      </w:r>
      <w:r w:rsidRPr="00E33A28">
        <w:rPr>
          <w:rFonts w:ascii="標楷體" w:eastAsia="標楷體" w:hAnsi="標楷體" w:hint="eastAsia"/>
        </w:rPr>
        <w:t>將100 g、10℃的某固體，置於穩定的熱源上加熱，其溫度與加熱時間的關係如附圖，則下列敘述何者</w:t>
      </w:r>
      <w:r w:rsidR="0091132E" w:rsidRPr="00E33A28">
        <w:rPr>
          <w:rFonts w:ascii="標楷體" w:eastAsia="標楷體" w:hAnsi="標楷體" w:hint="eastAsia"/>
          <w:u w:val="double"/>
        </w:rPr>
        <w:t>正確</w:t>
      </w:r>
      <w:r w:rsidRPr="00E33A28">
        <w:rPr>
          <w:rFonts w:ascii="標楷體" w:eastAsia="標楷體" w:hAnsi="標楷體" w:hint="eastAsia"/>
        </w:rPr>
        <w:t>？</w:t>
      </w:r>
      <w:r w:rsidRPr="00E33A28">
        <w:rPr>
          <w:rFonts w:ascii="標楷體" w:eastAsia="標楷體" w:hAnsi="標楷體"/>
        </w:rPr>
        <w:br/>
      </w:r>
      <w:r w:rsidRPr="00E33A28">
        <w:rPr>
          <w:rFonts w:ascii="標楷體" w:eastAsia="標楷體" w:hAnsi="標楷體"/>
          <w:noProof/>
        </w:rPr>
        <w:drawing>
          <wp:inline distT="0" distB="0" distL="0" distR="0" wp14:anchorId="04B21277" wp14:editId="3E7B19E6">
            <wp:extent cx="2223821" cy="1272845"/>
            <wp:effectExtent l="0" t="0" r="5080" b="381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321" cy="1280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A28">
        <w:rPr>
          <w:rFonts w:ascii="標楷體" w:eastAsia="標楷體" w:hAnsi="標楷體" w:hint="eastAsia"/>
        </w:rPr>
        <w:t xml:space="preserve">　</w:t>
      </w:r>
      <w:r w:rsidR="00B51D47" w:rsidRPr="00E33A28">
        <w:rPr>
          <w:rFonts w:ascii="標楷體" w:eastAsia="標楷體" w:hAnsi="標楷體" w:hint="eastAsia"/>
        </w:rPr>
        <w:t xml:space="preserve">                                                                                   </w:t>
      </w:r>
      <w:r w:rsidRPr="00E33A28">
        <w:rPr>
          <w:rFonts w:ascii="標楷體" w:eastAsia="標楷體" w:hAnsi="標楷體" w:hint="eastAsia"/>
        </w:rPr>
        <w:t>(A)此物體的熔點為</w:t>
      </w:r>
      <w:r w:rsidR="0091132E" w:rsidRPr="00E33A28">
        <w:rPr>
          <w:rFonts w:ascii="標楷體" w:eastAsia="標楷體" w:hAnsi="標楷體" w:hint="eastAsia"/>
        </w:rPr>
        <w:t>1</w:t>
      </w:r>
      <w:r w:rsidRPr="00E33A28">
        <w:rPr>
          <w:rFonts w:ascii="標楷體" w:eastAsia="標楷體" w:hAnsi="標楷體" w:hint="eastAsia"/>
        </w:rPr>
        <w:t>0℃　(B)加熱</w:t>
      </w:r>
      <w:r w:rsidR="007134AD" w:rsidRPr="00E33A28">
        <w:rPr>
          <w:rFonts w:ascii="標楷體" w:eastAsia="標楷體" w:hAnsi="標楷體"/>
        </w:rPr>
        <w:t>2</w:t>
      </w:r>
      <w:r w:rsidRPr="00E33A28">
        <w:rPr>
          <w:rFonts w:ascii="標楷體" w:eastAsia="標楷體" w:hAnsi="標楷體"/>
        </w:rPr>
        <w:t>0</w:t>
      </w:r>
      <w:r w:rsidRPr="00E33A28">
        <w:rPr>
          <w:rFonts w:ascii="標楷體" w:eastAsia="標楷體" w:hAnsi="標楷體" w:hint="eastAsia"/>
        </w:rPr>
        <w:t>分鐘後，已完全變成液體　(C)</w:t>
      </w:r>
      <w:r w:rsidR="0091132E" w:rsidRPr="00E33A28">
        <w:rPr>
          <w:rFonts w:ascii="標楷體" w:eastAsia="標楷體" w:hAnsi="標楷體" w:hint="eastAsia"/>
        </w:rPr>
        <w:t>此物體的凝結</w:t>
      </w:r>
      <w:r w:rsidRPr="00E33A28">
        <w:rPr>
          <w:rFonts w:ascii="標楷體" w:eastAsia="標楷體" w:hAnsi="標楷體" w:hint="eastAsia"/>
        </w:rPr>
        <w:t>點為</w:t>
      </w:r>
      <w:r w:rsidRPr="00E33A28">
        <w:rPr>
          <w:rFonts w:ascii="標楷體" w:eastAsia="標楷體" w:hAnsi="標楷體"/>
        </w:rPr>
        <w:t>50</w:t>
      </w:r>
      <w:r w:rsidRPr="00E33A28">
        <w:rPr>
          <w:rFonts w:ascii="標楷體" w:eastAsia="標楷體" w:hAnsi="標楷體" w:hint="eastAsia"/>
        </w:rPr>
        <w:t>℃　(D)</w:t>
      </w:r>
      <w:r w:rsidR="0091132E" w:rsidRPr="00E33A28">
        <w:rPr>
          <w:rFonts w:ascii="標楷體" w:eastAsia="標楷體" w:hAnsi="標楷體" w:hint="eastAsia"/>
        </w:rPr>
        <w:t>此物體固體時比熱比液體時比熱為大</w:t>
      </w:r>
    </w:p>
    <w:p w:rsidR="00EE4FF7" w:rsidRPr="00E33A28" w:rsidRDefault="00EE4FF7" w:rsidP="00847BE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="00CD2391" w:rsidRPr="00E33A28">
        <w:rPr>
          <w:rFonts w:ascii="標楷體" w:eastAsia="標楷體" w:hAnsi="標楷體" w:hint="eastAsia"/>
          <w:u w:val="single"/>
        </w:rPr>
        <w:t>沛澂</w:t>
      </w:r>
      <w:r w:rsidRPr="00E33A28">
        <w:rPr>
          <w:rFonts w:ascii="標楷體" w:eastAsia="標楷體" w:hAnsi="標楷體" w:hint="eastAsia"/>
        </w:rPr>
        <w:t>取相同的三個燒杯A、B、C，裝水後在發熱均</w:t>
      </w:r>
      <w:r w:rsidR="005D74A6" w:rsidRPr="00E33A28">
        <w:rPr>
          <w:rFonts w:ascii="標楷體" w:eastAsia="標楷體" w:hAnsi="標楷體" w:hint="eastAsia"/>
        </w:rPr>
        <w:t>勻的酒精燈上加熱，得到溫度變化與加熱時間的關係如附圖所示，則三杯水的質量比</w:t>
      </w:r>
      <w:r w:rsidR="005D74A6" w:rsidRPr="00E33A28">
        <w:rPr>
          <w:rFonts w:ascii="標楷體" w:eastAsia="標楷體" w:hAnsi="標楷體" w:hint="eastAsia"/>
          <w:i/>
        </w:rPr>
        <w:t>M</w:t>
      </w:r>
      <w:r w:rsidR="005D74A6" w:rsidRPr="00E33A28">
        <w:rPr>
          <w:rFonts w:ascii="標楷體" w:eastAsia="標楷體" w:hAnsi="標楷體" w:hint="eastAsia"/>
          <w:vertAlign w:val="subscript"/>
        </w:rPr>
        <w:t>A</w:t>
      </w:r>
      <w:r w:rsidR="005D74A6" w:rsidRPr="00E33A28">
        <w:rPr>
          <w:rFonts w:ascii="標楷體" w:eastAsia="標楷體" w:hAnsi="標楷體" w:hint="eastAsia"/>
        </w:rPr>
        <w:t>：</w:t>
      </w:r>
      <w:r w:rsidR="005D74A6" w:rsidRPr="00E33A28">
        <w:rPr>
          <w:rFonts w:ascii="標楷體" w:eastAsia="標楷體" w:hAnsi="標楷體" w:hint="eastAsia"/>
          <w:i/>
        </w:rPr>
        <w:t>M</w:t>
      </w:r>
      <w:r w:rsidR="005D74A6" w:rsidRPr="00E33A28">
        <w:rPr>
          <w:rFonts w:ascii="標楷體" w:eastAsia="標楷體" w:hAnsi="標楷體" w:hint="eastAsia"/>
          <w:vertAlign w:val="subscript"/>
        </w:rPr>
        <w:t>B</w:t>
      </w:r>
      <w:r w:rsidR="005D74A6" w:rsidRPr="00E33A28">
        <w:rPr>
          <w:rFonts w:ascii="標楷體" w:eastAsia="標楷體" w:hAnsi="標楷體" w:hint="eastAsia"/>
        </w:rPr>
        <w:t>：</w:t>
      </w:r>
      <w:r w:rsidR="005D74A6" w:rsidRPr="00E33A28">
        <w:rPr>
          <w:rFonts w:ascii="標楷體" w:eastAsia="標楷體" w:hAnsi="標楷體" w:hint="eastAsia"/>
          <w:i/>
        </w:rPr>
        <w:t>M</w:t>
      </w:r>
      <w:r w:rsidR="005D74A6" w:rsidRPr="00E33A28">
        <w:rPr>
          <w:rFonts w:ascii="標楷體" w:eastAsia="標楷體" w:hAnsi="標楷體" w:hint="eastAsia"/>
          <w:vertAlign w:val="subscript"/>
        </w:rPr>
        <w:t>C</w:t>
      </w:r>
      <w:r w:rsidR="005D74A6" w:rsidRPr="00E33A28">
        <w:rPr>
          <w:rFonts w:ascii="標楷體" w:eastAsia="標楷體" w:hAnsi="標楷體" w:hint="eastAsia"/>
        </w:rPr>
        <w:t>為何？</w:t>
      </w:r>
      <w:r w:rsidR="005D74A6" w:rsidRPr="00E33A28">
        <w:rPr>
          <w:rFonts w:ascii="標楷體" w:eastAsia="標楷體" w:hAnsi="標楷體"/>
        </w:rPr>
        <w:t xml:space="preserve">　</w:t>
      </w:r>
      <w:r w:rsidR="005D74A6" w:rsidRPr="00E33A28">
        <w:rPr>
          <w:rFonts w:ascii="標楷體" w:eastAsia="標楷體" w:hAnsi="標楷體" w:hint="eastAsia"/>
        </w:rPr>
        <w:t>(A)</w:t>
      </w:r>
      <w:r w:rsidR="00C510BF" w:rsidRPr="00E33A28">
        <w:rPr>
          <w:rFonts w:ascii="標楷體" w:eastAsia="標楷體" w:hAnsi="標楷體" w:cstheme="minorBidi" w:hint="eastAsia"/>
        </w:rPr>
        <w:t xml:space="preserve"> </w:t>
      </w:r>
      <w:r w:rsidR="00C510BF" w:rsidRPr="00E33A28">
        <w:rPr>
          <w:rFonts w:ascii="標楷體" w:eastAsia="標楷體" w:hAnsi="標楷體" w:hint="eastAsia"/>
        </w:rPr>
        <w:t>6：3：2</w:t>
      </w:r>
      <w:r w:rsidR="005D74A6" w:rsidRPr="00E33A28">
        <w:rPr>
          <w:rFonts w:ascii="標楷體" w:eastAsia="標楷體" w:hAnsi="標楷體" w:hint="eastAsia"/>
        </w:rPr>
        <w:t xml:space="preserve">　(B)</w:t>
      </w:r>
      <w:r w:rsidR="00C510BF" w:rsidRPr="00E33A28">
        <w:rPr>
          <w:rFonts w:ascii="標楷體" w:eastAsia="標楷體" w:hAnsi="標楷體" w:cstheme="minorBidi" w:hint="eastAsia"/>
        </w:rPr>
        <w:t xml:space="preserve"> </w:t>
      </w:r>
      <w:r w:rsidR="00C510BF" w:rsidRPr="00E33A28">
        <w:rPr>
          <w:rFonts w:ascii="標楷體" w:eastAsia="標楷體" w:hAnsi="標楷體" w:hint="eastAsia"/>
        </w:rPr>
        <w:t>3：2：1</w:t>
      </w:r>
      <w:r w:rsidR="005D74A6" w:rsidRPr="00E33A28">
        <w:rPr>
          <w:rFonts w:ascii="標楷體" w:eastAsia="標楷體" w:hAnsi="標楷體" w:hint="eastAsia"/>
        </w:rPr>
        <w:t xml:space="preserve">　(C)</w:t>
      </w:r>
      <w:r w:rsidR="00C510BF" w:rsidRPr="00E33A28">
        <w:rPr>
          <w:rFonts w:ascii="標楷體" w:eastAsia="標楷體" w:hAnsi="標楷體" w:cstheme="minorBidi" w:hint="eastAsia"/>
        </w:rPr>
        <w:t xml:space="preserve"> </w:t>
      </w:r>
      <w:r w:rsidR="00C510BF" w:rsidRPr="00E33A28">
        <w:rPr>
          <w:rFonts w:ascii="標楷體" w:eastAsia="標楷體" w:hAnsi="標楷體" w:hint="eastAsia"/>
        </w:rPr>
        <w:t>1：2：3</w:t>
      </w:r>
      <w:r w:rsidR="005D74A6" w:rsidRPr="00E33A28">
        <w:rPr>
          <w:rFonts w:ascii="標楷體" w:eastAsia="標楷體" w:hAnsi="標楷體" w:hint="eastAsia"/>
        </w:rPr>
        <w:t xml:space="preserve">　(D)</w:t>
      </w:r>
      <w:r w:rsidR="00C510BF" w:rsidRPr="00E33A28">
        <w:rPr>
          <w:rFonts w:ascii="標楷體" w:eastAsia="標楷體" w:hAnsi="標楷體" w:cstheme="minorBidi" w:hint="eastAsia"/>
        </w:rPr>
        <w:t xml:space="preserve"> </w:t>
      </w:r>
      <w:r w:rsidR="00C510BF" w:rsidRPr="00E33A28">
        <w:rPr>
          <w:rFonts w:ascii="標楷體" w:eastAsia="標楷體" w:hAnsi="標楷體" w:hint="eastAsia"/>
        </w:rPr>
        <w:t>1：1：1</w:t>
      </w:r>
      <w:r w:rsidR="005D74A6" w:rsidRPr="00E33A28">
        <w:rPr>
          <w:rFonts w:ascii="標楷體" w:eastAsia="標楷體" w:hAnsi="標楷體" w:hint="eastAsia"/>
        </w:rPr>
        <w:t>。</w:t>
      </w:r>
      <w:r w:rsidRPr="00E33A28">
        <w:rPr>
          <w:rFonts w:ascii="標楷體" w:eastAsia="標楷體" w:hAnsi="標楷體"/>
        </w:rPr>
        <w:br/>
      </w:r>
      <w:r w:rsidRPr="00E33A28">
        <w:rPr>
          <w:rFonts w:ascii="標楷體" w:eastAsia="標楷體" w:hAnsi="標楷體"/>
          <w:noProof/>
        </w:rPr>
        <w:drawing>
          <wp:inline distT="0" distB="0" distL="0" distR="0" wp14:anchorId="139D6F03" wp14:editId="19B8937E">
            <wp:extent cx="2296973" cy="1331367"/>
            <wp:effectExtent l="0" t="0" r="8255" b="254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30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D3F" w:rsidRPr="00E33A28" w:rsidRDefault="006A0D3F" w:rsidP="006A0D3F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)承上題，若</w:t>
      </w:r>
      <w:r w:rsidR="002D4DA8" w:rsidRPr="00E33A28">
        <w:rPr>
          <w:rFonts w:ascii="標楷體" w:eastAsia="標楷體" w:hAnsi="標楷體" w:hint="eastAsia"/>
        </w:rPr>
        <w:t>C</w:t>
      </w:r>
      <w:r w:rsidRPr="00E33A28">
        <w:rPr>
          <w:rFonts w:ascii="標楷體" w:eastAsia="標楷體" w:hAnsi="標楷體" w:hint="eastAsia"/>
        </w:rPr>
        <w:t>杯水的初溫為25℃</w:t>
      </w:r>
      <w:r w:rsidRPr="00E33A28">
        <w:rPr>
          <w:rFonts w:ascii="標楷體" w:eastAsia="標楷體" w:hAnsi="標楷體"/>
        </w:rPr>
        <w:t>，</w:t>
      </w:r>
      <w:r w:rsidRPr="00E33A28">
        <w:rPr>
          <w:rFonts w:ascii="標楷體" w:eastAsia="標楷體" w:hAnsi="標楷體" w:hint="eastAsia"/>
        </w:rPr>
        <w:t>則</w:t>
      </w:r>
      <w:r w:rsidR="002D4DA8" w:rsidRPr="00E33A28">
        <w:rPr>
          <w:rFonts w:ascii="標楷體" w:eastAsia="標楷體" w:hAnsi="標楷體" w:hint="eastAsia"/>
        </w:rPr>
        <w:t>C</w:t>
      </w:r>
      <w:r w:rsidRPr="00E33A28">
        <w:rPr>
          <w:rFonts w:ascii="標楷體" w:eastAsia="標楷體" w:hAnsi="標楷體" w:hint="eastAsia"/>
        </w:rPr>
        <w:t>杯水加熱至沸騰，需多少分鐘？</w:t>
      </w:r>
      <w:r w:rsidRPr="00E33A28">
        <w:rPr>
          <w:rFonts w:ascii="標楷體" w:eastAsia="標楷體" w:hAnsi="標楷體"/>
        </w:rPr>
        <w:t xml:space="preserve">　</w:t>
      </w:r>
      <w:r w:rsidRPr="00E33A28">
        <w:rPr>
          <w:rFonts w:ascii="標楷體" w:eastAsia="標楷體" w:hAnsi="標楷體" w:hint="eastAsia"/>
        </w:rPr>
        <w:t>(A)20　(B)25　(C)30　(D)35。</w:t>
      </w:r>
    </w:p>
    <w:p w:rsidR="006A0D3F" w:rsidRPr="00E33A28" w:rsidRDefault="006A0D3F" w:rsidP="00847BE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 xml:space="preserve">( </w:t>
      </w:r>
      <w:r w:rsidR="00364B8F" w:rsidRPr="00E33A28">
        <w:rPr>
          <w:rFonts w:ascii="標楷體" w:eastAsia="標楷體" w:hAnsi="標楷體" w:hint="eastAsia"/>
        </w:rPr>
        <w:t xml:space="preserve"> </w:t>
      </w:r>
      <w:r w:rsidRPr="00E33A28">
        <w:rPr>
          <w:rFonts w:ascii="標楷體" w:eastAsia="標楷體" w:hAnsi="標楷體" w:hint="eastAsia"/>
        </w:rPr>
        <w:t xml:space="preserve"> )</w:t>
      </w:r>
      <w:r w:rsidRPr="00E33A28">
        <w:rPr>
          <w:rFonts w:ascii="標楷體" w:eastAsia="標楷體" w:hAnsi="標楷體"/>
        </w:rPr>
        <w:t xml:space="preserve"> </w:t>
      </w:r>
      <w:r w:rsidR="002D4DA8" w:rsidRPr="00E33A28">
        <w:rPr>
          <w:rFonts w:ascii="標楷體" w:eastAsia="標楷體" w:hAnsi="標楷體"/>
        </w:rPr>
        <w:t>某物質由固態開始加熱的曲線如附圖所示，</w:t>
      </w:r>
      <w:r w:rsidRPr="00E33A28">
        <w:rPr>
          <w:rFonts w:ascii="標楷體" w:eastAsia="標楷體" w:hAnsi="標楷體"/>
        </w:rPr>
        <w:br/>
      </w:r>
      <w:r w:rsidRPr="00E33A28">
        <w:rPr>
          <w:rFonts w:ascii="標楷體" w:eastAsia="標楷體" w:hAnsi="標楷體"/>
          <w:noProof/>
        </w:rPr>
        <w:drawing>
          <wp:inline distT="0" distB="0" distL="0" distR="0" wp14:anchorId="58FF149A" wp14:editId="4CC62AE4">
            <wp:extent cx="2421331" cy="1258214"/>
            <wp:effectExtent l="0" t="0" r="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573" cy="125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A28">
        <w:rPr>
          <w:rFonts w:ascii="標楷體" w:eastAsia="標楷體" w:hAnsi="標楷體"/>
        </w:rPr>
        <w:br/>
        <w:t>在哪一區域時，可觀察到</w:t>
      </w:r>
      <w:r w:rsidRPr="00E33A28">
        <w:rPr>
          <w:rFonts w:ascii="標楷體" w:eastAsia="標楷體" w:hAnsi="標楷體" w:hint="eastAsia"/>
        </w:rPr>
        <w:t>固</w:t>
      </w:r>
      <w:r w:rsidRPr="00E33A28">
        <w:rPr>
          <w:rFonts w:ascii="標楷體" w:eastAsia="標楷體" w:hAnsi="標楷體"/>
        </w:rPr>
        <w:t>態與</w:t>
      </w:r>
      <w:r w:rsidRPr="00E33A28">
        <w:rPr>
          <w:rFonts w:ascii="標楷體" w:eastAsia="標楷體" w:hAnsi="標楷體" w:hint="eastAsia"/>
        </w:rPr>
        <w:t>液</w:t>
      </w:r>
      <w:r w:rsidRPr="00E33A28">
        <w:rPr>
          <w:rFonts w:ascii="標楷體" w:eastAsia="標楷體" w:hAnsi="標楷體"/>
        </w:rPr>
        <w:t>態共存的現象？　(A)a　(B)b　(C)c　(D)d。</w:t>
      </w:r>
    </w:p>
    <w:p w:rsidR="006A0D3F" w:rsidRPr="00E33A28" w:rsidRDefault="006A0D3F" w:rsidP="006A0D3F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/>
        </w:rPr>
        <w:t xml:space="preserve"> 承上題，此物質可能為下列何者？　</w:t>
      </w:r>
      <w:r w:rsidRPr="00E33A28">
        <w:rPr>
          <w:rFonts w:ascii="標楷體" w:eastAsia="標楷體" w:hAnsi="標楷體" w:hint="eastAsia"/>
        </w:rPr>
        <w:t>(A)</w:t>
      </w:r>
      <w:r w:rsidR="002D4DA8" w:rsidRPr="00E33A28">
        <w:rPr>
          <w:rFonts w:ascii="標楷體" w:eastAsia="標楷體" w:hAnsi="標楷體" w:hint="eastAsia"/>
        </w:rPr>
        <w:t>純果</w:t>
      </w:r>
      <w:r w:rsidRPr="00E33A28">
        <w:rPr>
          <w:rFonts w:ascii="標楷體" w:eastAsia="標楷體" w:hAnsi="標楷體" w:hint="eastAsia"/>
        </w:rPr>
        <w:t>汁　(B)冰　(C)食鹽水　(D)泥沙。</w:t>
      </w:r>
    </w:p>
    <w:p w:rsidR="00C12FEB" w:rsidRPr="00E33A28" w:rsidRDefault="00C12FEB" w:rsidP="00C12FEB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lastRenderedPageBreak/>
        <w:t>(   )</w:t>
      </w:r>
      <w:r w:rsidR="00004FF8" w:rsidRPr="00E33A28">
        <w:rPr>
          <w:rFonts w:ascii="標楷體" w:eastAsia="標楷體" w:hAnsi="標楷體" w:hint="eastAsia"/>
          <w:u w:val="single"/>
        </w:rPr>
        <w:t>懷仁</w:t>
      </w:r>
      <w:r w:rsidRPr="00E33A28">
        <w:rPr>
          <w:rFonts w:ascii="標楷體" w:eastAsia="標楷體" w:hAnsi="標楷體" w:hint="eastAsia"/>
        </w:rPr>
        <w:t>在實驗室研究某物質的比熱和三態變化，他取某物質　100　g　受一穩定熱源加熱，此物質的溫度與加熱時間關係，如圖所示。已知此穩定熱源每分鐘提供　550　卡的熱給此物質，加熱過程沒有熱量散失。</w:t>
      </w:r>
    </w:p>
    <w:p w:rsidR="00C12FEB" w:rsidRPr="00E33A28" w:rsidRDefault="00C12FEB" w:rsidP="00C12FEB">
      <w:pPr>
        <w:pStyle w:val="Normal08219ea4-61de-4acb-ac85-3c5c83a2c89d"/>
        <w:tabs>
          <w:tab w:val="left" w:pos="420"/>
        </w:tabs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/>
          <w:noProof/>
        </w:rPr>
        <w:drawing>
          <wp:inline distT="0" distB="0" distL="0" distR="0" wp14:anchorId="69684996" wp14:editId="60DBFABF">
            <wp:extent cx="3555187" cy="1353312"/>
            <wp:effectExtent l="0" t="0" r="7620" b="0"/>
            <wp:docPr id="24" name="圖片 24" descr="2chp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chpuP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904" cy="1353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FEB" w:rsidRPr="00E33A28" w:rsidRDefault="00C12FEB" w:rsidP="00C12FEB">
      <w:pPr>
        <w:pStyle w:val="Normal08219ea4-61de-4acb-ac85-3c5c83a2c89d"/>
        <w:rPr>
          <w:rFonts w:ascii="標楷體" w:eastAsia="標楷體" w:hAnsi="標楷體"/>
        </w:rPr>
      </w:pPr>
    </w:p>
    <w:p w:rsidR="00C12FEB" w:rsidRPr="00E33A28" w:rsidRDefault="00C12FEB" w:rsidP="00C12FEB">
      <w:pPr>
        <w:pStyle w:val="Normal08219ea4-61de-4acb-ac85-3c5c83a2c89d"/>
        <w:ind w:left="1050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若圖中　t</w:t>
      </w:r>
      <w:r w:rsidRPr="00E33A28">
        <w:rPr>
          <w:rFonts w:ascii="標楷體" w:eastAsia="標楷體" w:hAnsi="標楷體" w:hint="eastAsia"/>
          <w:vertAlign w:val="subscript"/>
        </w:rPr>
        <w:t>1</w:t>
      </w:r>
      <w:r w:rsidRPr="00E33A28">
        <w:rPr>
          <w:rFonts w:ascii="標楷體" w:eastAsia="標楷體" w:hAnsi="標楷體" w:hint="eastAsia"/>
        </w:rPr>
        <w:t>＝</w:t>
      </w:r>
      <w:r w:rsidR="00004FF8" w:rsidRPr="00E33A28">
        <w:rPr>
          <w:rFonts w:ascii="標楷體" w:eastAsia="標楷體" w:hAnsi="標楷體" w:hint="eastAsia"/>
        </w:rPr>
        <w:t>4</w:t>
      </w:r>
      <w:r w:rsidRPr="00E33A28">
        <w:rPr>
          <w:rFonts w:ascii="標楷體" w:eastAsia="標楷體" w:hAnsi="標楷體" w:hint="eastAsia"/>
        </w:rPr>
        <w:t xml:space="preserve">　分鐘時，此物質在第Ⅰ階段時的比熱為多少卡/g．℃？　</w:t>
      </w:r>
      <w:r w:rsidR="00004FF8" w:rsidRPr="00E33A28">
        <w:rPr>
          <w:rFonts w:ascii="標楷體" w:eastAsia="標楷體" w:hAnsi="標楷體" w:hint="eastAsia"/>
        </w:rPr>
        <w:t xml:space="preserve">                                            </w:t>
      </w:r>
      <w:r w:rsidRPr="00E33A28">
        <w:rPr>
          <w:rFonts w:ascii="標楷體" w:eastAsia="標楷體" w:hAnsi="標楷體" w:hint="eastAsia"/>
        </w:rPr>
        <w:t xml:space="preserve">(Ａ)　0.55　(Ｂ)　0.6　(Ｃ)　0.75　(Ｄ)　</w:t>
      </w:r>
      <w:r w:rsidR="00004FF8" w:rsidRPr="00E33A28">
        <w:rPr>
          <w:rFonts w:ascii="標楷體" w:eastAsia="標楷體" w:hAnsi="標楷體" w:hint="eastAsia"/>
        </w:rPr>
        <w:t>1.1</w:t>
      </w:r>
      <w:r w:rsidRPr="00E33A28">
        <w:rPr>
          <w:rFonts w:ascii="標楷體" w:eastAsia="標楷體" w:hAnsi="標楷體" w:hint="eastAsia"/>
        </w:rPr>
        <w:t>0。</w:t>
      </w:r>
    </w:p>
    <w:p w:rsidR="00C12FEB" w:rsidRPr="00E33A28" w:rsidRDefault="00364B8F" w:rsidP="00E27250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 xml:space="preserve">( </w:t>
      </w:r>
      <w:r w:rsidR="00C12FEB" w:rsidRPr="00E33A28">
        <w:rPr>
          <w:rFonts w:ascii="標楷體" w:eastAsia="標楷體" w:hAnsi="標楷體" w:hint="eastAsia"/>
        </w:rPr>
        <w:t xml:space="preserve">　）</w:t>
      </w:r>
      <w:r w:rsidR="00E11E39" w:rsidRPr="00E33A28">
        <w:rPr>
          <w:rFonts w:ascii="標楷體" w:eastAsia="標楷體" w:hAnsi="標楷體" w:hint="eastAsia"/>
        </w:rPr>
        <w:t>承上題，</w:t>
      </w:r>
      <w:r w:rsidR="00C12FEB" w:rsidRPr="00E33A28">
        <w:rPr>
          <w:rFonts w:ascii="標楷體" w:eastAsia="標楷體" w:hAnsi="標楷體" w:hint="eastAsia"/>
        </w:rPr>
        <w:t>由圖中推論此物質性質，下列敘述何者</w:t>
      </w:r>
      <w:r w:rsidR="00173A8B" w:rsidRPr="00E33A28">
        <w:rPr>
          <w:rFonts w:ascii="標楷體" w:eastAsia="標楷體" w:hAnsi="標楷體" w:hint="eastAsia"/>
          <w:u w:val="double"/>
        </w:rPr>
        <w:t>正確</w:t>
      </w:r>
      <w:r w:rsidR="00C12FEB" w:rsidRPr="00E33A28">
        <w:rPr>
          <w:rFonts w:ascii="標楷體" w:eastAsia="標楷體" w:hAnsi="標楷體" w:hint="eastAsia"/>
        </w:rPr>
        <w:t>？　(Ａ)</w:t>
      </w:r>
      <w:r w:rsidR="00173A8B" w:rsidRPr="00E33A28">
        <w:rPr>
          <w:rFonts w:ascii="標楷體" w:eastAsia="標楷體" w:hAnsi="標楷體" w:hint="eastAsia"/>
        </w:rPr>
        <w:t>物質在第Ⅰ階段時為固態，物質在第Ⅲ階段時為氣</w:t>
      </w:r>
      <w:r w:rsidR="00C12FEB" w:rsidRPr="00E33A28">
        <w:rPr>
          <w:rFonts w:ascii="標楷體" w:eastAsia="標楷體" w:hAnsi="標楷體" w:hint="eastAsia"/>
        </w:rPr>
        <w:t>態　(Ｂ)</w:t>
      </w:r>
      <w:r w:rsidR="00173A8B" w:rsidRPr="00E33A28">
        <w:rPr>
          <w:rFonts w:ascii="標楷體" w:eastAsia="標楷體" w:hAnsi="標楷體" w:hint="eastAsia"/>
        </w:rPr>
        <w:t>此物質由固態變成液態所需的熱量，會大</w:t>
      </w:r>
      <w:r w:rsidR="00C12FEB" w:rsidRPr="00E33A28">
        <w:rPr>
          <w:rFonts w:ascii="標楷體" w:eastAsia="標楷體" w:hAnsi="標楷體" w:hint="eastAsia"/>
        </w:rPr>
        <w:t>於液態變成氣態所需的熱量　(Ｃ)圖中由　b　點到　c　點的過程中，物質為液態，d　點之後物質為氣態　(Ｄ)在圖中由　a　點到　b　點的過程溫度並未升高，所以沒有吸收熱量。</w:t>
      </w:r>
    </w:p>
    <w:p w:rsidR="008F32BC" w:rsidRPr="00E33A28" w:rsidRDefault="003823A3" w:rsidP="00847BE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/>
        </w:rPr>
        <w:t>(   )</w:t>
      </w:r>
      <w:r w:rsidRPr="00E33A28">
        <w:rPr>
          <w:rFonts w:ascii="標楷體" w:eastAsia="標楷體" w:hAnsi="標楷體" w:hint="eastAsia"/>
          <w:color w:val="000000"/>
        </w:rPr>
        <w:t xml:space="preserve"> </w:t>
      </w:r>
      <w:r w:rsidRPr="00E33A28">
        <w:rPr>
          <w:rFonts w:ascii="標楷體" w:eastAsia="標楷體" w:hAnsi="標楷體" w:hint="eastAsia"/>
        </w:rPr>
        <w:t>有關所描述的元素應用，下列敘述何者</w:t>
      </w:r>
      <w:r w:rsidRPr="00E33A28">
        <w:rPr>
          <w:rFonts w:ascii="標楷體" w:eastAsia="標楷體" w:hAnsi="標楷體" w:hint="eastAsia"/>
          <w:u w:val="double"/>
        </w:rPr>
        <w:t>正確</w:t>
      </w:r>
      <w:r w:rsidRPr="00E33A28">
        <w:rPr>
          <w:rFonts w:ascii="標楷體" w:eastAsia="標楷體" w:hAnsi="標楷體" w:hint="eastAsia"/>
        </w:rPr>
        <w:t>？　(Ａ)石墨為黑色金屬，可作為電極和鉛筆芯的材料　(Ｂ)硫用於製造矽晶圓，應用於半導體工業　(Ｃ)銅易與氧反應，表面生成緻密的氧化銅以保護內層　(Ｄ)鈦的導電性差，奈米級二氧化鈦可製成光觸媒。</w:t>
      </w:r>
    </w:p>
    <w:p w:rsidR="00353EA2" w:rsidRPr="00E33A28" w:rsidRDefault="008F32BC" w:rsidP="00847BE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>(   )</w:t>
      </w:r>
      <w:r w:rsidRPr="00E33A28">
        <w:rPr>
          <w:rFonts w:ascii="標楷體" w:eastAsia="標楷體" w:hAnsi="標楷體"/>
          <w:color w:val="000000"/>
          <w:kern w:val="0"/>
        </w:rPr>
        <w:t xml:space="preserve"> </w:t>
      </w:r>
      <w:r w:rsidRPr="00E33A28">
        <w:rPr>
          <w:rFonts w:ascii="標楷體" w:eastAsia="標楷體" w:hAnsi="標楷體"/>
        </w:rPr>
        <w:t>許多元素在自然界具有多樣的原子，以氫元素為例，即有氫、氘和氚三種原子，但其質子數都是1，而中子數分別是0、1 和2。關於氫、氘和氚三種原子的描述，何者</w:t>
      </w:r>
      <w:r w:rsidRPr="00E33A28">
        <w:rPr>
          <w:rFonts w:ascii="標楷體" w:eastAsia="標楷體" w:hAnsi="標楷體"/>
          <w:u w:val="double"/>
        </w:rPr>
        <w:t>正確</w:t>
      </w:r>
      <w:r w:rsidRPr="00E33A28">
        <w:rPr>
          <w:rFonts w:ascii="標楷體" w:eastAsia="標楷體" w:hAnsi="標楷體"/>
        </w:rPr>
        <w:t>？　(A)氫、氘和氚是不同元素的原子　(B)比較原子質量大小：氫=氘=氚　(C)比較中子數大小：氫=氘=氚　(D)比較電子數大小：氫=氘=氚</w:t>
      </w:r>
    </w:p>
    <w:p w:rsidR="003B0C88" w:rsidRPr="00E33A28" w:rsidRDefault="00353EA2" w:rsidP="00847BEE">
      <w:pPr>
        <w:pStyle w:val="Normal08219ea4-61de-4acb-ac85-3c5c83a2c89d"/>
        <w:numPr>
          <w:ilvl w:val="0"/>
          <w:numId w:val="2"/>
        </w:numPr>
        <w:ind w:left="1050" w:hanging="722"/>
        <w:rPr>
          <w:rFonts w:ascii="標楷體" w:eastAsia="標楷體" w:hAnsi="標楷體"/>
        </w:rPr>
      </w:pPr>
      <w:r w:rsidRPr="00E33A28">
        <w:rPr>
          <w:rFonts w:ascii="標楷體" w:eastAsia="標楷體" w:hAnsi="標楷體" w:hint="eastAsia"/>
        </w:rPr>
        <w:t xml:space="preserve">( </w:t>
      </w:r>
      <w:r w:rsidR="00364B8F" w:rsidRPr="00E33A28">
        <w:rPr>
          <w:rFonts w:ascii="標楷體" w:eastAsia="標楷體" w:hAnsi="標楷體" w:hint="eastAsia"/>
        </w:rPr>
        <w:t xml:space="preserve"> </w:t>
      </w:r>
      <w:r w:rsidRPr="00E33A28">
        <w:rPr>
          <w:rFonts w:ascii="標楷體" w:eastAsia="標楷體" w:hAnsi="標楷體" w:hint="eastAsia"/>
        </w:rPr>
        <w:t xml:space="preserve"> )</w:t>
      </w:r>
      <w:r w:rsidR="009F77F3" w:rsidRPr="00E33A28">
        <w:rPr>
          <w:rFonts w:ascii="標楷體" w:eastAsia="標楷體" w:hAnsi="標楷體" w:hint="eastAsia"/>
        </w:rPr>
        <w:t>下列有關原子與分子的敘述，何者</w:t>
      </w:r>
      <w:r w:rsidR="00491CB6" w:rsidRPr="00E33A28">
        <w:rPr>
          <w:rFonts w:ascii="標楷體" w:eastAsia="標楷體" w:hAnsi="標楷體"/>
          <w:u w:val="double"/>
        </w:rPr>
        <w:t>正確</w:t>
      </w:r>
      <w:r w:rsidR="009F77F3" w:rsidRPr="00E33A28">
        <w:rPr>
          <w:rFonts w:ascii="標楷體" w:eastAsia="標楷體" w:hAnsi="標楷體" w:hint="eastAsia"/>
        </w:rPr>
        <w:t>? (A)</w:t>
      </w:r>
      <w:r w:rsidR="00491CB6" w:rsidRPr="00E33A28">
        <w:rPr>
          <w:rFonts w:ascii="標楷體" w:eastAsia="標楷體" w:hAnsi="標楷體" w:hint="eastAsia"/>
        </w:rPr>
        <w:t>原</w:t>
      </w:r>
      <w:r w:rsidR="009F77F3" w:rsidRPr="00E33A28">
        <w:rPr>
          <w:rFonts w:ascii="標楷體" w:eastAsia="標楷體" w:hAnsi="標楷體" w:hint="eastAsia"/>
        </w:rPr>
        <w:t>子是表現純物質特性的最小單位 (B)分子一般由2個或2個以上的原子結合而成 (C) O是氧分子 (D) H</w:t>
      </w:r>
      <w:r w:rsidR="009F77F3" w:rsidRPr="00E33A28">
        <w:rPr>
          <w:rFonts w:ascii="標楷體" w:eastAsia="標楷體" w:hAnsi="標楷體" w:hint="eastAsia"/>
          <w:vertAlign w:val="subscript"/>
        </w:rPr>
        <w:t xml:space="preserve">2 </w:t>
      </w:r>
      <w:r w:rsidR="009F77F3" w:rsidRPr="00E33A28">
        <w:rPr>
          <w:rFonts w:ascii="標楷體" w:eastAsia="標楷體" w:hAnsi="標楷體"/>
        </w:rPr>
        <w:t>為氫原子</w:t>
      </w:r>
    </w:p>
    <w:p w:rsidR="00164EF9" w:rsidRPr="00847BEE" w:rsidRDefault="00164EF9" w:rsidP="0043354B">
      <w:pPr>
        <w:rPr>
          <w:rFonts w:ascii="標楷體" w:eastAsia="標楷體" w:hAnsi="標楷體"/>
        </w:rPr>
      </w:pPr>
    </w:p>
    <w:p w:rsidR="00164EF9" w:rsidRDefault="00164EF9" w:rsidP="0043354B">
      <w:pPr>
        <w:rPr>
          <w:rFonts w:ascii="標楷體" w:eastAsia="標楷體" w:hAnsi="標楷體"/>
        </w:rPr>
      </w:pPr>
    </w:p>
    <w:p w:rsidR="00164EF9" w:rsidRPr="00EB032A" w:rsidRDefault="00EB032A" w:rsidP="00EB032A">
      <w:pPr>
        <w:jc w:val="center"/>
        <w:rPr>
          <w:rFonts w:ascii="標楷體" w:eastAsia="標楷體" w:hAnsi="標楷體"/>
          <w:sz w:val="28"/>
        </w:rPr>
      </w:pPr>
      <w:r w:rsidRPr="00EB032A">
        <w:rPr>
          <w:rFonts w:ascii="標楷體" w:eastAsia="標楷體" w:hAnsi="標楷體" w:hint="eastAsia"/>
          <w:sz w:val="28"/>
        </w:rPr>
        <w:t>〜 試題結束</w:t>
      </w:r>
      <w:r w:rsidRPr="00EB032A">
        <w:rPr>
          <w:rFonts w:ascii="標楷體" w:eastAsia="標楷體" w:hAnsi="標楷體"/>
          <w:sz w:val="28"/>
        </w:rPr>
        <w:t xml:space="preserve"> </w:t>
      </w:r>
      <w:r w:rsidRPr="00EB032A">
        <w:rPr>
          <w:rFonts w:ascii="標楷體" w:eastAsia="標楷體" w:hAnsi="標楷體" w:hint="eastAsia"/>
          <w:sz w:val="28"/>
        </w:rPr>
        <w:t>〜</w:t>
      </w:r>
    </w:p>
    <w:p w:rsidR="00164EF9" w:rsidRDefault="00164EF9" w:rsidP="0043354B">
      <w:pPr>
        <w:rPr>
          <w:rFonts w:ascii="標楷體" w:eastAsia="標楷體" w:hAnsi="標楷體"/>
        </w:rPr>
      </w:pPr>
    </w:p>
    <w:p w:rsidR="00317131" w:rsidRDefault="00317131" w:rsidP="0043354B">
      <w:pPr>
        <w:rPr>
          <w:rFonts w:ascii="標楷體" w:eastAsia="標楷體" w:hAnsi="標楷體"/>
        </w:rPr>
      </w:pPr>
    </w:p>
    <w:p w:rsidR="00317131" w:rsidRDefault="00317131" w:rsidP="0043354B">
      <w:pPr>
        <w:rPr>
          <w:rFonts w:ascii="標楷體" w:eastAsia="標楷體" w:hAnsi="標楷體"/>
        </w:rPr>
      </w:pPr>
    </w:p>
    <w:p w:rsidR="00317131" w:rsidRDefault="00317131" w:rsidP="0043354B">
      <w:pPr>
        <w:rPr>
          <w:rFonts w:ascii="標楷體" w:eastAsia="標楷體" w:hAnsi="標楷體"/>
        </w:rPr>
      </w:pPr>
    </w:p>
    <w:p w:rsidR="00317131" w:rsidRDefault="00317131" w:rsidP="0043354B">
      <w:pPr>
        <w:rPr>
          <w:rFonts w:ascii="標楷體" w:eastAsia="標楷體" w:hAnsi="標楷體"/>
        </w:rPr>
      </w:pPr>
    </w:p>
    <w:p w:rsidR="00317131" w:rsidRDefault="00317131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D366EB" w:rsidRDefault="00D366EB" w:rsidP="0043354B">
      <w:pPr>
        <w:rPr>
          <w:rFonts w:ascii="標楷體" w:eastAsia="標楷體" w:hAnsi="標楷體"/>
        </w:rPr>
      </w:pPr>
    </w:p>
    <w:p w:rsidR="00D366EB" w:rsidRDefault="00D366EB" w:rsidP="0043354B">
      <w:pPr>
        <w:rPr>
          <w:rFonts w:ascii="標楷體" w:eastAsia="標楷體" w:hAnsi="標楷體"/>
        </w:rPr>
      </w:pPr>
    </w:p>
    <w:p w:rsidR="00D366EB" w:rsidRDefault="00D366EB" w:rsidP="0043354B">
      <w:pPr>
        <w:rPr>
          <w:rFonts w:ascii="標楷體" w:eastAsia="標楷體" w:hAnsi="標楷體"/>
        </w:rPr>
      </w:pPr>
    </w:p>
    <w:p w:rsidR="00D366EB" w:rsidRDefault="00D366EB" w:rsidP="0043354B">
      <w:pPr>
        <w:rPr>
          <w:rFonts w:ascii="標楷體" w:eastAsia="標楷體" w:hAnsi="標楷體"/>
        </w:rPr>
      </w:pPr>
    </w:p>
    <w:p w:rsidR="00D366EB" w:rsidRDefault="00D366EB" w:rsidP="0043354B">
      <w:pPr>
        <w:rPr>
          <w:rFonts w:ascii="標楷體" w:eastAsia="標楷體" w:hAnsi="標楷體"/>
        </w:rPr>
      </w:pPr>
    </w:p>
    <w:p w:rsidR="00D366EB" w:rsidRDefault="00D366EB" w:rsidP="0043354B">
      <w:pPr>
        <w:rPr>
          <w:rFonts w:ascii="標楷體" w:eastAsia="標楷體" w:hAnsi="標楷體"/>
        </w:rPr>
      </w:pPr>
    </w:p>
    <w:p w:rsidR="00D366EB" w:rsidRDefault="00D366EB" w:rsidP="0043354B">
      <w:pPr>
        <w:rPr>
          <w:rFonts w:ascii="標楷體" w:eastAsia="標楷體" w:hAnsi="標楷體"/>
        </w:rPr>
      </w:pPr>
    </w:p>
    <w:p w:rsidR="00E27250" w:rsidRDefault="00E27250" w:rsidP="0043354B">
      <w:pPr>
        <w:rPr>
          <w:rFonts w:ascii="標楷體" w:eastAsia="標楷體" w:hAnsi="標楷體"/>
        </w:rPr>
      </w:pPr>
    </w:p>
    <w:p w:rsidR="00364B8F" w:rsidRDefault="00364B8F" w:rsidP="0043354B">
      <w:pPr>
        <w:rPr>
          <w:rFonts w:ascii="標楷體" w:eastAsia="標楷體" w:hAnsi="標楷體"/>
        </w:rPr>
      </w:pPr>
    </w:p>
    <w:p w:rsidR="009A5D1D" w:rsidRPr="00801E2E" w:rsidRDefault="00DD4A59">
      <w:pPr>
        <w:rPr>
          <w:rFonts w:ascii="標楷體" w:eastAsia="標楷體" w:hAnsi="標楷體" w:cs="Times New Roman"/>
          <w:sz w:val="32"/>
        </w:rPr>
      </w:pPr>
      <w:r w:rsidRPr="00801E2E">
        <w:rPr>
          <w:rFonts w:ascii="標楷體" w:eastAsia="標楷體" w:hAnsi="標楷體" w:cs="Times New Roman"/>
          <w:sz w:val="32"/>
        </w:rPr>
        <w:t>1</w:t>
      </w:r>
      <w:r w:rsidR="00801E2E" w:rsidRPr="00801E2E">
        <w:rPr>
          <w:rFonts w:ascii="標楷體" w:eastAsia="標楷體" w:hAnsi="標楷體" w:cs="Times New Roman"/>
          <w:sz w:val="32"/>
        </w:rPr>
        <w:t>1</w:t>
      </w:r>
      <w:r w:rsidR="0074441C">
        <w:rPr>
          <w:rFonts w:ascii="標楷體" w:eastAsia="標楷體" w:hAnsi="標楷體" w:cs="Times New Roman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-1-</w:t>
      </w:r>
      <w:r w:rsidR="00AF69F3">
        <w:rPr>
          <w:rFonts w:ascii="標楷體" w:eastAsia="標楷體" w:hAnsi="標楷體" w:cs="Times New Roman"/>
          <w:sz w:val="32"/>
        </w:rPr>
        <w:t>3</w:t>
      </w:r>
      <w:r w:rsidR="00DB6705">
        <w:rPr>
          <w:rFonts w:ascii="標楷體" w:eastAsia="標楷體" w:hAnsi="標楷體" w:cs="Times New Roman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801E2E">
        <w:rPr>
          <w:rFonts w:ascii="標楷體" w:eastAsia="標楷體" w:hAnsi="標楷體" w:cs="Times New Roman" w:hint="eastAsia"/>
          <w:sz w:val="32"/>
        </w:rPr>
        <w:t>八</w:t>
      </w:r>
      <w:r w:rsidR="00164A7C" w:rsidRPr="00801E2E">
        <w:rPr>
          <w:rFonts w:ascii="標楷體" w:eastAsia="標楷體" w:hAnsi="標楷體" w:cs="Times New Roman" w:hint="eastAsia"/>
          <w:sz w:val="32"/>
        </w:rPr>
        <w:t>年級</w:t>
      </w:r>
      <w:r w:rsidR="00DB6705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p w:rsidR="00EB032A" w:rsidRDefault="00EB032A">
      <w:pPr>
        <w:rPr>
          <w:rFonts w:ascii="標楷體" w:eastAsia="標楷體" w:hAnsi="標楷體"/>
          <w:szCs w:val="24"/>
        </w:rPr>
      </w:pPr>
      <w:r w:rsidRPr="005F5E00">
        <w:rPr>
          <w:rFonts w:ascii="標楷體" w:eastAsia="標楷體" w:hAnsi="標楷體"/>
          <w:szCs w:val="24"/>
        </w:rPr>
        <w:t>每題</w:t>
      </w:r>
      <w:r w:rsidRPr="005F5E00">
        <w:rPr>
          <w:rFonts w:ascii="標楷體" w:eastAsia="標楷體" w:hAnsi="標楷體" w:hint="eastAsia"/>
          <w:szCs w:val="24"/>
        </w:rPr>
        <w:t>2.5</w:t>
      </w:r>
      <w:r w:rsidRPr="005F5E00">
        <w:rPr>
          <w:rFonts w:ascii="標楷體" w:eastAsia="標楷體" w:hAnsi="標楷體"/>
          <w:szCs w:val="24"/>
        </w:rPr>
        <w:t>分</w:t>
      </w:r>
    </w:p>
    <w:p w:rsidR="00DD4A59" w:rsidRDefault="00CC37A9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1.  BDCCC BDAD</w:t>
      </w:r>
      <w:r w:rsidR="00DC72E9">
        <w:rPr>
          <w:rFonts w:ascii="標楷體" w:eastAsia="標楷體" w:hAnsi="標楷體" w:cs="Times New Roman" w:hint="eastAsia"/>
          <w:sz w:val="28"/>
        </w:rPr>
        <w:t>A</w:t>
      </w:r>
    </w:p>
    <w:p w:rsidR="00CC37A9" w:rsidRDefault="00CC37A9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11. CADBC DDBC</w:t>
      </w:r>
      <w:r w:rsidR="008E5042">
        <w:rPr>
          <w:rFonts w:ascii="標楷體" w:eastAsia="標楷體" w:hAnsi="標楷體" w:cs="Times New Roman" w:hint="eastAsia"/>
          <w:sz w:val="28"/>
        </w:rPr>
        <w:t>A</w:t>
      </w:r>
    </w:p>
    <w:p w:rsidR="00CC37A9" w:rsidRDefault="00CC37A9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21. CDABA CB</w:t>
      </w:r>
      <w:r w:rsidR="0059021E">
        <w:rPr>
          <w:rFonts w:ascii="標楷體" w:eastAsia="標楷體" w:hAnsi="標楷體" w:cs="Times New Roman" w:hint="eastAsia"/>
          <w:sz w:val="28"/>
        </w:rPr>
        <w:t>A</w:t>
      </w:r>
      <w:r>
        <w:rPr>
          <w:rFonts w:ascii="標楷體" w:eastAsia="標楷體" w:hAnsi="標楷體" w:cs="Times New Roman" w:hint="eastAsia"/>
          <w:sz w:val="28"/>
        </w:rPr>
        <w:t>BA</w:t>
      </w:r>
    </w:p>
    <w:p w:rsidR="00CC37A9" w:rsidRPr="0058256D" w:rsidRDefault="00CC37A9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31. C</w:t>
      </w:r>
      <w:r w:rsidR="00C510BF">
        <w:rPr>
          <w:rFonts w:ascii="標楷體" w:eastAsia="標楷體" w:hAnsi="標楷體" w:cs="Times New Roman" w:hint="eastAsia"/>
          <w:sz w:val="28"/>
        </w:rPr>
        <w:t>A</w:t>
      </w:r>
      <w:r>
        <w:rPr>
          <w:rFonts w:ascii="標楷體" w:eastAsia="標楷體" w:hAnsi="標楷體" w:cs="Times New Roman" w:hint="eastAsia"/>
          <w:sz w:val="28"/>
        </w:rPr>
        <w:t>ABB DCDDB</w:t>
      </w:r>
      <w:bookmarkStart w:id="1" w:name="_GoBack"/>
      <w:bookmarkEnd w:id="1"/>
    </w:p>
    <w:sectPr w:rsidR="00CC37A9" w:rsidRPr="0058256D" w:rsidSect="0043354B">
      <w:footerReference w:type="default" r:id="rId5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F72" w:rsidRDefault="00F91F72" w:rsidP="0064042D">
      <w:r>
        <w:separator/>
      </w:r>
    </w:p>
  </w:endnote>
  <w:endnote w:type="continuationSeparator" w:id="0">
    <w:p w:rsidR="00F91F72" w:rsidRDefault="00F91F72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B032A" w:rsidRPr="00EB032A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2E6B9D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F72" w:rsidRDefault="00F91F72" w:rsidP="0064042D">
      <w:r>
        <w:separator/>
      </w:r>
    </w:p>
  </w:footnote>
  <w:footnote w:type="continuationSeparator" w:id="0">
    <w:p w:rsidR="00F91F72" w:rsidRDefault="00F91F72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0"/>
    <w:name w:val="Bulleted"/>
    <w:lvl w:ilvl="0">
      <w:start w:val="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0"/>
    <w:name w:val="單選題"/>
    <w:lvl w:ilvl="0">
      <w:start w:val="1"/>
      <w:numFmt w:val="decimal"/>
      <w:lvlText w:val="%1."/>
      <w:lvlJc w:val="left"/>
      <w:pPr>
        <w:tabs>
          <w:tab w:val="left" w:pos="0"/>
        </w:tabs>
        <w:ind w:left="720" w:hanging="100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5"/>
    <w:multiLevelType w:val="multilevel"/>
    <w:tmpl w:val="C8528F6A"/>
    <w:name w:val="Numbered_9ffc07c9-2132-4b49-920d-7a9c8852dc9e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769A3E80"/>
    <w:multiLevelType w:val="hybridMultilevel"/>
    <w:tmpl w:val="8B6C59E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D2CEC1A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7D2"/>
    <w:rsid w:val="00004FF8"/>
    <w:rsid w:val="000249A1"/>
    <w:rsid w:val="00033618"/>
    <w:rsid w:val="000443F9"/>
    <w:rsid w:val="00063856"/>
    <w:rsid w:val="00071B48"/>
    <w:rsid w:val="000B6CF1"/>
    <w:rsid w:val="000C5E03"/>
    <w:rsid w:val="001059B1"/>
    <w:rsid w:val="00106FAF"/>
    <w:rsid w:val="00125A43"/>
    <w:rsid w:val="00155985"/>
    <w:rsid w:val="00164A7C"/>
    <w:rsid w:val="00164EF9"/>
    <w:rsid w:val="00173A8B"/>
    <w:rsid w:val="00193525"/>
    <w:rsid w:val="001C2044"/>
    <w:rsid w:val="001C5654"/>
    <w:rsid w:val="001D041A"/>
    <w:rsid w:val="002374AF"/>
    <w:rsid w:val="00237D95"/>
    <w:rsid w:val="00254E8A"/>
    <w:rsid w:val="00281C3E"/>
    <w:rsid w:val="0028326B"/>
    <w:rsid w:val="002B5701"/>
    <w:rsid w:val="002B76E9"/>
    <w:rsid w:val="002D4DA8"/>
    <w:rsid w:val="002E6B9D"/>
    <w:rsid w:val="00317131"/>
    <w:rsid w:val="003251A5"/>
    <w:rsid w:val="00353EA2"/>
    <w:rsid w:val="00364B8F"/>
    <w:rsid w:val="0037040D"/>
    <w:rsid w:val="00380E08"/>
    <w:rsid w:val="003823A3"/>
    <w:rsid w:val="003918D2"/>
    <w:rsid w:val="003B0C88"/>
    <w:rsid w:val="003B4022"/>
    <w:rsid w:val="003B48F3"/>
    <w:rsid w:val="003D3849"/>
    <w:rsid w:val="00422F97"/>
    <w:rsid w:val="00422FD5"/>
    <w:rsid w:val="0043354B"/>
    <w:rsid w:val="004349A0"/>
    <w:rsid w:val="0044019C"/>
    <w:rsid w:val="004519A7"/>
    <w:rsid w:val="00455CE3"/>
    <w:rsid w:val="00487BA5"/>
    <w:rsid w:val="00491CB6"/>
    <w:rsid w:val="00495A48"/>
    <w:rsid w:val="004C03FF"/>
    <w:rsid w:val="004E02AD"/>
    <w:rsid w:val="00510025"/>
    <w:rsid w:val="005430DD"/>
    <w:rsid w:val="0058256D"/>
    <w:rsid w:val="0059021E"/>
    <w:rsid w:val="005D0AE1"/>
    <w:rsid w:val="005D4FF4"/>
    <w:rsid w:val="005D74A6"/>
    <w:rsid w:val="005F5E00"/>
    <w:rsid w:val="005F6CF5"/>
    <w:rsid w:val="00617413"/>
    <w:rsid w:val="0062771B"/>
    <w:rsid w:val="0064042D"/>
    <w:rsid w:val="00644228"/>
    <w:rsid w:val="0066269F"/>
    <w:rsid w:val="00690C90"/>
    <w:rsid w:val="006A0D3F"/>
    <w:rsid w:val="006A1B8C"/>
    <w:rsid w:val="007134AD"/>
    <w:rsid w:val="0072407A"/>
    <w:rsid w:val="0074441C"/>
    <w:rsid w:val="0076232B"/>
    <w:rsid w:val="007B6BE5"/>
    <w:rsid w:val="007C6EDC"/>
    <w:rsid w:val="007D6428"/>
    <w:rsid w:val="007E72C0"/>
    <w:rsid w:val="00801E2E"/>
    <w:rsid w:val="008035D6"/>
    <w:rsid w:val="0082759A"/>
    <w:rsid w:val="0083776C"/>
    <w:rsid w:val="00847AB1"/>
    <w:rsid w:val="00847BEE"/>
    <w:rsid w:val="008642AD"/>
    <w:rsid w:val="008A7519"/>
    <w:rsid w:val="008D554E"/>
    <w:rsid w:val="008E5042"/>
    <w:rsid w:val="008F32BC"/>
    <w:rsid w:val="0091132E"/>
    <w:rsid w:val="00913CD5"/>
    <w:rsid w:val="009377BF"/>
    <w:rsid w:val="00944B75"/>
    <w:rsid w:val="009C55BD"/>
    <w:rsid w:val="009F77F3"/>
    <w:rsid w:val="009F7BC3"/>
    <w:rsid w:val="00A0369F"/>
    <w:rsid w:val="00A240F2"/>
    <w:rsid w:val="00A2460B"/>
    <w:rsid w:val="00A4205D"/>
    <w:rsid w:val="00A87BDF"/>
    <w:rsid w:val="00A94259"/>
    <w:rsid w:val="00AA68AA"/>
    <w:rsid w:val="00AC4BFC"/>
    <w:rsid w:val="00AC631C"/>
    <w:rsid w:val="00AE4606"/>
    <w:rsid w:val="00AF69F3"/>
    <w:rsid w:val="00B24F48"/>
    <w:rsid w:val="00B302DA"/>
    <w:rsid w:val="00B3722F"/>
    <w:rsid w:val="00B436DE"/>
    <w:rsid w:val="00B51D47"/>
    <w:rsid w:val="00B62AD3"/>
    <w:rsid w:val="00B70C7B"/>
    <w:rsid w:val="00C04A1A"/>
    <w:rsid w:val="00C07BE7"/>
    <w:rsid w:val="00C12FEB"/>
    <w:rsid w:val="00C510BF"/>
    <w:rsid w:val="00C7013E"/>
    <w:rsid w:val="00CC37A9"/>
    <w:rsid w:val="00CD2391"/>
    <w:rsid w:val="00CD7989"/>
    <w:rsid w:val="00D151ED"/>
    <w:rsid w:val="00D16B40"/>
    <w:rsid w:val="00D25B55"/>
    <w:rsid w:val="00D27297"/>
    <w:rsid w:val="00D366EB"/>
    <w:rsid w:val="00D4253C"/>
    <w:rsid w:val="00D429BA"/>
    <w:rsid w:val="00D7407D"/>
    <w:rsid w:val="00DA71EB"/>
    <w:rsid w:val="00DB126D"/>
    <w:rsid w:val="00DB6705"/>
    <w:rsid w:val="00DC72E9"/>
    <w:rsid w:val="00DD4A59"/>
    <w:rsid w:val="00DE072F"/>
    <w:rsid w:val="00E11E39"/>
    <w:rsid w:val="00E135E9"/>
    <w:rsid w:val="00E27250"/>
    <w:rsid w:val="00E33A28"/>
    <w:rsid w:val="00E578EC"/>
    <w:rsid w:val="00EB032A"/>
    <w:rsid w:val="00EE4FF7"/>
    <w:rsid w:val="00F52F31"/>
    <w:rsid w:val="00F73633"/>
    <w:rsid w:val="00F867EC"/>
    <w:rsid w:val="00F91F72"/>
    <w:rsid w:val="00FA2D46"/>
    <w:rsid w:val="00FB325D"/>
    <w:rsid w:val="00FE265B"/>
    <w:rsid w:val="00FE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7B04D"/>
  <w15:docId w15:val="{376E4388-DDF9-4AD1-A9DB-24026CB3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4EF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4519A7"/>
    <w:pPr>
      <w:ind w:leftChars="200" w:left="480"/>
    </w:pPr>
  </w:style>
  <w:style w:type="paragraph" w:customStyle="1" w:styleId="TTSHeader">
    <w:name w:val="TTSHeader"/>
    <w:basedOn w:val="a"/>
    <w:rsid w:val="004519A7"/>
    <w:pPr>
      <w:spacing w:line="240" w:lineRule="atLeast"/>
    </w:pPr>
    <w:rPr>
      <w:rFonts w:ascii="Arial" w:eastAsia="標楷體" w:hAnsi="Arial" w:cs="Arial"/>
      <w:b/>
      <w:szCs w:val="24"/>
    </w:rPr>
  </w:style>
  <w:style w:type="paragraph" w:customStyle="1" w:styleId="Normal08219ea4-61de-4acb-ac85-3c5c83a2c89d">
    <w:name w:val="Normal_08219ea4-61de-4acb-ac85-3c5c83a2c89d"/>
    <w:rsid w:val="004519A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testTypeHeader">
    <w:name w:val="testTypeHeader"/>
    <w:basedOn w:val="1"/>
    <w:next w:val="a"/>
    <w:autoRedefine/>
    <w:rsid w:val="00164EF9"/>
    <w:pPr>
      <w:keepNext w:val="0"/>
      <w:numPr>
        <w:numId w:val="4"/>
      </w:numPr>
      <w:tabs>
        <w:tab w:val="num" w:pos="360"/>
      </w:tabs>
      <w:adjustRightInd w:val="0"/>
      <w:snapToGrid w:val="0"/>
      <w:spacing w:before="0" w:after="0" w:line="240" w:lineRule="auto"/>
      <w:ind w:left="0" w:firstLine="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164EF9"/>
    <w:pPr>
      <w:numPr>
        <w:ilvl w:val="1"/>
        <w:numId w:val="4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choiceHeader">
    <w:name w:val="choiceHeader"/>
    <w:basedOn w:val="noSerialize"/>
    <w:autoRedefine/>
    <w:rsid w:val="00164EF9"/>
    <w:pPr>
      <w:ind w:leftChars="0" w:left="907" w:hanging="510"/>
    </w:pPr>
  </w:style>
  <w:style w:type="character" w:customStyle="1" w:styleId="10">
    <w:name w:val="標題 1 字元"/>
    <w:basedOn w:val="a0"/>
    <w:link w:val="1"/>
    <w:uiPriority w:val="9"/>
    <w:rsid w:val="00164EF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8">
    <w:name w:val="Balloon Text"/>
    <w:basedOn w:val="a"/>
    <w:link w:val="a9"/>
    <w:uiPriority w:val="99"/>
    <w:semiHidden/>
    <w:unhideWhenUsed/>
    <w:rsid w:val="00A036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036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3.wdp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image" Target="media/image20.png"/><Relationship Id="rId21" Type="http://schemas.microsoft.com/office/2007/relationships/hdphoto" Target="media/hdphoto6.wdp"/><Relationship Id="rId34" Type="http://schemas.openxmlformats.org/officeDocument/2006/relationships/image" Target="media/image17.png"/><Relationship Id="rId42" Type="http://schemas.microsoft.com/office/2007/relationships/hdphoto" Target="media/hdphoto12.wdp"/><Relationship Id="rId47" Type="http://schemas.openxmlformats.org/officeDocument/2006/relationships/image" Target="media/image24.png"/><Relationship Id="rId50" Type="http://schemas.microsoft.com/office/2007/relationships/hdphoto" Target="media/hdphoto16.wdp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image" Target="media/image12.png"/><Relationship Id="rId11" Type="http://schemas.microsoft.com/office/2007/relationships/hdphoto" Target="media/hdphoto2.wdp"/><Relationship Id="rId24" Type="http://schemas.openxmlformats.org/officeDocument/2006/relationships/image" Target="media/image9.png"/><Relationship Id="rId32" Type="http://schemas.openxmlformats.org/officeDocument/2006/relationships/image" Target="media/image15.png"/><Relationship Id="rId37" Type="http://schemas.openxmlformats.org/officeDocument/2006/relationships/image" Target="media/image19.png"/><Relationship Id="rId40" Type="http://schemas.microsoft.com/office/2007/relationships/hdphoto" Target="media/hdphoto11.wdp"/><Relationship Id="rId45" Type="http://schemas.openxmlformats.org/officeDocument/2006/relationships/image" Target="media/image23.png"/><Relationship Id="rId53" Type="http://schemas.openxmlformats.org/officeDocument/2006/relationships/image" Target="media/image27.png"/><Relationship Id="rId5" Type="http://schemas.openxmlformats.org/officeDocument/2006/relationships/webSettings" Target="webSettings.xml"/><Relationship Id="rId19" Type="http://schemas.openxmlformats.org/officeDocument/2006/relationships/oleObject" Target="embeddings/Microsoft_Word_97_-_2003___.doc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oleObject" Target="embeddings/Microsoft_Word_97_-_2003___1.doc"/><Relationship Id="rId30" Type="http://schemas.openxmlformats.org/officeDocument/2006/relationships/image" Target="media/image13.png"/><Relationship Id="rId35" Type="http://schemas.microsoft.com/office/2007/relationships/hdphoto" Target="media/hdphoto9.wdp"/><Relationship Id="rId43" Type="http://schemas.openxmlformats.org/officeDocument/2006/relationships/image" Target="media/image22.png"/><Relationship Id="rId48" Type="http://schemas.microsoft.com/office/2007/relationships/hdphoto" Target="media/hdphoto15.wdp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26.pn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microsoft.com/office/2007/relationships/hdphoto" Target="media/hdphoto5.wdp"/><Relationship Id="rId25" Type="http://schemas.microsoft.com/office/2007/relationships/hdphoto" Target="media/hdphoto8.wdp"/><Relationship Id="rId33" Type="http://schemas.openxmlformats.org/officeDocument/2006/relationships/image" Target="media/image16.png"/><Relationship Id="rId38" Type="http://schemas.microsoft.com/office/2007/relationships/hdphoto" Target="media/hdphoto10.wdp"/><Relationship Id="rId46" Type="http://schemas.microsoft.com/office/2007/relationships/hdphoto" Target="media/hdphoto14.wdp"/><Relationship Id="rId20" Type="http://schemas.openxmlformats.org/officeDocument/2006/relationships/image" Target="media/image7.png"/><Relationship Id="rId41" Type="http://schemas.openxmlformats.org/officeDocument/2006/relationships/image" Target="media/image21.png"/><Relationship Id="rId54" Type="http://schemas.microsoft.com/office/2007/relationships/hdphoto" Target="media/hdphoto18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microsoft.com/office/2007/relationships/hdphoto" Target="media/hdphoto4.wdp"/><Relationship Id="rId23" Type="http://schemas.microsoft.com/office/2007/relationships/hdphoto" Target="media/hdphoto7.wdp"/><Relationship Id="rId28" Type="http://schemas.openxmlformats.org/officeDocument/2006/relationships/image" Target="media/image11.png"/><Relationship Id="rId36" Type="http://schemas.openxmlformats.org/officeDocument/2006/relationships/image" Target="media/image18.emf"/><Relationship Id="rId49" Type="http://schemas.openxmlformats.org/officeDocument/2006/relationships/image" Target="media/image25.png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31" Type="http://schemas.openxmlformats.org/officeDocument/2006/relationships/image" Target="media/image14.png"/><Relationship Id="rId44" Type="http://schemas.microsoft.com/office/2007/relationships/hdphoto" Target="media/hdphoto13.wdp"/><Relationship Id="rId52" Type="http://schemas.microsoft.com/office/2007/relationships/hdphoto" Target="media/hdphoto17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3636-43AB-46A1-8A86-59712F59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1</Pages>
  <Words>823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132</cp:revision>
  <cp:lastPrinted>2024-01-03T07:31:00Z</cp:lastPrinted>
  <dcterms:created xsi:type="dcterms:W3CDTF">2018-06-22T07:53:00Z</dcterms:created>
  <dcterms:modified xsi:type="dcterms:W3CDTF">2024-01-03T07:31:00Z</dcterms:modified>
</cp:coreProperties>
</file>