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8EABA" w14:textId="13DF2355" w:rsidR="0043354B" w:rsidRPr="00BF7E03" w:rsidRDefault="0043354B" w:rsidP="00305E86">
      <w:pPr>
        <w:spacing w:line="600" w:lineRule="exact"/>
        <w:ind w:firstLine="480"/>
        <w:jc w:val="distribute"/>
        <w:rPr>
          <w:rFonts w:ascii="標楷體" w:eastAsia="標楷體" w:hAnsi="標楷體"/>
          <w:sz w:val="28"/>
        </w:rPr>
      </w:pPr>
      <w:bookmarkStart w:id="0" w:name="_Hlk118645821"/>
      <w:bookmarkEnd w:id="0"/>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w:t>
      </w:r>
      <w:r w:rsidR="00B27F2B">
        <w:rPr>
          <w:rFonts w:ascii="標楷體" w:eastAsia="標楷體" w:hAnsi="標楷體" w:hint="eastAsia"/>
          <w:sz w:val="28"/>
        </w:rPr>
        <w:t>1</w:t>
      </w:r>
      <w:r w:rsidR="00410BCF">
        <w:rPr>
          <w:rFonts w:ascii="標楷體" w:eastAsia="標楷體" w:hAnsi="標楷體"/>
          <w:sz w:val="28"/>
        </w:rPr>
        <w:t>1</w:t>
      </w:r>
      <w:r w:rsidR="00BA0BB6">
        <w:rPr>
          <w:rFonts w:ascii="標楷體" w:eastAsia="標楷體" w:hAnsi="標楷體"/>
          <w:sz w:val="28"/>
        </w:rPr>
        <w:t>2</w:t>
      </w:r>
      <w:r w:rsidRPr="00BF7E03">
        <w:rPr>
          <w:rFonts w:ascii="標楷體" w:eastAsia="標楷體" w:hAnsi="標楷體" w:hint="eastAsia"/>
          <w:sz w:val="28"/>
        </w:rPr>
        <w:t>學年度第</w:t>
      </w:r>
      <w:r w:rsidR="00BA0BB6">
        <w:rPr>
          <w:rFonts w:ascii="標楷體" w:eastAsia="標楷體" w:hAnsi="標楷體" w:hint="eastAsia"/>
          <w:sz w:val="28"/>
        </w:rPr>
        <w:t>二</w:t>
      </w:r>
      <w:r w:rsidRPr="00BF7E03">
        <w:rPr>
          <w:rFonts w:ascii="標楷體" w:eastAsia="標楷體" w:hAnsi="標楷體" w:hint="eastAsia"/>
          <w:sz w:val="28"/>
        </w:rPr>
        <w:t>學期第</w:t>
      </w:r>
      <w:r w:rsidR="00BA0BB6">
        <w:rPr>
          <w:rFonts w:ascii="標楷體" w:eastAsia="標楷體" w:hAnsi="標楷體" w:hint="eastAsia"/>
          <w:sz w:val="28"/>
        </w:rPr>
        <w:t>一</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34C1D0B1" w14:textId="30CDD136" w:rsidR="0043354B" w:rsidRPr="00BF7E03" w:rsidRDefault="00BA0BB6"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7728" behindDoc="0" locked="0" layoutInCell="1" allowOverlap="1" wp14:anchorId="539CE410" wp14:editId="44E616CC">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9CF9B4" id="直線接點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A6FD817" w14:textId="77777777" w:rsidR="00821FC3" w:rsidRPr="00403797" w:rsidRDefault="00821FC3" w:rsidP="00821FC3">
      <w:pPr>
        <w:spacing w:before="48" w:after="48"/>
        <w:rPr>
          <w:rFonts w:ascii="標楷體" w:eastAsia="標楷體" w:hAnsi="標楷體"/>
          <w:szCs w:val="24"/>
        </w:rPr>
      </w:pPr>
      <w:proofErr w:type="gramStart"/>
      <w:r w:rsidRPr="00403797">
        <w:rPr>
          <w:rFonts w:ascii="標楷體" w:eastAsia="標楷體" w:hAnsi="標楷體" w:hint="eastAsia"/>
          <w:szCs w:val="24"/>
        </w:rPr>
        <w:t>一</w:t>
      </w:r>
      <w:proofErr w:type="gramEnd"/>
      <w:r w:rsidRPr="00403797">
        <w:rPr>
          <w:rFonts w:ascii="標楷體" w:eastAsia="標楷體" w:hAnsi="標楷體" w:hint="eastAsia"/>
          <w:szCs w:val="24"/>
        </w:rPr>
        <w:t xml:space="preserve">  聽力：30％(每題2分)</w:t>
      </w:r>
    </w:p>
    <w:p w14:paraId="7FC1B043" w14:textId="6D306BD3" w:rsidR="003F0101" w:rsidRPr="00CB2897" w:rsidRDefault="00821FC3" w:rsidP="00403797">
      <w:pPr>
        <w:spacing w:beforeLines="50" w:before="180" w:afterLines="20" w:after="72"/>
        <w:rPr>
          <w:rFonts w:ascii="標楷體" w:eastAsia="標楷體" w:hAnsi="標楷體"/>
        </w:rPr>
      </w:pPr>
      <w:r w:rsidRPr="001D7D48">
        <w:rPr>
          <w:rFonts w:ascii="標楷體" w:eastAsia="標楷體" w:hAnsi="標楷體" w:hint="eastAsia"/>
          <w:sz w:val="26"/>
          <w:szCs w:val="26"/>
        </w:rPr>
        <w:t>(</w:t>
      </w:r>
      <w:proofErr w:type="gramStart"/>
      <w:r w:rsidRPr="001D7D48">
        <w:rPr>
          <w:rFonts w:ascii="標楷體" w:eastAsia="標楷體" w:hAnsi="標楷體" w:hint="eastAsia"/>
          <w:sz w:val="26"/>
          <w:szCs w:val="26"/>
        </w:rPr>
        <w:t>一</w:t>
      </w:r>
      <w:proofErr w:type="gramEnd"/>
      <w:r w:rsidRPr="001D7D48">
        <w:rPr>
          <w:rFonts w:ascii="標楷體" w:eastAsia="標楷體" w:hAnsi="標楷體" w:hint="eastAsia"/>
          <w:sz w:val="26"/>
          <w:szCs w:val="26"/>
        </w:rPr>
        <w:t>)</w:t>
      </w:r>
      <w:r>
        <w:rPr>
          <w:rFonts w:ascii="標楷體" w:eastAsia="標楷體" w:hAnsi="標楷體" w:hint="eastAsia"/>
          <w:sz w:val="26"/>
          <w:szCs w:val="26"/>
        </w:rPr>
        <w:t xml:space="preserve"> </w:t>
      </w:r>
      <w:r w:rsidRPr="00CB2897">
        <w:rPr>
          <w:rFonts w:ascii="標楷體" w:eastAsia="標楷體" w:hAnsi="標楷體" w:hint="eastAsia"/>
        </w:rPr>
        <w:t>辨識句意：</w:t>
      </w:r>
      <w:r w:rsidR="00B27365">
        <w:rPr>
          <w:rFonts w:ascii="標楷體" w:eastAsia="標楷體" w:hAnsi="標楷體" w:hint="eastAsia"/>
        </w:rPr>
        <w:t>根</w:t>
      </w:r>
      <w:r w:rsidRPr="00CB2897">
        <w:rPr>
          <w:rFonts w:ascii="標楷體" w:eastAsia="標楷體" w:hAnsi="標楷體" w:hint="eastAsia"/>
        </w:rPr>
        <w:t>據聽到的</w:t>
      </w:r>
      <w:r w:rsidR="00B27365">
        <w:rPr>
          <w:rFonts w:ascii="標楷體" w:eastAsia="標楷體" w:hAnsi="標楷體" w:hint="eastAsia"/>
        </w:rPr>
        <w:t>內容</w:t>
      </w:r>
      <w:r w:rsidRPr="00CB2897">
        <w:rPr>
          <w:rFonts w:ascii="標楷體" w:eastAsia="標楷體" w:hAnsi="標楷體" w:hint="eastAsia"/>
        </w:rPr>
        <w:t>，選出符合描述的圖片</w:t>
      </w:r>
      <w:r w:rsidR="003F0101">
        <w:rPr>
          <w:rFonts w:ascii="標楷體" w:eastAsia="標楷體" w:hAnsi="標楷體" w:hint="eastAsia"/>
        </w:rPr>
        <w:t>10%</w:t>
      </w:r>
    </w:p>
    <w:p w14:paraId="6EA0D913" w14:textId="2222DDB2" w:rsidR="009E3DF0" w:rsidRDefault="00821FC3" w:rsidP="009E3DF0">
      <w:pPr>
        <w:pStyle w:val="Normalc41e8396-7625-46eb-8fa2-94549459e167"/>
      </w:pPr>
      <w:bookmarkStart w:id="1" w:name="A01L1176_2"/>
      <w:r w:rsidRPr="00CB2897">
        <w:t>1.</w:t>
      </w:r>
      <w:bookmarkStart w:id="2" w:name="Z_7ff3c946_693a_4206_acab_932187f1c5a9"/>
      <w:r w:rsidR="00544C6B">
        <w:rPr>
          <w:rFonts w:hint="eastAsia"/>
        </w:rPr>
        <w:t xml:space="preserve"> </w:t>
      </w:r>
      <w:r w:rsidR="009E3DF0" w:rsidRPr="00B714E6">
        <w:tab/>
      </w:r>
      <w:r w:rsidR="00A32184" w:rsidRPr="00987640">
        <w:t>(A)</w:t>
      </w:r>
      <w:r w:rsidR="009E3DF0" w:rsidRPr="00B71012">
        <w:rPr>
          <w:rFonts w:ascii="標楷體" w:hAnsi="標楷體" w:hint="eastAsia"/>
          <w:color w:val="000000"/>
          <w:w w:val="25"/>
        </w:rPr>
        <w:t xml:space="preserve">　</w:t>
      </w:r>
      <w:r w:rsidR="00A32184">
        <w:rPr>
          <w:rFonts w:ascii="標楷體" w:hAnsi="標楷體" w:hint="eastAsia"/>
          <w:color w:val="000000"/>
          <w:w w:val="25"/>
        </w:rPr>
        <w:t xml:space="preserve"> </w:t>
      </w:r>
      <w:r w:rsidR="009E3DF0">
        <w:rPr>
          <w:noProof/>
          <w:position w:val="-120"/>
        </w:rPr>
        <w:drawing>
          <wp:inline distT="0" distB="0" distL="0" distR="0" wp14:anchorId="4E00CE20" wp14:editId="6C1A6648">
            <wp:extent cx="1047750" cy="857250"/>
            <wp:effectExtent l="0" t="0" r="0" b="0"/>
            <wp:docPr id="7" name="圖片 7" descr="CL9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L9f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857250"/>
                    </a:xfrm>
                    <a:prstGeom prst="rect">
                      <a:avLst/>
                    </a:prstGeom>
                    <a:noFill/>
                    <a:ln>
                      <a:noFill/>
                    </a:ln>
                  </pic:spPr>
                </pic:pic>
              </a:graphicData>
            </a:graphic>
          </wp:inline>
        </w:drawing>
      </w:r>
      <w:r w:rsidR="009E3DF0">
        <w:tab/>
      </w:r>
      <w:r w:rsidR="009E3DF0">
        <w:tab/>
      </w:r>
      <w:r w:rsidR="00C178EA">
        <w:tab/>
      </w:r>
      <w:r w:rsidR="00A32184" w:rsidRPr="00987640">
        <w:t>(B)</w:t>
      </w:r>
      <w:r w:rsidR="009E3DF0" w:rsidRPr="00B71012">
        <w:rPr>
          <w:rFonts w:ascii="標楷體" w:hAnsi="標楷體" w:hint="eastAsia"/>
          <w:color w:val="000000"/>
          <w:w w:val="25"/>
        </w:rPr>
        <w:t xml:space="preserve">　</w:t>
      </w:r>
      <w:r w:rsidR="00A32184">
        <w:rPr>
          <w:rFonts w:ascii="標楷體" w:hAnsi="標楷體" w:hint="eastAsia"/>
          <w:color w:val="000000"/>
          <w:w w:val="25"/>
        </w:rPr>
        <w:t xml:space="preserve"> </w:t>
      </w:r>
      <w:r w:rsidR="009E3DF0">
        <w:rPr>
          <w:noProof/>
          <w:position w:val="-120"/>
        </w:rPr>
        <w:drawing>
          <wp:inline distT="0" distB="0" distL="0" distR="0" wp14:anchorId="15C64C8A" wp14:editId="45EE9016">
            <wp:extent cx="1047750" cy="857250"/>
            <wp:effectExtent l="0" t="0" r="0" b="0"/>
            <wp:docPr id="6" name="圖片 6" descr="1ZocZ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ZocZ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857250"/>
                    </a:xfrm>
                    <a:prstGeom prst="rect">
                      <a:avLst/>
                    </a:prstGeom>
                    <a:noFill/>
                    <a:ln>
                      <a:noFill/>
                    </a:ln>
                  </pic:spPr>
                </pic:pic>
              </a:graphicData>
            </a:graphic>
          </wp:inline>
        </w:drawing>
      </w:r>
      <w:r w:rsidR="0034348F">
        <w:tab/>
        <w:t xml:space="preserve">  </w:t>
      </w:r>
      <w:r w:rsidR="0034348F">
        <w:tab/>
      </w:r>
      <w:r w:rsidR="009E3DF0">
        <w:tab/>
      </w:r>
      <w:r w:rsidR="00A32184" w:rsidRPr="00987640">
        <w:t>(C)</w:t>
      </w:r>
      <w:r w:rsidR="00A32184">
        <w:rPr>
          <w:rFonts w:hint="eastAsia"/>
        </w:rPr>
        <w:t xml:space="preserve"> </w:t>
      </w:r>
      <w:r w:rsidR="009E3DF0" w:rsidRPr="00B71012">
        <w:rPr>
          <w:rFonts w:ascii="標楷體" w:hAnsi="標楷體" w:hint="eastAsia"/>
          <w:color w:val="000000"/>
          <w:w w:val="25"/>
        </w:rPr>
        <w:t xml:space="preserve">　</w:t>
      </w:r>
      <w:r w:rsidR="009E3DF0">
        <w:rPr>
          <w:noProof/>
          <w:position w:val="-126"/>
        </w:rPr>
        <w:drawing>
          <wp:inline distT="0" distB="0" distL="0" distR="0" wp14:anchorId="1C3EC971" wp14:editId="12AE5B3B">
            <wp:extent cx="1047750" cy="895350"/>
            <wp:effectExtent l="0" t="0" r="0" b="0"/>
            <wp:docPr id="5" name="圖片 5" descr="SkI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kI2X"/>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0" cy="895350"/>
                    </a:xfrm>
                    <a:prstGeom prst="rect">
                      <a:avLst/>
                    </a:prstGeom>
                    <a:noFill/>
                    <a:ln>
                      <a:noFill/>
                    </a:ln>
                  </pic:spPr>
                </pic:pic>
              </a:graphicData>
            </a:graphic>
          </wp:inline>
        </w:drawing>
      </w:r>
    </w:p>
    <w:p w14:paraId="42595E7D" w14:textId="1D9C33C4" w:rsidR="009E3DF0" w:rsidRDefault="00821FC3" w:rsidP="00A32184">
      <w:pPr>
        <w:spacing w:beforeLines="50" w:before="180"/>
        <w:rPr>
          <w:rFonts w:eastAsia="標楷體"/>
        </w:rPr>
      </w:pPr>
      <w:bookmarkStart w:id="3" w:name="A01L2168_2"/>
      <w:bookmarkEnd w:id="1"/>
      <w:bookmarkEnd w:id="2"/>
      <w:r w:rsidRPr="00B714E6">
        <w:rPr>
          <w:rFonts w:ascii="Times New Roman" w:hAnsi="Times New Roman" w:cs="Times New Roman"/>
        </w:rPr>
        <w:t>2.</w:t>
      </w:r>
      <w:r w:rsidR="001A7A0F" w:rsidRPr="00B714E6">
        <w:rPr>
          <w:rFonts w:ascii="Times New Roman" w:hAnsi="Times New Roman" w:cs="Times New Roman"/>
        </w:rPr>
        <w:tab/>
      </w:r>
      <w:r w:rsidR="00A32184" w:rsidRPr="00987640">
        <w:rPr>
          <w:rFonts w:ascii="Times New Roman" w:hAnsi="Times New Roman" w:cs="Times New Roman"/>
          <w:szCs w:val="24"/>
        </w:rPr>
        <w:t>(A)</w:t>
      </w:r>
      <w:r w:rsidR="009E3DF0" w:rsidRPr="004E39D8">
        <w:rPr>
          <w:rFonts w:ascii="標楷體" w:eastAsia="標楷體" w:hAnsi="標楷體" w:hint="eastAsia"/>
          <w:color w:val="000000"/>
          <w:w w:val="25"/>
        </w:rPr>
        <w:t xml:space="preserve">　</w:t>
      </w:r>
      <w:r w:rsidR="009E3DF0">
        <w:rPr>
          <w:rFonts w:hint="eastAsia"/>
          <w:noProof/>
          <w:position w:val="-150"/>
        </w:rPr>
        <w:drawing>
          <wp:inline distT="0" distB="0" distL="0" distR="0" wp14:anchorId="798AB780" wp14:editId="59AE9E63">
            <wp:extent cx="1076325" cy="1076325"/>
            <wp:effectExtent l="0" t="0" r="9525" b="9525"/>
            <wp:docPr id="4" name="圖片 4" descr="16aS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6aSG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009E3DF0">
        <w:tab/>
      </w:r>
      <w:r w:rsidR="009E3DF0">
        <w:tab/>
      </w:r>
      <w:r w:rsidR="00C178EA">
        <w:tab/>
      </w:r>
      <w:r w:rsidR="00A32184" w:rsidRPr="00987640">
        <w:rPr>
          <w:rFonts w:ascii="Times New Roman" w:hAnsi="Times New Roman" w:cs="Times New Roman"/>
          <w:szCs w:val="24"/>
        </w:rPr>
        <w:t>(B)</w:t>
      </w:r>
      <w:r w:rsidR="00A32184">
        <w:rPr>
          <w:rFonts w:ascii="Times New Roman" w:hAnsi="Times New Roman" w:cs="Times New Roman" w:hint="eastAsia"/>
          <w:szCs w:val="24"/>
        </w:rPr>
        <w:t xml:space="preserve"> </w:t>
      </w:r>
      <w:r w:rsidR="009E3DF0" w:rsidRPr="004E39D8">
        <w:rPr>
          <w:rFonts w:ascii="標楷體" w:eastAsia="標楷體" w:hAnsi="標楷體" w:hint="eastAsia"/>
          <w:color w:val="000000"/>
          <w:w w:val="25"/>
        </w:rPr>
        <w:t xml:space="preserve">　</w:t>
      </w:r>
      <w:r w:rsidR="009E3DF0">
        <w:rPr>
          <w:rFonts w:hint="eastAsia"/>
          <w:noProof/>
          <w:position w:val="-150"/>
        </w:rPr>
        <w:drawing>
          <wp:inline distT="0" distB="0" distL="0" distR="0" wp14:anchorId="1AFF2398" wp14:editId="490539B6">
            <wp:extent cx="1076325" cy="1076325"/>
            <wp:effectExtent l="0" t="0" r="9525" b="9525"/>
            <wp:docPr id="3" name="圖片 3" descr="WPO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PO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009E3DF0">
        <w:tab/>
      </w:r>
      <w:r w:rsidR="0034348F">
        <w:tab/>
      </w:r>
      <w:r w:rsidR="0034348F">
        <w:tab/>
      </w:r>
      <w:r w:rsidR="00A32184" w:rsidRPr="00987640">
        <w:rPr>
          <w:rFonts w:ascii="Times New Roman" w:hAnsi="Times New Roman" w:cs="Times New Roman"/>
          <w:szCs w:val="24"/>
        </w:rPr>
        <w:t>(C)</w:t>
      </w:r>
      <w:r w:rsidR="00A32184">
        <w:rPr>
          <w:rFonts w:ascii="Times New Roman" w:hAnsi="Times New Roman" w:cs="Times New Roman" w:hint="eastAsia"/>
          <w:szCs w:val="24"/>
        </w:rPr>
        <w:t xml:space="preserve"> </w:t>
      </w:r>
      <w:r w:rsidR="009E3DF0" w:rsidRPr="004E39D8">
        <w:rPr>
          <w:rFonts w:ascii="標楷體" w:eastAsia="標楷體" w:hAnsi="標楷體" w:hint="eastAsia"/>
          <w:color w:val="000000"/>
          <w:w w:val="25"/>
        </w:rPr>
        <w:t xml:space="preserve">　</w:t>
      </w:r>
      <w:r w:rsidR="009E3DF0">
        <w:rPr>
          <w:rFonts w:hint="eastAsia"/>
          <w:noProof/>
          <w:position w:val="-150"/>
        </w:rPr>
        <w:drawing>
          <wp:inline distT="0" distB="0" distL="0" distR="0" wp14:anchorId="6883DD7F" wp14:editId="25D53DEF">
            <wp:extent cx="1076325" cy="1076325"/>
            <wp:effectExtent l="0" t="0" r="9525" b="9525"/>
            <wp:docPr id="2" name="圖片 2" descr="2cZqw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cZqw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14:paraId="08D4B5C1" w14:textId="1AC3FCBB" w:rsidR="00DC4581" w:rsidRPr="00A32184" w:rsidRDefault="00821FC3" w:rsidP="00A32184">
      <w:pPr>
        <w:spacing w:beforeLines="50" w:before="180"/>
        <w:rPr>
          <w:rFonts w:ascii="Times New Roman" w:hAnsi="Times New Roman" w:cs="Times New Roman"/>
        </w:rPr>
      </w:pPr>
      <w:bookmarkStart w:id="4" w:name="A01L2173_2"/>
      <w:bookmarkEnd w:id="3"/>
      <w:r w:rsidRPr="00B714E6">
        <w:rPr>
          <w:rFonts w:ascii="Times New Roman" w:hAnsi="Times New Roman" w:cs="Times New Roman"/>
        </w:rPr>
        <w:t>3.</w:t>
      </w:r>
      <w:bookmarkStart w:id="5" w:name="A01L2173_3"/>
      <w:bookmarkEnd w:id="4"/>
      <w:r w:rsidR="00A32184">
        <w:rPr>
          <w:rFonts w:ascii="Times New Roman" w:hAnsi="Times New Roman" w:cs="Times New Roman" w:hint="eastAsia"/>
        </w:rPr>
        <w:t xml:space="preserve">  </w:t>
      </w:r>
      <w:r w:rsidR="00A32184" w:rsidRPr="00987640">
        <w:rPr>
          <w:rFonts w:ascii="Times New Roman" w:hAnsi="Times New Roman" w:cs="Times New Roman"/>
          <w:szCs w:val="24"/>
        </w:rPr>
        <w:t>(A)</w:t>
      </w:r>
      <w:r w:rsidR="00A32184">
        <w:rPr>
          <w:rFonts w:hint="eastAsia"/>
        </w:rPr>
        <w:t xml:space="preserve"> </w:t>
      </w:r>
      <w:r w:rsidR="00DC4581" w:rsidRPr="00B71012">
        <w:rPr>
          <w:rFonts w:ascii="標楷體" w:hAnsi="標楷體" w:hint="eastAsia"/>
          <w:color w:val="000000"/>
          <w:w w:val="25"/>
        </w:rPr>
        <w:t xml:space="preserve">　</w:t>
      </w:r>
      <w:r w:rsidR="00DC4581">
        <w:rPr>
          <w:noProof/>
          <w:position w:val="-144"/>
        </w:rPr>
        <w:drawing>
          <wp:inline distT="0" distB="0" distL="0" distR="0" wp14:anchorId="75C0B062" wp14:editId="73CE936B">
            <wp:extent cx="942975" cy="1009650"/>
            <wp:effectExtent l="0" t="0" r="9525" b="0"/>
            <wp:docPr id="13" name="圖片 13" descr="NiC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NiCL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2975" cy="1009650"/>
                    </a:xfrm>
                    <a:prstGeom prst="rect">
                      <a:avLst/>
                    </a:prstGeom>
                    <a:noFill/>
                    <a:ln>
                      <a:noFill/>
                    </a:ln>
                  </pic:spPr>
                </pic:pic>
              </a:graphicData>
            </a:graphic>
          </wp:inline>
        </w:drawing>
      </w:r>
      <w:r w:rsidR="00DC4581">
        <w:tab/>
      </w:r>
      <w:r w:rsidR="00DC4581">
        <w:tab/>
      </w:r>
      <w:r w:rsidR="00C178EA">
        <w:tab/>
      </w:r>
      <w:r w:rsidR="00A32184" w:rsidRPr="00987640">
        <w:rPr>
          <w:rFonts w:ascii="Times New Roman" w:hAnsi="Times New Roman" w:cs="Times New Roman"/>
          <w:szCs w:val="24"/>
        </w:rPr>
        <w:t>(B)</w:t>
      </w:r>
      <w:r w:rsidR="00A32184">
        <w:rPr>
          <w:rFonts w:ascii="Times New Roman" w:hAnsi="Times New Roman" w:cs="Times New Roman" w:hint="eastAsia"/>
          <w:szCs w:val="24"/>
        </w:rPr>
        <w:t xml:space="preserve"> </w:t>
      </w:r>
      <w:r w:rsidR="00DC4581" w:rsidRPr="00B71012">
        <w:rPr>
          <w:rFonts w:ascii="標楷體" w:hAnsi="標楷體" w:hint="eastAsia"/>
          <w:color w:val="000000"/>
          <w:w w:val="25"/>
        </w:rPr>
        <w:t xml:space="preserve">　</w:t>
      </w:r>
      <w:r w:rsidR="00A32184">
        <w:rPr>
          <w:rFonts w:ascii="標楷體" w:hAnsi="標楷體" w:hint="eastAsia"/>
          <w:color w:val="000000"/>
          <w:w w:val="25"/>
        </w:rPr>
        <w:t xml:space="preserve"> </w:t>
      </w:r>
      <w:r w:rsidR="00DC4581">
        <w:rPr>
          <w:noProof/>
          <w:position w:val="-152"/>
        </w:rPr>
        <w:drawing>
          <wp:inline distT="0" distB="0" distL="0" distR="0" wp14:anchorId="7C3B9E4D" wp14:editId="7E4E3194">
            <wp:extent cx="857250" cy="1057275"/>
            <wp:effectExtent l="0" t="0" r="0" b="9525"/>
            <wp:docPr id="9" name="圖片 9" descr="q6H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q6H7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250" cy="1057275"/>
                    </a:xfrm>
                    <a:prstGeom prst="rect">
                      <a:avLst/>
                    </a:prstGeom>
                    <a:noFill/>
                    <a:ln>
                      <a:noFill/>
                    </a:ln>
                  </pic:spPr>
                </pic:pic>
              </a:graphicData>
            </a:graphic>
          </wp:inline>
        </w:drawing>
      </w:r>
      <w:r w:rsidR="00DC4581">
        <w:tab/>
      </w:r>
      <w:r w:rsidR="00C178EA">
        <w:tab/>
      </w:r>
      <w:r w:rsidR="0034348F">
        <w:tab/>
      </w:r>
      <w:r w:rsidR="00DC4581">
        <w:tab/>
      </w:r>
      <w:r w:rsidR="00A32184" w:rsidRPr="00987640">
        <w:rPr>
          <w:rFonts w:ascii="Times New Roman" w:hAnsi="Times New Roman" w:cs="Times New Roman"/>
          <w:szCs w:val="24"/>
        </w:rPr>
        <w:t>(C)</w:t>
      </w:r>
      <w:r w:rsidR="00DC4581" w:rsidRPr="00B71012">
        <w:rPr>
          <w:rFonts w:ascii="標楷體" w:hAnsi="標楷體" w:hint="eastAsia"/>
          <w:color w:val="000000"/>
          <w:w w:val="25"/>
        </w:rPr>
        <w:t xml:space="preserve">　</w:t>
      </w:r>
      <w:r w:rsidR="00A32184">
        <w:rPr>
          <w:rFonts w:ascii="標楷體" w:hAnsi="標楷體" w:hint="eastAsia"/>
          <w:color w:val="000000"/>
          <w:w w:val="25"/>
        </w:rPr>
        <w:t xml:space="preserve">    </w:t>
      </w:r>
      <w:r w:rsidR="00DC4581">
        <w:rPr>
          <w:noProof/>
          <w:position w:val="-152"/>
        </w:rPr>
        <w:drawing>
          <wp:inline distT="0" distB="0" distL="0" distR="0" wp14:anchorId="1634F62C" wp14:editId="3D9A6EAF">
            <wp:extent cx="857250" cy="1057275"/>
            <wp:effectExtent l="0" t="0" r="0" b="9525"/>
            <wp:docPr id="8" name="圖片 8" descr="1rDGq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rDGq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57250" cy="1057275"/>
                    </a:xfrm>
                    <a:prstGeom prst="rect">
                      <a:avLst/>
                    </a:prstGeom>
                    <a:noFill/>
                    <a:ln>
                      <a:noFill/>
                    </a:ln>
                  </pic:spPr>
                </pic:pic>
              </a:graphicData>
            </a:graphic>
          </wp:inline>
        </w:drawing>
      </w:r>
    </w:p>
    <w:p w14:paraId="738F1F0F" w14:textId="6FC8BAA7" w:rsidR="009E3DF0" w:rsidRDefault="00821FC3" w:rsidP="00A32184">
      <w:pPr>
        <w:spacing w:beforeLines="50" w:before="180"/>
      </w:pPr>
      <w:r w:rsidRPr="00EA7445">
        <w:rPr>
          <w:rFonts w:ascii="Times New Roman" w:hAnsi="Times New Roman" w:cs="Times New Roman"/>
        </w:rPr>
        <w:t>4.</w:t>
      </w:r>
      <w:bookmarkStart w:id="6" w:name="A01L2181_2"/>
      <w:bookmarkEnd w:id="5"/>
      <w:r w:rsidR="00A32184">
        <w:rPr>
          <w:rFonts w:ascii="Times New Roman" w:hAnsi="Times New Roman" w:cs="Times New Roman" w:hint="eastAsia"/>
        </w:rPr>
        <w:t xml:space="preserve">  </w:t>
      </w:r>
      <w:r w:rsidR="00A32184" w:rsidRPr="00987640">
        <w:rPr>
          <w:rFonts w:ascii="Times New Roman" w:hAnsi="Times New Roman" w:cs="Times New Roman"/>
          <w:szCs w:val="24"/>
        </w:rPr>
        <w:t>(A)</w:t>
      </w:r>
      <w:r w:rsidR="00A32184">
        <w:rPr>
          <w:rFonts w:hint="eastAsia"/>
        </w:rPr>
        <w:t xml:space="preserve"> </w:t>
      </w:r>
      <w:r w:rsidR="009E3DF0" w:rsidRPr="00B71012">
        <w:rPr>
          <w:rFonts w:ascii="標楷體" w:hAnsi="標楷體" w:hint="eastAsia"/>
          <w:color w:val="000000"/>
          <w:w w:val="25"/>
        </w:rPr>
        <w:t xml:space="preserve">　</w:t>
      </w:r>
      <w:r w:rsidR="009E3DF0">
        <w:rPr>
          <w:rFonts w:hint="eastAsia"/>
          <w:noProof/>
          <w:position w:val="-140"/>
        </w:rPr>
        <w:drawing>
          <wp:inline distT="0" distB="0" distL="0" distR="0" wp14:anchorId="6C668B61" wp14:editId="771E9CB1">
            <wp:extent cx="1076325" cy="1019175"/>
            <wp:effectExtent l="0" t="0" r="9525" b="9525"/>
            <wp:docPr id="17" name="圖片 17" descr="n08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n08p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19175"/>
                    </a:xfrm>
                    <a:prstGeom prst="rect">
                      <a:avLst/>
                    </a:prstGeom>
                    <a:noFill/>
                    <a:ln>
                      <a:noFill/>
                    </a:ln>
                  </pic:spPr>
                </pic:pic>
              </a:graphicData>
            </a:graphic>
          </wp:inline>
        </w:drawing>
      </w:r>
      <w:r w:rsidR="009E3DF0">
        <w:tab/>
      </w:r>
      <w:r w:rsidR="009E3DF0">
        <w:tab/>
      </w:r>
      <w:r w:rsidR="00C178EA">
        <w:tab/>
      </w:r>
      <w:r w:rsidR="00A32184" w:rsidRPr="00987640">
        <w:rPr>
          <w:rFonts w:ascii="Times New Roman" w:hAnsi="Times New Roman" w:cs="Times New Roman"/>
          <w:szCs w:val="24"/>
        </w:rPr>
        <w:t>(B)</w:t>
      </w:r>
      <w:r w:rsidR="009E3DF0" w:rsidRPr="00B71012">
        <w:rPr>
          <w:rFonts w:ascii="標楷體" w:hAnsi="標楷體" w:hint="eastAsia"/>
          <w:color w:val="000000"/>
          <w:w w:val="25"/>
        </w:rPr>
        <w:t xml:space="preserve">　</w:t>
      </w:r>
      <w:r w:rsidR="00A32184">
        <w:rPr>
          <w:rFonts w:ascii="標楷體" w:hAnsi="標楷體" w:hint="eastAsia"/>
          <w:color w:val="000000"/>
          <w:w w:val="25"/>
        </w:rPr>
        <w:t xml:space="preserve"> </w:t>
      </w:r>
      <w:r w:rsidR="009E3DF0">
        <w:rPr>
          <w:rFonts w:hint="eastAsia"/>
          <w:noProof/>
          <w:position w:val="-150"/>
        </w:rPr>
        <w:drawing>
          <wp:inline distT="0" distB="0" distL="0" distR="0" wp14:anchorId="34FDF363" wp14:editId="7EEFBE5C">
            <wp:extent cx="1047750" cy="1076325"/>
            <wp:effectExtent l="0" t="0" r="0" b="9525"/>
            <wp:docPr id="15" name="圖片 15" descr="1H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1HrRow"/>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7750" cy="1076325"/>
                    </a:xfrm>
                    <a:prstGeom prst="rect">
                      <a:avLst/>
                    </a:prstGeom>
                    <a:noFill/>
                    <a:ln>
                      <a:noFill/>
                    </a:ln>
                  </pic:spPr>
                </pic:pic>
              </a:graphicData>
            </a:graphic>
          </wp:inline>
        </w:drawing>
      </w:r>
      <w:r w:rsidR="009E3DF0">
        <w:tab/>
      </w:r>
      <w:r w:rsidR="0034348F">
        <w:tab/>
      </w:r>
      <w:r w:rsidR="00C178EA">
        <w:tab/>
      </w:r>
      <w:r w:rsidR="00A32184" w:rsidRPr="00987640">
        <w:rPr>
          <w:rFonts w:ascii="Times New Roman" w:hAnsi="Times New Roman" w:cs="Times New Roman"/>
          <w:szCs w:val="24"/>
        </w:rPr>
        <w:t>(C)</w:t>
      </w:r>
      <w:r w:rsidR="00A32184">
        <w:rPr>
          <w:rFonts w:hint="eastAsia"/>
        </w:rPr>
        <w:t xml:space="preserve"> </w:t>
      </w:r>
      <w:r w:rsidR="009E3DF0" w:rsidRPr="00B71012">
        <w:rPr>
          <w:rFonts w:ascii="標楷體" w:hAnsi="標楷體" w:hint="eastAsia"/>
          <w:color w:val="000000"/>
          <w:w w:val="25"/>
        </w:rPr>
        <w:t xml:space="preserve">　</w:t>
      </w:r>
      <w:r w:rsidR="009E3DF0">
        <w:rPr>
          <w:rFonts w:hint="eastAsia"/>
          <w:noProof/>
          <w:position w:val="-150"/>
        </w:rPr>
        <w:drawing>
          <wp:inline distT="0" distB="0" distL="0" distR="0" wp14:anchorId="0D6EED37" wp14:editId="43B1BA82">
            <wp:extent cx="1028700" cy="1076325"/>
            <wp:effectExtent l="0" t="0" r="0" b="9525"/>
            <wp:docPr id="14" name="圖片 14" descr="1E2c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1E2cL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8700" cy="1076325"/>
                    </a:xfrm>
                    <a:prstGeom prst="rect">
                      <a:avLst/>
                    </a:prstGeom>
                    <a:noFill/>
                    <a:ln>
                      <a:noFill/>
                    </a:ln>
                  </pic:spPr>
                </pic:pic>
              </a:graphicData>
            </a:graphic>
          </wp:inline>
        </w:drawing>
      </w:r>
    </w:p>
    <w:p w14:paraId="60788F44" w14:textId="31A2042F" w:rsidR="009E3DF0" w:rsidRDefault="00821FC3" w:rsidP="00A32184">
      <w:pPr>
        <w:spacing w:beforeLines="50" w:before="180"/>
      </w:pPr>
      <w:r w:rsidRPr="00EA7445">
        <w:rPr>
          <w:rFonts w:ascii="Times New Roman" w:hAnsi="Times New Roman" w:cs="Times New Roman"/>
        </w:rPr>
        <w:t>5.</w:t>
      </w:r>
      <w:r w:rsidR="00A32184">
        <w:rPr>
          <w:rFonts w:ascii="Times New Roman" w:hAnsi="Times New Roman" w:cs="Times New Roman" w:hint="eastAsia"/>
        </w:rPr>
        <w:t xml:space="preserve">  </w:t>
      </w:r>
      <w:r w:rsidR="00A32184" w:rsidRPr="00987640">
        <w:rPr>
          <w:rFonts w:ascii="Times New Roman" w:hAnsi="Times New Roman" w:cs="Times New Roman"/>
          <w:szCs w:val="24"/>
        </w:rPr>
        <w:t>(A)</w:t>
      </w:r>
      <w:r w:rsidR="00A32184">
        <w:rPr>
          <w:rFonts w:hint="eastAsia"/>
        </w:rPr>
        <w:t xml:space="preserve"> </w:t>
      </w:r>
      <w:r w:rsidR="009E3DF0" w:rsidRPr="00B71012">
        <w:rPr>
          <w:rFonts w:ascii="標楷體" w:hAnsi="標楷體" w:hint="eastAsia"/>
          <w:color w:val="000000"/>
          <w:w w:val="25"/>
        </w:rPr>
        <w:t xml:space="preserve">　</w:t>
      </w:r>
      <w:r w:rsidR="009E3DF0">
        <w:rPr>
          <w:noProof/>
          <w:position w:val="-128"/>
        </w:rPr>
        <w:drawing>
          <wp:inline distT="0" distB="0" distL="0" distR="0" wp14:anchorId="317EA317" wp14:editId="16B6C045">
            <wp:extent cx="1066800" cy="904875"/>
            <wp:effectExtent l="0" t="0" r="0" b="9525"/>
            <wp:docPr id="20" name="圖片 20" descr="1oat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1oat2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66800" cy="904875"/>
                    </a:xfrm>
                    <a:prstGeom prst="rect">
                      <a:avLst/>
                    </a:prstGeom>
                    <a:noFill/>
                    <a:ln>
                      <a:noFill/>
                    </a:ln>
                  </pic:spPr>
                </pic:pic>
              </a:graphicData>
            </a:graphic>
          </wp:inline>
        </w:drawing>
      </w:r>
      <w:r w:rsidR="009E3DF0">
        <w:tab/>
      </w:r>
      <w:r w:rsidR="009E3DF0">
        <w:tab/>
      </w:r>
      <w:r w:rsidR="00C178EA">
        <w:tab/>
      </w:r>
      <w:r w:rsidR="00A32184" w:rsidRPr="00987640">
        <w:rPr>
          <w:rFonts w:ascii="Times New Roman" w:hAnsi="Times New Roman" w:cs="Times New Roman"/>
          <w:szCs w:val="24"/>
        </w:rPr>
        <w:t>(B)</w:t>
      </w:r>
      <w:r w:rsidR="00A32184">
        <w:rPr>
          <w:rFonts w:hint="eastAsia"/>
        </w:rPr>
        <w:t xml:space="preserve"> </w:t>
      </w:r>
      <w:r w:rsidR="00296C0E" w:rsidRPr="00B71012">
        <w:rPr>
          <w:rFonts w:ascii="標楷體" w:hAnsi="標楷體" w:hint="eastAsia"/>
          <w:color w:val="000000"/>
          <w:w w:val="25"/>
        </w:rPr>
        <w:t xml:space="preserve">　</w:t>
      </w:r>
      <w:r w:rsidR="00296C0E">
        <w:rPr>
          <w:noProof/>
          <w:position w:val="-128"/>
        </w:rPr>
        <w:drawing>
          <wp:inline distT="0" distB="0" distL="0" distR="0" wp14:anchorId="0EF0797B" wp14:editId="3A712014">
            <wp:extent cx="1028700" cy="904875"/>
            <wp:effectExtent l="0" t="0" r="0" b="9525"/>
            <wp:docPr id="18" name="圖片 18" descr="LWiq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LWiqv"/>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8700" cy="904875"/>
                    </a:xfrm>
                    <a:prstGeom prst="rect">
                      <a:avLst/>
                    </a:prstGeom>
                    <a:noFill/>
                    <a:ln>
                      <a:noFill/>
                    </a:ln>
                  </pic:spPr>
                </pic:pic>
              </a:graphicData>
            </a:graphic>
          </wp:inline>
        </w:drawing>
      </w:r>
      <w:r w:rsidR="009E3DF0" w:rsidRPr="00B71012">
        <w:rPr>
          <w:rFonts w:ascii="標楷體" w:hAnsi="標楷體" w:hint="eastAsia"/>
          <w:color w:val="000000"/>
          <w:w w:val="25"/>
        </w:rPr>
        <w:t xml:space="preserve">　</w:t>
      </w:r>
      <w:r w:rsidR="00296C0E">
        <w:rPr>
          <w:rFonts w:ascii="標楷體" w:hAnsi="標楷體"/>
          <w:color w:val="000000"/>
          <w:w w:val="25"/>
        </w:rPr>
        <w:tab/>
      </w:r>
      <w:r w:rsidR="0034348F">
        <w:rPr>
          <w:rFonts w:ascii="標楷體" w:hAnsi="標楷體"/>
          <w:color w:val="000000"/>
          <w:w w:val="25"/>
        </w:rPr>
        <w:tab/>
      </w:r>
      <w:r w:rsidR="00C178EA">
        <w:rPr>
          <w:rFonts w:ascii="標楷體" w:hAnsi="標楷體"/>
          <w:color w:val="000000"/>
          <w:w w:val="25"/>
        </w:rPr>
        <w:tab/>
      </w:r>
      <w:r w:rsidR="00296C0E" w:rsidRPr="00987640">
        <w:rPr>
          <w:rFonts w:ascii="Times New Roman" w:hAnsi="Times New Roman" w:cs="Times New Roman"/>
          <w:szCs w:val="24"/>
        </w:rPr>
        <w:t>(C)</w:t>
      </w:r>
      <w:r w:rsidR="00296C0E">
        <w:rPr>
          <w:rFonts w:ascii="Times New Roman" w:hAnsi="Times New Roman" w:cs="Times New Roman"/>
          <w:szCs w:val="24"/>
        </w:rPr>
        <w:tab/>
      </w:r>
      <w:r w:rsidR="009E3DF0">
        <w:rPr>
          <w:noProof/>
          <w:position w:val="-128"/>
        </w:rPr>
        <w:drawing>
          <wp:inline distT="0" distB="0" distL="0" distR="0" wp14:anchorId="62437AE0" wp14:editId="602EDD7F">
            <wp:extent cx="1028700" cy="904875"/>
            <wp:effectExtent l="0" t="0" r="0" b="9525"/>
            <wp:docPr id="19" name="圖片 19" descr="1pXX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pXXZu"/>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8700" cy="904875"/>
                    </a:xfrm>
                    <a:prstGeom prst="rect">
                      <a:avLst/>
                    </a:prstGeom>
                    <a:noFill/>
                    <a:ln>
                      <a:noFill/>
                    </a:ln>
                  </pic:spPr>
                </pic:pic>
              </a:graphicData>
            </a:graphic>
          </wp:inline>
        </w:drawing>
      </w:r>
      <w:r w:rsidR="009E3DF0">
        <w:tab/>
      </w:r>
      <w:r w:rsidR="009E3DF0">
        <w:tab/>
      </w:r>
    </w:p>
    <w:p w14:paraId="26D73E05" w14:textId="52745422" w:rsidR="003F0101" w:rsidRPr="00CB2897" w:rsidRDefault="00821FC3" w:rsidP="003F0101">
      <w:pPr>
        <w:spacing w:beforeLines="20" w:before="72" w:afterLines="20" w:after="72"/>
        <w:rPr>
          <w:rFonts w:ascii="標楷體" w:eastAsia="標楷體" w:hAnsi="標楷體"/>
        </w:rPr>
      </w:pPr>
      <w:r w:rsidRPr="001D7D48">
        <w:rPr>
          <w:rFonts w:ascii="標楷體" w:eastAsia="標楷體" w:hAnsi="標楷體" w:hint="eastAsia"/>
          <w:sz w:val="26"/>
          <w:szCs w:val="26"/>
        </w:rPr>
        <w:t>(二)</w:t>
      </w:r>
      <w:r>
        <w:rPr>
          <w:rFonts w:ascii="標楷體" w:eastAsia="標楷體" w:hAnsi="標楷體" w:hint="eastAsia"/>
        </w:rPr>
        <w:t xml:space="preserve"> </w:t>
      </w:r>
      <w:r w:rsidR="009A725D">
        <w:rPr>
          <w:rFonts w:ascii="標楷體" w:eastAsia="標楷體" w:hAnsi="標楷體" w:hint="eastAsia"/>
        </w:rPr>
        <w:t>基本問答</w:t>
      </w:r>
      <w:r w:rsidR="007F3CA6" w:rsidRPr="007F3CA6">
        <w:rPr>
          <w:rFonts w:ascii="標楷體" w:eastAsia="標楷體" w:hAnsi="標楷體" w:hint="eastAsia"/>
        </w:rPr>
        <w:t>：依據所聽到的</w:t>
      </w:r>
      <w:r w:rsidR="009A725D">
        <w:rPr>
          <w:rFonts w:ascii="標楷體" w:eastAsia="標楷體" w:hAnsi="標楷體" w:hint="eastAsia"/>
        </w:rPr>
        <w:t>內容</w:t>
      </w:r>
      <w:r w:rsidR="007F3CA6" w:rsidRPr="007F3CA6">
        <w:rPr>
          <w:rFonts w:ascii="標楷體" w:eastAsia="標楷體" w:hAnsi="標楷體" w:hint="eastAsia"/>
        </w:rPr>
        <w:t>，選出</w:t>
      </w:r>
      <w:r w:rsidR="009A725D">
        <w:rPr>
          <w:rFonts w:ascii="標楷體" w:eastAsia="標楷體" w:hAnsi="標楷體" w:hint="eastAsia"/>
        </w:rPr>
        <w:t>一個最適合的回應</w:t>
      </w:r>
      <w:r w:rsidR="003F0101">
        <w:rPr>
          <w:rFonts w:ascii="標楷體" w:eastAsia="標楷體" w:hAnsi="標楷體" w:hint="eastAsia"/>
        </w:rPr>
        <w:t>10%</w:t>
      </w:r>
    </w:p>
    <w:p w14:paraId="5997D8DB" w14:textId="1D80506E" w:rsidR="001B77F2" w:rsidRDefault="001B77F2" w:rsidP="00A758FF">
      <w:pPr>
        <w:pStyle w:val="Normal8eb5bc2f-ae2b-4577-951e-b0cf36d9959e"/>
        <w:spacing w:beforeLines="20" w:before="72"/>
      </w:pPr>
      <w:bookmarkStart w:id="7" w:name="A01L2065_2"/>
      <w:bookmarkStart w:id="8" w:name="A01L1065_2"/>
      <w:bookmarkEnd w:id="6"/>
      <w:r>
        <w:t>6</w:t>
      </w:r>
      <w:r w:rsidRPr="007F3CA6">
        <w:t>.</w:t>
      </w:r>
      <w:bookmarkStart w:id="9" w:name="_Hlk118647085"/>
      <w:r w:rsidRPr="007F3CA6">
        <w:t xml:space="preserve"> </w:t>
      </w:r>
      <w:bookmarkEnd w:id="7"/>
      <w:bookmarkEnd w:id="9"/>
      <w:r w:rsidR="00A32184" w:rsidRPr="00987640">
        <w:t>(A)</w:t>
      </w:r>
      <w:r w:rsidR="00AA6D90">
        <w:t xml:space="preserve"> </w:t>
      </w:r>
      <w:r w:rsidR="00386BC3">
        <w:rPr>
          <w:color w:val="000000"/>
        </w:rPr>
        <w:t>Wow, it is yummy.</w:t>
      </w:r>
      <w:r w:rsidR="00A758FF">
        <w:rPr>
          <w:color w:val="000000"/>
        </w:rPr>
        <w:tab/>
      </w:r>
      <w:r w:rsidR="00A32184" w:rsidRPr="00987640">
        <w:t>(B)</w:t>
      </w:r>
      <w:r w:rsidRPr="00B71012">
        <w:rPr>
          <w:rFonts w:hint="eastAsia"/>
          <w:color w:val="000000"/>
          <w:w w:val="25"/>
        </w:rPr>
        <w:t xml:space="preserve">　</w:t>
      </w:r>
      <w:r w:rsidRPr="00B71012">
        <w:rPr>
          <w:rFonts w:hint="eastAsia"/>
          <w:color w:val="000000"/>
        </w:rPr>
        <w:t>That sounds like a great idea.</w:t>
      </w:r>
      <w:r w:rsidR="00A758FF">
        <w:rPr>
          <w:color w:val="000000"/>
        </w:rPr>
        <w:tab/>
      </w:r>
      <w:r w:rsidR="00C178EA">
        <w:rPr>
          <w:rFonts w:hint="eastAsia"/>
          <w:color w:val="000000"/>
        </w:rPr>
        <w:t xml:space="preserve">  </w:t>
      </w:r>
      <w:r w:rsidR="00A32184" w:rsidRPr="00987640">
        <w:t>(C)</w:t>
      </w:r>
      <w:r w:rsidRPr="00B71012">
        <w:rPr>
          <w:rFonts w:hint="eastAsia"/>
          <w:color w:val="000000"/>
          <w:w w:val="25"/>
        </w:rPr>
        <w:t xml:space="preserve">　</w:t>
      </w:r>
      <w:r w:rsidRPr="00B71012">
        <w:rPr>
          <w:rFonts w:hint="eastAsia"/>
          <w:color w:val="000000"/>
        </w:rPr>
        <w:t>I didn</w:t>
      </w:r>
      <w:proofErr w:type="gramStart"/>
      <w:r>
        <w:rPr>
          <w:color w:val="000000"/>
        </w:rPr>
        <w:t>’</w:t>
      </w:r>
      <w:proofErr w:type="gramEnd"/>
      <w:r w:rsidRPr="00B71012">
        <w:rPr>
          <w:rFonts w:hint="eastAsia"/>
          <w:color w:val="000000"/>
        </w:rPr>
        <w:t>t go with them last weekend.</w:t>
      </w:r>
    </w:p>
    <w:p w14:paraId="52DC8272" w14:textId="027A9589" w:rsidR="001B77F2" w:rsidRDefault="001B77F2" w:rsidP="00A758FF">
      <w:pPr>
        <w:pStyle w:val="Normalc41e8396-7625-46eb-8fa2-94549459e167"/>
        <w:spacing w:beforeLines="20" w:before="72"/>
      </w:pPr>
      <w:r>
        <w:rPr>
          <w:rFonts w:ascii="標楷體" w:hAnsi="標楷體"/>
          <w:color w:val="000000"/>
        </w:rPr>
        <w:t>7.</w:t>
      </w:r>
      <w:r w:rsidR="00A32184" w:rsidRPr="00987640">
        <w:t>(A)</w:t>
      </w:r>
      <w:r w:rsidRPr="00B71012">
        <w:rPr>
          <w:rFonts w:hint="eastAsia"/>
          <w:color w:val="000000"/>
          <w:w w:val="25"/>
        </w:rPr>
        <w:t xml:space="preserve">　</w:t>
      </w:r>
      <w:r w:rsidRPr="00B71012">
        <w:rPr>
          <w:rFonts w:hint="eastAsia"/>
          <w:color w:val="000000"/>
        </w:rPr>
        <w:t>She has a lot of housework to do.</w:t>
      </w:r>
      <w:r w:rsidR="00A758FF">
        <w:rPr>
          <w:color w:val="000000"/>
        </w:rPr>
        <w:tab/>
      </w:r>
      <w:r w:rsidR="00A32184">
        <w:rPr>
          <w:rFonts w:hint="eastAsia"/>
          <w:color w:val="000000"/>
        </w:rPr>
        <w:t xml:space="preserve"> </w:t>
      </w:r>
      <w:r w:rsidR="00C178EA">
        <w:rPr>
          <w:rFonts w:hint="eastAsia"/>
          <w:color w:val="000000"/>
        </w:rPr>
        <w:t xml:space="preserve"> </w:t>
      </w:r>
      <w:r w:rsidR="007037F7">
        <w:rPr>
          <w:rFonts w:hint="eastAsia"/>
          <w:color w:val="000000"/>
        </w:rPr>
        <w:t xml:space="preserve"> </w:t>
      </w:r>
      <w:r w:rsidR="00A32184" w:rsidRPr="00987640">
        <w:t>(B)</w:t>
      </w:r>
      <w:r w:rsidRPr="00B71012">
        <w:rPr>
          <w:rFonts w:hint="eastAsia"/>
          <w:color w:val="000000"/>
          <w:w w:val="25"/>
        </w:rPr>
        <w:t xml:space="preserve">　</w:t>
      </w:r>
      <w:r w:rsidRPr="00B71012">
        <w:rPr>
          <w:rFonts w:hint="eastAsia"/>
          <w:color w:val="000000"/>
        </w:rPr>
        <w:t>She always looks so tired.</w:t>
      </w:r>
      <w:r w:rsidR="00A758FF">
        <w:rPr>
          <w:color w:val="000000"/>
        </w:rPr>
        <w:tab/>
      </w:r>
      <w:r w:rsidR="00C178EA">
        <w:rPr>
          <w:rFonts w:hint="eastAsia"/>
          <w:color w:val="000000"/>
        </w:rPr>
        <w:t xml:space="preserve">  </w:t>
      </w:r>
      <w:r w:rsidR="00A32184" w:rsidRPr="00987640">
        <w:t>(C)</w:t>
      </w:r>
      <w:r w:rsidRPr="00B71012">
        <w:rPr>
          <w:rFonts w:hint="eastAsia"/>
          <w:color w:val="000000"/>
          <w:w w:val="25"/>
        </w:rPr>
        <w:t xml:space="preserve">　</w:t>
      </w:r>
      <w:r w:rsidRPr="00B71012">
        <w:rPr>
          <w:rFonts w:hint="eastAsia"/>
          <w:color w:val="000000"/>
        </w:rPr>
        <w:t>My mom is the happiest in my family.</w:t>
      </w:r>
    </w:p>
    <w:bookmarkEnd w:id="8"/>
    <w:p w14:paraId="4430CA2E" w14:textId="32C48E47" w:rsidR="00386BC3" w:rsidRDefault="00821FC3" w:rsidP="00386BC3">
      <w:pPr>
        <w:pStyle w:val="Normalc41e8396-7625-46eb-8fa2-94549459e167"/>
        <w:spacing w:beforeLines="20" w:before="72"/>
        <w:rPr>
          <w:color w:val="000000"/>
        </w:rPr>
      </w:pPr>
      <w:r w:rsidRPr="007F3CA6">
        <w:t>8</w:t>
      </w:r>
      <w:bookmarkStart w:id="10" w:name="A01L2062_2"/>
      <w:r w:rsidRPr="007F3CA6">
        <w:t xml:space="preserve">. </w:t>
      </w:r>
      <w:bookmarkStart w:id="11" w:name="A01L2073_2"/>
      <w:bookmarkEnd w:id="10"/>
      <w:r w:rsidR="00A32184" w:rsidRPr="00987640">
        <w:t>(A)</w:t>
      </w:r>
      <w:r w:rsidR="001B77F2" w:rsidRPr="00B71012">
        <w:rPr>
          <w:rFonts w:hint="eastAsia"/>
          <w:color w:val="000000"/>
          <w:w w:val="25"/>
        </w:rPr>
        <w:t xml:space="preserve">　</w:t>
      </w:r>
      <w:r w:rsidR="00386BC3" w:rsidRPr="00B71012">
        <w:rPr>
          <w:rFonts w:hint="eastAsia"/>
          <w:color w:val="000000"/>
        </w:rPr>
        <w:t>It was the most terrible day for him.</w:t>
      </w:r>
      <w:r w:rsidR="00A758FF">
        <w:rPr>
          <w:color w:val="000000"/>
        </w:rPr>
        <w:tab/>
      </w:r>
      <w:r w:rsidR="00C178EA">
        <w:rPr>
          <w:rFonts w:hint="eastAsia"/>
          <w:color w:val="000000"/>
        </w:rPr>
        <w:t xml:space="preserve"> </w:t>
      </w:r>
      <w:r w:rsidR="00A32184" w:rsidRPr="00987640">
        <w:t>(B)</w:t>
      </w:r>
      <w:r w:rsidR="001B77F2" w:rsidRPr="00B71012">
        <w:rPr>
          <w:rFonts w:hint="eastAsia"/>
          <w:color w:val="000000"/>
          <w:w w:val="25"/>
        </w:rPr>
        <w:t xml:space="preserve">　</w:t>
      </w:r>
      <w:r w:rsidR="001B77F2" w:rsidRPr="00B71012">
        <w:rPr>
          <w:rFonts w:hint="eastAsia"/>
          <w:color w:val="000000"/>
        </w:rPr>
        <w:t>He became conscious.</w:t>
      </w:r>
      <w:r w:rsidR="00C178EA">
        <w:rPr>
          <w:rFonts w:hint="eastAsia"/>
          <w:color w:val="000000"/>
        </w:rPr>
        <w:t xml:space="preserve">   </w:t>
      </w:r>
      <w:r w:rsidR="00A32184" w:rsidRPr="00987640">
        <w:t>(C)</w:t>
      </w:r>
      <w:r w:rsidR="001B77F2" w:rsidRPr="00B71012">
        <w:rPr>
          <w:rFonts w:hint="eastAsia"/>
          <w:color w:val="000000"/>
          <w:w w:val="25"/>
        </w:rPr>
        <w:t xml:space="preserve">　</w:t>
      </w:r>
      <w:r w:rsidR="00386BC3">
        <w:rPr>
          <w:color w:val="000000"/>
        </w:rPr>
        <w:t xml:space="preserve">Yes, Ken got CPR </w:t>
      </w:r>
      <w:r w:rsidR="00EB1C2A">
        <w:rPr>
          <w:color w:val="000000"/>
        </w:rPr>
        <w:t>yesterday.</w:t>
      </w:r>
    </w:p>
    <w:p w14:paraId="3324E1A1" w14:textId="46DAE00B" w:rsidR="001B77F2" w:rsidRDefault="001B77F2" w:rsidP="00A758FF">
      <w:pPr>
        <w:pStyle w:val="Normal8eb5bc2f-ae2b-4577-951e-b0cf36d9959e"/>
        <w:spacing w:beforeLines="20" w:before="72"/>
      </w:pPr>
      <w:r>
        <w:t>9</w:t>
      </w:r>
      <w:r w:rsidRPr="007F3CA6">
        <w:t>.</w:t>
      </w:r>
      <w:r w:rsidR="00A32184">
        <w:rPr>
          <w:rFonts w:ascii="標楷體" w:hAnsi="標楷體" w:hint="eastAsia"/>
          <w:color w:val="000000"/>
        </w:rPr>
        <w:t xml:space="preserve"> </w:t>
      </w:r>
      <w:r w:rsidR="00A32184" w:rsidRPr="00987640">
        <w:t>(A)</w:t>
      </w:r>
      <w:r w:rsidRPr="00B71012">
        <w:rPr>
          <w:rFonts w:hint="eastAsia"/>
          <w:color w:val="000000"/>
          <w:w w:val="25"/>
        </w:rPr>
        <w:t xml:space="preserve">　</w:t>
      </w:r>
      <w:r w:rsidR="00EB1C2A" w:rsidRPr="00B71012">
        <w:rPr>
          <w:rFonts w:hint="eastAsia"/>
          <w:color w:val="000000"/>
        </w:rPr>
        <w:t>Very much.  I love the beef noodles best.</w:t>
      </w:r>
      <w:r w:rsidR="00C178EA">
        <w:rPr>
          <w:rFonts w:hint="eastAsia"/>
          <w:color w:val="000000"/>
        </w:rPr>
        <w:t xml:space="preserve">  </w:t>
      </w:r>
      <w:r w:rsidR="005A4054">
        <w:rPr>
          <w:rFonts w:hint="eastAsia"/>
          <w:color w:val="000000"/>
        </w:rPr>
        <w:t xml:space="preserve"> </w:t>
      </w:r>
      <w:r w:rsidR="00A32184" w:rsidRPr="00987640">
        <w:t>(B)</w:t>
      </w:r>
      <w:r w:rsidRPr="00B71012">
        <w:rPr>
          <w:rFonts w:hint="eastAsia"/>
          <w:color w:val="000000"/>
          <w:w w:val="25"/>
        </w:rPr>
        <w:t xml:space="preserve">　</w:t>
      </w:r>
      <w:r w:rsidR="00EB1C2A">
        <w:rPr>
          <w:color w:val="000000"/>
        </w:rPr>
        <w:t>No</w:t>
      </w:r>
      <w:r w:rsidR="00EB1C2A" w:rsidRPr="00B71012">
        <w:rPr>
          <w:rFonts w:hint="eastAsia"/>
          <w:color w:val="000000"/>
        </w:rPr>
        <w:t>, I don</w:t>
      </w:r>
      <w:proofErr w:type="gramStart"/>
      <w:r w:rsidR="00EB1C2A">
        <w:rPr>
          <w:color w:val="000000"/>
        </w:rPr>
        <w:t>’</w:t>
      </w:r>
      <w:proofErr w:type="gramEnd"/>
      <w:r w:rsidR="00EB1C2A" w:rsidRPr="00B71012">
        <w:rPr>
          <w:rFonts w:hint="eastAsia"/>
          <w:color w:val="000000"/>
        </w:rPr>
        <w:t>t like the beef.</w:t>
      </w:r>
      <w:r w:rsidR="00A758FF">
        <w:rPr>
          <w:color w:val="000000"/>
        </w:rPr>
        <w:tab/>
      </w:r>
      <w:r w:rsidR="00A32184" w:rsidRPr="00987640">
        <w:t>(C)</w:t>
      </w:r>
      <w:r w:rsidRPr="00B71012">
        <w:rPr>
          <w:rFonts w:hint="eastAsia"/>
          <w:color w:val="000000"/>
          <w:w w:val="25"/>
        </w:rPr>
        <w:t xml:space="preserve">　</w:t>
      </w:r>
      <w:r w:rsidRPr="00B71012">
        <w:rPr>
          <w:rFonts w:hint="eastAsia"/>
          <w:color w:val="000000"/>
        </w:rPr>
        <w:t xml:space="preserve">Yes, it is </w:t>
      </w:r>
      <w:r w:rsidR="00EB1C2A">
        <w:rPr>
          <w:color w:val="000000"/>
        </w:rPr>
        <w:t>cheaper.</w:t>
      </w:r>
    </w:p>
    <w:p w14:paraId="7371C7F5" w14:textId="5CF05EC6" w:rsidR="001B77F2" w:rsidRDefault="00821FC3" w:rsidP="00A758FF">
      <w:pPr>
        <w:pStyle w:val="Normalc41e8396-7625-46eb-8fa2-94549459e167"/>
        <w:spacing w:beforeLines="20" w:before="72"/>
      </w:pPr>
      <w:r w:rsidRPr="007F3CA6">
        <w:t>10.</w:t>
      </w:r>
      <w:r w:rsidR="001B7AD9">
        <w:rPr>
          <w:rFonts w:hint="eastAsia"/>
        </w:rPr>
        <w:t xml:space="preserve"> </w:t>
      </w:r>
      <w:r w:rsidR="00A32184" w:rsidRPr="00987640">
        <w:t>(A)</w:t>
      </w:r>
      <w:r w:rsidR="001B77F2" w:rsidRPr="00F125E0">
        <w:rPr>
          <w:rFonts w:hint="eastAsia"/>
          <w:color w:val="000000"/>
          <w:w w:val="25"/>
        </w:rPr>
        <w:t xml:space="preserve">　</w:t>
      </w:r>
      <w:r w:rsidR="001B77F2" w:rsidRPr="00F125E0">
        <w:rPr>
          <w:rFonts w:hint="eastAsia"/>
          <w:color w:val="000000"/>
        </w:rPr>
        <w:t xml:space="preserve">Yes, he </w:t>
      </w:r>
      <w:r w:rsidR="001B77F2">
        <w:rPr>
          <w:rFonts w:hint="eastAsia"/>
          <w:color w:val="000000"/>
        </w:rPr>
        <w:t>did</w:t>
      </w:r>
      <w:r w:rsidR="001B77F2" w:rsidRPr="00F125E0">
        <w:rPr>
          <w:rFonts w:hint="eastAsia"/>
          <w:color w:val="000000"/>
        </w:rPr>
        <w:t>.</w:t>
      </w:r>
      <w:r w:rsidR="007037F7">
        <w:rPr>
          <w:rFonts w:hint="eastAsia"/>
          <w:color w:val="000000"/>
        </w:rPr>
        <w:t xml:space="preserve"> </w:t>
      </w:r>
      <w:r w:rsidR="00C178EA">
        <w:rPr>
          <w:rFonts w:hint="eastAsia"/>
          <w:color w:val="000000"/>
        </w:rPr>
        <w:t xml:space="preserve"> </w:t>
      </w:r>
      <w:r w:rsidR="007037F7">
        <w:rPr>
          <w:rFonts w:hint="eastAsia"/>
          <w:color w:val="000000"/>
        </w:rPr>
        <w:t xml:space="preserve"> </w:t>
      </w:r>
      <w:r w:rsidR="00A32184" w:rsidRPr="00987640">
        <w:t>(B)</w:t>
      </w:r>
      <w:r w:rsidR="001B77F2" w:rsidRPr="00F125E0">
        <w:rPr>
          <w:rFonts w:hint="eastAsia"/>
          <w:color w:val="000000"/>
          <w:w w:val="25"/>
        </w:rPr>
        <w:t xml:space="preserve">　</w:t>
      </w:r>
      <w:r w:rsidR="001B77F2" w:rsidRPr="00F125E0">
        <w:rPr>
          <w:rFonts w:hint="eastAsia"/>
          <w:color w:val="000000"/>
        </w:rPr>
        <w:t xml:space="preserve">Yes, it is very </w:t>
      </w:r>
      <w:r w:rsidR="009F5B2F">
        <w:rPr>
          <w:color w:val="000000"/>
        </w:rPr>
        <w:t>interesting</w:t>
      </w:r>
      <w:r w:rsidR="001B77F2" w:rsidRPr="00F125E0">
        <w:rPr>
          <w:rFonts w:hint="eastAsia"/>
          <w:color w:val="000000"/>
        </w:rPr>
        <w:t>.</w:t>
      </w:r>
      <w:r w:rsidR="00A758FF">
        <w:rPr>
          <w:color w:val="000000"/>
        </w:rPr>
        <w:tab/>
      </w:r>
      <w:r w:rsidR="00C178EA">
        <w:rPr>
          <w:rFonts w:hint="eastAsia"/>
          <w:color w:val="000000"/>
        </w:rPr>
        <w:t xml:space="preserve"> </w:t>
      </w:r>
      <w:r w:rsidR="00A32184" w:rsidRPr="00987640">
        <w:t>(C)</w:t>
      </w:r>
      <w:r w:rsidR="001B77F2" w:rsidRPr="00F125E0">
        <w:rPr>
          <w:rFonts w:hint="eastAsia"/>
          <w:color w:val="000000"/>
          <w:w w:val="25"/>
        </w:rPr>
        <w:t xml:space="preserve">　</w:t>
      </w:r>
      <w:r w:rsidR="001B77F2" w:rsidRPr="00F125E0">
        <w:rPr>
          <w:rFonts w:hint="eastAsia"/>
          <w:color w:val="000000"/>
        </w:rPr>
        <w:t>No, it is a piece of cake.</w:t>
      </w:r>
    </w:p>
    <w:p w14:paraId="1479606D" w14:textId="4BB304DB" w:rsidR="003F0101" w:rsidRPr="00CB2897" w:rsidRDefault="00821FC3" w:rsidP="005A7C67">
      <w:pPr>
        <w:spacing w:beforeLines="50" w:before="180" w:afterLines="20" w:after="72"/>
        <w:rPr>
          <w:rFonts w:ascii="標楷體" w:eastAsia="標楷體" w:hAnsi="標楷體"/>
        </w:rPr>
      </w:pPr>
      <w:r w:rsidRPr="001D7D48">
        <w:rPr>
          <w:rFonts w:ascii="標楷體" w:eastAsia="標楷體" w:hAnsi="標楷體" w:hint="eastAsia"/>
          <w:sz w:val="26"/>
          <w:szCs w:val="26"/>
        </w:rPr>
        <w:t>(</w:t>
      </w:r>
      <w:r>
        <w:rPr>
          <w:rFonts w:ascii="標楷體" w:eastAsia="標楷體" w:hAnsi="標楷體" w:hint="eastAsia"/>
          <w:sz w:val="26"/>
          <w:szCs w:val="26"/>
        </w:rPr>
        <w:t>三</w:t>
      </w:r>
      <w:r w:rsidRPr="001D7D48">
        <w:rPr>
          <w:rFonts w:ascii="標楷體" w:eastAsia="標楷體" w:hAnsi="標楷體" w:hint="eastAsia"/>
          <w:sz w:val="26"/>
          <w:szCs w:val="26"/>
        </w:rPr>
        <w:t>)</w:t>
      </w:r>
      <w:r w:rsidRPr="007F3CA6">
        <w:rPr>
          <w:rFonts w:ascii="標楷體" w:eastAsia="標楷體" w:hAnsi="標楷體" w:hint="eastAsia"/>
          <w:sz w:val="26"/>
          <w:szCs w:val="26"/>
        </w:rPr>
        <w:t xml:space="preserve"> </w:t>
      </w:r>
      <w:r w:rsidR="007F3CA6" w:rsidRPr="007F3CA6">
        <w:rPr>
          <w:rFonts w:ascii="標楷體" w:eastAsia="標楷體" w:hAnsi="標楷體" w:hint="eastAsia"/>
        </w:rPr>
        <w:t>言談理解：請依據所聽到的對話與問題，選出一個最適當的答案</w:t>
      </w:r>
      <w:r w:rsidR="003F0101">
        <w:rPr>
          <w:rFonts w:ascii="標楷體" w:eastAsia="標楷體" w:hAnsi="標楷體" w:hint="eastAsia"/>
        </w:rPr>
        <w:t>10%</w:t>
      </w:r>
    </w:p>
    <w:p w14:paraId="0724C9F1" w14:textId="43764E21" w:rsidR="00A758FF" w:rsidRDefault="002C438E" w:rsidP="00A758FF">
      <w:pPr>
        <w:pStyle w:val="Normalc41e8396-7625-46eb-8fa2-94549459e167"/>
        <w:ind w:left="480" w:hanging="480"/>
      </w:pPr>
      <w:bookmarkStart w:id="12" w:name="A01L1099_2"/>
      <w:bookmarkEnd w:id="11"/>
      <w:r w:rsidRPr="007F3CA6">
        <w:t>1</w:t>
      </w:r>
      <w:r>
        <w:t>1</w:t>
      </w:r>
      <w:r w:rsidRPr="007F3CA6">
        <w:t>.</w:t>
      </w:r>
      <w:r w:rsidR="007037F7">
        <w:rPr>
          <w:rFonts w:hint="eastAsia"/>
        </w:rPr>
        <w:t xml:space="preserve"> </w:t>
      </w:r>
      <w:r w:rsidR="00A32184" w:rsidRPr="00987640">
        <w:t>(A)</w:t>
      </w:r>
      <w:r w:rsidR="000F4B30" w:rsidRPr="00B71012">
        <w:rPr>
          <w:rFonts w:hint="eastAsia"/>
          <w:color w:val="000000"/>
          <w:w w:val="25"/>
        </w:rPr>
        <w:t xml:space="preserve">　</w:t>
      </w:r>
      <w:r w:rsidR="000F4B30" w:rsidRPr="00604642">
        <w:rPr>
          <w:color w:val="000000"/>
        </w:rPr>
        <w:t>Mike</w:t>
      </w:r>
      <w:proofErr w:type="gramStart"/>
      <w:r w:rsidR="000F4B30" w:rsidRPr="00604642">
        <w:rPr>
          <w:color w:val="000000"/>
        </w:rPr>
        <w:t>’</w:t>
      </w:r>
      <w:proofErr w:type="gramEnd"/>
      <w:r w:rsidR="000F4B30" w:rsidRPr="00604642">
        <w:rPr>
          <w:color w:val="000000"/>
        </w:rPr>
        <w:t>s dad worries about him very much.</w:t>
      </w:r>
      <w:r w:rsidR="00A758FF">
        <w:rPr>
          <w:color w:val="000000"/>
        </w:rPr>
        <w:tab/>
      </w:r>
      <w:r w:rsidR="0064046E">
        <w:rPr>
          <w:color w:val="000000"/>
        </w:rPr>
        <w:t xml:space="preserve"> </w:t>
      </w:r>
      <w:r w:rsidR="00AA6D90">
        <w:rPr>
          <w:color w:val="000000"/>
        </w:rPr>
        <w:t xml:space="preserve"> </w:t>
      </w:r>
      <w:r w:rsidR="00A32184" w:rsidRPr="00987640">
        <w:t>(B)</w:t>
      </w:r>
      <w:r w:rsidR="000F4B30" w:rsidRPr="00B71012">
        <w:rPr>
          <w:rFonts w:hint="eastAsia"/>
          <w:color w:val="000000"/>
          <w:w w:val="25"/>
        </w:rPr>
        <w:t xml:space="preserve">　</w:t>
      </w:r>
      <w:r w:rsidR="000F4B30" w:rsidRPr="00B71012">
        <w:rPr>
          <w:rFonts w:hint="eastAsia"/>
          <w:color w:val="000000"/>
        </w:rPr>
        <w:t>Mike is the tallest of all the singers.</w:t>
      </w:r>
      <w:r w:rsidR="00A758FF">
        <w:tab/>
      </w:r>
    </w:p>
    <w:p w14:paraId="5AD43C83" w14:textId="1FF7F8A6" w:rsidR="000F4B30" w:rsidRDefault="007037F7" w:rsidP="007037F7">
      <w:pPr>
        <w:pStyle w:val="Normalc41e8396-7625-46eb-8fa2-94549459e167"/>
      </w:pPr>
      <w:r>
        <w:rPr>
          <w:rFonts w:hint="eastAsia"/>
        </w:rPr>
        <w:t xml:space="preserve">   </w:t>
      </w:r>
      <w:r w:rsidR="00A32184" w:rsidRPr="00987640">
        <w:t>(C)</w:t>
      </w:r>
      <w:r w:rsidR="000F4B30" w:rsidRPr="00B71012">
        <w:rPr>
          <w:rFonts w:hint="eastAsia"/>
          <w:color w:val="000000"/>
          <w:w w:val="25"/>
        </w:rPr>
        <w:t xml:space="preserve">　</w:t>
      </w:r>
      <w:r w:rsidR="000F4B30" w:rsidRPr="00B71012">
        <w:rPr>
          <w:rFonts w:hint="eastAsia"/>
          <w:color w:val="000000"/>
        </w:rPr>
        <w:t>Mike is really good at singing.</w:t>
      </w:r>
    </w:p>
    <w:p w14:paraId="0463F022" w14:textId="2C163D14" w:rsidR="000F4B30" w:rsidRDefault="002C438E" w:rsidP="007037F7">
      <w:pPr>
        <w:pStyle w:val="Normal8eb5bc2f-ae2b-4577-951e-b0cf36d9959e"/>
        <w:spacing w:beforeLines="20" w:before="72"/>
        <w:ind w:left="480" w:hanging="480"/>
      </w:pPr>
      <w:r w:rsidRPr="007F3CA6">
        <w:t>12.</w:t>
      </w:r>
      <w:r w:rsidR="007037F7">
        <w:rPr>
          <w:rFonts w:hint="eastAsia"/>
        </w:rPr>
        <w:t xml:space="preserve"> </w:t>
      </w:r>
      <w:r w:rsidR="00A32184" w:rsidRPr="00987640">
        <w:t>(A)</w:t>
      </w:r>
      <w:r w:rsidR="000F4B30" w:rsidRPr="00B71012">
        <w:rPr>
          <w:rFonts w:hint="eastAsia"/>
          <w:color w:val="000000"/>
          <w:w w:val="25"/>
        </w:rPr>
        <w:t xml:space="preserve">　</w:t>
      </w:r>
      <w:r w:rsidR="000F4B30" w:rsidRPr="00B71012">
        <w:rPr>
          <w:rFonts w:hint="eastAsia"/>
          <w:color w:val="000000"/>
        </w:rPr>
        <w:t>She thinks he is still very young.</w:t>
      </w:r>
      <w:r w:rsidR="00A758FF">
        <w:rPr>
          <w:color w:val="000000"/>
        </w:rPr>
        <w:tab/>
      </w:r>
      <w:r w:rsidR="00A32184" w:rsidRPr="00987640">
        <w:t>(B)</w:t>
      </w:r>
      <w:r w:rsidR="000F4B30" w:rsidRPr="00B71012">
        <w:rPr>
          <w:rFonts w:hint="eastAsia"/>
          <w:color w:val="000000"/>
          <w:w w:val="25"/>
        </w:rPr>
        <w:t xml:space="preserve">　</w:t>
      </w:r>
      <w:r w:rsidR="000F4B30" w:rsidRPr="00B71012">
        <w:rPr>
          <w:rFonts w:hint="eastAsia"/>
          <w:color w:val="000000"/>
        </w:rPr>
        <w:t>She thinks he is shorter than his son.</w:t>
      </w:r>
      <w:r w:rsidR="00A758FF">
        <w:tab/>
      </w:r>
      <w:r w:rsidR="00A32184" w:rsidRPr="00987640">
        <w:t>(C)</w:t>
      </w:r>
      <w:r w:rsidR="00A32184">
        <w:rPr>
          <w:rFonts w:hint="eastAsia"/>
        </w:rPr>
        <w:t xml:space="preserve"> </w:t>
      </w:r>
      <w:r w:rsidR="000F4B30" w:rsidRPr="00B71012">
        <w:rPr>
          <w:rFonts w:hint="eastAsia"/>
          <w:color w:val="000000"/>
        </w:rPr>
        <w:t>She thinks he is getting older.</w:t>
      </w:r>
    </w:p>
    <w:p w14:paraId="37BF4972" w14:textId="57F6A298" w:rsidR="007037F7" w:rsidRPr="00453E90" w:rsidRDefault="00821FC3" w:rsidP="007037F7">
      <w:pPr>
        <w:spacing w:beforeLines="20" w:before="72"/>
        <w:rPr>
          <w:rFonts w:ascii="Times New Roman" w:eastAsia="標楷體" w:hAnsi="Times New Roman" w:cs="Times New Roman"/>
        </w:rPr>
      </w:pPr>
      <w:r w:rsidRPr="00453E90">
        <w:rPr>
          <w:rFonts w:ascii="Times New Roman" w:hAnsi="Times New Roman" w:cs="Times New Roman"/>
        </w:rPr>
        <w:t>1</w:t>
      </w:r>
      <w:r w:rsidR="002C438E" w:rsidRPr="00453E90">
        <w:rPr>
          <w:rFonts w:ascii="Times New Roman" w:hAnsi="Times New Roman" w:cs="Times New Roman"/>
        </w:rPr>
        <w:t>3</w:t>
      </w:r>
      <w:r w:rsidRPr="00453E90">
        <w:rPr>
          <w:rFonts w:ascii="Times New Roman" w:hAnsi="Times New Roman" w:cs="Times New Roman"/>
        </w:rPr>
        <w:t>.</w:t>
      </w:r>
      <w:bookmarkStart w:id="13" w:name="A01L2094_2"/>
      <w:bookmarkEnd w:id="12"/>
      <w:r w:rsidR="007037F7">
        <w:rPr>
          <w:rFonts w:ascii="Times New Roman" w:hAnsi="Times New Roman" w:cs="Times New Roman" w:hint="eastAsia"/>
        </w:rPr>
        <w:t xml:space="preserve"> </w:t>
      </w:r>
      <w:r w:rsidR="007037F7" w:rsidRPr="00987640">
        <w:rPr>
          <w:rFonts w:ascii="Times New Roman" w:hAnsi="Times New Roman" w:cs="Times New Roman"/>
          <w:szCs w:val="24"/>
        </w:rPr>
        <w:t>(A)</w:t>
      </w:r>
      <w:r w:rsidR="007037F7" w:rsidRPr="00453E90">
        <w:rPr>
          <w:rFonts w:ascii="Times New Roman" w:eastAsia="標楷體" w:hAnsi="Times New Roman" w:cs="Times New Roman"/>
          <w:color w:val="000000"/>
          <w:w w:val="25"/>
        </w:rPr>
        <w:t xml:space="preserve">　</w:t>
      </w:r>
      <w:r w:rsidR="007037F7" w:rsidRPr="00453E90">
        <w:rPr>
          <w:rFonts w:ascii="Times New Roman" w:eastAsia="標楷體" w:hAnsi="Times New Roman" w:cs="Times New Roman"/>
          <w:color w:val="000000"/>
        </w:rPr>
        <w:t>Someone runs very slowly.</w:t>
      </w:r>
      <w:r w:rsidR="007037F7">
        <w:rPr>
          <w:rFonts w:ascii="Times New Roman" w:eastAsia="標楷體" w:hAnsi="Times New Roman" w:cs="Times New Roman"/>
          <w:color w:val="000000"/>
        </w:rPr>
        <w:tab/>
      </w:r>
      <w:r w:rsidR="00C178EA">
        <w:rPr>
          <w:rFonts w:ascii="Times New Roman" w:eastAsia="標楷體" w:hAnsi="Times New Roman" w:cs="Times New Roman" w:hint="eastAsia"/>
          <w:color w:val="000000"/>
        </w:rPr>
        <w:t xml:space="preserve"> </w:t>
      </w:r>
      <w:r w:rsidR="00AA6D90">
        <w:rPr>
          <w:rFonts w:ascii="Times New Roman" w:eastAsia="標楷體" w:hAnsi="Times New Roman" w:cs="Times New Roman"/>
          <w:color w:val="000000"/>
        </w:rPr>
        <w:t xml:space="preserve"> </w:t>
      </w:r>
      <w:r w:rsidR="0064046E">
        <w:rPr>
          <w:rFonts w:ascii="Times New Roman" w:eastAsia="標楷體" w:hAnsi="Times New Roman" w:cs="Times New Roman"/>
          <w:color w:val="000000"/>
        </w:rPr>
        <w:t xml:space="preserve"> </w:t>
      </w:r>
      <w:r w:rsidR="007037F7" w:rsidRPr="00987640">
        <w:rPr>
          <w:rFonts w:ascii="Times New Roman" w:hAnsi="Times New Roman" w:cs="Times New Roman"/>
          <w:szCs w:val="24"/>
        </w:rPr>
        <w:t>(B)</w:t>
      </w:r>
      <w:r w:rsidR="007037F7" w:rsidRPr="00453E90">
        <w:rPr>
          <w:rFonts w:ascii="Times New Roman" w:eastAsia="標楷體" w:hAnsi="Times New Roman" w:cs="Times New Roman"/>
          <w:color w:val="000000"/>
          <w:w w:val="25"/>
        </w:rPr>
        <w:t xml:space="preserve">　</w:t>
      </w:r>
      <w:r w:rsidR="007037F7" w:rsidRPr="00453E90">
        <w:rPr>
          <w:rFonts w:ascii="Times New Roman" w:eastAsia="標楷體" w:hAnsi="Times New Roman" w:cs="Times New Roman"/>
          <w:color w:val="000000"/>
        </w:rPr>
        <w:t>Someone is really good at running.</w:t>
      </w:r>
      <w:r w:rsidR="007037F7">
        <w:rPr>
          <w:rFonts w:ascii="Times New Roman" w:eastAsia="標楷體" w:hAnsi="Times New Roman" w:cs="Times New Roman"/>
          <w:color w:val="000000"/>
        </w:rPr>
        <w:tab/>
      </w:r>
      <w:r w:rsidR="00AA6D90">
        <w:rPr>
          <w:rFonts w:ascii="Times New Roman" w:eastAsia="標楷體" w:hAnsi="Times New Roman" w:cs="Times New Roman"/>
          <w:color w:val="000000"/>
        </w:rPr>
        <w:t xml:space="preserve"> </w:t>
      </w:r>
      <w:r w:rsidR="007037F7" w:rsidRPr="00987640">
        <w:rPr>
          <w:rFonts w:ascii="Times New Roman" w:hAnsi="Times New Roman" w:cs="Times New Roman"/>
          <w:szCs w:val="24"/>
        </w:rPr>
        <w:t>(C)</w:t>
      </w:r>
      <w:r w:rsidR="007037F7" w:rsidRPr="00453E90">
        <w:rPr>
          <w:rFonts w:ascii="Times New Roman" w:eastAsia="標楷體" w:hAnsi="Times New Roman" w:cs="Times New Roman"/>
          <w:color w:val="000000"/>
          <w:w w:val="25"/>
        </w:rPr>
        <w:t xml:space="preserve">　</w:t>
      </w:r>
      <w:r w:rsidR="007037F7" w:rsidRPr="00453E90">
        <w:rPr>
          <w:rFonts w:ascii="Times New Roman" w:eastAsia="標楷體" w:hAnsi="Times New Roman" w:cs="Times New Roman"/>
          <w:color w:val="000000"/>
        </w:rPr>
        <w:t>Someone is interested in running.</w:t>
      </w:r>
    </w:p>
    <w:p w14:paraId="422A2401" w14:textId="77777777" w:rsidR="007037F7" w:rsidRDefault="007037F7" w:rsidP="007037F7">
      <w:pPr>
        <w:spacing w:beforeLines="20" w:before="72"/>
        <w:ind w:left="480" w:hanging="480"/>
        <w:rPr>
          <w:rFonts w:ascii="Times New Roman" w:hAnsi="Times New Roman" w:cs="Times New Roman"/>
        </w:rPr>
      </w:pPr>
      <w:r w:rsidRPr="00453E90">
        <w:rPr>
          <w:rFonts w:ascii="Times New Roman" w:hAnsi="Times New Roman" w:cs="Times New Roman"/>
        </w:rPr>
        <w:t>14.</w:t>
      </w:r>
      <w:bookmarkStart w:id="14" w:name="A01L2097_2"/>
      <w:bookmarkEnd w:id="13"/>
      <w:r>
        <w:rPr>
          <w:rFonts w:ascii="Times New Roman" w:eastAsia="標楷體" w:hAnsi="Times New Roman" w:cs="Times New Roman" w:hint="eastAsia"/>
          <w:color w:val="000000"/>
        </w:rPr>
        <w:t xml:space="preserve"> </w:t>
      </w:r>
      <w:r w:rsidRPr="00987640">
        <w:rPr>
          <w:rFonts w:ascii="Times New Roman" w:hAnsi="Times New Roman" w:cs="Times New Roman"/>
          <w:szCs w:val="24"/>
        </w:rPr>
        <w:t>(A)</w:t>
      </w:r>
      <w:r>
        <w:rPr>
          <w:rFonts w:ascii="Times New Roman" w:hAnsi="Times New Roman" w:cs="Times New Roman" w:hint="eastAsia"/>
          <w:szCs w:val="24"/>
        </w:rPr>
        <w:t xml:space="preserve"> </w:t>
      </w:r>
      <w:r w:rsidRPr="00453E90">
        <w:rPr>
          <w:rFonts w:ascii="Times New Roman" w:eastAsia="標楷體" w:hAnsi="Times New Roman" w:cs="Times New Roman"/>
          <w:color w:val="000000"/>
        </w:rPr>
        <w:t>The boy’s brother is thinner than his sister.</w:t>
      </w:r>
      <w:r>
        <w:rPr>
          <w:rFonts w:ascii="Times New Roman" w:eastAsia="標楷體" w:hAnsi="Times New Roman" w:cs="Times New Roman"/>
          <w:color w:val="000000"/>
        </w:rPr>
        <w:tab/>
      </w:r>
      <w:r w:rsidRPr="00987640">
        <w:rPr>
          <w:rFonts w:ascii="Times New Roman" w:hAnsi="Times New Roman" w:cs="Times New Roman"/>
          <w:szCs w:val="24"/>
        </w:rPr>
        <w:t>(B)</w:t>
      </w:r>
      <w:r w:rsidRPr="00453E90">
        <w:rPr>
          <w:rFonts w:ascii="Times New Roman" w:eastAsia="標楷體" w:hAnsi="Times New Roman" w:cs="Times New Roman"/>
          <w:color w:val="000000"/>
          <w:w w:val="25"/>
        </w:rPr>
        <w:t xml:space="preserve">　</w:t>
      </w:r>
      <w:r w:rsidRPr="00453E90">
        <w:rPr>
          <w:rFonts w:ascii="Times New Roman" w:eastAsia="標楷體" w:hAnsi="Times New Roman" w:cs="Times New Roman"/>
          <w:color w:val="000000"/>
        </w:rPr>
        <w:t>The boy</w:t>
      </w:r>
      <w:proofErr w:type="gramStart"/>
      <w:r w:rsidRPr="00453E90">
        <w:rPr>
          <w:rFonts w:ascii="Times New Roman" w:eastAsia="標楷體" w:hAnsi="Times New Roman" w:cs="Times New Roman"/>
          <w:color w:val="000000"/>
        </w:rPr>
        <w:t>’</w:t>
      </w:r>
      <w:proofErr w:type="gramEnd"/>
      <w:r w:rsidRPr="00453E90">
        <w:rPr>
          <w:rFonts w:ascii="Times New Roman" w:eastAsia="標楷體" w:hAnsi="Times New Roman" w:cs="Times New Roman"/>
          <w:color w:val="000000"/>
        </w:rPr>
        <w:t>s brother is taller than his sister.</w:t>
      </w:r>
    </w:p>
    <w:p w14:paraId="7087BEDB" w14:textId="6F1B9007" w:rsidR="007037F7" w:rsidRPr="00453E90" w:rsidRDefault="007037F7" w:rsidP="0064046E">
      <w:pPr>
        <w:ind w:left="480" w:hanging="480"/>
        <w:rPr>
          <w:rFonts w:ascii="Times New Roman" w:eastAsia="標楷體" w:hAnsi="Times New Roman" w:cs="Times New Roman"/>
        </w:rPr>
      </w:pPr>
      <w:r>
        <w:rPr>
          <w:rFonts w:ascii="Times New Roman" w:hAnsi="Times New Roman" w:cs="Times New Roman" w:hint="eastAsia"/>
        </w:rPr>
        <w:t xml:space="preserve">   </w:t>
      </w:r>
      <w:r w:rsidRPr="00987640">
        <w:rPr>
          <w:rFonts w:ascii="Times New Roman" w:hAnsi="Times New Roman" w:cs="Times New Roman"/>
          <w:szCs w:val="24"/>
        </w:rPr>
        <w:t>(C)</w:t>
      </w:r>
      <w:r w:rsidRPr="00453E90">
        <w:rPr>
          <w:rFonts w:ascii="Times New Roman" w:eastAsia="標楷體" w:hAnsi="Times New Roman" w:cs="Times New Roman"/>
          <w:color w:val="000000"/>
          <w:w w:val="25"/>
        </w:rPr>
        <w:t xml:space="preserve">　</w:t>
      </w:r>
      <w:r w:rsidRPr="00453E90">
        <w:rPr>
          <w:rFonts w:ascii="Times New Roman" w:eastAsia="標楷體" w:hAnsi="Times New Roman" w:cs="Times New Roman"/>
          <w:color w:val="000000"/>
        </w:rPr>
        <w:t>The boy</w:t>
      </w:r>
      <w:proofErr w:type="gramStart"/>
      <w:r w:rsidRPr="00453E90">
        <w:rPr>
          <w:rFonts w:ascii="Times New Roman" w:eastAsia="標楷體" w:hAnsi="Times New Roman" w:cs="Times New Roman"/>
          <w:color w:val="000000"/>
        </w:rPr>
        <w:t>’</w:t>
      </w:r>
      <w:proofErr w:type="gramEnd"/>
      <w:r w:rsidRPr="00453E90">
        <w:rPr>
          <w:rFonts w:ascii="Times New Roman" w:eastAsia="標楷體" w:hAnsi="Times New Roman" w:cs="Times New Roman"/>
          <w:color w:val="000000"/>
        </w:rPr>
        <w:t>s sister is shorter than him.</w:t>
      </w:r>
    </w:p>
    <w:p w14:paraId="2FDA0DB5" w14:textId="5D544B68" w:rsidR="00A758FF" w:rsidRDefault="007037F7" w:rsidP="007037F7">
      <w:pPr>
        <w:pStyle w:val="Normal8eb5bc2f-ae2b-4577-951e-b0cf36d9959e"/>
        <w:spacing w:beforeLines="20" w:before="72"/>
        <w:ind w:left="480" w:hanging="480"/>
        <w:rPr>
          <w:color w:val="000000"/>
        </w:rPr>
      </w:pPr>
      <w:r w:rsidRPr="007F3CA6">
        <w:t>15.</w:t>
      </w:r>
      <w:bookmarkEnd w:id="14"/>
      <w:r w:rsidR="00A758FF">
        <w:t xml:space="preserve"> </w:t>
      </w:r>
      <w:r w:rsidR="00A32184" w:rsidRPr="00987640">
        <w:t>(A)</w:t>
      </w:r>
      <w:r w:rsidR="00E01D56" w:rsidRPr="00B71012">
        <w:rPr>
          <w:rFonts w:hint="eastAsia"/>
          <w:color w:val="000000"/>
          <w:w w:val="25"/>
        </w:rPr>
        <w:t xml:space="preserve">　</w:t>
      </w:r>
      <w:r w:rsidR="00E01D56" w:rsidRPr="00B71012">
        <w:rPr>
          <w:rFonts w:hint="eastAsia"/>
          <w:color w:val="000000"/>
        </w:rPr>
        <w:t>Mr. Yang</w:t>
      </w:r>
      <w:r w:rsidR="00E01D56">
        <w:rPr>
          <w:color w:val="000000"/>
        </w:rPr>
        <w:t>’</w:t>
      </w:r>
      <w:r w:rsidR="00E01D56" w:rsidRPr="00B71012">
        <w:rPr>
          <w:rFonts w:hint="eastAsia"/>
          <w:color w:val="000000"/>
        </w:rPr>
        <w:t>s business is very good now.</w:t>
      </w:r>
      <w:r w:rsidR="00A758FF">
        <w:rPr>
          <w:color w:val="000000"/>
        </w:rPr>
        <w:tab/>
      </w:r>
      <w:r w:rsidR="00AA6D90">
        <w:rPr>
          <w:color w:val="000000"/>
        </w:rPr>
        <w:t xml:space="preserve"> </w:t>
      </w:r>
      <w:r w:rsidR="00A32184" w:rsidRPr="00987640">
        <w:t>(B)</w:t>
      </w:r>
      <w:r w:rsidR="00E01D56" w:rsidRPr="00B71012">
        <w:rPr>
          <w:rFonts w:hint="eastAsia"/>
          <w:color w:val="000000"/>
          <w:w w:val="25"/>
        </w:rPr>
        <w:t xml:space="preserve">　</w:t>
      </w:r>
      <w:r w:rsidR="00C8665C" w:rsidRPr="00B71012">
        <w:rPr>
          <w:rFonts w:hint="eastAsia"/>
          <w:color w:val="000000"/>
        </w:rPr>
        <w:t>Mr. Yang</w:t>
      </w:r>
      <w:r w:rsidR="00C8665C">
        <w:rPr>
          <w:color w:val="000000"/>
        </w:rPr>
        <w:t>’</w:t>
      </w:r>
      <w:r w:rsidR="00C8665C" w:rsidRPr="00B71012">
        <w:rPr>
          <w:rFonts w:hint="eastAsia"/>
          <w:color w:val="000000"/>
        </w:rPr>
        <w:t>s business will be better this year.</w:t>
      </w:r>
    </w:p>
    <w:p w14:paraId="573E8B7C" w14:textId="4F7191CE" w:rsidR="00E01D56" w:rsidRPr="00A758FF" w:rsidRDefault="007037F7" w:rsidP="007037F7">
      <w:pPr>
        <w:pStyle w:val="Normal8eb5bc2f-ae2b-4577-951e-b0cf36d9959e"/>
        <w:rPr>
          <w:color w:val="000000"/>
        </w:rPr>
      </w:pPr>
      <w:r>
        <w:rPr>
          <w:rFonts w:hint="eastAsia"/>
        </w:rPr>
        <w:t xml:space="preserve">   </w:t>
      </w:r>
      <w:r w:rsidR="00A32184" w:rsidRPr="00987640">
        <w:t>(C)</w:t>
      </w:r>
      <w:r w:rsidR="00C8665C" w:rsidRPr="00C8665C">
        <w:rPr>
          <w:rFonts w:hint="eastAsia"/>
          <w:color w:val="000000"/>
        </w:rPr>
        <w:t xml:space="preserve"> </w:t>
      </w:r>
      <w:r w:rsidR="00C8665C" w:rsidRPr="00B71012">
        <w:rPr>
          <w:rFonts w:hint="eastAsia"/>
          <w:color w:val="000000"/>
        </w:rPr>
        <w:t>Mr. Yang</w:t>
      </w:r>
      <w:r w:rsidR="00C8665C">
        <w:rPr>
          <w:color w:val="000000"/>
        </w:rPr>
        <w:t>’</w:t>
      </w:r>
      <w:r w:rsidR="00C8665C" w:rsidRPr="00B71012">
        <w:rPr>
          <w:rFonts w:hint="eastAsia"/>
          <w:color w:val="000000"/>
        </w:rPr>
        <w:t>s business was bad last year.</w:t>
      </w:r>
      <w:r w:rsidR="00C8665C" w:rsidRPr="00B71012">
        <w:rPr>
          <w:rFonts w:hint="eastAsia"/>
          <w:color w:val="000000"/>
          <w:w w:val="25"/>
        </w:rPr>
        <w:t xml:space="preserve">　</w:t>
      </w:r>
    </w:p>
    <w:p w14:paraId="49893A34" w14:textId="049F503E" w:rsidR="00821FC3" w:rsidRPr="00D15B8C" w:rsidRDefault="00821FC3" w:rsidP="00821FC3">
      <w:pPr>
        <w:spacing w:before="48" w:after="48"/>
        <w:rPr>
          <w:rFonts w:ascii="標楷體" w:eastAsia="標楷體" w:hAnsi="標楷體"/>
          <w:szCs w:val="24"/>
        </w:rPr>
      </w:pPr>
      <w:r w:rsidRPr="00D15B8C">
        <w:rPr>
          <w:rFonts w:ascii="標楷體" w:eastAsia="標楷體" w:hAnsi="標楷體" w:hint="eastAsia"/>
          <w:szCs w:val="24"/>
        </w:rPr>
        <w:lastRenderedPageBreak/>
        <w:t>二  綜合選擇(選出最適合的答案)：</w:t>
      </w:r>
      <w:r w:rsidR="00D87401" w:rsidRPr="00D15B8C">
        <w:rPr>
          <w:rFonts w:ascii="標楷體" w:eastAsia="標楷體" w:hAnsi="標楷體"/>
          <w:szCs w:val="24"/>
        </w:rPr>
        <w:t>3</w:t>
      </w:r>
      <w:r w:rsidR="00EC7617">
        <w:rPr>
          <w:rFonts w:ascii="標楷體" w:eastAsia="標楷體" w:hAnsi="標楷體"/>
          <w:szCs w:val="24"/>
        </w:rPr>
        <w:t>4</w:t>
      </w:r>
      <w:r w:rsidRPr="00D15B8C">
        <w:rPr>
          <w:rFonts w:ascii="標楷體" w:eastAsia="標楷體" w:hAnsi="標楷體" w:hint="eastAsia"/>
          <w:szCs w:val="24"/>
        </w:rPr>
        <w:t>％(每題2分)</w:t>
      </w:r>
    </w:p>
    <w:p w14:paraId="5878A055" w14:textId="77777777" w:rsidR="00EC7617" w:rsidRDefault="00821FC3" w:rsidP="00B07E06">
      <w:pPr>
        <w:spacing w:beforeLines="50" w:before="180" w:afterLines="20" w:after="72"/>
        <w:rPr>
          <w:rFonts w:ascii="Times New Roman" w:hAnsi="Times New Roman" w:cs="Times New Roman"/>
          <w:szCs w:val="24"/>
        </w:rPr>
      </w:pPr>
      <w:r w:rsidRPr="00987640">
        <w:rPr>
          <w:rFonts w:ascii="Times New Roman" w:hAnsi="Times New Roman" w:cs="Times New Roman" w:hint="eastAsia"/>
          <w:szCs w:val="24"/>
        </w:rPr>
        <w:t>16.</w:t>
      </w:r>
      <w:r w:rsidR="00D87401">
        <w:rPr>
          <w:rFonts w:ascii="Times New Roman" w:hAnsi="Times New Roman" w:cs="Times New Roman"/>
          <w:szCs w:val="24"/>
        </w:rPr>
        <w:t xml:space="preserve"> </w:t>
      </w:r>
      <w:r w:rsidR="00EC7617">
        <w:rPr>
          <w:rFonts w:ascii="Times New Roman" w:hAnsi="Times New Roman" w:cs="Times New Roman"/>
          <w:szCs w:val="24"/>
        </w:rPr>
        <w:t xml:space="preserve">My English teacher was mad today because I </w:t>
      </w:r>
      <w:r w:rsidR="00EC7617" w:rsidRPr="003F5847">
        <w:rPr>
          <w:rFonts w:ascii="Times New Roman" w:hAnsi="Times New Roman" w:cs="Times New Roman"/>
          <w:szCs w:val="24"/>
        </w:rPr>
        <w:t>________</w:t>
      </w:r>
      <w:r w:rsidR="00EC7617" w:rsidRPr="003F5847">
        <w:rPr>
          <w:rFonts w:ascii="Times New Roman" w:hAnsi="Times New Roman" w:cs="Times New Roman" w:hint="eastAsia"/>
          <w:szCs w:val="24"/>
        </w:rPr>
        <w:t xml:space="preserve"> </w:t>
      </w:r>
      <w:r w:rsidR="00EC7617">
        <w:rPr>
          <w:rFonts w:ascii="Times New Roman" w:hAnsi="Times New Roman" w:cs="Times New Roman"/>
          <w:szCs w:val="24"/>
        </w:rPr>
        <w:t>to do my homework.</w:t>
      </w:r>
    </w:p>
    <w:p w14:paraId="26ABBCB7" w14:textId="77777777" w:rsidR="00EC7617" w:rsidRPr="003F5847" w:rsidRDefault="00EC7617" w:rsidP="00EC7617">
      <w:pPr>
        <w:spacing w:beforeLines="20" w:before="72" w:afterLines="20" w:after="72"/>
        <w:ind w:firstLine="360"/>
        <w:rPr>
          <w:rFonts w:ascii="Times New Roman" w:hAnsi="Times New Roman" w:cs="Times New Roman"/>
          <w:szCs w:val="24"/>
        </w:rPr>
      </w:pPr>
      <w:r w:rsidRPr="003F5847">
        <w:rPr>
          <w:rFonts w:ascii="Times New Roman" w:hAnsi="Times New Roman" w:cs="Times New Roman"/>
          <w:szCs w:val="24"/>
        </w:rPr>
        <w:t xml:space="preserve">(A) </w:t>
      </w:r>
      <w:proofErr w:type="gramStart"/>
      <w:r>
        <w:rPr>
          <w:rFonts w:ascii="Times New Roman" w:hAnsi="Times New Roman" w:cs="Times New Roman"/>
          <w:szCs w:val="24"/>
        </w:rPr>
        <w:t>started</w:t>
      </w:r>
      <w:r w:rsidRPr="003F5847">
        <w:rPr>
          <w:rFonts w:ascii="Times New Roman" w:hAnsi="Times New Roman" w:cs="Times New Roman"/>
          <w:szCs w:val="24"/>
        </w:rPr>
        <w:t xml:space="preserve">  (</w:t>
      </w:r>
      <w:proofErr w:type="gramEnd"/>
      <w:r w:rsidRPr="003F5847">
        <w:rPr>
          <w:rFonts w:ascii="Times New Roman" w:hAnsi="Times New Roman" w:cs="Times New Roman"/>
          <w:szCs w:val="24"/>
        </w:rPr>
        <w:t>B</w:t>
      </w:r>
      <w:r w:rsidRPr="003F5847">
        <w:rPr>
          <w:rFonts w:ascii="Times New Roman" w:hAnsi="Times New Roman" w:cs="Times New Roman" w:hint="eastAsia"/>
          <w:szCs w:val="24"/>
        </w:rPr>
        <w:t xml:space="preserve">) </w:t>
      </w:r>
      <w:r>
        <w:rPr>
          <w:rFonts w:ascii="Times New Roman" w:hAnsi="Times New Roman" w:cs="Times New Roman"/>
          <w:szCs w:val="24"/>
        </w:rPr>
        <w:t>remembered</w:t>
      </w:r>
      <w:r w:rsidRPr="003F5847">
        <w:rPr>
          <w:rFonts w:ascii="Times New Roman" w:hAnsi="Times New Roman" w:cs="Times New Roman"/>
          <w:szCs w:val="24"/>
        </w:rPr>
        <w:t xml:space="preserve">  </w:t>
      </w:r>
      <w:r w:rsidRPr="003F5847">
        <w:rPr>
          <w:rFonts w:ascii="Times New Roman" w:hAnsi="Times New Roman" w:cs="Times New Roman" w:hint="eastAsia"/>
          <w:szCs w:val="24"/>
        </w:rPr>
        <w:t>(</w:t>
      </w:r>
      <w:r w:rsidRPr="003F5847">
        <w:rPr>
          <w:rFonts w:ascii="Times New Roman" w:hAnsi="Times New Roman" w:cs="Times New Roman"/>
          <w:szCs w:val="24"/>
        </w:rPr>
        <w:t xml:space="preserve">C) </w:t>
      </w:r>
      <w:r>
        <w:rPr>
          <w:rFonts w:ascii="Times New Roman" w:hAnsi="Times New Roman" w:cs="Times New Roman"/>
          <w:szCs w:val="24"/>
        </w:rPr>
        <w:t xml:space="preserve">asked </w:t>
      </w:r>
      <w:r w:rsidRPr="003F5847">
        <w:rPr>
          <w:rFonts w:ascii="Times New Roman" w:hAnsi="Times New Roman" w:cs="Times New Roman"/>
          <w:szCs w:val="24"/>
        </w:rPr>
        <w:t xml:space="preserve"> </w:t>
      </w:r>
      <w:r w:rsidRPr="003F5847">
        <w:rPr>
          <w:rFonts w:ascii="Times New Roman" w:hAnsi="Times New Roman" w:cs="Times New Roman" w:hint="eastAsia"/>
          <w:szCs w:val="24"/>
        </w:rPr>
        <w:t>(</w:t>
      </w:r>
      <w:r w:rsidRPr="003F5847">
        <w:rPr>
          <w:rFonts w:ascii="Times New Roman" w:hAnsi="Times New Roman" w:cs="Times New Roman"/>
          <w:szCs w:val="24"/>
        </w:rPr>
        <w:t xml:space="preserve">D) </w:t>
      </w:r>
      <w:r>
        <w:rPr>
          <w:rFonts w:ascii="Times New Roman" w:hAnsi="Times New Roman" w:cs="Times New Roman"/>
          <w:szCs w:val="24"/>
        </w:rPr>
        <w:t>forgot</w:t>
      </w:r>
    </w:p>
    <w:p w14:paraId="2377F141" w14:textId="77777777" w:rsidR="008C71FF" w:rsidRPr="008C71FF" w:rsidRDefault="00050F57" w:rsidP="008C71FF">
      <w:pPr>
        <w:spacing w:beforeLines="20" w:before="72" w:afterLines="20" w:after="72"/>
        <w:rPr>
          <w:rFonts w:ascii="Times New Roman" w:hAnsi="Times New Roman" w:cs="Times New Roman"/>
          <w:szCs w:val="24"/>
        </w:rPr>
      </w:pPr>
      <w:r w:rsidRPr="008C71FF">
        <w:rPr>
          <w:rFonts w:ascii="Times New Roman" w:hAnsi="Times New Roman" w:cs="Times New Roman"/>
          <w:szCs w:val="24"/>
        </w:rPr>
        <w:t xml:space="preserve">17. </w:t>
      </w:r>
      <w:r w:rsidR="008C71FF" w:rsidRPr="008C71FF">
        <w:rPr>
          <w:rFonts w:ascii="Times New Roman" w:hAnsi="Times New Roman" w:cs="Times New Roman" w:hint="eastAsia"/>
          <w:szCs w:val="24"/>
        </w:rPr>
        <w:t xml:space="preserve">It is </w:t>
      </w:r>
      <w:r w:rsidR="008C71FF" w:rsidRPr="008C71FF">
        <w:rPr>
          <w:rFonts w:ascii="Times New Roman" w:hAnsi="Times New Roman" w:cs="Times New Roman"/>
          <w:szCs w:val="24"/>
        </w:rPr>
        <w:t>________</w:t>
      </w:r>
      <w:r w:rsidR="008C71FF" w:rsidRPr="008C71FF">
        <w:rPr>
          <w:rFonts w:ascii="Times New Roman" w:hAnsi="Times New Roman" w:cs="Times New Roman" w:hint="eastAsia"/>
          <w:szCs w:val="24"/>
        </w:rPr>
        <w:t xml:space="preserve"> to ride a motorcycle without helmet (</w:t>
      </w:r>
      <w:r w:rsidR="008C71FF" w:rsidRPr="008C71FF">
        <w:rPr>
          <w:rFonts w:ascii="標楷體" w:eastAsia="標楷體" w:hAnsi="標楷體" w:cs="Times New Roman" w:hint="eastAsia"/>
          <w:szCs w:val="24"/>
        </w:rPr>
        <w:t>安全帽</w:t>
      </w:r>
      <w:r w:rsidR="008C71FF" w:rsidRPr="008C71FF">
        <w:rPr>
          <w:rFonts w:ascii="Times New Roman" w:hAnsi="Times New Roman" w:cs="Times New Roman" w:hint="eastAsia"/>
          <w:szCs w:val="24"/>
        </w:rPr>
        <w:t>).</w:t>
      </w:r>
      <w:r w:rsidR="008C71FF" w:rsidRPr="008C71FF">
        <w:rPr>
          <w:rFonts w:ascii="Times New Roman" w:hAnsi="Times New Roman" w:cs="Times New Roman"/>
          <w:szCs w:val="24"/>
        </w:rPr>
        <w:t xml:space="preserve">  (A) </w:t>
      </w:r>
      <w:proofErr w:type="gramStart"/>
      <w:r w:rsidR="008C71FF" w:rsidRPr="008C71FF">
        <w:rPr>
          <w:rFonts w:ascii="Times New Roman" w:hAnsi="Times New Roman" w:cs="Times New Roman" w:hint="eastAsia"/>
          <w:szCs w:val="24"/>
        </w:rPr>
        <w:t>dangerous</w:t>
      </w:r>
      <w:r w:rsidR="008C71FF" w:rsidRPr="008C71FF">
        <w:rPr>
          <w:rFonts w:ascii="Times New Roman" w:hAnsi="Times New Roman" w:cs="Times New Roman"/>
          <w:szCs w:val="24"/>
        </w:rPr>
        <w:t xml:space="preserve">  (</w:t>
      </w:r>
      <w:proofErr w:type="gramEnd"/>
      <w:r w:rsidR="008C71FF" w:rsidRPr="008C71FF">
        <w:rPr>
          <w:rFonts w:ascii="Times New Roman" w:hAnsi="Times New Roman" w:cs="Times New Roman"/>
          <w:szCs w:val="24"/>
        </w:rPr>
        <w:t>B</w:t>
      </w:r>
      <w:r w:rsidR="008C71FF" w:rsidRPr="008C71FF">
        <w:rPr>
          <w:rFonts w:ascii="Times New Roman" w:hAnsi="Times New Roman" w:cs="Times New Roman" w:hint="eastAsia"/>
          <w:szCs w:val="24"/>
        </w:rPr>
        <w:t>)</w:t>
      </w:r>
      <w:r w:rsidR="008C71FF" w:rsidRPr="008C71FF">
        <w:rPr>
          <w:rFonts w:ascii="Times New Roman" w:hAnsi="Times New Roman" w:cs="Times New Roman"/>
          <w:szCs w:val="24"/>
        </w:rPr>
        <w:t xml:space="preserve"> </w:t>
      </w:r>
      <w:r w:rsidR="008C71FF" w:rsidRPr="008C71FF">
        <w:rPr>
          <w:rFonts w:ascii="Times New Roman" w:hAnsi="Times New Roman" w:cs="Times New Roman" w:hint="eastAsia"/>
          <w:szCs w:val="24"/>
        </w:rPr>
        <w:t>interesting</w:t>
      </w:r>
      <w:r w:rsidR="008C71FF" w:rsidRPr="008C71FF">
        <w:rPr>
          <w:rFonts w:ascii="Times New Roman" w:hAnsi="Times New Roman" w:cs="Times New Roman"/>
          <w:szCs w:val="24"/>
        </w:rPr>
        <w:t xml:space="preserve">  </w:t>
      </w:r>
      <w:r w:rsidR="008C71FF" w:rsidRPr="008C71FF">
        <w:rPr>
          <w:rFonts w:ascii="Times New Roman" w:hAnsi="Times New Roman" w:cs="Times New Roman" w:hint="eastAsia"/>
          <w:szCs w:val="24"/>
        </w:rPr>
        <w:t>(</w:t>
      </w:r>
      <w:r w:rsidR="008C71FF" w:rsidRPr="008C71FF">
        <w:rPr>
          <w:rFonts w:ascii="Times New Roman" w:hAnsi="Times New Roman" w:cs="Times New Roman"/>
          <w:szCs w:val="24"/>
        </w:rPr>
        <w:t xml:space="preserve">C) </w:t>
      </w:r>
      <w:r w:rsidR="008C71FF" w:rsidRPr="008C71FF">
        <w:rPr>
          <w:rFonts w:ascii="Times New Roman" w:hAnsi="Times New Roman" w:cs="Times New Roman" w:hint="eastAsia"/>
          <w:szCs w:val="24"/>
        </w:rPr>
        <w:t>agree</w:t>
      </w:r>
      <w:r w:rsidR="008C71FF" w:rsidRPr="008C71FF">
        <w:rPr>
          <w:rFonts w:ascii="Times New Roman" w:hAnsi="Times New Roman" w:cs="Times New Roman"/>
          <w:szCs w:val="24"/>
        </w:rPr>
        <w:t xml:space="preserve">  </w:t>
      </w:r>
      <w:r w:rsidR="008C71FF" w:rsidRPr="008C71FF">
        <w:rPr>
          <w:rFonts w:ascii="Times New Roman" w:hAnsi="Times New Roman" w:cs="Times New Roman" w:hint="eastAsia"/>
          <w:szCs w:val="24"/>
        </w:rPr>
        <w:t>(</w:t>
      </w:r>
      <w:r w:rsidR="008C71FF" w:rsidRPr="008C71FF">
        <w:rPr>
          <w:rFonts w:ascii="Times New Roman" w:hAnsi="Times New Roman" w:cs="Times New Roman"/>
          <w:szCs w:val="24"/>
        </w:rPr>
        <w:t xml:space="preserve">D) </w:t>
      </w:r>
      <w:r w:rsidR="008C71FF" w:rsidRPr="008C71FF">
        <w:rPr>
          <w:rFonts w:ascii="Times New Roman" w:hAnsi="Times New Roman" w:cs="Times New Roman" w:hint="eastAsia"/>
          <w:szCs w:val="24"/>
        </w:rPr>
        <w:t>scared</w:t>
      </w:r>
    </w:p>
    <w:p w14:paraId="7E25BAE0" w14:textId="490803DC" w:rsidR="00F90F77" w:rsidRDefault="00F90F77" w:rsidP="00F90F77">
      <w:pPr>
        <w:spacing w:beforeLines="20" w:before="72" w:afterLines="20" w:after="72"/>
        <w:rPr>
          <w:rFonts w:ascii="Times New Roman" w:hAnsi="Times New Roman" w:cs="Times New Roman"/>
          <w:szCs w:val="24"/>
        </w:rPr>
      </w:pPr>
      <w:r>
        <w:rPr>
          <w:rFonts w:ascii="Times New Roman" w:hAnsi="Times New Roman" w:cs="Times New Roman"/>
          <w:szCs w:val="24"/>
        </w:rPr>
        <w:t xml:space="preserve">18. </w:t>
      </w:r>
      <w:r w:rsidR="003554C3">
        <w:rPr>
          <w:rFonts w:ascii="Times New Roman" w:hAnsi="Times New Roman" w:cs="Times New Roman"/>
          <w:szCs w:val="24"/>
        </w:rPr>
        <w:t>L</w:t>
      </w:r>
      <w:r w:rsidR="003554C3">
        <w:rPr>
          <w:rFonts w:ascii="Times New Roman" w:hAnsi="Times New Roman" w:cs="Times New Roman" w:hint="eastAsia"/>
          <w:szCs w:val="24"/>
        </w:rPr>
        <w:t>i</w:t>
      </w:r>
      <w:r w:rsidR="003554C3">
        <w:rPr>
          <w:rFonts w:ascii="Times New Roman" w:hAnsi="Times New Roman" w:cs="Times New Roman"/>
          <w:szCs w:val="24"/>
        </w:rPr>
        <w:t xml:space="preserve">sa did not go to bed </w:t>
      </w:r>
      <w:r w:rsidR="002E5440" w:rsidRPr="00F90F77">
        <w:rPr>
          <w:rFonts w:ascii="Times New Roman" w:hAnsi="Times New Roman" w:cs="Times New Roman"/>
          <w:szCs w:val="24"/>
        </w:rPr>
        <w:t>_______</w:t>
      </w:r>
      <w:r w:rsidR="003554C3">
        <w:rPr>
          <w:rFonts w:ascii="Times New Roman" w:hAnsi="Times New Roman" w:cs="Times New Roman"/>
          <w:szCs w:val="24"/>
        </w:rPr>
        <w:t xml:space="preserve"> she finished her homework.</w:t>
      </w:r>
    </w:p>
    <w:p w14:paraId="24D0E452" w14:textId="72C6C96B" w:rsidR="00821FC3" w:rsidRPr="00987640" w:rsidRDefault="00821FC3" w:rsidP="00821FC3">
      <w:pPr>
        <w:spacing w:before="48" w:after="48"/>
        <w:ind w:left="360"/>
        <w:rPr>
          <w:rFonts w:ascii="Times New Roman" w:hAnsi="Times New Roman" w:cs="Times New Roman"/>
          <w:szCs w:val="24"/>
        </w:rPr>
      </w:pPr>
      <w:r w:rsidRPr="00987640">
        <w:rPr>
          <w:rFonts w:ascii="Times New Roman" w:hAnsi="Times New Roman" w:cs="Times New Roman"/>
          <w:szCs w:val="24"/>
        </w:rPr>
        <w:t xml:space="preserve">(A) </w:t>
      </w:r>
      <w:proofErr w:type="gramStart"/>
      <w:r w:rsidR="003554C3">
        <w:rPr>
          <w:rFonts w:ascii="Times New Roman" w:hAnsi="Times New Roman" w:cs="Times New Roman"/>
          <w:szCs w:val="24"/>
        </w:rPr>
        <w:t>until</w:t>
      </w:r>
      <w:r w:rsidRPr="00987640">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w:t>
      </w:r>
      <w:proofErr w:type="gramEnd"/>
      <w:r w:rsidRPr="00987640">
        <w:rPr>
          <w:rFonts w:ascii="Times New Roman" w:hAnsi="Times New Roman" w:cs="Times New Roman"/>
          <w:szCs w:val="24"/>
        </w:rPr>
        <w:t xml:space="preserve">B) </w:t>
      </w:r>
      <w:r w:rsidR="003554C3">
        <w:rPr>
          <w:rFonts w:ascii="Times New Roman" w:hAnsi="Times New Roman" w:cs="Times New Roman"/>
          <w:szCs w:val="24"/>
        </w:rPr>
        <w:t>early</w:t>
      </w:r>
      <w:r w:rsidR="005F4FFE">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(C)</w:t>
      </w:r>
      <w:r w:rsidR="005F4FFE">
        <w:rPr>
          <w:rFonts w:ascii="Times New Roman" w:hAnsi="Times New Roman" w:cs="Times New Roman"/>
          <w:szCs w:val="24"/>
        </w:rPr>
        <w:t xml:space="preserve"> </w:t>
      </w:r>
      <w:r w:rsidR="003554C3">
        <w:rPr>
          <w:rFonts w:ascii="Times New Roman" w:hAnsi="Times New Roman" w:cs="Times New Roman"/>
          <w:szCs w:val="24"/>
        </w:rPr>
        <w:t>when</w:t>
      </w:r>
      <w:r w:rsidR="00EA6109">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(D)</w:t>
      </w:r>
      <w:r w:rsidR="003554C3">
        <w:rPr>
          <w:rFonts w:ascii="Times New Roman" w:hAnsi="Times New Roman" w:cs="Times New Roman"/>
          <w:szCs w:val="24"/>
        </w:rPr>
        <w:t xml:space="preserve"> because</w:t>
      </w:r>
    </w:p>
    <w:p w14:paraId="670418DF" w14:textId="48FAD240" w:rsidR="00821FC3" w:rsidRPr="008B79EC" w:rsidRDefault="005F4FFE" w:rsidP="008B79EC">
      <w:pPr>
        <w:pStyle w:val="a7"/>
        <w:numPr>
          <w:ilvl w:val="0"/>
          <w:numId w:val="1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Tim is</w:t>
      </w:r>
      <w:r w:rsidR="00882A33" w:rsidRPr="008B79EC">
        <w:rPr>
          <w:rFonts w:ascii="Times New Roman" w:hAnsi="Times New Roman" w:cs="Times New Roman"/>
          <w:szCs w:val="24"/>
        </w:rPr>
        <w:t xml:space="preserve"> </w:t>
      </w:r>
      <w:r w:rsidR="00821FC3" w:rsidRPr="008B79EC">
        <w:rPr>
          <w:rFonts w:ascii="Times New Roman" w:hAnsi="Times New Roman" w:cs="Times New Roman"/>
          <w:szCs w:val="24"/>
        </w:rPr>
        <w:t>________</w:t>
      </w:r>
      <w:r>
        <w:rPr>
          <w:rFonts w:ascii="Times New Roman" w:hAnsi="Times New Roman" w:cs="Times New Roman"/>
          <w:szCs w:val="24"/>
        </w:rPr>
        <w:t xml:space="preserve"> about the test because his classmate</w:t>
      </w:r>
      <w:r w:rsidR="00C178EA">
        <w:rPr>
          <w:rFonts w:ascii="Times New Roman" w:hAnsi="Times New Roman" w:cs="Times New Roman"/>
          <w:szCs w:val="24"/>
        </w:rPr>
        <w:t xml:space="preserve"> tells him it will be difficult.</w:t>
      </w:r>
    </w:p>
    <w:p w14:paraId="233B083E" w14:textId="27B0C5D4" w:rsidR="00821FC3" w:rsidRPr="00987640" w:rsidRDefault="00821FC3" w:rsidP="00821FC3">
      <w:pPr>
        <w:spacing w:before="48" w:after="48"/>
        <w:ind w:firstLine="360"/>
        <w:rPr>
          <w:rFonts w:ascii="Times New Roman" w:hAnsi="Times New Roman" w:cs="Times New Roman"/>
          <w:szCs w:val="24"/>
        </w:rPr>
      </w:pPr>
      <w:r w:rsidRPr="00987640">
        <w:rPr>
          <w:rFonts w:ascii="Times New Roman" w:hAnsi="Times New Roman" w:cs="Times New Roman"/>
          <w:szCs w:val="24"/>
        </w:rPr>
        <w:t xml:space="preserve">(A) </w:t>
      </w:r>
      <w:proofErr w:type="gramStart"/>
      <w:r w:rsidR="005F4FFE">
        <w:rPr>
          <w:rFonts w:ascii="Times New Roman" w:hAnsi="Times New Roman" w:cs="Times New Roman"/>
          <w:szCs w:val="24"/>
        </w:rPr>
        <w:t>agree</w:t>
      </w:r>
      <w:r w:rsidRPr="00987640">
        <w:rPr>
          <w:rFonts w:ascii="Times New Roman" w:hAnsi="Times New Roman" w:cs="Times New Roman" w:hint="eastAsia"/>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w:t>
      </w:r>
      <w:proofErr w:type="gramEnd"/>
      <w:r w:rsidRPr="00987640">
        <w:rPr>
          <w:rFonts w:ascii="Times New Roman" w:hAnsi="Times New Roman" w:cs="Times New Roman"/>
          <w:szCs w:val="24"/>
        </w:rPr>
        <w:t xml:space="preserve">B) </w:t>
      </w:r>
      <w:r w:rsidR="005F4FFE">
        <w:rPr>
          <w:rFonts w:ascii="Times New Roman" w:hAnsi="Times New Roman" w:cs="Times New Roman"/>
          <w:szCs w:val="24"/>
        </w:rPr>
        <w:t>tired</w:t>
      </w:r>
      <w:r w:rsidR="008B79EC">
        <w:rPr>
          <w:rFonts w:ascii="Times New Roman" w:hAnsi="Times New Roman" w:cs="Times New Roman"/>
          <w:szCs w:val="24"/>
        </w:rPr>
        <w:t xml:space="preserve"> </w:t>
      </w:r>
      <w:r w:rsidRPr="00987640">
        <w:rPr>
          <w:rFonts w:ascii="Times New Roman" w:hAnsi="Times New Roman" w:cs="Times New Roman"/>
          <w:szCs w:val="24"/>
        </w:rPr>
        <w:t xml:space="preserve"> (C) </w:t>
      </w:r>
      <w:r w:rsidR="005F4FFE">
        <w:rPr>
          <w:rFonts w:ascii="Times New Roman" w:hAnsi="Times New Roman" w:cs="Times New Roman"/>
          <w:szCs w:val="24"/>
        </w:rPr>
        <w:t>interested</w:t>
      </w:r>
      <w:r w:rsidR="008B79EC">
        <w:rPr>
          <w:rFonts w:ascii="Times New Roman" w:hAnsi="Times New Roman" w:cs="Times New Roman"/>
          <w:szCs w:val="24"/>
        </w:rPr>
        <w:t xml:space="preserve"> </w:t>
      </w:r>
      <w:r w:rsidR="0025717C">
        <w:rPr>
          <w:rFonts w:ascii="Times New Roman" w:hAnsi="Times New Roman" w:cs="Times New Roman"/>
          <w:szCs w:val="24"/>
        </w:rPr>
        <w:t xml:space="preserve"> </w:t>
      </w:r>
      <w:r w:rsidRPr="00987640">
        <w:rPr>
          <w:rFonts w:ascii="Times New Roman" w:hAnsi="Times New Roman" w:cs="Times New Roman"/>
          <w:szCs w:val="24"/>
        </w:rPr>
        <w:t xml:space="preserve">(D) </w:t>
      </w:r>
      <w:r w:rsidR="005F4FFE">
        <w:rPr>
          <w:rFonts w:ascii="Times New Roman" w:hAnsi="Times New Roman" w:cs="Times New Roman"/>
          <w:szCs w:val="24"/>
        </w:rPr>
        <w:t>worried</w:t>
      </w:r>
    </w:p>
    <w:p w14:paraId="2AB7F536" w14:textId="403352EB" w:rsidR="00821FC3" w:rsidRPr="00987640" w:rsidRDefault="00C2163F" w:rsidP="008B79EC">
      <w:pPr>
        <w:numPr>
          <w:ilvl w:val="0"/>
          <w:numId w:val="15"/>
        </w:numPr>
        <w:spacing w:beforeLines="20" w:before="72" w:afterLines="20" w:after="72"/>
        <w:rPr>
          <w:rFonts w:ascii="Times New Roman" w:hAnsi="Times New Roman" w:cs="Times New Roman"/>
          <w:szCs w:val="24"/>
        </w:rPr>
      </w:pPr>
      <w:r>
        <w:rPr>
          <w:rFonts w:ascii="Times New Roman" w:hAnsi="Times New Roman" w:cs="Times New Roman"/>
          <w:szCs w:val="24"/>
        </w:rPr>
        <w:t xml:space="preserve">The girl kept talking to </w:t>
      </w:r>
      <w:r w:rsidR="00071BF0" w:rsidRPr="00987640">
        <w:rPr>
          <w:rFonts w:ascii="Times New Roman" w:hAnsi="Times New Roman" w:cs="Times New Roman"/>
          <w:szCs w:val="24"/>
        </w:rPr>
        <w:t>________</w:t>
      </w:r>
      <w:r>
        <w:rPr>
          <w:rFonts w:ascii="Times New Roman" w:hAnsi="Times New Roman" w:cs="Times New Roman"/>
          <w:szCs w:val="24"/>
        </w:rPr>
        <w:t>.  She looked strange.</w:t>
      </w:r>
    </w:p>
    <w:p w14:paraId="6E46E56B" w14:textId="0FB6EF0A" w:rsidR="00071BF0" w:rsidRPr="00706C08" w:rsidRDefault="00C2163F" w:rsidP="00706C08">
      <w:pPr>
        <w:spacing w:beforeLines="20" w:before="72" w:afterLines="20" w:after="72"/>
        <w:ind w:firstLine="360"/>
        <w:rPr>
          <w:rFonts w:ascii="Times New Roman" w:hAnsi="Times New Roman" w:cs="Times New Roman"/>
          <w:szCs w:val="24"/>
        </w:rPr>
      </w:pPr>
      <w:r>
        <w:rPr>
          <w:rFonts w:ascii="Times New Roman" w:hAnsi="Times New Roman" w:cs="Times New Roman"/>
          <w:szCs w:val="24"/>
        </w:rPr>
        <w:t xml:space="preserve">(A) </w:t>
      </w:r>
      <w:proofErr w:type="gramStart"/>
      <w:r w:rsidR="00D64745">
        <w:rPr>
          <w:rFonts w:ascii="Times New Roman" w:hAnsi="Times New Roman" w:cs="Times New Roman"/>
          <w:szCs w:val="24"/>
        </w:rPr>
        <w:t>yourselves</w:t>
      </w:r>
      <w:r w:rsidR="00706C08">
        <w:rPr>
          <w:rFonts w:ascii="Times New Roman" w:hAnsi="Times New Roman" w:cs="Times New Roman"/>
          <w:szCs w:val="24"/>
        </w:rPr>
        <w:t xml:space="preserve"> </w:t>
      </w:r>
      <w:r w:rsidR="00706C08" w:rsidRPr="00987640">
        <w:rPr>
          <w:rFonts w:ascii="Times New Roman" w:hAnsi="Times New Roman" w:cs="Times New Roman" w:hint="eastAsia"/>
          <w:szCs w:val="24"/>
        </w:rPr>
        <w:t xml:space="preserve"> </w:t>
      </w:r>
      <w:r w:rsidR="00821FC3" w:rsidRPr="00706C08">
        <w:rPr>
          <w:rFonts w:ascii="Times New Roman" w:hAnsi="Times New Roman" w:cs="Times New Roman"/>
          <w:szCs w:val="24"/>
        </w:rPr>
        <w:t>(</w:t>
      </w:r>
      <w:proofErr w:type="gramEnd"/>
      <w:r w:rsidR="00821FC3" w:rsidRPr="00706C08">
        <w:rPr>
          <w:rFonts w:ascii="Times New Roman" w:hAnsi="Times New Roman" w:cs="Times New Roman"/>
          <w:szCs w:val="24"/>
        </w:rPr>
        <w:t xml:space="preserve">B) </w:t>
      </w:r>
      <w:r w:rsidR="00135D44">
        <w:rPr>
          <w:rFonts w:ascii="Times New Roman" w:hAnsi="Times New Roman" w:cs="Times New Roman"/>
          <w:szCs w:val="24"/>
        </w:rPr>
        <w:t>herself</w:t>
      </w:r>
      <w:r w:rsidR="00821FC3" w:rsidRPr="00706C08">
        <w:rPr>
          <w:rFonts w:ascii="Times New Roman" w:hAnsi="Times New Roman" w:cs="Times New Roman" w:hint="eastAsia"/>
          <w:szCs w:val="24"/>
        </w:rPr>
        <w:t xml:space="preserve"> </w:t>
      </w:r>
      <w:r w:rsidR="0025717C" w:rsidRPr="00706C08">
        <w:rPr>
          <w:rFonts w:ascii="Times New Roman" w:hAnsi="Times New Roman" w:cs="Times New Roman"/>
          <w:szCs w:val="24"/>
        </w:rPr>
        <w:t xml:space="preserve"> </w:t>
      </w:r>
      <w:r w:rsidR="00821FC3" w:rsidRPr="00706C08">
        <w:rPr>
          <w:rFonts w:ascii="Times New Roman" w:hAnsi="Times New Roman" w:cs="Times New Roman"/>
          <w:szCs w:val="24"/>
        </w:rPr>
        <w:t xml:space="preserve">(C) </w:t>
      </w:r>
      <w:r>
        <w:rPr>
          <w:rFonts w:ascii="Times New Roman" w:hAnsi="Times New Roman" w:cs="Times New Roman"/>
          <w:szCs w:val="24"/>
        </w:rPr>
        <w:t>himself</w:t>
      </w:r>
      <w:r w:rsidR="0040189E" w:rsidRPr="00706C08">
        <w:rPr>
          <w:rFonts w:ascii="Times New Roman" w:hAnsi="Times New Roman" w:cs="Times New Roman"/>
          <w:szCs w:val="24"/>
        </w:rPr>
        <w:t xml:space="preserve">  </w:t>
      </w:r>
      <w:r w:rsidR="00821FC3" w:rsidRPr="00706C08">
        <w:rPr>
          <w:rFonts w:ascii="Times New Roman" w:hAnsi="Times New Roman" w:cs="Times New Roman"/>
          <w:szCs w:val="24"/>
        </w:rPr>
        <w:t xml:space="preserve">(D) </w:t>
      </w:r>
      <w:r w:rsidR="00135D44">
        <w:rPr>
          <w:rFonts w:ascii="Times New Roman" w:hAnsi="Times New Roman" w:cs="Times New Roman"/>
          <w:szCs w:val="24"/>
        </w:rPr>
        <w:t>myself</w:t>
      </w:r>
    </w:p>
    <w:p w14:paraId="75D89FFF" w14:textId="77777777" w:rsidR="008C71FF" w:rsidRPr="008C71FF" w:rsidRDefault="003136C5" w:rsidP="008C71FF">
      <w:pPr>
        <w:spacing w:beforeLines="20" w:before="72" w:afterLines="20" w:after="72"/>
        <w:rPr>
          <w:rFonts w:ascii="Times New Roman" w:hAnsi="Times New Roman" w:cs="Times New Roman"/>
          <w:szCs w:val="24"/>
        </w:rPr>
      </w:pPr>
      <w:r w:rsidRPr="008C71FF">
        <w:rPr>
          <w:rFonts w:ascii="Times New Roman" w:hAnsi="Times New Roman" w:cs="Times New Roman"/>
          <w:szCs w:val="24"/>
        </w:rPr>
        <w:t xml:space="preserve">21. </w:t>
      </w:r>
      <w:r w:rsidR="008C71FF" w:rsidRPr="008C71FF">
        <w:rPr>
          <w:rFonts w:ascii="Times New Roman" w:hAnsi="Times New Roman" w:cs="Times New Roman"/>
          <w:szCs w:val="24"/>
        </w:rPr>
        <w:t>Mom, I’d like</w:t>
      </w:r>
      <w:r w:rsidR="008C71FF" w:rsidRPr="008C71FF">
        <w:rPr>
          <w:rFonts w:ascii="Times New Roman" w:hAnsi="Times New Roman" w:cs="Times New Roman" w:hint="eastAsia"/>
          <w:szCs w:val="24"/>
        </w:rPr>
        <w:t xml:space="preserve"> </w:t>
      </w:r>
      <w:r w:rsidR="008C71FF" w:rsidRPr="008C71FF">
        <w:rPr>
          <w:rFonts w:ascii="Times New Roman" w:hAnsi="Times New Roman" w:cs="Times New Roman"/>
          <w:szCs w:val="24"/>
        </w:rPr>
        <w:t xml:space="preserve">to have some meat in my lunchbox.  May I have some _______? </w:t>
      </w:r>
    </w:p>
    <w:p w14:paraId="127EFB1E" w14:textId="77777777" w:rsidR="008C71FF" w:rsidRPr="008C71FF" w:rsidRDefault="008C71FF" w:rsidP="008C71FF">
      <w:pPr>
        <w:spacing w:beforeLines="20" w:before="72" w:afterLines="20" w:after="72"/>
        <w:ind w:firstLine="360"/>
        <w:rPr>
          <w:rFonts w:ascii="Times New Roman" w:hAnsi="Times New Roman" w:cs="Times New Roman"/>
          <w:szCs w:val="24"/>
        </w:rPr>
      </w:pPr>
      <w:r w:rsidRPr="008C71FF">
        <w:rPr>
          <w:rFonts w:ascii="Times New Roman" w:hAnsi="Times New Roman" w:cs="Times New Roman"/>
          <w:szCs w:val="24"/>
        </w:rPr>
        <w:t xml:space="preserve">(A) </w:t>
      </w:r>
      <w:proofErr w:type="gramStart"/>
      <w:r w:rsidRPr="008C71FF">
        <w:rPr>
          <w:rFonts w:ascii="Times New Roman" w:hAnsi="Times New Roman" w:cs="Times New Roman"/>
          <w:szCs w:val="24"/>
        </w:rPr>
        <w:t>toast</w:t>
      </w:r>
      <w:r w:rsidRPr="008C71FF">
        <w:rPr>
          <w:rFonts w:ascii="Times New Roman" w:hAnsi="Times New Roman" w:cs="Times New Roman" w:hint="eastAsia"/>
          <w:szCs w:val="24"/>
        </w:rPr>
        <w:t xml:space="preserve"> </w:t>
      </w:r>
      <w:r w:rsidRPr="008C71FF">
        <w:rPr>
          <w:rFonts w:ascii="Times New Roman" w:hAnsi="Times New Roman" w:cs="Times New Roman"/>
          <w:szCs w:val="24"/>
        </w:rPr>
        <w:t xml:space="preserve"> (</w:t>
      </w:r>
      <w:proofErr w:type="gramEnd"/>
      <w:r w:rsidRPr="008C71FF">
        <w:rPr>
          <w:rFonts w:ascii="Times New Roman" w:hAnsi="Times New Roman" w:cs="Times New Roman"/>
          <w:szCs w:val="24"/>
        </w:rPr>
        <w:t>B) fries  (C) ham  (D) soup</w:t>
      </w:r>
    </w:p>
    <w:p w14:paraId="4ABBD896" w14:textId="77777777" w:rsidR="00EC7617" w:rsidRDefault="003F5847" w:rsidP="00EC7617">
      <w:pPr>
        <w:spacing w:beforeLines="20" w:before="72" w:afterLines="20" w:after="72"/>
        <w:rPr>
          <w:rFonts w:ascii="Times New Roman" w:hAnsi="Times New Roman" w:cs="Times New Roman"/>
          <w:szCs w:val="24"/>
        </w:rPr>
      </w:pPr>
      <w:r>
        <w:rPr>
          <w:rFonts w:ascii="Times New Roman" w:hAnsi="Times New Roman" w:cs="Times New Roman"/>
          <w:szCs w:val="24"/>
        </w:rPr>
        <w:t xml:space="preserve">22. </w:t>
      </w:r>
      <w:r w:rsidR="00EC7617">
        <w:rPr>
          <w:rFonts w:ascii="Times New Roman" w:hAnsi="Times New Roman" w:cs="Times New Roman"/>
          <w:szCs w:val="24"/>
        </w:rPr>
        <w:t>John and Tina</w:t>
      </w:r>
      <w:r w:rsidR="00EC7617" w:rsidRPr="009F140E">
        <w:rPr>
          <w:rFonts w:ascii="Times New Roman" w:hAnsi="Times New Roman" w:cs="Times New Roman"/>
          <w:szCs w:val="24"/>
        </w:rPr>
        <w:t xml:space="preserve"> </w:t>
      </w:r>
      <w:r w:rsidR="00EC7617" w:rsidRPr="003B362B">
        <w:rPr>
          <w:rFonts w:ascii="Times New Roman" w:hAnsi="Times New Roman" w:cs="Times New Roman"/>
          <w:szCs w:val="24"/>
        </w:rPr>
        <w:t>________</w:t>
      </w:r>
      <w:r w:rsidR="00EC7617">
        <w:rPr>
          <w:rFonts w:ascii="Times New Roman" w:hAnsi="Times New Roman" w:cs="Times New Roman"/>
          <w:szCs w:val="24"/>
        </w:rPr>
        <w:t xml:space="preserve"> brother and sister</w:t>
      </w:r>
      <w:r w:rsidR="00EC7617">
        <w:rPr>
          <w:rFonts w:ascii="Times New Roman" w:hAnsi="Times New Roman" w:cs="Times New Roman" w:hint="eastAsia"/>
          <w:szCs w:val="24"/>
        </w:rPr>
        <w:t>.</w:t>
      </w:r>
    </w:p>
    <w:p w14:paraId="2370C49E" w14:textId="248B09A3" w:rsidR="00EC7617" w:rsidRPr="009F140E" w:rsidRDefault="00EC7617" w:rsidP="00EC7617">
      <w:pPr>
        <w:spacing w:beforeLines="20" w:before="72" w:afterLines="20" w:after="72"/>
        <w:rPr>
          <w:rFonts w:ascii="Times New Roman" w:hAnsi="Times New Roman" w:cs="Times New Roman"/>
          <w:szCs w:val="24"/>
        </w:rPr>
      </w:pPr>
      <w:r w:rsidRPr="009F140E">
        <w:rPr>
          <w:rFonts w:ascii="Times New Roman" w:hAnsi="Times New Roman" w:cs="Times New Roman"/>
          <w:szCs w:val="24"/>
        </w:rPr>
        <w:t xml:space="preserve"> </w:t>
      </w:r>
      <w:r>
        <w:rPr>
          <w:rFonts w:ascii="Times New Roman" w:hAnsi="Times New Roman" w:cs="Times New Roman"/>
          <w:szCs w:val="24"/>
        </w:rPr>
        <w:t xml:space="preserve">  </w:t>
      </w:r>
      <w:r w:rsidRPr="009F140E">
        <w:rPr>
          <w:rFonts w:ascii="Times New Roman" w:hAnsi="Times New Roman" w:cs="Times New Roman"/>
          <w:szCs w:val="24"/>
        </w:rPr>
        <w:t xml:space="preserve">(A) </w:t>
      </w:r>
      <w:r w:rsidR="007B3CA5">
        <w:rPr>
          <w:rFonts w:ascii="Times New Roman" w:hAnsi="Times New Roman" w:cs="Times New Roman"/>
          <w:szCs w:val="24"/>
        </w:rPr>
        <w:t>look</w:t>
      </w:r>
      <w:r w:rsidRPr="009F140E">
        <w:rPr>
          <w:rFonts w:ascii="Times New Roman" w:hAnsi="Times New Roman" w:cs="Times New Roman"/>
          <w:szCs w:val="24"/>
        </w:rPr>
        <w:tab/>
      </w:r>
      <w:r w:rsidR="00C178EA">
        <w:rPr>
          <w:rFonts w:ascii="Times New Roman" w:hAnsi="Times New Roman" w:cs="Times New Roman"/>
          <w:szCs w:val="24"/>
        </w:rPr>
        <w:t xml:space="preserve"> </w:t>
      </w:r>
      <w:r w:rsidRPr="009F140E">
        <w:rPr>
          <w:rFonts w:ascii="Times New Roman" w:hAnsi="Times New Roman" w:cs="Times New Roman"/>
          <w:szCs w:val="24"/>
        </w:rPr>
        <w:t>(B</w:t>
      </w:r>
      <w:r w:rsidRPr="009F140E">
        <w:rPr>
          <w:rFonts w:ascii="Times New Roman" w:hAnsi="Times New Roman" w:cs="Times New Roman" w:hint="eastAsia"/>
          <w:szCs w:val="24"/>
        </w:rPr>
        <w:t>)</w:t>
      </w:r>
      <w:r w:rsidRPr="009F140E">
        <w:rPr>
          <w:rFonts w:ascii="Times New Roman" w:hAnsi="Times New Roman" w:cs="Times New Roman"/>
          <w:szCs w:val="24"/>
        </w:rPr>
        <w:t xml:space="preserve"> </w:t>
      </w:r>
      <w:r>
        <w:rPr>
          <w:rFonts w:ascii="Times New Roman" w:hAnsi="Times New Roman" w:cs="Times New Roman"/>
          <w:szCs w:val="24"/>
        </w:rPr>
        <w:t xml:space="preserve">look </w:t>
      </w:r>
      <w:proofErr w:type="gramStart"/>
      <w:r>
        <w:rPr>
          <w:rFonts w:ascii="Times New Roman" w:hAnsi="Times New Roman" w:cs="Times New Roman"/>
          <w:szCs w:val="24"/>
        </w:rPr>
        <w:t>like</w:t>
      </w:r>
      <w:r w:rsidRPr="009F140E">
        <w:rPr>
          <w:rFonts w:ascii="Times New Roman" w:hAnsi="Times New Roman" w:cs="Times New Roman"/>
          <w:szCs w:val="24"/>
        </w:rPr>
        <w:t xml:space="preserve"> </w:t>
      </w:r>
      <w:r>
        <w:rPr>
          <w:rFonts w:ascii="Times New Roman" w:hAnsi="Times New Roman" w:cs="Times New Roman"/>
          <w:szCs w:val="24"/>
        </w:rPr>
        <w:t xml:space="preserve"> </w:t>
      </w:r>
      <w:r w:rsidRPr="00025929">
        <w:rPr>
          <w:rFonts w:ascii="Times New Roman" w:hAnsi="Times New Roman" w:cs="Times New Roman" w:hint="eastAsia"/>
          <w:szCs w:val="24"/>
        </w:rPr>
        <w:t>(</w:t>
      </w:r>
      <w:proofErr w:type="gramEnd"/>
      <w:r w:rsidRPr="00025929">
        <w:rPr>
          <w:rFonts w:ascii="Times New Roman" w:hAnsi="Times New Roman" w:cs="Times New Roman"/>
          <w:szCs w:val="24"/>
        </w:rPr>
        <w:t xml:space="preserve">C) </w:t>
      </w:r>
      <w:r w:rsidR="007B3CA5">
        <w:rPr>
          <w:rFonts w:ascii="Times New Roman" w:hAnsi="Times New Roman" w:cs="Times New Roman"/>
          <w:szCs w:val="24"/>
        </w:rPr>
        <w:t>sound</w:t>
      </w:r>
      <w:r>
        <w:rPr>
          <w:rFonts w:ascii="Times New Roman" w:hAnsi="Times New Roman" w:cs="Times New Roman"/>
          <w:szCs w:val="24"/>
        </w:rPr>
        <w:t xml:space="preserve"> like</w:t>
      </w:r>
      <w:r>
        <w:rPr>
          <w:rFonts w:ascii="Times New Roman" w:hAnsi="Times New Roman" w:cs="Times New Roman"/>
          <w:szCs w:val="24"/>
        </w:rPr>
        <w:tab/>
      </w:r>
      <w:r w:rsidRPr="00025929">
        <w:rPr>
          <w:rFonts w:ascii="Times New Roman" w:hAnsi="Times New Roman" w:cs="Times New Roman" w:hint="eastAsia"/>
          <w:szCs w:val="24"/>
        </w:rPr>
        <w:t>(</w:t>
      </w:r>
      <w:r w:rsidRPr="00025929">
        <w:rPr>
          <w:rFonts w:ascii="Times New Roman" w:hAnsi="Times New Roman" w:cs="Times New Roman"/>
          <w:szCs w:val="24"/>
        </w:rPr>
        <w:t xml:space="preserve">D) </w:t>
      </w:r>
      <w:r>
        <w:rPr>
          <w:rFonts w:ascii="Times New Roman" w:hAnsi="Times New Roman" w:cs="Times New Roman"/>
          <w:szCs w:val="24"/>
        </w:rPr>
        <w:t>fell</w:t>
      </w:r>
    </w:p>
    <w:p w14:paraId="2D85714D" w14:textId="121683B5" w:rsidR="00F75DB9" w:rsidRDefault="001D4726" w:rsidP="0041638A">
      <w:pPr>
        <w:pStyle w:val="a7"/>
        <w:numPr>
          <w:ilvl w:val="0"/>
          <w:numId w:val="23"/>
        </w:numPr>
        <w:spacing w:beforeLines="20" w:before="72" w:afterLines="20" w:after="72"/>
        <w:ind w:leftChars="0"/>
        <w:rPr>
          <w:rFonts w:ascii="Times New Roman" w:hAnsi="Times New Roman" w:cs="Times New Roman"/>
          <w:szCs w:val="24"/>
        </w:rPr>
      </w:pPr>
      <w:r>
        <w:rPr>
          <w:rFonts w:ascii="Times New Roman" w:eastAsia="標楷體" w:hAnsi="Times New Roman" w:cs="Times New Roman"/>
          <w:szCs w:val="24"/>
        </w:rPr>
        <w:t>The floor</w:t>
      </w:r>
      <w:r w:rsidR="00145D81" w:rsidRPr="00F75DB9">
        <w:rPr>
          <w:rFonts w:ascii="Times New Roman" w:eastAsia="標楷體" w:hAnsi="Times New Roman" w:cs="Times New Roman"/>
          <w:szCs w:val="24"/>
        </w:rPr>
        <w:t xml:space="preserve"> </w:t>
      </w:r>
      <w:r w:rsidR="00145D81" w:rsidRPr="00F75DB9">
        <w:rPr>
          <w:rFonts w:ascii="Times New Roman" w:hAnsi="Times New Roman" w:cs="Times New Roman"/>
          <w:szCs w:val="24"/>
        </w:rPr>
        <w:t>________</w:t>
      </w:r>
      <w:r>
        <w:rPr>
          <w:rFonts w:ascii="Times New Roman" w:hAnsi="Times New Roman" w:cs="Times New Roman"/>
          <w:szCs w:val="24"/>
        </w:rPr>
        <w:t xml:space="preserve"> dirtier and dirtier.  Let’s take some time to clean it up.</w:t>
      </w:r>
    </w:p>
    <w:p w14:paraId="13BD1748" w14:textId="12C84DA3" w:rsidR="00D30FDF" w:rsidRPr="00F75DB9" w:rsidRDefault="00D30FDF" w:rsidP="00F75DB9">
      <w:pPr>
        <w:pStyle w:val="a7"/>
        <w:spacing w:beforeLines="20" w:before="72" w:afterLines="20" w:after="72"/>
        <w:ind w:leftChars="0" w:left="360"/>
        <w:rPr>
          <w:rFonts w:ascii="Times New Roman" w:hAnsi="Times New Roman" w:cs="Times New Roman"/>
          <w:szCs w:val="24"/>
        </w:rPr>
      </w:pPr>
      <w:r w:rsidRPr="00F75DB9">
        <w:rPr>
          <w:rFonts w:ascii="Times New Roman" w:hAnsi="Times New Roman" w:cs="Times New Roman"/>
          <w:szCs w:val="24"/>
        </w:rPr>
        <w:t xml:space="preserve">(A) </w:t>
      </w:r>
      <w:r w:rsidR="001D4726">
        <w:rPr>
          <w:rFonts w:ascii="Times New Roman" w:hAnsi="Times New Roman" w:cs="Times New Roman"/>
          <w:szCs w:val="24"/>
        </w:rPr>
        <w:t xml:space="preserve">are </w:t>
      </w:r>
      <w:proofErr w:type="gramStart"/>
      <w:r w:rsidR="001D4726">
        <w:rPr>
          <w:rFonts w:ascii="Times New Roman" w:hAnsi="Times New Roman" w:cs="Times New Roman"/>
          <w:szCs w:val="24"/>
        </w:rPr>
        <w:t>getting</w:t>
      </w:r>
      <w:r w:rsidRPr="00F75DB9">
        <w:rPr>
          <w:rFonts w:ascii="Times New Roman" w:hAnsi="Times New Roman" w:cs="Times New Roman"/>
          <w:szCs w:val="24"/>
        </w:rPr>
        <w:t xml:space="preserve">  (</w:t>
      </w:r>
      <w:proofErr w:type="gramEnd"/>
      <w:r w:rsidRPr="00F75DB9">
        <w:rPr>
          <w:rFonts w:ascii="Times New Roman" w:hAnsi="Times New Roman" w:cs="Times New Roman"/>
          <w:szCs w:val="24"/>
        </w:rPr>
        <w:t>B</w:t>
      </w:r>
      <w:r w:rsidRPr="00F75DB9">
        <w:rPr>
          <w:rFonts w:ascii="Times New Roman" w:hAnsi="Times New Roman" w:cs="Times New Roman" w:hint="eastAsia"/>
          <w:szCs w:val="24"/>
        </w:rPr>
        <w:t xml:space="preserve">) </w:t>
      </w:r>
      <w:r w:rsidR="001D4726">
        <w:rPr>
          <w:rFonts w:ascii="Times New Roman" w:hAnsi="Times New Roman" w:cs="Times New Roman"/>
          <w:szCs w:val="24"/>
        </w:rPr>
        <w:t>became</w:t>
      </w:r>
      <w:r w:rsidR="00F75DB9">
        <w:rPr>
          <w:rFonts w:ascii="Times New Roman" w:hAnsi="Times New Roman" w:cs="Times New Roman"/>
          <w:szCs w:val="24"/>
        </w:rPr>
        <w:t xml:space="preserve"> </w:t>
      </w:r>
      <w:r w:rsidRPr="00F75DB9">
        <w:rPr>
          <w:rFonts w:ascii="Times New Roman" w:hAnsi="Times New Roman" w:cs="Times New Roman"/>
          <w:szCs w:val="24"/>
        </w:rPr>
        <w:t xml:space="preserve"> </w:t>
      </w:r>
      <w:r w:rsidRPr="00F75DB9">
        <w:rPr>
          <w:rFonts w:ascii="Times New Roman" w:hAnsi="Times New Roman" w:cs="Times New Roman" w:hint="eastAsia"/>
          <w:szCs w:val="24"/>
        </w:rPr>
        <w:t>(</w:t>
      </w:r>
      <w:r w:rsidRPr="00F75DB9">
        <w:rPr>
          <w:rFonts w:ascii="Times New Roman" w:hAnsi="Times New Roman" w:cs="Times New Roman"/>
          <w:szCs w:val="24"/>
        </w:rPr>
        <w:t xml:space="preserve">C) </w:t>
      </w:r>
      <w:r w:rsidR="001D4726">
        <w:rPr>
          <w:rFonts w:ascii="Times New Roman" w:hAnsi="Times New Roman" w:cs="Times New Roman"/>
          <w:szCs w:val="24"/>
        </w:rPr>
        <w:t>is becoming</w:t>
      </w:r>
      <w:r w:rsidR="007C3057">
        <w:rPr>
          <w:rFonts w:ascii="Times New Roman" w:hAnsi="Times New Roman" w:cs="Times New Roman"/>
          <w:szCs w:val="24"/>
        </w:rPr>
        <w:t xml:space="preserve"> </w:t>
      </w:r>
      <w:r w:rsidRPr="00F75DB9">
        <w:rPr>
          <w:rFonts w:ascii="Times New Roman" w:hAnsi="Times New Roman" w:cs="Times New Roman"/>
          <w:szCs w:val="24"/>
        </w:rPr>
        <w:t xml:space="preserve"> </w:t>
      </w:r>
      <w:r w:rsidRPr="00F75DB9">
        <w:rPr>
          <w:rFonts w:ascii="Times New Roman" w:hAnsi="Times New Roman" w:cs="Times New Roman" w:hint="eastAsia"/>
          <w:szCs w:val="24"/>
        </w:rPr>
        <w:t>(</w:t>
      </w:r>
      <w:r w:rsidRPr="00F75DB9">
        <w:rPr>
          <w:rFonts w:ascii="Times New Roman" w:hAnsi="Times New Roman" w:cs="Times New Roman"/>
          <w:szCs w:val="24"/>
        </w:rPr>
        <w:t xml:space="preserve">D) </w:t>
      </w:r>
      <w:r w:rsidR="001D4726">
        <w:rPr>
          <w:rFonts w:ascii="Times New Roman" w:hAnsi="Times New Roman" w:cs="Times New Roman"/>
          <w:szCs w:val="24"/>
        </w:rPr>
        <w:t>looks</w:t>
      </w:r>
    </w:p>
    <w:p w14:paraId="27C70364" w14:textId="18BF817F" w:rsidR="00145D81" w:rsidRDefault="00DA67AC" w:rsidP="003F5847">
      <w:pPr>
        <w:pStyle w:val="a7"/>
        <w:numPr>
          <w:ilvl w:val="0"/>
          <w:numId w:val="23"/>
        </w:numPr>
        <w:spacing w:beforeLines="20" w:before="72" w:afterLines="20" w:after="72"/>
        <w:ind w:leftChars="0"/>
        <w:rPr>
          <w:rFonts w:ascii="Times New Roman" w:hAnsi="Times New Roman" w:cs="Times New Roman"/>
          <w:szCs w:val="24"/>
        </w:rPr>
      </w:pPr>
      <w:proofErr w:type="spellStart"/>
      <w:r>
        <w:rPr>
          <w:rFonts w:ascii="Times New Roman" w:hAnsi="Times New Roman" w:cs="Times New Roman"/>
          <w:szCs w:val="24"/>
        </w:rPr>
        <w:t>Signa</w:t>
      </w:r>
      <w:proofErr w:type="spellEnd"/>
      <w:r>
        <w:rPr>
          <w:rFonts w:ascii="Times New Roman" w:hAnsi="Times New Roman" w:cs="Times New Roman"/>
          <w:szCs w:val="24"/>
        </w:rPr>
        <w:t xml:space="preserve"> </w:t>
      </w:r>
      <w:r w:rsidR="00BC597D">
        <w:rPr>
          <w:rFonts w:ascii="Times New Roman" w:hAnsi="Times New Roman" w:cs="Times New Roman"/>
          <w:szCs w:val="24"/>
        </w:rPr>
        <w:t>S</w:t>
      </w:r>
      <w:r>
        <w:rPr>
          <w:rFonts w:ascii="Times New Roman" w:hAnsi="Times New Roman" w:cs="Times New Roman"/>
          <w:szCs w:val="24"/>
        </w:rPr>
        <w:t xml:space="preserve">teakhouse sells the best steak in Taipei; you can’t find </w:t>
      </w:r>
      <w:r w:rsidR="00145D81" w:rsidRPr="00F60F1C">
        <w:rPr>
          <w:rFonts w:ascii="Times New Roman" w:hAnsi="Times New Roman" w:cs="Times New Roman"/>
          <w:szCs w:val="24"/>
        </w:rPr>
        <w:t>________</w:t>
      </w:r>
      <w:r>
        <w:rPr>
          <w:rFonts w:ascii="Times New Roman" w:hAnsi="Times New Roman" w:cs="Times New Roman"/>
          <w:szCs w:val="24"/>
        </w:rPr>
        <w:t xml:space="preserve"> </w:t>
      </w:r>
      <w:r w:rsidR="00BB39CF">
        <w:rPr>
          <w:rFonts w:ascii="Times New Roman" w:hAnsi="Times New Roman" w:cs="Times New Roman"/>
          <w:szCs w:val="24"/>
        </w:rPr>
        <w:t xml:space="preserve">steak </w:t>
      </w:r>
      <w:r>
        <w:rPr>
          <w:rFonts w:ascii="Times New Roman" w:hAnsi="Times New Roman" w:cs="Times New Roman"/>
          <w:szCs w:val="24"/>
        </w:rPr>
        <w:t>in the city.</w:t>
      </w:r>
      <w:r w:rsidR="00145D81" w:rsidRPr="00F60F1C">
        <w:rPr>
          <w:rFonts w:ascii="Times New Roman" w:hAnsi="Times New Roman" w:cs="Times New Roman" w:hint="eastAsia"/>
          <w:szCs w:val="24"/>
        </w:rPr>
        <w:t xml:space="preserve"> </w:t>
      </w:r>
    </w:p>
    <w:p w14:paraId="555840AD" w14:textId="1E9F93BA" w:rsidR="00C178EA" w:rsidRDefault="00376047" w:rsidP="008C71FF">
      <w:pPr>
        <w:pStyle w:val="a7"/>
        <w:numPr>
          <w:ilvl w:val="0"/>
          <w:numId w:val="41"/>
        </w:numPr>
        <w:spacing w:beforeLines="20" w:before="72" w:afterLines="20" w:after="72"/>
        <w:ind w:leftChars="0"/>
        <w:rPr>
          <w:rFonts w:ascii="Times New Roman" w:hAnsi="Times New Roman" w:cs="Times New Roman"/>
          <w:szCs w:val="24"/>
        </w:rPr>
      </w:pPr>
      <w:proofErr w:type="gramStart"/>
      <w:r>
        <w:rPr>
          <w:rFonts w:ascii="Times New Roman" w:hAnsi="Times New Roman" w:cs="Times New Roman"/>
          <w:szCs w:val="24"/>
        </w:rPr>
        <w:t>yummy</w:t>
      </w:r>
      <w:r w:rsidR="004D702B">
        <w:rPr>
          <w:rFonts w:ascii="Times New Roman" w:hAnsi="Times New Roman" w:cs="Times New Roman"/>
          <w:szCs w:val="24"/>
        </w:rPr>
        <w:t xml:space="preserve"> </w:t>
      </w:r>
      <w:r w:rsidR="004D702B" w:rsidRPr="00145D81">
        <w:rPr>
          <w:rFonts w:ascii="Times New Roman" w:hAnsi="Times New Roman" w:cs="Times New Roman"/>
          <w:szCs w:val="24"/>
        </w:rPr>
        <w:t xml:space="preserve"> (</w:t>
      </w:r>
      <w:proofErr w:type="gramEnd"/>
      <w:r w:rsidR="004D702B" w:rsidRPr="00145D81">
        <w:rPr>
          <w:rFonts w:ascii="Times New Roman" w:hAnsi="Times New Roman" w:cs="Times New Roman"/>
          <w:szCs w:val="24"/>
        </w:rPr>
        <w:t>B</w:t>
      </w:r>
      <w:r w:rsidR="004D702B" w:rsidRPr="00145D81">
        <w:rPr>
          <w:rFonts w:ascii="Times New Roman" w:hAnsi="Times New Roman" w:cs="Times New Roman" w:hint="eastAsia"/>
          <w:szCs w:val="24"/>
        </w:rPr>
        <w:t xml:space="preserve">) </w:t>
      </w:r>
      <w:r>
        <w:rPr>
          <w:rFonts w:ascii="Times New Roman" w:hAnsi="Times New Roman" w:cs="Times New Roman"/>
          <w:szCs w:val="24"/>
        </w:rPr>
        <w:t>more delicious</w:t>
      </w:r>
      <w:r w:rsidR="004D702B">
        <w:rPr>
          <w:rFonts w:ascii="Times New Roman" w:hAnsi="Times New Roman" w:cs="Times New Roman"/>
          <w:szCs w:val="24"/>
        </w:rPr>
        <w:t xml:space="preserve"> </w:t>
      </w:r>
      <w:r w:rsidR="004D702B" w:rsidRPr="00145D81">
        <w:rPr>
          <w:rFonts w:ascii="Times New Roman" w:hAnsi="Times New Roman" w:cs="Times New Roman"/>
          <w:szCs w:val="24"/>
        </w:rPr>
        <w:t xml:space="preserve"> </w:t>
      </w:r>
      <w:r w:rsidR="004D702B" w:rsidRPr="00145D81">
        <w:rPr>
          <w:rFonts w:ascii="Times New Roman" w:hAnsi="Times New Roman" w:cs="Times New Roman" w:hint="eastAsia"/>
          <w:szCs w:val="24"/>
        </w:rPr>
        <w:t>(</w:t>
      </w:r>
      <w:r w:rsidR="004D702B" w:rsidRPr="00145D81">
        <w:rPr>
          <w:rFonts w:ascii="Times New Roman" w:hAnsi="Times New Roman" w:cs="Times New Roman"/>
          <w:szCs w:val="24"/>
        </w:rPr>
        <w:t xml:space="preserve">C) </w:t>
      </w:r>
      <w:r w:rsidR="00BB39CF">
        <w:rPr>
          <w:rFonts w:ascii="Times New Roman" w:hAnsi="Times New Roman" w:cs="Times New Roman"/>
          <w:szCs w:val="24"/>
        </w:rPr>
        <w:t>the better</w:t>
      </w:r>
      <w:r w:rsidR="002B0C76">
        <w:rPr>
          <w:rFonts w:ascii="Times New Roman" w:hAnsi="Times New Roman" w:cs="Times New Roman"/>
          <w:szCs w:val="24"/>
        </w:rPr>
        <w:t xml:space="preserve"> </w:t>
      </w:r>
      <w:r w:rsidR="00AA6D90">
        <w:rPr>
          <w:rFonts w:ascii="Times New Roman" w:hAnsi="Times New Roman" w:cs="Times New Roman"/>
          <w:szCs w:val="24"/>
        </w:rPr>
        <w:t xml:space="preserve"> </w:t>
      </w:r>
      <w:r w:rsidR="004D702B" w:rsidRPr="00145D81">
        <w:rPr>
          <w:rFonts w:ascii="Times New Roman" w:hAnsi="Times New Roman" w:cs="Times New Roman" w:hint="eastAsia"/>
          <w:szCs w:val="24"/>
        </w:rPr>
        <w:t>(</w:t>
      </w:r>
      <w:r w:rsidR="004D702B" w:rsidRPr="00145D81">
        <w:rPr>
          <w:rFonts w:ascii="Times New Roman" w:hAnsi="Times New Roman" w:cs="Times New Roman"/>
          <w:szCs w:val="24"/>
        </w:rPr>
        <w:t xml:space="preserve">D) </w:t>
      </w:r>
      <w:r w:rsidR="00BB39CF">
        <w:rPr>
          <w:rFonts w:ascii="Times New Roman" w:hAnsi="Times New Roman" w:cs="Times New Roman"/>
          <w:szCs w:val="24"/>
        </w:rPr>
        <w:t>the most delicious</w:t>
      </w:r>
    </w:p>
    <w:p w14:paraId="5236E12C" w14:textId="1BE5F5A6" w:rsidR="008C71FF" w:rsidRDefault="008C71FF" w:rsidP="008C71FF">
      <w:pPr>
        <w:spacing w:beforeLines="20" w:before="72" w:afterLines="20" w:after="72"/>
        <w:rPr>
          <w:rFonts w:ascii="Times New Roman" w:hAnsi="Times New Roman" w:cs="Times New Roman"/>
          <w:szCs w:val="24"/>
        </w:rPr>
      </w:pPr>
      <w:r>
        <w:rPr>
          <w:rFonts w:ascii="Times New Roman" w:hAnsi="Times New Roman" w:cs="Times New Roman" w:hint="eastAsia"/>
          <w:szCs w:val="24"/>
        </w:rPr>
        <w:t>25.</w:t>
      </w:r>
      <w:r w:rsidRPr="008C71FF">
        <w:rPr>
          <w:rFonts w:ascii="Times New Roman" w:hAnsi="Times New Roman" w:cs="Times New Roman"/>
          <w:szCs w:val="24"/>
        </w:rPr>
        <w:t xml:space="preserve"> </w:t>
      </w:r>
      <w:r w:rsidRPr="003136C5">
        <w:rPr>
          <w:rFonts w:ascii="Times New Roman" w:hAnsi="Times New Roman" w:cs="Times New Roman"/>
          <w:szCs w:val="24"/>
        </w:rPr>
        <w:t>T</w:t>
      </w:r>
      <w:r>
        <w:rPr>
          <w:rFonts w:ascii="Times New Roman" w:hAnsi="Times New Roman" w:cs="Times New Roman"/>
          <w:szCs w:val="24"/>
        </w:rPr>
        <w:t>eacher: Winter has less rain than all the other seasons here.</w:t>
      </w:r>
    </w:p>
    <w:p w14:paraId="1E6937AB" w14:textId="77777777" w:rsidR="008C71FF" w:rsidRDefault="008C71FF" w:rsidP="008C71FF">
      <w:pPr>
        <w:spacing w:beforeLines="20" w:before="72" w:afterLines="20" w:after="72"/>
        <w:ind w:firstLineChars="200" w:firstLine="480"/>
        <w:rPr>
          <w:rFonts w:ascii="Times New Roman" w:hAnsi="Times New Roman" w:cs="Times New Roman"/>
          <w:szCs w:val="24"/>
        </w:rPr>
      </w:pPr>
      <w:proofErr w:type="spellStart"/>
      <w:r>
        <w:rPr>
          <w:rFonts w:ascii="Times New Roman" w:hAnsi="Times New Roman" w:cs="Times New Roman"/>
          <w:szCs w:val="24"/>
        </w:rPr>
        <w:t>Stuedent</w:t>
      </w:r>
      <w:proofErr w:type="spellEnd"/>
      <w:r>
        <w:rPr>
          <w:rFonts w:ascii="Times New Roman" w:hAnsi="Times New Roman" w:cs="Times New Roman"/>
          <w:szCs w:val="24"/>
        </w:rPr>
        <w:t xml:space="preserve">: So winter is </w:t>
      </w:r>
      <w:r w:rsidRPr="003136C5">
        <w:rPr>
          <w:rFonts w:ascii="Times New Roman" w:hAnsi="Times New Roman" w:cs="Times New Roman"/>
          <w:szCs w:val="24"/>
        </w:rPr>
        <w:t>________</w:t>
      </w:r>
      <w:r>
        <w:rPr>
          <w:rFonts w:ascii="Times New Roman" w:hAnsi="Times New Roman" w:cs="Times New Roman"/>
          <w:szCs w:val="24"/>
        </w:rPr>
        <w:t xml:space="preserve"> season here.</w:t>
      </w:r>
    </w:p>
    <w:p w14:paraId="2BE22B30" w14:textId="600DB380" w:rsidR="008C71FF" w:rsidRPr="008C71FF" w:rsidRDefault="008C71FF" w:rsidP="008C71FF">
      <w:pPr>
        <w:spacing w:beforeLines="20" w:before="72" w:afterLines="20" w:after="72"/>
        <w:ind w:firstLine="480"/>
        <w:rPr>
          <w:rFonts w:ascii="Times New Roman" w:hAnsi="Times New Roman" w:cs="Times New Roman"/>
          <w:szCs w:val="24"/>
        </w:rPr>
      </w:pPr>
      <w:r w:rsidRPr="003136C5">
        <w:rPr>
          <w:rFonts w:ascii="Times New Roman" w:hAnsi="Times New Roman" w:cs="Times New Roman"/>
          <w:szCs w:val="24"/>
        </w:rPr>
        <w:t xml:space="preserve">(A) </w:t>
      </w:r>
      <w:r>
        <w:rPr>
          <w:rFonts w:ascii="Times New Roman" w:hAnsi="Times New Roman" w:cs="Times New Roman"/>
          <w:szCs w:val="24"/>
        </w:rPr>
        <w:t xml:space="preserve">the </w:t>
      </w:r>
      <w:proofErr w:type="gramStart"/>
      <w:r>
        <w:rPr>
          <w:rFonts w:ascii="Times New Roman" w:hAnsi="Times New Roman" w:cs="Times New Roman"/>
          <w:szCs w:val="24"/>
        </w:rPr>
        <w:t>best</w:t>
      </w:r>
      <w:r w:rsidRPr="003136C5">
        <w:rPr>
          <w:rFonts w:ascii="Times New Roman" w:hAnsi="Times New Roman" w:cs="Times New Roman"/>
          <w:szCs w:val="24"/>
        </w:rPr>
        <w:t xml:space="preserve"> </w:t>
      </w:r>
      <w:r w:rsidRPr="003136C5">
        <w:rPr>
          <w:rFonts w:ascii="Times New Roman" w:hAnsi="Times New Roman" w:cs="Times New Roman" w:hint="eastAsia"/>
          <w:szCs w:val="24"/>
        </w:rPr>
        <w:t xml:space="preserve"> </w:t>
      </w:r>
      <w:r w:rsidRPr="003136C5">
        <w:rPr>
          <w:rFonts w:ascii="Times New Roman" w:hAnsi="Times New Roman" w:cs="Times New Roman"/>
          <w:szCs w:val="24"/>
        </w:rPr>
        <w:t>(</w:t>
      </w:r>
      <w:proofErr w:type="gramEnd"/>
      <w:r w:rsidRPr="003136C5">
        <w:rPr>
          <w:rFonts w:ascii="Times New Roman" w:hAnsi="Times New Roman" w:cs="Times New Roman"/>
          <w:szCs w:val="24"/>
        </w:rPr>
        <w:t>B</w:t>
      </w:r>
      <w:r w:rsidRPr="003136C5">
        <w:rPr>
          <w:rFonts w:ascii="Times New Roman" w:hAnsi="Times New Roman" w:cs="Times New Roman" w:hint="eastAsia"/>
          <w:szCs w:val="24"/>
        </w:rPr>
        <w:t xml:space="preserve">) </w:t>
      </w:r>
      <w:r>
        <w:rPr>
          <w:rFonts w:ascii="Times New Roman" w:hAnsi="Times New Roman" w:cs="Times New Roman"/>
          <w:szCs w:val="24"/>
        </w:rPr>
        <w:t xml:space="preserve">the wettest </w:t>
      </w:r>
      <w:r w:rsidRPr="003136C5">
        <w:rPr>
          <w:rFonts w:ascii="Times New Roman" w:hAnsi="Times New Roman" w:cs="Times New Roman"/>
          <w:szCs w:val="24"/>
        </w:rPr>
        <w:t xml:space="preserve"> </w:t>
      </w:r>
      <w:r w:rsidRPr="003136C5">
        <w:rPr>
          <w:rFonts w:ascii="Times New Roman" w:hAnsi="Times New Roman" w:cs="Times New Roman" w:hint="eastAsia"/>
          <w:szCs w:val="24"/>
        </w:rPr>
        <w:t>(</w:t>
      </w:r>
      <w:r w:rsidRPr="003136C5">
        <w:rPr>
          <w:rFonts w:ascii="Times New Roman" w:hAnsi="Times New Roman" w:cs="Times New Roman"/>
          <w:szCs w:val="24"/>
        </w:rPr>
        <w:t xml:space="preserve">C) </w:t>
      </w:r>
      <w:r>
        <w:rPr>
          <w:rFonts w:ascii="Times New Roman" w:hAnsi="Times New Roman" w:cs="Times New Roman"/>
          <w:szCs w:val="24"/>
        </w:rPr>
        <w:t>the driest</w:t>
      </w:r>
      <w:r w:rsidRPr="003136C5">
        <w:rPr>
          <w:rFonts w:ascii="Times New Roman" w:hAnsi="Times New Roman" w:cs="Times New Roman"/>
          <w:szCs w:val="24"/>
        </w:rPr>
        <w:t xml:space="preserve">  </w:t>
      </w:r>
      <w:r w:rsidRPr="003136C5">
        <w:rPr>
          <w:rFonts w:ascii="Times New Roman" w:hAnsi="Times New Roman" w:cs="Times New Roman" w:hint="eastAsia"/>
          <w:szCs w:val="24"/>
        </w:rPr>
        <w:t>(</w:t>
      </w:r>
      <w:r w:rsidRPr="003136C5">
        <w:rPr>
          <w:rFonts w:ascii="Times New Roman" w:hAnsi="Times New Roman" w:cs="Times New Roman"/>
          <w:szCs w:val="24"/>
        </w:rPr>
        <w:t>D)</w:t>
      </w:r>
      <w:r>
        <w:rPr>
          <w:rFonts w:ascii="Times New Roman" w:hAnsi="Times New Roman" w:cs="Times New Roman"/>
          <w:szCs w:val="24"/>
        </w:rPr>
        <w:t xml:space="preserve"> more wetter</w:t>
      </w:r>
    </w:p>
    <w:p w14:paraId="7EED4CAB" w14:textId="77777777" w:rsidR="00C178EA" w:rsidRPr="00C178EA" w:rsidRDefault="00C178EA" w:rsidP="00C178EA">
      <w:pPr>
        <w:spacing w:beforeLines="20" w:before="72" w:afterLines="20" w:after="72"/>
        <w:rPr>
          <w:rFonts w:ascii="Times New Roman" w:hAnsi="Times New Roman" w:cs="Times New Roman"/>
          <w:szCs w:val="24"/>
        </w:rPr>
      </w:pPr>
      <w:r w:rsidRPr="00C178EA">
        <w:rPr>
          <w:rFonts w:ascii="Times New Roman" w:hAnsi="Times New Roman" w:cs="Times New Roman" w:hint="eastAsia"/>
          <w:szCs w:val="24"/>
        </w:rPr>
        <w:t>2</w:t>
      </w:r>
      <w:r w:rsidRPr="00C178EA">
        <w:rPr>
          <w:rFonts w:ascii="Times New Roman" w:hAnsi="Times New Roman" w:cs="Times New Roman"/>
          <w:szCs w:val="24"/>
        </w:rPr>
        <w:t>6. Alex doesn’t make as ________ money as his wife.</w:t>
      </w:r>
      <w:r w:rsidRPr="00C178EA">
        <w:rPr>
          <w:rFonts w:ascii="Times New Roman" w:hAnsi="Times New Roman" w:cs="Times New Roman" w:hint="eastAsia"/>
          <w:szCs w:val="24"/>
        </w:rPr>
        <w:t xml:space="preserve"> </w:t>
      </w:r>
    </w:p>
    <w:p w14:paraId="70A333B5" w14:textId="1F672A87" w:rsidR="00C178EA" w:rsidRDefault="00376047" w:rsidP="00C178EA">
      <w:pPr>
        <w:pStyle w:val="a7"/>
        <w:numPr>
          <w:ilvl w:val="0"/>
          <w:numId w:val="29"/>
        </w:numPr>
        <w:spacing w:beforeLines="20" w:before="72" w:afterLines="20" w:after="72"/>
        <w:ind w:leftChars="0"/>
        <w:rPr>
          <w:rFonts w:ascii="Times New Roman" w:hAnsi="Times New Roman" w:cs="Times New Roman"/>
          <w:szCs w:val="24"/>
        </w:rPr>
      </w:pPr>
      <w:proofErr w:type="gramStart"/>
      <w:r>
        <w:rPr>
          <w:rFonts w:ascii="Times New Roman" w:hAnsi="Times New Roman" w:cs="Times New Roman"/>
          <w:szCs w:val="24"/>
        </w:rPr>
        <w:t>much</w:t>
      </w:r>
      <w:r w:rsidR="00C178EA">
        <w:rPr>
          <w:rFonts w:ascii="Times New Roman" w:hAnsi="Times New Roman" w:cs="Times New Roman"/>
          <w:szCs w:val="24"/>
        </w:rPr>
        <w:t xml:space="preserve"> </w:t>
      </w:r>
      <w:r w:rsidR="00C178EA" w:rsidRPr="00145D81">
        <w:rPr>
          <w:rFonts w:ascii="Times New Roman" w:hAnsi="Times New Roman" w:cs="Times New Roman"/>
          <w:szCs w:val="24"/>
        </w:rPr>
        <w:t xml:space="preserve"> (</w:t>
      </w:r>
      <w:proofErr w:type="gramEnd"/>
      <w:r w:rsidR="00C178EA" w:rsidRPr="00145D81">
        <w:rPr>
          <w:rFonts w:ascii="Times New Roman" w:hAnsi="Times New Roman" w:cs="Times New Roman"/>
          <w:szCs w:val="24"/>
        </w:rPr>
        <w:t>B</w:t>
      </w:r>
      <w:r w:rsidR="00C178EA" w:rsidRPr="00145D81">
        <w:rPr>
          <w:rFonts w:ascii="Times New Roman" w:hAnsi="Times New Roman" w:cs="Times New Roman" w:hint="eastAsia"/>
          <w:szCs w:val="24"/>
        </w:rPr>
        <w:t xml:space="preserve">) </w:t>
      </w:r>
      <w:r w:rsidR="00C178EA">
        <w:rPr>
          <w:rFonts w:ascii="Times New Roman" w:hAnsi="Times New Roman" w:cs="Times New Roman"/>
          <w:szCs w:val="24"/>
        </w:rPr>
        <w:t xml:space="preserve">many </w:t>
      </w:r>
      <w:r w:rsidR="00C178EA" w:rsidRPr="00145D81">
        <w:rPr>
          <w:rFonts w:ascii="Times New Roman" w:hAnsi="Times New Roman" w:cs="Times New Roman"/>
          <w:szCs w:val="24"/>
        </w:rPr>
        <w:t xml:space="preserve"> </w:t>
      </w:r>
      <w:r w:rsidR="00C178EA" w:rsidRPr="00145D81">
        <w:rPr>
          <w:rFonts w:ascii="Times New Roman" w:hAnsi="Times New Roman" w:cs="Times New Roman" w:hint="eastAsia"/>
          <w:szCs w:val="24"/>
        </w:rPr>
        <w:t>(</w:t>
      </w:r>
      <w:r w:rsidR="00C178EA" w:rsidRPr="00145D81">
        <w:rPr>
          <w:rFonts w:ascii="Times New Roman" w:hAnsi="Times New Roman" w:cs="Times New Roman"/>
          <w:szCs w:val="24"/>
        </w:rPr>
        <w:t>C)</w:t>
      </w:r>
      <w:r w:rsidR="00C178EA">
        <w:rPr>
          <w:rFonts w:ascii="Times New Roman" w:hAnsi="Times New Roman" w:cs="Times New Roman"/>
          <w:szCs w:val="24"/>
        </w:rPr>
        <w:t xml:space="preserve"> </w:t>
      </w:r>
      <w:r>
        <w:rPr>
          <w:rFonts w:ascii="Times New Roman" w:hAnsi="Times New Roman" w:cs="Times New Roman"/>
          <w:szCs w:val="24"/>
        </w:rPr>
        <w:t xml:space="preserve">more </w:t>
      </w:r>
      <w:r w:rsidR="00C178EA" w:rsidRPr="00145D81">
        <w:rPr>
          <w:rFonts w:ascii="Times New Roman" w:hAnsi="Times New Roman" w:cs="Times New Roman"/>
          <w:szCs w:val="24"/>
        </w:rPr>
        <w:t xml:space="preserve"> </w:t>
      </w:r>
      <w:r w:rsidR="00C178EA" w:rsidRPr="00145D81">
        <w:rPr>
          <w:rFonts w:ascii="Times New Roman" w:hAnsi="Times New Roman" w:cs="Times New Roman" w:hint="eastAsia"/>
          <w:szCs w:val="24"/>
        </w:rPr>
        <w:t>(</w:t>
      </w:r>
      <w:r w:rsidR="00C178EA" w:rsidRPr="00145D81">
        <w:rPr>
          <w:rFonts w:ascii="Times New Roman" w:hAnsi="Times New Roman" w:cs="Times New Roman"/>
          <w:szCs w:val="24"/>
        </w:rPr>
        <w:t xml:space="preserve">D) </w:t>
      </w:r>
      <w:r w:rsidR="00C178EA">
        <w:rPr>
          <w:rFonts w:ascii="Times New Roman" w:hAnsi="Times New Roman" w:cs="Times New Roman"/>
          <w:szCs w:val="24"/>
        </w:rPr>
        <w:t>few</w:t>
      </w:r>
    </w:p>
    <w:p w14:paraId="1ECEF49A" w14:textId="4238D659" w:rsidR="002B0C76" w:rsidRDefault="002B0C76" w:rsidP="002B0C76">
      <w:pPr>
        <w:spacing w:beforeLines="20" w:before="72" w:afterLines="20" w:after="72"/>
        <w:rPr>
          <w:rFonts w:ascii="Times New Roman" w:hAnsi="Times New Roman" w:cs="Times New Roman"/>
          <w:szCs w:val="24"/>
        </w:rPr>
      </w:pPr>
      <w:r>
        <w:rPr>
          <w:rFonts w:ascii="Times New Roman" w:eastAsia="標楷體" w:hAnsi="Times New Roman" w:cs="Times New Roman"/>
          <w:szCs w:val="24"/>
        </w:rPr>
        <w:t xml:space="preserve">27. </w:t>
      </w:r>
      <w:r w:rsidR="00DE4687">
        <w:rPr>
          <w:rFonts w:ascii="Times New Roman" w:eastAsia="標楷體" w:hAnsi="Times New Roman" w:cs="Times New Roman"/>
          <w:szCs w:val="24"/>
        </w:rPr>
        <w:t xml:space="preserve">It’s </w:t>
      </w:r>
      <w:r w:rsidR="00145D81" w:rsidRPr="002B0C76">
        <w:rPr>
          <w:rFonts w:ascii="Times New Roman" w:hAnsi="Times New Roman" w:cs="Times New Roman"/>
          <w:szCs w:val="24"/>
        </w:rPr>
        <w:t xml:space="preserve">________ </w:t>
      </w:r>
      <w:r w:rsidR="00DE4687">
        <w:rPr>
          <w:rFonts w:ascii="Times New Roman" w:hAnsi="Times New Roman" w:cs="Times New Roman"/>
          <w:szCs w:val="24"/>
        </w:rPr>
        <w:t>colder today than yesterday.</w:t>
      </w:r>
    </w:p>
    <w:p w14:paraId="76645576" w14:textId="329BF58A" w:rsidR="002B0C76" w:rsidRDefault="00BC5507" w:rsidP="00BC5507">
      <w:pPr>
        <w:pStyle w:val="a7"/>
        <w:spacing w:beforeLines="20" w:before="72" w:afterLines="20" w:after="72"/>
        <w:ind w:leftChars="0" w:left="360"/>
        <w:rPr>
          <w:rFonts w:ascii="Times New Roman" w:hAnsi="Times New Roman" w:cs="Times New Roman"/>
          <w:szCs w:val="24"/>
        </w:rPr>
      </w:pPr>
      <w:r w:rsidRPr="00145D81">
        <w:rPr>
          <w:rFonts w:ascii="Times New Roman" w:hAnsi="Times New Roman" w:cs="Times New Roman"/>
          <w:szCs w:val="24"/>
        </w:rPr>
        <w:t xml:space="preserve">(A) </w:t>
      </w:r>
      <w:r w:rsidR="00DE4687">
        <w:rPr>
          <w:rFonts w:ascii="Times New Roman" w:hAnsi="Times New Roman" w:cs="Times New Roman"/>
          <w:szCs w:val="24"/>
        </w:rPr>
        <w:t xml:space="preserve">a </w:t>
      </w:r>
      <w:proofErr w:type="gramStart"/>
      <w:r w:rsidR="00DE4687">
        <w:rPr>
          <w:rFonts w:ascii="Times New Roman" w:hAnsi="Times New Roman" w:cs="Times New Roman"/>
          <w:szCs w:val="24"/>
        </w:rPr>
        <w:t>lot</w:t>
      </w:r>
      <w:r>
        <w:rPr>
          <w:rFonts w:ascii="Times New Roman" w:hAnsi="Times New Roman" w:cs="Times New Roman"/>
          <w:szCs w:val="24"/>
        </w:rPr>
        <w:t xml:space="preserve"> </w:t>
      </w:r>
      <w:r w:rsidRPr="00145D81">
        <w:rPr>
          <w:rFonts w:ascii="Times New Roman" w:hAnsi="Times New Roman" w:cs="Times New Roman"/>
          <w:szCs w:val="24"/>
        </w:rPr>
        <w:t xml:space="preserve"> (</w:t>
      </w:r>
      <w:proofErr w:type="gramEnd"/>
      <w:r w:rsidRPr="00145D81">
        <w:rPr>
          <w:rFonts w:ascii="Times New Roman" w:hAnsi="Times New Roman" w:cs="Times New Roman"/>
          <w:szCs w:val="24"/>
        </w:rPr>
        <w:t>B</w:t>
      </w:r>
      <w:r w:rsidRPr="00145D81">
        <w:rPr>
          <w:rFonts w:ascii="Times New Roman" w:hAnsi="Times New Roman" w:cs="Times New Roman" w:hint="eastAsia"/>
          <w:szCs w:val="24"/>
        </w:rPr>
        <w:t xml:space="preserve">) </w:t>
      </w:r>
      <w:r w:rsidR="00DE4687">
        <w:rPr>
          <w:rFonts w:ascii="Times New Roman" w:hAnsi="Times New Roman" w:cs="Times New Roman"/>
          <w:szCs w:val="24"/>
        </w:rPr>
        <w:t>more</w:t>
      </w:r>
      <w:r>
        <w:rPr>
          <w:rFonts w:ascii="Times New Roman" w:hAnsi="Times New Roman" w:cs="Times New Roman"/>
          <w:szCs w:val="24"/>
        </w:rPr>
        <w:t xml:space="preserve">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C) </w:t>
      </w:r>
      <w:r w:rsidR="00DE4687">
        <w:rPr>
          <w:rFonts w:ascii="Times New Roman" w:hAnsi="Times New Roman" w:cs="Times New Roman"/>
          <w:szCs w:val="24"/>
        </w:rPr>
        <w:t>lots of</w:t>
      </w:r>
      <w:r>
        <w:rPr>
          <w:rFonts w:ascii="Times New Roman" w:hAnsi="Times New Roman" w:cs="Times New Roman"/>
          <w:szCs w:val="24"/>
        </w:rPr>
        <w:t xml:space="preserve">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D) </w:t>
      </w:r>
      <w:r w:rsidR="00DE4687">
        <w:rPr>
          <w:rFonts w:ascii="Times New Roman" w:hAnsi="Times New Roman" w:cs="Times New Roman"/>
          <w:szCs w:val="24"/>
        </w:rPr>
        <w:t>very</w:t>
      </w:r>
    </w:p>
    <w:p w14:paraId="6D55BA16" w14:textId="41B845F8" w:rsidR="00715CAA" w:rsidRPr="00715CAA" w:rsidRDefault="00DE4687" w:rsidP="00715CAA">
      <w:pPr>
        <w:pStyle w:val="a7"/>
        <w:numPr>
          <w:ilvl w:val="0"/>
          <w:numId w:val="24"/>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The pizza</w:t>
      </w:r>
      <w:r w:rsidR="003B362B">
        <w:rPr>
          <w:rFonts w:ascii="Times New Roman" w:hAnsi="Times New Roman" w:cs="Times New Roman"/>
          <w:szCs w:val="24"/>
        </w:rPr>
        <w:t xml:space="preserve"> </w:t>
      </w:r>
      <w:r w:rsidR="003B362B" w:rsidRPr="00715CAA">
        <w:rPr>
          <w:rFonts w:ascii="Times New Roman" w:hAnsi="Times New Roman" w:cs="Times New Roman"/>
          <w:szCs w:val="24"/>
        </w:rPr>
        <w:t>________</w:t>
      </w:r>
      <w:r>
        <w:rPr>
          <w:rFonts w:ascii="Times New Roman" w:hAnsi="Times New Roman" w:cs="Times New Roman"/>
          <w:szCs w:val="24"/>
        </w:rPr>
        <w:t>.  Don’t eat it, or you will have a stomachache.</w:t>
      </w:r>
    </w:p>
    <w:p w14:paraId="3BCEF40A" w14:textId="7202DE72" w:rsidR="00715CAA" w:rsidRDefault="00DE4687" w:rsidP="00715CAA">
      <w:pPr>
        <w:pStyle w:val="a7"/>
        <w:numPr>
          <w:ilvl w:val="0"/>
          <w:numId w:val="25"/>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looks </w:t>
      </w:r>
      <w:proofErr w:type="gramStart"/>
      <w:r>
        <w:rPr>
          <w:rFonts w:ascii="Times New Roman" w:hAnsi="Times New Roman" w:cs="Times New Roman"/>
          <w:szCs w:val="24"/>
        </w:rPr>
        <w:t>delicious</w:t>
      </w:r>
      <w:r w:rsidR="00715CAA">
        <w:rPr>
          <w:rFonts w:ascii="Times New Roman" w:hAnsi="Times New Roman" w:cs="Times New Roman"/>
          <w:szCs w:val="24"/>
        </w:rPr>
        <w:t xml:space="preserve"> </w:t>
      </w:r>
      <w:r w:rsidR="00715CAA" w:rsidRPr="00145D81">
        <w:rPr>
          <w:rFonts w:ascii="Times New Roman" w:hAnsi="Times New Roman" w:cs="Times New Roman"/>
          <w:szCs w:val="24"/>
        </w:rPr>
        <w:t xml:space="preserve"> (</w:t>
      </w:r>
      <w:proofErr w:type="gramEnd"/>
      <w:r w:rsidR="00715CAA" w:rsidRPr="00145D81">
        <w:rPr>
          <w:rFonts w:ascii="Times New Roman" w:hAnsi="Times New Roman" w:cs="Times New Roman"/>
          <w:szCs w:val="24"/>
        </w:rPr>
        <w:t>B</w:t>
      </w:r>
      <w:r w:rsidR="00715CAA" w:rsidRPr="00145D81">
        <w:rPr>
          <w:rFonts w:ascii="Times New Roman" w:hAnsi="Times New Roman" w:cs="Times New Roman" w:hint="eastAsia"/>
          <w:szCs w:val="24"/>
        </w:rPr>
        <w:t xml:space="preserve">) </w:t>
      </w:r>
      <w:r w:rsidR="00386ED1">
        <w:rPr>
          <w:rFonts w:ascii="Times New Roman" w:hAnsi="Times New Roman" w:cs="Times New Roman"/>
          <w:szCs w:val="24"/>
        </w:rPr>
        <w:t>sounds great</w:t>
      </w:r>
      <w:r w:rsidR="00715CAA">
        <w:rPr>
          <w:rFonts w:ascii="Times New Roman" w:hAnsi="Times New Roman" w:cs="Times New Roman"/>
          <w:szCs w:val="24"/>
        </w:rPr>
        <w:t xml:space="preserve"> </w:t>
      </w:r>
      <w:r w:rsidR="00715CAA" w:rsidRPr="00145D81">
        <w:rPr>
          <w:rFonts w:ascii="Times New Roman" w:hAnsi="Times New Roman" w:cs="Times New Roman"/>
          <w:szCs w:val="24"/>
        </w:rPr>
        <w:t xml:space="preserve"> </w:t>
      </w:r>
      <w:r w:rsidR="00715CAA" w:rsidRPr="00145D81">
        <w:rPr>
          <w:rFonts w:ascii="Times New Roman" w:hAnsi="Times New Roman" w:cs="Times New Roman" w:hint="eastAsia"/>
          <w:szCs w:val="24"/>
        </w:rPr>
        <w:t>(</w:t>
      </w:r>
      <w:r w:rsidR="00715CAA" w:rsidRPr="00145D81">
        <w:rPr>
          <w:rFonts w:ascii="Times New Roman" w:hAnsi="Times New Roman" w:cs="Times New Roman"/>
          <w:szCs w:val="24"/>
        </w:rPr>
        <w:t xml:space="preserve">C) </w:t>
      </w:r>
      <w:r>
        <w:rPr>
          <w:rFonts w:ascii="Times New Roman" w:hAnsi="Times New Roman" w:cs="Times New Roman"/>
          <w:szCs w:val="24"/>
        </w:rPr>
        <w:t>smells terrible</w:t>
      </w:r>
      <w:r w:rsidR="00715CAA">
        <w:rPr>
          <w:rFonts w:ascii="Times New Roman" w:hAnsi="Times New Roman" w:cs="Times New Roman"/>
          <w:szCs w:val="24"/>
        </w:rPr>
        <w:t xml:space="preserve"> </w:t>
      </w:r>
      <w:r w:rsidR="00715CAA" w:rsidRPr="00145D81">
        <w:rPr>
          <w:rFonts w:ascii="Times New Roman" w:hAnsi="Times New Roman" w:cs="Times New Roman"/>
          <w:szCs w:val="24"/>
        </w:rPr>
        <w:t xml:space="preserve"> </w:t>
      </w:r>
      <w:r w:rsidR="00715CAA" w:rsidRPr="00145D81">
        <w:rPr>
          <w:rFonts w:ascii="Times New Roman" w:hAnsi="Times New Roman" w:cs="Times New Roman" w:hint="eastAsia"/>
          <w:szCs w:val="24"/>
        </w:rPr>
        <w:t>(</w:t>
      </w:r>
      <w:r w:rsidR="00715CAA" w:rsidRPr="00145D81">
        <w:rPr>
          <w:rFonts w:ascii="Times New Roman" w:hAnsi="Times New Roman" w:cs="Times New Roman"/>
          <w:szCs w:val="24"/>
        </w:rPr>
        <w:t xml:space="preserve">D) </w:t>
      </w:r>
      <w:r w:rsidR="00386ED1">
        <w:rPr>
          <w:rFonts w:ascii="Times New Roman" w:hAnsi="Times New Roman" w:cs="Times New Roman"/>
          <w:szCs w:val="24"/>
        </w:rPr>
        <w:t>taste</w:t>
      </w:r>
      <w:r w:rsidR="004168F6">
        <w:rPr>
          <w:rFonts w:ascii="Times New Roman" w:hAnsi="Times New Roman" w:cs="Times New Roman"/>
          <w:szCs w:val="24"/>
        </w:rPr>
        <w:t>s good</w:t>
      </w:r>
      <w:r w:rsidR="00386ED1">
        <w:rPr>
          <w:rFonts w:ascii="Times New Roman" w:hAnsi="Times New Roman" w:cs="Times New Roman"/>
          <w:szCs w:val="24"/>
        </w:rPr>
        <w:t xml:space="preserve"> </w:t>
      </w:r>
    </w:p>
    <w:p w14:paraId="3C8FA69E" w14:textId="06CE8EBF" w:rsidR="002E296F" w:rsidRDefault="00BB39CF" w:rsidP="00025929">
      <w:pPr>
        <w:pStyle w:val="a7"/>
        <w:numPr>
          <w:ilvl w:val="0"/>
          <w:numId w:val="24"/>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Helen is </w:t>
      </w:r>
      <w:r w:rsidRPr="00715CAA">
        <w:rPr>
          <w:rFonts w:ascii="Times New Roman" w:hAnsi="Times New Roman" w:cs="Times New Roman"/>
          <w:szCs w:val="24"/>
        </w:rPr>
        <w:t>________</w:t>
      </w:r>
      <w:r>
        <w:rPr>
          <w:rFonts w:ascii="Times New Roman" w:hAnsi="Times New Roman" w:cs="Times New Roman"/>
          <w:szCs w:val="24"/>
        </w:rPr>
        <w:t xml:space="preserve"> of the two girls.  </w:t>
      </w:r>
      <w:r w:rsidR="00025929" w:rsidRPr="00145D81">
        <w:rPr>
          <w:rFonts w:ascii="Times New Roman" w:hAnsi="Times New Roman" w:cs="Times New Roman"/>
          <w:szCs w:val="24"/>
        </w:rPr>
        <w:t>(A)</w:t>
      </w:r>
      <w:r w:rsidR="00025929">
        <w:rPr>
          <w:rFonts w:ascii="Times New Roman" w:hAnsi="Times New Roman" w:cs="Times New Roman"/>
          <w:szCs w:val="24"/>
        </w:rPr>
        <w:t xml:space="preserve"> </w:t>
      </w:r>
      <w:r>
        <w:rPr>
          <w:rFonts w:ascii="Times New Roman" w:hAnsi="Times New Roman" w:cs="Times New Roman"/>
          <w:szCs w:val="24"/>
        </w:rPr>
        <w:t>more beautiful</w:t>
      </w:r>
      <w:proofErr w:type="gramStart"/>
      <w:r w:rsidR="00AA6D90">
        <w:rPr>
          <w:rFonts w:ascii="Times New Roman" w:hAnsi="Times New Roman" w:cs="Times New Roman"/>
          <w:szCs w:val="24"/>
        </w:rPr>
        <w:t xml:space="preserve">   </w:t>
      </w:r>
      <w:r w:rsidR="003B362B" w:rsidRPr="00025929">
        <w:rPr>
          <w:rFonts w:ascii="Times New Roman" w:hAnsi="Times New Roman" w:cs="Times New Roman"/>
          <w:szCs w:val="24"/>
        </w:rPr>
        <w:t>(</w:t>
      </w:r>
      <w:proofErr w:type="gramEnd"/>
      <w:r w:rsidR="003B362B" w:rsidRPr="00025929">
        <w:rPr>
          <w:rFonts w:ascii="Times New Roman" w:hAnsi="Times New Roman" w:cs="Times New Roman"/>
          <w:szCs w:val="24"/>
        </w:rPr>
        <w:t>B</w:t>
      </w:r>
      <w:r w:rsidR="003B362B" w:rsidRPr="00025929">
        <w:rPr>
          <w:rFonts w:ascii="Times New Roman" w:hAnsi="Times New Roman" w:cs="Times New Roman" w:hint="eastAsia"/>
          <w:szCs w:val="24"/>
        </w:rPr>
        <w:t xml:space="preserve">) </w:t>
      </w:r>
      <w:r>
        <w:rPr>
          <w:rFonts w:ascii="Times New Roman" w:hAnsi="Times New Roman" w:cs="Times New Roman"/>
          <w:szCs w:val="24"/>
        </w:rPr>
        <w:t>the more beautiful</w:t>
      </w:r>
      <w:r w:rsidR="003B362B" w:rsidRPr="00025929">
        <w:rPr>
          <w:rFonts w:ascii="Times New Roman" w:hAnsi="Times New Roman" w:cs="Times New Roman"/>
          <w:szCs w:val="24"/>
        </w:rPr>
        <w:t xml:space="preserve">  </w:t>
      </w:r>
    </w:p>
    <w:p w14:paraId="15D73451" w14:textId="2A1324C8" w:rsidR="003B362B" w:rsidRPr="00025929" w:rsidRDefault="003B362B" w:rsidP="00025929">
      <w:pPr>
        <w:pStyle w:val="a7"/>
        <w:spacing w:beforeLines="20" w:before="72" w:afterLines="20" w:after="72"/>
        <w:ind w:leftChars="0" w:left="360"/>
        <w:rPr>
          <w:rFonts w:ascii="Times New Roman" w:hAnsi="Times New Roman" w:cs="Times New Roman"/>
          <w:szCs w:val="24"/>
        </w:rPr>
      </w:pPr>
      <w:r w:rsidRPr="00025929">
        <w:rPr>
          <w:rFonts w:ascii="Times New Roman" w:hAnsi="Times New Roman" w:cs="Times New Roman" w:hint="eastAsia"/>
          <w:szCs w:val="24"/>
        </w:rPr>
        <w:t>(</w:t>
      </w:r>
      <w:r w:rsidRPr="00025929">
        <w:rPr>
          <w:rFonts w:ascii="Times New Roman" w:hAnsi="Times New Roman" w:cs="Times New Roman"/>
          <w:szCs w:val="24"/>
        </w:rPr>
        <w:t>C)</w:t>
      </w:r>
      <w:r w:rsidR="00A50BBA" w:rsidRPr="00025929">
        <w:rPr>
          <w:rFonts w:ascii="Times New Roman" w:hAnsi="Times New Roman" w:cs="Times New Roman"/>
          <w:szCs w:val="24"/>
        </w:rPr>
        <w:t xml:space="preserve"> </w:t>
      </w:r>
      <w:r w:rsidR="00BB39CF">
        <w:rPr>
          <w:rFonts w:ascii="Times New Roman" w:hAnsi="Times New Roman" w:cs="Times New Roman"/>
          <w:szCs w:val="24"/>
        </w:rPr>
        <w:t>much prettier</w:t>
      </w:r>
      <w:r w:rsidR="002E296F">
        <w:rPr>
          <w:rFonts w:ascii="Times New Roman" w:hAnsi="Times New Roman" w:cs="Times New Roman"/>
          <w:szCs w:val="24"/>
        </w:rPr>
        <w:tab/>
      </w:r>
      <w:r w:rsidRPr="00025929">
        <w:rPr>
          <w:rFonts w:ascii="Times New Roman" w:hAnsi="Times New Roman" w:cs="Times New Roman" w:hint="eastAsia"/>
          <w:szCs w:val="24"/>
        </w:rPr>
        <w:t>(</w:t>
      </w:r>
      <w:r w:rsidRPr="00025929">
        <w:rPr>
          <w:rFonts w:ascii="Times New Roman" w:hAnsi="Times New Roman" w:cs="Times New Roman"/>
          <w:szCs w:val="24"/>
        </w:rPr>
        <w:t xml:space="preserve">D) </w:t>
      </w:r>
      <w:r w:rsidR="00BB39CF">
        <w:rPr>
          <w:rFonts w:ascii="Times New Roman" w:hAnsi="Times New Roman" w:cs="Times New Roman"/>
          <w:szCs w:val="24"/>
        </w:rPr>
        <w:t>a little healthier</w:t>
      </w:r>
    </w:p>
    <w:p w14:paraId="6CAEEFD4" w14:textId="5F896848" w:rsidR="00C178EA" w:rsidRPr="00C178EA" w:rsidRDefault="00C178EA" w:rsidP="00C178EA">
      <w:pPr>
        <w:spacing w:beforeLines="20" w:before="72" w:afterLines="20" w:after="72"/>
        <w:rPr>
          <w:rFonts w:ascii="Times New Roman" w:hAnsi="Times New Roman" w:cs="Times New Roman"/>
          <w:szCs w:val="24"/>
        </w:rPr>
      </w:pPr>
      <w:r>
        <w:rPr>
          <w:rFonts w:ascii="Times New Roman" w:hAnsi="Times New Roman" w:cs="Times New Roman"/>
          <w:szCs w:val="24"/>
        </w:rPr>
        <w:t xml:space="preserve">30. </w:t>
      </w:r>
      <w:r w:rsidR="00376047">
        <w:rPr>
          <w:rFonts w:ascii="Times New Roman" w:hAnsi="Times New Roman" w:cs="Times New Roman"/>
          <w:szCs w:val="24"/>
        </w:rPr>
        <w:t>The story was very</w:t>
      </w:r>
      <w:r w:rsidRPr="00C178EA">
        <w:rPr>
          <w:rFonts w:ascii="Times New Roman" w:hAnsi="Times New Roman" w:cs="Times New Roman"/>
          <w:szCs w:val="24"/>
        </w:rPr>
        <w:t xml:space="preserve"> ________</w:t>
      </w:r>
      <w:r w:rsidR="00376047">
        <w:rPr>
          <w:rFonts w:ascii="Times New Roman" w:hAnsi="Times New Roman" w:cs="Times New Roman"/>
          <w:szCs w:val="24"/>
        </w:rPr>
        <w:t>.  I couldn’t go out by myself after I heard about it.</w:t>
      </w:r>
      <w:r w:rsidRPr="00C178EA">
        <w:rPr>
          <w:rFonts w:ascii="Times New Roman" w:hAnsi="Times New Roman" w:cs="Times New Roman"/>
          <w:szCs w:val="24"/>
        </w:rPr>
        <w:t xml:space="preserve">  </w:t>
      </w:r>
    </w:p>
    <w:p w14:paraId="6CDB5E24" w14:textId="15B43541" w:rsidR="003B362B" w:rsidRDefault="00C178EA" w:rsidP="00C178EA">
      <w:pPr>
        <w:pStyle w:val="a7"/>
        <w:spacing w:beforeLines="20" w:before="72" w:afterLines="20" w:after="72"/>
        <w:ind w:leftChars="0" w:left="360"/>
        <w:rPr>
          <w:rFonts w:ascii="Times New Roman" w:hAnsi="Times New Roman" w:cs="Times New Roman"/>
          <w:szCs w:val="24"/>
        </w:rPr>
      </w:pPr>
      <w:r w:rsidRPr="00145D81">
        <w:rPr>
          <w:rFonts w:ascii="Times New Roman" w:hAnsi="Times New Roman" w:cs="Times New Roman"/>
          <w:szCs w:val="24"/>
        </w:rPr>
        <w:t>(A)</w:t>
      </w:r>
      <w:r>
        <w:rPr>
          <w:rFonts w:ascii="Times New Roman" w:hAnsi="Times New Roman" w:cs="Times New Roman"/>
          <w:szCs w:val="24"/>
        </w:rPr>
        <w:t xml:space="preserve"> </w:t>
      </w:r>
      <w:proofErr w:type="gramStart"/>
      <w:r w:rsidR="008C71FF">
        <w:rPr>
          <w:rFonts w:ascii="Times New Roman" w:hAnsi="Times New Roman" w:cs="Times New Roman" w:hint="eastAsia"/>
          <w:szCs w:val="24"/>
        </w:rPr>
        <w:t>terrible</w:t>
      </w:r>
      <w:r w:rsidRPr="00145D81">
        <w:rPr>
          <w:rFonts w:ascii="Times New Roman" w:hAnsi="Times New Roman" w:cs="Times New Roman"/>
          <w:szCs w:val="24"/>
        </w:rPr>
        <w:t xml:space="preserve">  (</w:t>
      </w:r>
      <w:proofErr w:type="gramEnd"/>
      <w:r w:rsidRPr="00145D81">
        <w:rPr>
          <w:rFonts w:ascii="Times New Roman" w:hAnsi="Times New Roman" w:cs="Times New Roman"/>
          <w:szCs w:val="24"/>
        </w:rPr>
        <w:t>B</w:t>
      </w:r>
      <w:r w:rsidRPr="00145D81">
        <w:rPr>
          <w:rFonts w:ascii="Times New Roman" w:hAnsi="Times New Roman" w:cs="Times New Roman" w:hint="eastAsia"/>
          <w:szCs w:val="24"/>
        </w:rPr>
        <w:t>)</w:t>
      </w:r>
      <w:r>
        <w:rPr>
          <w:rFonts w:ascii="Times New Roman" w:hAnsi="Times New Roman" w:cs="Times New Roman"/>
          <w:szCs w:val="24"/>
        </w:rPr>
        <w:t xml:space="preserve"> </w:t>
      </w:r>
      <w:r w:rsidR="00376047">
        <w:rPr>
          <w:rFonts w:ascii="Times New Roman" w:hAnsi="Times New Roman" w:cs="Times New Roman"/>
          <w:szCs w:val="24"/>
        </w:rPr>
        <w:t xml:space="preserve">quieter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C) </w:t>
      </w:r>
      <w:r w:rsidR="00376047">
        <w:rPr>
          <w:rFonts w:ascii="Times New Roman" w:hAnsi="Times New Roman" w:cs="Times New Roman"/>
          <w:szCs w:val="24"/>
        </w:rPr>
        <w:t>scary</w:t>
      </w:r>
      <w:r>
        <w:rPr>
          <w:rFonts w:ascii="Times New Roman" w:hAnsi="Times New Roman" w:cs="Times New Roman"/>
          <w:szCs w:val="24"/>
        </w:rPr>
        <w:t xml:space="preserve"> </w:t>
      </w:r>
      <w:r w:rsidRPr="00145D81">
        <w:rPr>
          <w:rFonts w:ascii="Times New Roman" w:hAnsi="Times New Roman" w:cs="Times New Roman"/>
          <w:szCs w:val="24"/>
        </w:rPr>
        <w:t xml:space="preserve"> </w:t>
      </w:r>
      <w:r w:rsidRPr="00145D81">
        <w:rPr>
          <w:rFonts w:ascii="Times New Roman" w:hAnsi="Times New Roman" w:cs="Times New Roman" w:hint="eastAsia"/>
          <w:szCs w:val="24"/>
        </w:rPr>
        <w:t>(</w:t>
      </w:r>
      <w:r w:rsidRPr="00145D81">
        <w:rPr>
          <w:rFonts w:ascii="Times New Roman" w:hAnsi="Times New Roman" w:cs="Times New Roman"/>
          <w:szCs w:val="24"/>
        </w:rPr>
        <w:t xml:space="preserve">D) </w:t>
      </w:r>
      <w:r w:rsidR="00376047">
        <w:rPr>
          <w:rFonts w:ascii="Times New Roman" w:hAnsi="Times New Roman" w:cs="Times New Roman"/>
          <w:szCs w:val="24"/>
        </w:rPr>
        <w:t>special</w:t>
      </w:r>
    </w:p>
    <w:p w14:paraId="23E7CA77" w14:textId="0D4A95FD" w:rsidR="00791B96" w:rsidRPr="00A35EA8" w:rsidRDefault="00703D91" w:rsidP="00A35EA8">
      <w:pPr>
        <w:pStyle w:val="a7"/>
        <w:numPr>
          <w:ilvl w:val="0"/>
          <w:numId w:val="40"/>
        </w:numPr>
        <w:spacing w:beforeLines="20" w:before="72" w:afterLines="20" w:after="72"/>
        <w:ind w:leftChars="0"/>
        <w:rPr>
          <w:rFonts w:ascii="Times New Roman" w:hAnsi="Times New Roman" w:cs="Times New Roman"/>
          <w:szCs w:val="24"/>
        </w:rPr>
      </w:pPr>
      <w:r w:rsidRPr="00A35EA8">
        <w:rPr>
          <w:rFonts w:ascii="Times New Roman" w:hAnsi="Times New Roman" w:cs="Times New Roman"/>
          <w:szCs w:val="24"/>
        </w:rPr>
        <w:t xml:space="preserve">Taipei is bigger than </w:t>
      </w:r>
      <w:r w:rsidR="00BD12E3" w:rsidRPr="00A35EA8">
        <w:rPr>
          <w:rFonts w:ascii="Times New Roman" w:hAnsi="Times New Roman" w:cs="Times New Roman"/>
          <w:szCs w:val="24"/>
        </w:rPr>
        <w:t xml:space="preserve">________ </w:t>
      </w:r>
      <w:r w:rsidRPr="00A35EA8">
        <w:rPr>
          <w:rFonts w:ascii="Times New Roman" w:hAnsi="Times New Roman" w:cs="Times New Roman"/>
          <w:szCs w:val="24"/>
        </w:rPr>
        <w:t>in Taiwan.</w:t>
      </w:r>
      <w:r w:rsidR="00BD12E3" w:rsidRPr="00A35EA8">
        <w:rPr>
          <w:rFonts w:ascii="Times New Roman" w:hAnsi="Times New Roman" w:cs="Times New Roman"/>
          <w:szCs w:val="24"/>
        </w:rPr>
        <w:t xml:space="preserve"> </w:t>
      </w:r>
    </w:p>
    <w:p w14:paraId="055EDB67" w14:textId="5B16190A" w:rsidR="00BD12E3" w:rsidRDefault="00F4299E" w:rsidP="00703D91">
      <w:pPr>
        <w:pStyle w:val="a7"/>
        <w:numPr>
          <w:ilvl w:val="0"/>
          <w:numId w:val="37"/>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more </w:t>
      </w:r>
      <w:r w:rsidR="00EE4306">
        <w:rPr>
          <w:rFonts w:ascii="Times New Roman" w:hAnsi="Times New Roman" w:cs="Times New Roman"/>
          <w:szCs w:val="24"/>
        </w:rPr>
        <w:t>and more</w:t>
      </w:r>
      <w:r w:rsidR="00703D91">
        <w:rPr>
          <w:rFonts w:ascii="Times New Roman" w:hAnsi="Times New Roman" w:cs="Times New Roman"/>
          <w:szCs w:val="24"/>
        </w:rPr>
        <w:t xml:space="preserve"> </w:t>
      </w:r>
      <w:proofErr w:type="gramStart"/>
      <w:r w:rsidR="00703D91">
        <w:rPr>
          <w:rFonts w:ascii="Times New Roman" w:hAnsi="Times New Roman" w:cs="Times New Roman"/>
          <w:szCs w:val="24"/>
        </w:rPr>
        <w:t>cities</w:t>
      </w:r>
      <w:r w:rsidR="00BD12E3">
        <w:rPr>
          <w:rFonts w:ascii="Times New Roman" w:hAnsi="Times New Roman" w:cs="Times New Roman"/>
          <w:szCs w:val="24"/>
        </w:rPr>
        <w:t xml:space="preserve"> </w:t>
      </w:r>
      <w:r w:rsidR="00BD12E3" w:rsidRPr="00BD12E3">
        <w:rPr>
          <w:rFonts w:ascii="Times New Roman" w:hAnsi="Times New Roman" w:cs="Times New Roman"/>
          <w:szCs w:val="24"/>
        </w:rPr>
        <w:t xml:space="preserve"> (</w:t>
      </w:r>
      <w:proofErr w:type="gramEnd"/>
      <w:r w:rsidR="00BD12E3" w:rsidRPr="00BD12E3">
        <w:rPr>
          <w:rFonts w:ascii="Times New Roman" w:hAnsi="Times New Roman" w:cs="Times New Roman"/>
          <w:szCs w:val="24"/>
        </w:rPr>
        <w:t>B</w:t>
      </w:r>
      <w:r w:rsidR="00BD12E3" w:rsidRPr="00BD12E3">
        <w:rPr>
          <w:rFonts w:ascii="Times New Roman" w:hAnsi="Times New Roman" w:cs="Times New Roman" w:hint="eastAsia"/>
          <w:szCs w:val="24"/>
        </w:rPr>
        <w:t>)</w:t>
      </w:r>
      <w:r w:rsidR="00BD12E3">
        <w:rPr>
          <w:rFonts w:ascii="Times New Roman" w:hAnsi="Times New Roman" w:cs="Times New Roman"/>
          <w:szCs w:val="24"/>
        </w:rPr>
        <w:t xml:space="preserve"> </w:t>
      </w:r>
      <w:r w:rsidR="005A4054">
        <w:rPr>
          <w:rFonts w:ascii="Times New Roman" w:hAnsi="Times New Roman" w:cs="Times New Roman"/>
          <w:szCs w:val="24"/>
        </w:rPr>
        <w:t>every cities</w:t>
      </w:r>
      <w:r w:rsidR="00BD12E3" w:rsidRPr="00BD12E3">
        <w:rPr>
          <w:rFonts w:ascii="Times New Roman" w:hAnsi="Times New Roman" w:cs="Times New Roman"/>
          <w:szCs w:val="24"/>
        </w:rPr>
        <w:t xml:space="preserve">  </w:t>
      </w:r>
      <w:r w:rsidR="00BD12E3" w:rsidRPr="00BD12E3">
        <w:rPr>
          <w:rFonts w:ascii="Times New Roman" w:hAnsi="Times New Roman" w:cs="Times New Roman" w:hint="eastAsia"/>
          <w:szCs w:val="24"/>
        </w:rPr>
        <w:t>(</w:t>
      </w:r>
      <w:r w:rsidR="00BD12E3" w:rsidRPr="00BD12E3">
        <w:rPr>
          <w:rFonts w:ascii="Times New Roman" w:hAnsi="Times New Roman" w:cs="Times New Roman"/>
          <w:szCs w:val="24"/>
        </w:rPr>
        <w:t xml:space="preserve">C) </w:t>
      </w:r>
      <w:r w:rsidR="005A4054">
        <w:rPr>
          <w:rFonts w:ascii="Times New Roman" w:hAnsi="Times New Roman" w:cs="Times New Roman"/>
          <w:szCs w:val="24"/>
        </w:rPr>
        <w:t xml:space="preserve">all the cities </w:t>
      </w:r>
      <w:r w:rsidR="00BD12E3" w:rsidRPr="00BD12E3">
        <w:rPr>
          <w:rFonts w:ascii="Times New Roman" w:hAnsi="Times New Roman" w:cs="Times New Roman"/>
          <w:szCs w:val="24"/>
        </w:rPr>
        <w:t xml:space="preserve"> </w:t>
      </w:r>
      <w:r w:rsidR="00BD12E3" w:rsidRPr="00BD12E3">
        <w:rPr>
          <w:rFonts w:ascii="Times New Roman" w:hAnsi="Times New Roman" w:cs="Times New Roman" w:hint="eastAsia"/>
          <w:szCs w:val="24"/>
        </w:rPr>
        <w:t>(</w:t>
      </w:r>
      <w:r w:rsidR="00BD12E3" w:rsidRPr="00BD12E3">
        <w:rPr>
          <w:rFonts w:ascii="Times New Roman" w:hAnsi="Times New Roman" w:cs="Times New Roman"/>
          <w:szCs w:val="24"/>
        </w:rPr>
        <w:t xml:space="preserve">D) </w:t>
      </w:r>
      <w:r w:rsidR="00703D91">
        <w:rPr>
          <w:rFonts w:ascii="Times New Roman" w:hAnsi="Times New Roman" w:cs="Times New Roman"/>
          <w:szCs w:val="24"/>
        </w:rPr>
        <w:t>any other city</w:t>
      </w:r>
    </w:p>
    <w:p w14:paraId="721BBCA9" w14:textId="211B4367" w:rsidR="00703D91" w:rsidRDefault="00703D91" w:rsidP="00A35EA8">
      <w:pPr>
        <w:pStyle w:val="a7"/>
        <w:numPr>
          <w:ilvl w:val="0"/>
          <w:numId w:val="40"/>
        </w:numPr>
        <w:spacing w:beforeLines="20" w:before="72" w:afterLines="20" w:after="72"/>
        <w:ind w:leftChars="0"/>
        <w:rPr>
          <w:rFonts w:ascii="Times New Roman" w:hAnsi="Times New Roman" w:cs="Times New Roman"/>
          <w:szCs w:val="24"/>
        </w:rPr>
      </w:pPr>
      <w:r>
        <w:rPr>
          <w:rFonts w:ascii="Times New Roman" w:hAnsi="Times New Roman" w:cs="Times New Roman" w:hint="eastAsia"/>
          <w:szCs w:val="24"/>
        </w:rPr>
        <w:t>Ja</w:t>
      </w:r>
      <w:r>
        <w:rPr>
          <w:rFonts w:ascii="Times New Roman" w:hAnsi="Times New Roman" w:cs="Times New Roman"/>
          <w:szCs w:val="24"/>
        </w:rPr>
        <w:t xml:space="preserve">son: How was your vacation in Turkey?  Eric: It couldn’t be </w:t>
      </w:r>
      <w:r w:rsidRPr="003B362B">
        <w:rPr>
          <w:rFonts w:ascii="Times New Roman" w:hAnsi="Times New Roman" w:cs="Times New Roman"/>
          <w:szCs w:val="24"/>
        </w:rPr>
        <w:t>________</w:t>
      </w:r>
      <w:r>
        <w:rPr>
          <w:rFonts w:ascii="Times New Roman" w:hAnsi="Times New Roman" w:cs="Times New Roman"/>
          <w:szCs w:val="24"/>
        </w:rPr>
        <w:t xml:space="preserve">. </w:t>
      </w:r>
      <w:r w:rsidR="006E402E">
        <w:rPr>
          <w:rFonts w:ascii="Times New Roman" w:hAnsi="Times New Roman" w:cs="Times New Roman"/>
          <w:szCs w:val="24"/>
        </w:rPr>
        <w:t xml:space="preserve"> </w:t>
      </w:r>
      <w:r w:rsidR="002D11D0">
        <w:rPr>
          <w:rFonts w:ascii="Times New Roman" w:hAnsi="Times New Roman" w:cs="Times New Roman"/>
          <w:szCs w:val="24"/>
        </w:rPr>
        <w:t>I</w:t>
      </w:r>
      <w:r>
        <w:rPr>
          <w:rFonts w:ascii="Times New Roman" w:hAnsi="Times New Roman" w:cs="Times New Roman"/>
          <w:szCs w:val="24"/>
        </w:rPr>
        <w:t xml:space="preserve"> don’t even want to talk about it.</w:t>
      </w:r>
    </w:p>
    <w:p w14:paraId="24CBF802" w14:textId="2BAD6077" w:rsidR="009F140E" w:rsidRDefault="009F140E" w:rsidP="00791B96">
      <w:pPr>
        <w:pStyle w:val="a7"/>
        <w:numPr>
          <w:ilvl w:val="0"/>
          <w:numId w:val="39"/>
        </w:numPr>
        <w:spacing w:beforeLines="20" w:before="72" w:afterLines="20" w:after="72"/>
        <w:ind w:leftChars="0"/>
        <w:rPr>
          <w:rFonts w:ascii="Times New Roman" w:hAnsi="Times New Roman" w:cs="Times New Roman"/>
          <w:szCs w:val="24"/>
        </w:rPr>
      </w:pPr>
      <w:r>
        <w:rPr>
          <w:rFonts w:ascii="Times New Roman" w:hAnsi="Times New Roman" w:cs="Times New Roman"/>
          <w:szCs w:val="24"/>
        </w:rPr>
        <w:t xml:space="preserve">the </w:t>
      </w:r>
      <w:proofErr w:type="gramStart"/>
      <w:r>
        <w:rPr>
          <w:rFonts w:ascii="Times New Roman" w:hAnsi="Times New Roman" w:cs="Times New Roman"/>
          <w:szCs w:val="24"/>
        </w:rPr>
        <w:t xml:space="preserve">worst  </w:t>
      </w:r>
      <w:r w:rsidRPr="009F140E">
        <w:rPr>
          <w:rFonts w:ascii="Times New Roman" w:hAnsi="Times New Roman" w:cs="Times New Roman"/>
          <w:szCs w:val="24"/>
        </w:rPr>
        <w:t>(</w:t>
      </w:r>
      <w:proofErr w:type="gramEnd"/>
      <w:r w:rsidRPr="009F140E">
        <w:rPr>
          <w:rFonts w:ascii="Times New Roman" w:hAnsi="Times New Roman" w:cs="Times New Roman"/>
          <w:szCs w:val="24"/>
        </w:rPr>
        <w:t>B</w:t>
      </w:r>
      <w:r w:rsidRPr="009F140E">
        <w:rPr>
          <w:rFonts w:ascii="Times New Roman" w:hAnsi="Times New Roman" w:cs="Times New Roman" w:hint="eastAsia"/>
          <w:szCs w:val="24"/>
        </w:rPr>
        <w:t xml:space="preserve">) </w:t>
      </w:r>
      <w:r>
        <w:rPr>
          <w:rFonts w:ascii="Times New Roman" w:hAnsi="Times New Roman" w:cs="Times New Roman"/>
          <w:szCs w:val="24"/>
        </w:rPr>
        <w:t>the best</w:t>
      </w:r>
      <w:r w:rsidRPr="009F140E">
        <w:rPr>
          <w:rFonts w:ascii="Times New Roman" w:hAnsi="Times New Roman" w:cs="Times New Roman"/>
          <w:szCs w:val="24"/>
        </w:rPr>
        <w:t xml:space="preserve">  </w:t>
      </w:r>
      <w:r w:rsidRPr="009F140E">
        <w:rPr>
          <w:rFonts w:ascii="Times New Roman" w:hAnsi="Times New Roman" w:cs="Times New Roman" w:hint="eastAsia"/>
          <w:szCs w:val="24"/>
        </w:rPr>
        <w:t>(</w:t>
      </w:r>
      <w:r w:rsidRPr="009F140E">
        <w:rPr>
          <w:rFonts w:ascii="Times New Roman" w:hAnsi="Times New Roman" w:cs="Times New Roman"/>
          <w:szCs w:val="24"/>
        </w:rPr>
        <w:t xml:space="preserve">C) </w:t>
      </w:r>
      <w:r>
        <w:rPr>
          <w:rFonts w:ascii="Times New Roman" w:hAnsi="Times New Roman" w:cs="Times New Roman"/>
          <w:szCs w:val="24"/>
        </w:rPr>
        <w:t xml:space="preserve">worse </w:t>
      </w:r>
      <w:r w:rsidRPr="009F140E">
        <w:rPr>
          <w:rFonts w:ascii="Times New Roman" w:hAnsi="Times New Roman" w:cs="Times New Roman"/>
          <w:szCs w:val="24"/>
        </w:rPr>
        <w:t xml:space="preserve"> </w:t>
      </w:r>
      <w:r w:rsidRPr="009F140E">
        <w:rPr>
          <w:rFonts w:ascii="Times New Roman" w:hAnsi="Times New Roman" w:cs="Times New Roman" w:hint="eastAsia"/>
          <w:szCs w:val="24"/>
        </w:rPr>
        <w:t>(</w:t>
      </w:r>
      <w:r w:rsidRPr="009F140E">
        <w:rPr>
          <w:rFonts w:ascii="Times New Roman" w:hAnsi="Times New Roman" w:cs="Times New Roman"/>
          <w:szCs w:val="24"/>
        </w:rPr>
        <w:t xml:space="preserve">D) </w:t>
      </w:r>
      <w:r>
        <w:rPr>
          <w:rFonts w:ascii="Times New Roman" w:hAnsi="Times New Roman" w:cs="Times New Roman"/>
          <w:szCs w:val="24"/>
        </w:rPr>
        <w:t>better</w:t>
      </w:r>
    </w:p>
    <w:p w14:paraId="62A04B4E" w14:textId="5A3F5565" w:rsidR="009F140E" w:rsidRDefault="009F140E" w:rsidP="00050F57">
      <w:pPr>
        <w:spacing w:beforeLines="20" w:before="72" w:afterLines="20" w:after="72"/>
        <w:rPr>
          <w:rFonts w:ascii="Times New Roman" w:hAnsi="Times New Roman" w:cs="Times New Roman"/>
          <w:szCs w:val="24"/>
        </w:rPr>
      </w:pPr>
    </w:p>
    <w:p w14:paraId="5E58AF43" w14:textId="77777777" w:rsidR="00EE31C0" w:rsidRDefault="00EE31C0" w:rsidP="00EC6CF5">
      <w:pPr>
        <w:spacing w:beforeLines="20" w:before="72" w:afterLines="20" w:after="72"/>
        <w:rPr>
          <w:rFonts w:ascii="標楷體" w:eastAsia="標楷體" w:hAnsi="標楷體"/>
          <w:bCs/>
          <w:szCs w:val="24"/>
        </w:rPr>
      </w:pPr>
    </w:p>
    <w:p w14:paraId="5895BE43" w14:textId="3B2A3C50" w:rsidR="003D1282" w:rsidRDefault="00A6496E" w:rsidP="00EC6CF5">
      <w:pPr>
        <w:spacing w:beforeLines="20" w:before="72" w:afterLines="20" w:after="72"/>
        <w:rPr>
          <w:rFonts w:ascii="標楷體" w:eastAsia="標楷體" w:hAnsi="標楷體"/>
          <w:bCs/>
          <w:szCs w:val="24"/>
        </w:rPr>
      </w:pPr>
      <w:r w:rsidRPr="00EC6CF5">
        <w:rPr>
          <w:rFonts w:ascii="標楷體" w:eastAsia="標楷體" w:hAnsi="標楷體" w:hint="eastAsia"/>
          <w:bCs/>
          <w:szCs w:val="24"/>
        </w:rPr>
        <w:t>~還有題目～</w:t>
      </w:r>
    </w:p>
    <w:p w14:paraId="393F692D" w14:textId="77777777" w:rsidR="00421067" w:rsidRPr="00EC6CF5" w:rsidRDefault="00421067" w:rsidP="00EC6CF5">
      <w:pPr>
        <w:spacing w:beforeLines="20" w:before="72" w:afterLines="20" w:after="72"/>
        <w:rPr>
          <w:rFonts w:ascii="Times New Roman" w:hAnsi="Times New Roman" w:cs="Times New Roman"/>
          <w:szCs w:val="24"/>
        </w:rPr>
      </w:pPr>
    </w:p>
    <w:p w14:paraId="33F142E8" w14:textId="77777777" w:rsidR="0064046E" w:rsidRDefault="0064046E" w:rsidP="00665F61">
      <w:pPr>
        <w:spacing w:beforeLines="50" w:before="180"/>
        <w:rPr>
          <w:rFonts w:ascii="標楷體" w:eastAsia="標楷體" w:hAnsi="標楷體"/>
          <w:szCs w:val="24"/>
        </w:rPr>
      </w:pPr>
    </w:p>
    <w:p w14:paraId="2C894205" w14:textId="77777777" w:rsidR="0064046E" w:rsidRDefault="0064046E" w:rsidP="00665F61">
      <w:pPr>
        <w:spacing w:beforeLines="50" w:before="180"/>
        <w:rPr>
          <w:rFonts w:ascii="標楷體" w:eastAsia="標楷體" w:hAnsi="標楷體"/>
          <w:szCs w:val="24"/>
        </w:rPr>
      </w:pPr>
    </w:p>
    <w:p w14:paraId="7BF5AC1C" w14:textId="77777777" w:rsidR="0064046E" w:rsidRDefault="0064046E" w:rsidP="00665F61">
      <w:pPr>
        <w:spacing w:beforeLines="50" w:before="180"/>
        <w:rPr>
          <w:rFonts w:ascii="標楷體" w:eastAsia="標楷體" w:hAnsi="標楷體"/>
          <w:szCs w:val="24"/>
        </w:rPr>
      </w:pPr>
    </w:p>
    <w:p w14:paraId="1DBB0C74" w14:textId="02441ED6" w:rsidR="008D4BC5" w:rsidRPr="000A0833" w:rsidRDefault="00821FC3" w:rsidP="00665F61">
      <w:pPr>
        <w:spacing w:beforeLines="50" w:before="180"/>
        <w:rPr>
          <w:rFonts w:ascii="標楷體" w:eastAsia="標楷體" w:hAnsi="標楷體"/>
          <w:szCs w:val="24"/>
        </w:rPr>
      </w:pPr>
      <w:r w:rsidRPr="000A0833">
        <w:rPr>
          <w:rFonts w:ascii="標楷體" w:eastAsia="標楷體" w:hAnsi="標楷體" w:hint="eastAsia"/>
          <w:szCs w:val="24"/>
        </w:rPr>
        <w:lastRenderedPageBreak/>
        <w:t>三</w:t>
      </w:r>
      <w:r w:rsidR="00665F61">
        <w:rPr>
          <w:rFonts w:ascii="標楷體" w:eastAsia="標楷體" w:hAnsi="標楷體" w:hint="eastAsia"/>
          <w:szCs w:val="24"/>
        </w:rPr>
        <w:t xml:space="preserve"> </w:t>
      </w:r>
      <w:r w:rsidRPr="000A0833">
        <w:rPr>
          <w:rFonts w:ascii="標楷體" w:eastAsia="標楷體" w:hAnsi="標楷體" w:hint="eastAsia"/>
          <w:szCs w:val="24"/>
        </w:rPr>
        <w:t>閱讀</w:t>
      </w:r>
      <w:r w:rsidR="002B4CBD">
        <w:rPr>
          <w:rFonts w:ascii="標楷體" w:eastAsia="標楷體" w:hAnsi="標楷體" w:hint="eastAsia"/>
          <w:szCs w:val="24"/>
        </w:rPr>
        <w:t>題組</w:t>
      </w:r>
      <w:r w:rsidRPr="000A0833">
        <w:rPr>
          <w:rFonts w:ascii="標楷體" w:eastAsia="標楷體" w:hAnsi="標楷體" w:hint="eastAsia"/>
          <w:szCs w:val="24"/>
        </w:rPr>
        <w:t>：</w:t>
      </w:r>
      <w:r w:rsidR="001C02F0">
        <w:rPr>
          <w:rFonts w:ascii="標楷體" w:eastAsia="標楷體" w:hAnsi="標楷體" w:hint="eastAsia"/>
          <w:szCs w:val="24"/>
        </w:rPr>
        <w:t>16%</w:t>
      </w:r>
    </w:p>
    <w:p w14:paraId="02CD6865" w14:textId="77777777" w:rsidR="00187134" w:rsidRPr="000A0833" w:rsidRDefault="00821FC3" w:rsidP="00187134">
      <w:pPr>
        <w:spacing w:beforeLines="50" w:before="180" w:afterLines="50" w:after="180"/>
        <w:rPr>
          <w:rFonts w:ascii="標楷體" w:eastAsia="標楷體" w:hAnsi="標楷體"/>
          <w:szCs w:val="24"/>
        </w:rPr>
      </w:pPr>
      <w:r>
        <w:rPr>
          <w:rFonts w:ascii="標楷體" w:eastAsia="標楷體" w:hAnsi="標楷體" w:hint="eastAsia"/>
          <w:b/>
        </w:rPr>
        <w:t>(</w:t>
      </w:r>
      <w:proofErr w:type="gramStart"/>
      <w:r>
        <w:rPr>
          <w:rFonts w:ascii="標楷體" w:eastAsia="標楷體" w:hAnsi="標楷體" w:hint="eastAsia"/>
          <w:b/>
        </w:rPr>
        <w:t>一</w:t>
      </w:r>
      <w:proofErr w:type="gramEnd"/>
      <w:r>
        <w:rPr>
          <w:rFonts w:ascii="標楷體" w:eastAsia="標楷體" w:hAnsi="標楷體" w:hint="eastAsia"/>
          <w:b/>
        </w:rPr>
        <w:t>)</w:t>
      </w:r>
      <w:r w:rsidRPr="00CF2FFA">
        <w:rPr>
          <w:rFonts w:ascii="標楷體" w:eastAsia="標楷體" w:hAnsi="標楷體" w:hint="eastAsia"/>
          <w:b/>
        </w:rPr>
        <w:t xml:space="preserve"> </w:t>
      </w:r>
      <w:r w:rsidR="00187134">
        <w:rPr>
          <w:rFonts w:ascii="標楷體" w:eastAsia="標楷體" w:hAnsi="標楷體"/>
          <w:szCs w:val="24"/>
        </w:rPr>
        <w:t>4</w:t>
      </w:r>
      <w:r w:rsidR="00187134" w:rsidRPr="000A0833">
        <w:rPr>
          <w:rFonts w:ascii="標楷體" w:eastAsia="標楷體" w:hAnsi="標楷體" w:hint="eastAsia"/>
          <w:szCs w:val="24"/>
        </w:rPr>
        <w:t>％(每題</w:t>
      </w:r>
      <w:r w:rsidR="00187134">
        <w:rPr>
          <w:rFonts w:ascii="標楷體" w:eastAsia="標楷體" w:hAnsi="標楷體"/>
          <w:szCs w:val="24"/>
        </w:rPr>
        <w:t>1</w:t>
      </w:r>
      <w:r w:rsidR="00187134" w:rsidRPr="000A0833">
        <w:rPr>
          <w:rFonts w:ascii="標楷體" w:eastAsia="標楷體" w:hAnsi="標楷體" w:hint="eastAsia"/>
          <w:szCs w:val="24"/>
        </w:rPr>
        <w:t>分)</w:t>
      </w:r>
    </w:p>
    <w:tbl>
      <w:tblPr>
        <w:tblStyle w:val="a8"/>
        <w:tblW w:w="0" w:type="auto"/>
        <w:tblInd w:w="250" w:type="dxa"/>
        <w:tblLook w:val="04A0" w:firstRow="1" w:lastRow="0" w:firstColumn="1" w:lastColumn="0" w:noHBand="0" w:noVBand="1"/>
      </w:tblPr>
      <w:tblGrid>
        <w:gridCol w:w="11907"/>
      </w:tblGrid>
      <w:tr w:rsidR="00D12BEE" w:rsidRPr="00DE1699" w14:paraId="59B3C4F6" w14:textId="77777777" w:rsidTr="00777F59">
        <w:trPr>
          <w:trHeight w:val="56"/>
        </w:trPr>
        <w:tc>
          <w:tcPr>
            <w:tcW w:w="11907" w:type="dxa"/>
          </w:tcPr>
          <w:p w14:paraId="6902A44D" w14:textId="77777777" w:rsidR="00505942" w:rsidRDefault="00505942" w:rsidP="00EF0049">
            <w:pPr>
              <w:tabs>
                <w:tab w:val="left" w:pos="1134"/>
              </w:tabs>
              <w:spacing w:beforeLines="30" w:before="108" w:line="360" w:lineRule="exact"/>
              <w:ind w:leftChars="50" w:left="1080" w:hangingChars="400" w:hanging="960"/>
              <w:rPr>
                <w:rFonts w:ascii="Times New Roman" w:hAnsi="Times New Roman" w:cs="Times New Roman"/>
                <w:sz w:val="27"/>
                <w:szCs w:val="27"/>
              </w:rPr>
            </w:pPr>
            <w:r>
              <w:rPr>
                <w:rFonts w:ascii="Times New Roman" w:hAnsi="Times New Roman" w:cs="Times New Roman"/>
              </w:rPr>
              <w:t>David: Frank, what are you looking at?  Didn’t you just want to buy something to drink?</w:t>
            </w:r>
            <w:r w:rsidR="001151B8">
              <w:rPr>
                <w:rFonts w:ascii="Times New Roman" w:hAnsi="Times New Roman" w:cs="Times New Roman"/>
                <w:sz w:val="27"/>
                <w:szCs w:val="27"/>
              </w:rPr>
              <w:t xml:space="preserve"> </w:t>
            </w:r>
          </w:p>
          <w:p w14:paraId="2913695D" w14:textId="77777777" w:rsidR="00505942" w:rsidRDefault="00505942" w:rsidP="00505942">
            <w:pPr>
              <w:tabs>
                <w:tab w:val="left" w:pos="1134"/>
              </w:tabs>
              <w:spacing w:line="360" w:lineRule="exact"/>
              <w:ind w:leftChars="50" w:left="1080" w:hangingChars="400" w:hanging="960"/>
              <w:rPr>
                <w:rFonts w:ascii="Times New Roman" w:hAnsi="Times New Roman" w:cs="Times New Roman"/>
                <w:szCs w:val="24"/>
              </w:rPr>
            </w:pPr>
            <w:r w:rsidRPr="00505942">
              <w:rPr>
                <w:rFonts w:ascii="Times New Roman" w:hAnsi="Times New Roman" w:cs="Times New Roman"/>
                <w:szCs w:val="24"/>
              </w:rPr>
              <w:t>Frank:</w:t>
            </w:r>
            <w:r>
              <w:rPr>
                <w:rFonts w:ascii="Times New Roman" w:hAnsi="Times New Roman" w:cs="Times New Roman"/>
                <w:szCs w:val="24"/>
              </w:rPr>
              <w:t xml:space="preserve"> Come and check this.  I found something</w:t>
            </w:r>
            <w:r w:rsidRPr="00505942">
              <w:rPr>
                <w:rFonts w:ascii="Times New Roman" w:hAnsi="Times New Roman" w:cs="Times New Roman"/>
                <w:szCs w:val="24"/>
              </w:rPr>
              <w:t xml:space="preserve"> </w:t>
            </w:r>
            <w:r>
              <w:rPr>
                <w:rFonts w:ascii="Times New Roman" w:hAnsi="Times New Roman" w:cs="Times New Roman"/>
                <w:szCs w:val="24"/>
              </w:rPr>
              <w:t>interesting.</w:t>
            </w:r>
          </w:p>
          <w:p w14:paraId="77829F7D" w14:textId="77777777" w:rsidR="00505942" w:rsidRDefault="00505942" w:rsidP="00505942">
            <w:pPr>
              <w:tabs>
                <w:tab w:val="left" w:pos="1134"/>
              </w:tabs>
              <w:spacing w:line="360" w:lineRule="exact"/>
              <w:ind w:leftChars="50" w:left="1080" w:hangingChars="400" w:hanging="960"/>
              <w:rPr>
                <w:rFonts w:ascii="Times New Roman" w:hAnsi="Times New Roman" w:cs="Times New Roman"/>
                <w:szCs w:val="24"/>
              </w:rPr>
            </w:pPr>
            <w:r>
              <w:rPr>
                <w:rFonts w:ascii="Times New Roman" w:hAnsi="Times New Roman" w:cs="Times New Roman"/>
                <w:szCs w:val="24"/>
              </w:rPr>
              <w:t>David: They are just hamburgers.</w:t>
            </w:r>
          </w:p>
          <w:p w14:paraId="08E618F3" w14:textId="45549D76" w:rsidR="00511437" w:rsidRDefault="00505942" w:rsidP="00505942">
            <w:pPr>
              <w:tabs>
                <w:tab w:val="left" w:pos="1134"/>
              </w:tabs>
              <w:spacing w:line="360" w:lineRule="exact"/>
              <w:ind w:leftChars="50" w:left="1080" w:hangingChars="400" w:hanging="960"/>
              <w:rPr>
                <w:rFonts w:ascii="Times New Roman" w:hAnsi="Times New Roman" w:cs="Times New Roman"/>
                <w:szCs w:val="24"/>
              </w:rPr>
            </w:pPr>
            <w:r>
              <w:rPr>
                <w:rFonts w:ascii="Times New Roman" w:hAnsi="Times New Roman" w:cs="Times New Roman"/>
                <w:szCs w:val="24"/>
              </w:rPr>
              <w:t>Frank: They are</w:t>
            </w:r>
            <w:r w:rsidR="001151B8" w:rsidRPr="00505942">
              <w:rPr>
                <w:rFonts w:ascii="Times New Roman" w:hAnsi="Times New Roman" w:cs="Times New Roman"/>
                <w:szCs w:val="24"/>
              </w:rPr>
              <w:t xml:space="preserve"> </w:t>
            </w:r>
            <w:r w:rsidR="00630F4B">
              <w:rPr>
                <w:rFonts w:ascii="Times New Roman" w:hAnsi="Times New Roman" w:cs="Times New Roman"/>
                <w:szCs w:val="24"/>
              </w:rPr>
              <w:t>more</w:t>
            </w:r>
            <w:r>
              <w:rPr>
                <w:rFonts w:ascii="Times New Roman" w:hAnsi="Times New Roman" w:cs="Times New Roman"/>
                <w:szCs w:val="24"/>
              </w:rPr>
              <w:t xml:space="preserve"> than that</w:t>
            </w:r>
            <w:r>
              <w:rPr>
                <w:rFonts w:ascii="Times New Roman" w:hAnsi="Times New Roman" w:cs="Times New Roman" w:hint="eastAsia"/>
                <w:szCs w:val="24"/>
              </w:rPr>
              <w:t>!</w:t>
            </w:r>
            <w:r>
              <w:rPr>
                <w:rFonts w:ascii="Times New Roman" w:hAnsi="Times New Roman" w:cs="Times New Roman"/>
                <w:szCs w:val="24"/>
              </w:rPr>
              <w:t xml:space="preserve">  </w:t>
            </w:r>
            <w:r w:rsidR="00DB0CCC">
              <w:rPr>
                <w:rFonts w:ascii="Times New Roman" w:hAnsi="Times New Roman" w:cs="Times New Roman"/>
                <w:szCs w:val="24"/>
              </w:rPr>
              <w:t xml:space="preserve">They are the </w:t>
            </w:r>
            <w:proofErr w:type="spellStart"/>
            <w:r w:rsidR="00DB0CCC">
              <w:rPr>
                <w:rFonts w:ascii="Times New Roman" w:hAnsi="Times New Roman" w:cs="Times New Roman"/>
                <w:szCs w:val="24"/>
              </w:rPr>
              <w:t>futrue</w:t>
            </w:r>
            <w:proofErr w:type="spellEnd"/>
            <w:r w:rsidR="00DB0CCC">
              <w:rPr>
                <w:rFonts w:ascii="Times New Roman" w:hAnsi="Times New Roman" w:cs="Times New Roman"/>
                <w:szCs w:val="24"/>
              </w:rPr>
              <w:t xml:space="preserve"> hamburgers.</w:t>
            </w:r>
            <w:r w:rsidR="00DB0CCC">
              <w:rPr>
                <w:rFonts w:ascii="Times New Roman" w:hAnsi="Times New Roman" w:cs="Times New Roman" w:hint="eastAsia"/>
                <w:szCs w:val="24"/>
              </w:rPr>
              <w:t xml:space="preserve">  </w:t>
            </w:r>
            <w:r w:rsidR="004F2587">
              <w:rPr>
                <w:rFonts w:ascii="Times New Roman" w:hAnsi="Times New Roman" w:cs="Times New Roman"/>
                <w:szCs w:val="24"/>
              </w:rPr>
              <w:t>No</w:t>
            </w:r>
            <w:r>
              <w:rPr>
                <w:rFonts w:ascii="Times New Roman" w:hAnsi="Times New Roman" w:cs="Times New Roman"/>
                <w:szCs w:val="24"/>
              </w:rPr>
              <w:t xml:space="preserve"> animals lose their lives by </w:t>
            </w:r>
            <w:r w:rsidRPr="00DD00FF">
              <w:rPr>
                <w:rFonts w:ascii="Times New Roman" w:hAnsi="Times New Roman" w:cs="Times New Roman"/>
                <w:szCs w:val="24"/>
              </w:rPr>
              <w:t>___</w:t>
            </w:r>
            <w:r w:rsidR="004554F9">
              <w:rPr>
                <w:rFonts w:ascii="Times New Roman" w:hAnsi="Times New Roman" w:cs="Times New Roman"/>
                <w:szCs w:val="24"/>
              </w:rPr>
              <w:t>3</w:t>
            </w:r>
            <w:r w:rsidR="004F2587">
              <w:rPr>
                <w:rFonts w:ascii="Times New Roman" w:hAnsi="Times New Roman" w:cs="Times New Roman"/>
                <w:szCs w:val="24"/>
              </w:rPr>
              <w:t>3</w:t>
            </w:r>
            <w:r w:rsidRPr="00DD00FF">
              <w:rPr>
                <w:rFonts w:ascii="Times New Roman" w:hAnsi="Times New Roman" w:cs="Times New Roman"/>
                <w:szCs w:val="24"/>
              </w:rPr>
              <w:t>___</w:t>
            </w:r>
            <w:r w:rsidR="00511437">
              <w:rPr>
                <w:rFonts w:ascii="Times New Roman" w:hAnsi="Times New Roman" w:cs="Times New Roman"/>
                <w:szCs w:val="24"/>
              </w:rPr>
              <w:t xml:space="preserve"> </w:t>
            </w:r>
          </w:p>
          <w:p w14:paraId="61AB7739" w14:textId="54923AC9" w:rsidR="00505942" w:rsidRDefault="004554F9" w:rsidP="00511437">
            <w:pPr>
              <w:tabs>
                <w:tab w:val="left" w:pos="1134"/>
              </w:tabs>
              <w:spacing w:line="360" w:lineRule="exact"/>
              <w:ind w:leftChars="350" w:left="1080" w:hangingChars="100" w:hanging="240"/>
              <w:rPr>
                <w:rFonts w:ascii="Times New Roman" w:hAnsi="Times New Roman" w:cs="Times New Roman"/>
                <w:szCs w:val="24"/>
              </w:rPr>
            </w:pPr>
            <w:r>
              <w:rPr>
                <w:rFonts w:ascii="Times New Roman" w:hAnsi="Times New Roman" w:cs="Times New Roman"/>
                <w:szCs w:val="24"/>
              </w:rPr>
              <w:t>t</w:t>
            </w:r>
            <w:r w:rsidR="00505942">
              <w:rPr>
                <w:rFonts w:ascii="Times New Roman" w:hAnsi="Times New Roman" w:cs="Times New Roman"/>
                <w:szCs w:val="24"/>
              </w:rPr>
              <w:t>hese</w:t>
            </w:r>
            <w:r w:rsidR="00511437">
              <w:rPr>
                <w:rFonts w:ascii="Times New Roman" w:hAnsi="Times New Roman" w:cs="Times New Roman"/>
                <w:szCs w:val="24"/>
              </w:rPr>
              <w:t xml:space="preserve"> </w:t>
            </w:r>
            <w:r w:rsidR="00505942">
              <w:rPr>
                <w:rFonts w:ascii="Times New Roman" w:hAnsi="Times New Roman" w:cs="Times New Roman"/>
                <w:szCs w:val="24"/>
              </w:rPr>
              <w:t>hamburgers.</w:t>
            </w:r>
          </w:p>
          <w:p w14:paraId="05CF8F17" w14:textId="159ED632" w:rsidR="00505942" w:rsidRDefault="00505942" w:rsidP="00505942">
            <w:pPr>
              <w:tabs>
                <w:tab w:val="left" w:pos="1134"/>
              </w:tabs>
              <w:spacing w:line="360" w:lineRule="exact"/>
              <w:ind w:leftChars="50" w:left="1080" w:hangingChars="400" w:hanging="960"/>
              <w:rPr>
                <w:rFonts w:ascii="Times New Roman" w:hAnsi="Times New Roman" w:cs="Times New Roman"/>
                <w:szCs w:val="24"/>
              </w:rPr>
            </w:pPr>
            <w:r>
              <w:rPr>
                <w:rFonts w:ascii="Times New Roman" w:hAnsi="Times New Roman" w:cs="Times New Roman"/>
                <w:szCs w:val="24"/>
              </w:rPr>
              <w:t>David: Are they all vegetarian</w:t>
            </w:r>
            <w:r w:rsidR="002E2895">
              <w:rPr>
                <w:rFonts w:ascii="Times New Roman" w:hAnsi="Times New Roman" w:cs="Times New Roman" w:hint="eastAsia"/>
                <w:szCs w:val="24"/>
              </w:rPr>
              <w:t xml:space="preserve"> </w:t>
            </w:r>
            <w:r w:rsidR="002E2895">
              <w:rPr>
                <w:rFonts w:ascii="Times New Roman" w:hAnsi="Times New Roman" w:cs="Times New Roman"/>
                <w:szCs w:val="24"/>
              </w:rPr>
              <w:t>(</w:t>
            </w:r>
            <w:r w:rsidR="002E2895" w:rsidRPr="002E2895">
              <w:rPr>
                <w:rFonts w:ascii="標楷體" w:eastAsia="標楷體" w:hAnsi="標楷體" w:cs="Times New Roman" w:hint="eastAsia"/>
                <w:szCs w:val="24"/>
              </w:rPr>
              <w:t>素食的</w:t>
            </w:r>
            <w:r w:rsidR="002E2895">
              <w:rPr>
                <w:rFonts w:ascii="Times New Roman" w:hAnsi="Times New Roman" w:cs="Times New Roman" w:hint="eastAsia"/>
                <w:szCs w:val="24"/>
              </w:rPr>
              <w:t>)?</w:t>
            </w:r>
          </w:p>
          <w:p w14:paraId="676615F2" w14:textId="0E91D2A5" w:rsidR="002E2895" w:rsidRDefault="00505942" w:rsidP="00505942">
            <w:pPr>
              <w:tabs>
                <w:tab w:val="left" w:pos="1134"/>
              </w:tabs>
              <w:spacing w:line="360" w:lineRule="exact"/>
              <w:ind w:leftChars="50" w:left="1080" w:hangingChars="400" w:hanging="960"/>
              <w:rPr>
                <w:rFonts w:ascii="Times New Roman" w:hAnsi="Times New Roman" w:cs="Times New Roman"/>
                <w:szCs w:val="24"/>
              </w:rPr>
            </w:pPr>
            <w:r>
              <w:rPr>
                <w:rFonts w:ascii="Times New Roman" w:hAnsi="Times New Roman" w:cs="Times New Roman"/>
                <w:szCs w:val="24"/>
              </w:rPr>
              <w:t>Frank: No.  There is meat inside, but it is from</w:t>
            </w:r>
            <w:r>
              <w:rPr>
                <w:rFonts w:ascii="Times New Roman" w:hAnsi="Times New Roman" w:cs="Times New Roman" w:hint="eastAsia"/>
                <w:szCs w:val="24"/>
              </w:rPr>
              <w:t xml:space="preserve"> </w:t>
            </w:r>
            <w:r w:rsidRPr="00DD00FF">
              <w:rPr>
                <w:rFonts w:ascii="Times New Roman" w:hAnsi="Times New Roman" w:cs="Times New Roman"/>
                <w:szCs w:val="24"/>
              </w:rPr>
              <w:t>___</w:t>
            </w:r>
            <w:r w:rsidR="004554F9">
              <w:rPr>
                <w:rFonts w:ascii="Times New Roman" w:hAnsi="Times New Roman" w:cs="Times New Roman"/>
                <w:szCs w:val="24"/>
              </w:rPr>
              <w:t>3</w:t>
            </w:r>
            <w:r w:rsidR="004F2587">
              <w:rPr>
                <w:rFonts w:ascii="Times New Roman" w:hAnsi="Times New Roman" w:cs="Times New Roman"/>
                <w:szCs w:val="24"/>
              </w:rPr>
              <w:t>4</w:t>
            </w:r>
            <w:r w:rsidRPr="00DD00FF">
              <w:rPr>
                <w:rFonts w:ascii="Times New Roman" w:hAnsi="Times New Roman" w:cs="Times New Roman"/>
                <w:szCs w:val="24"/>
              </w:rPr>
              <w:t>___</w:t>
            </w:r>
            <w:r>
              <w:rPr>
                <w:rFonts w:ascii="Times New Roman" w:hAnsi="Times New Roman" w:cs="Times New Roman"/>
                <w:szCs w:val="24"/>
              </w:rPr>
              <w:t>, not the animal</w:t>
            </w:r>
            <w:r w:rsidR="002E2895">
              <w:rPr>
                <w:rFonts w:ascii="Times New Roman" w:hAnsi="Times New Roman" w:cs="Times New Roman"/>
                <w:szCs w:val="24"/>
              </w:rPr>
              <w:t>s.</w:t>
            </w:r>
          </w:p>
          <w:p w14:paraId="5E0416B8" w14:textId="5D985D0A" w:rsidR="002E2895" w:rsidRDefault="002E2895" w:rsidP="00505942">
            <w:pPr>
              <w:tabs>
                <w:tab w:val="left" w:pos="1134"/>
              </w:tabs>
              <w:spacing w:line="360" w:lineRule="exact"/>
              <w:ind w:leftChars="50" w:left="1080" w:hangingChars="400" w:hanging="960"/>
              <w:rPr>
                <w:rFonts w:ascii="Times New Roman" w:hAnsi="Times New Roman" w:cs="Times New Roman"/>
                <w:szCs w:val="24"/>
              </w:rPr>
            </w:pPr>
            <w:r>
              <w:rPr>
                <w:rFonts w:ascii="Times New Roman" w:hAnsi="Times New Roman" w:cs="Times New Roman"/>
                <w:szCs w:val="24"/>
              </w:rPr>
              <w:t xml:space="preserve">David: Well, it </w:t>
            </w:r>
            <w:r w:rsidRPr="00DD00FF">
              <w:rPr>
                <w:rFonts w:ascii="Times New Roman" w:hAnsi="Times New Roman" w:cs="Times New Roman"/>
                <w:szCs w:val="24"/>
              </w:rPr>
              <w:t>___</w:t>
            </w:r>
            <w:r w:rsidR="004554F9">
              <w:rPr>
                <w:rFonts w:ascii="Times New Roman" w:hAnsi="Times New Roman" w:cs="Times New Roman"/>
                <w:szCs w:val="24"/>
              </w:rPr>
              <w:t>3</w:t>
            </w:r>
            <w:r w:rsidR="004F2587">
              <w:rPr>
                <w:rFonts w:ascii="Times New Roman" w:hAnsi="Times New Roman" w:cs="Times New Roman"/>
                <w:szCs w:val="24"/>
              </w:rPr>
              <w:t>5</w:t>
            </w:r>
            <w:r w:rsidRPr="00DD00FF">
              <w:rPr>
                <w:rFonts w:ascii="Times New Roman" w:hAnsi="Times New Roman" w:cs="Times New Roman"/>
                <w:szCs w:val="24"/>
              </w:rPr>
              <w:t>___</w:t>
            </w:r>
            <w:r>
              <w:rPr>
                <w:rFonts w:ascii="Times New Roman" w:hAnsi="Times New Roman" w:cs="Times New Roman"/>
                <w:szCs w:val="24"/>
              </w:rPr>
              <w:t xml:space="preserve"> cleaner and </w:t>
            </w:r>
            <w:r w:rsidRPr="00DD00FF">
              <w:rPr>
                <w:rFonts w:ascii="Times New Roman" w:hAnsi="Times New Roman" w:cs="Times New Roman"/>
                <w:szCs w:val="24"/>
              </w:rPr>
              <w:t>___</w:t>
            </w:r>
            <w:r w:rsidR="004554F9">
              <w:rPr>
                <w:rFonts w:ascii="Times New Roman" w:hAnsi="Times New Roman" w:cs="Times New Roman"/>
                <w:szCs w:val="24"/>
              </w:rPr>
              <w:t>3</w:t>
            </w:r>
            <w:r w:rsidR="004F2587">
              <w:rPr>
                <w:rFonts w:ascii="Times New Roman" w:hAnsi="Times New Roman" w:cs="Times New Roman"/>
                <w:szCs w:val="24"/>
              </w:rPr>
              <w:t>6</w:t>
            </w:r>
            <w:r w:rsidRPr="00DD00FF">
              <w:rPr>
                <w:rFonts w:ascii="Times New Roman" w:hAnsi="Times New Roman" w:cs="Times New Roman"/>
                <w:szCs w:val="24"/>
              </w:rPr>
              <w:t>___</w:t>
            </w:r>
            <w:r>
              <w:rPr>
                <w:rFonts w:ascii="Times New Roman" w:hAnsi="Times New Roman" w:cs="Times New Roman"/>
                <w:szCs w:val="24"/>
              </w:rPr>
              <w:t xml:space="preserve"> to the earth, but how do the</w:t>
            </w:r>
            <w:r w:rsidR="00256FF6">
              <w:rPr>
                <w:rFonts w:ascii="Times New Roman" w:hAnsi="Times New Roman" w:cs="Times New Roman"/>
                <w:szCs w:val="24"/>
              </w:rPr>
              <w:t>y</w:t>
            </w:r>
            <w:r>
              <w:rPr>
                <w:rFonts w:ascii="Times New Roman" w:hAnsi="Times New Roman" w:cs="Times New Roman"/>
                <w:szCs w:val="24"/>
              </w:rPr>
              <w:t xml:space="preserve"> taste?</w:t>
            </w:r>
            <w:r w:rsidR="00505942">
              <w:rPr>
                <w:rFonts w:ascii="Times New Roman" w:hAnsi="Times New Roman" w:cs="Times New Roman"/>
                <w:szCs w:val="24"/>
              </w:rPr>
              <w:t xml:space="preserve"> </w:t>
            </w:r>
            <w:r w:rsidR="001151B8" w:rsidRPr="00505942">
              <w:rPr>
                <w:rFonts w:ascii="Times New Roman" w:hAnsi="Times New Roman" w:cs="Times New Roman"/>
                <w:szCs w:val="24"/>
              </w:rPr>
              <w:t xml:space="preserve"> </w:t>
            </w:r>
          </w:p>
          <w:p w14:paraId="29881BD9" w14:textId="563DADEC" w:rsidR="00EF0049" w:rsidRPr="00505942" w:rsidRDefault="002E2895" w:rsidP="00505942">
            <w:pPr>
              <w:tabs>
                <w:tab w:val="left" w:pos="1134"/>
              </w:tabs>
              <w:spacing w:line="360" w:lineRule="exact"/>
              <w:ind w:leftChars="50" w:left="1080" w:hangingChars="400" w:hanging="960"/>
              <w:rPr>
                <w:rFonts w:ascii="Times New Roman" w:hAnsi="Times New Roman" w:cs="Times New Roman"/>
                <w:szCs w:val="24"/>
              </w:rPr>
            </w:pPr>
            <w:r>
              <w:rPr>
                <w:rFonts w:ascii="Times New Roman" w:hAnsi="Times New Roman" w:cs="Times New Roman"/>
                <w:szCs w:val="24"/>
              </w:rPr>
              <w:t>Frank: Why not take two and try?  I’ll get pork and you</w:t>
            </w:r>
            <w:r w:rsidR="001151B8" w:rsidRPr="00505942">
              <w:rPr>
                <w:rFonts w:ascii="Times New Roman" w:hAnsi="Times New Roman" w:cs="Times New Roman"/>
                <w:szCs w:val="24"/>
              </w:rPr>
              <w:t xml:space="preserve"> </w:t>
            </w:r>
            <w:r>
              <w:rPr>
                <w:rFonts w:ascii="Times New Roman" w:hAnsi="Times New Roman" w:cs="Times New Roman"/>
                <w:szCs w:val="24"/>
              </w:rPr>
              <w:t>may have beef.</w:t>
            </w:r>
            <w:r w:rsidR="001151B8" w:rsidRPr="00505942">
              <w:rPr>
                <w:rFonts w:ascii="Times New Roman" w:hAnsi="Times New Roman" w:cs="Times New Roman"/>
                <w:szCs w:val="24"/>
              </w:rPr>
              <w:t xml:space="preserve">                       </w:t>
            </w:r>
          </w:p>
          <w:p w14:paraId="73247BF1" w14:textId="3CF854C8" w:rsidR="00D12BEE" w:rsidRPr="00777F59" w:rsidRDefault="00D12BEE" w:rsidP="002E2895">
            <w:pPr>
              <w:pStyle w:val="a7"/>
              <w:tabs>
                <w:tab w:val="left" w:pos="1134"/>
              </w:tabs>
              <w:spacing w:beforeLines="30" w:before="108" w:after="100" w:afterAutospacing="1" w:line="360" w:lineRule="exact"/>
              <w:ind w:leftChars="0"/>
              <w:rPr>
                <w:rFonts w:ascii="Times New Roman" w:hAnsi="Times New Roman" w:cs="Times New Roman"/>
                <w:szCs w:val="24"/>
              </w:rPr>
            </w:pPr>
          </w:p>
        </w:tc>
      </w:tr>
    </w:tbl>
    <w:p w14:paraId="4B42E9B3" w14:textId="7AAE08C3" w:rsidR="001933F3" w:rsidRPr="00DA3A62" w:rsidRDefault="001933F3" w:rsidP="004F2587">
      <w:pPr>
        <w:spacing w:beforeLines="50" w:before="180"/>
        <w:rPr>
          <w:rFonts w:ascii="Times New Roman" w:hAnsi="Times New Roman" w:cs="Times New Roman"/>
          <w:szCs w:val="24"/>
        </w:rPr>
      </w:pPr>
      <w:r>
        <w:rPr>
          <w:rFonts w:ascii="Times New Roman" w:hAnsi="Times New Roman" w:cs="Times New Roman" w:hint="eastAsia"/>
          <w:szCs w:val="24"/>
        </w:rPr>
        <w:t>3</w:t>
      </w:r>
      <w:r w:rsidR="004F2587">
        <w:rPr>
          <w:rFonts w:ascii="Times New Roman" w:hAnsi="Times New Roman" w:cs="Times New Roman"/>
          <w:szCs w:val="24"/>
        </w:rPr>
        <w:t>3</w:t>
      </w:r>
      <w:r>
        <w:rPr>
          <w:rFonts w:ascii="Times New Roman" w:hAnsi="Times New Roman" w:cs="Times New Roman" w:hint="eastAsia"/>
          <w:szCs w:val="24"/>
        </w:rPr>
        <w:t xml:space="preserve">. </w:t>
      </w:r>
      <w:r w:rsidRPr="00B74EB1">
        <w:rPr>
          <w:rFonts w:ascii="Times New Roman" w:hAnsi="Times New Roman" w:cs="Times New Roman"/>
          <w:szCs w:val="24"/>
        </w:rPr>
        <w:t>(A)</w:t>
      </w:r>
      <w:r>
        <w:rPr>
          <w:rFonts w:ascii="Times New Roman" w:hAnsi="Times New Roman" w:cs="Times New Roman"/>
          <w:szCs w:val="24"/>
        </w:rPr>
        <w:t xml:space="preserve"> make </w:t>
      </w:r>
      <w:r w:rsidR="007B3CA5">
        <w:rPr>
          <w:rFonts w:ascii="Times New Roman" w:hAnsi="Times New Roman" w:cs="Times New Roman"/>
          <w:szCs w:val="24"/>
        </w:rPr>
        <w:tab/>
      </w:r>
      <w:r w:rsidR="007B3CA5">
        <w:rPr>
          <w:rFonts w:ascii="Times New Roman" w:hAnsi="Times New Roman" w:cs="Times New Roman"/>
          <w:szCs w:val="24"/>
        </w:rPr>
        <w:tab/>
      </w:r>
      <w:r w:rsidR="007B3CA5">
        <w:rPr>
          <w:rFonts w:ascii="Times New Roman" w:hAnsi="Times New Roman" w:cs="Times New Roman"/>
          <w:szCs w:val="24"/>
        </w:rPr>
        <w:tab/>
      </w:r>
      <w:r>
        <w:rPr>
          <w:rFonts w:ascii="Times New Roman" w:hAnsi="Times New Roman" w:cs="Times New Roman"/>
          <w:szCs w:val="24"/>
        </w:rPr>
        <w:t xml:space="preserve"> </w:t>
      </w:r>
      <w:r w:rsidRPr="00B74EB1">
        <w:rPr>
          <w:rFonts w:ascii="Times New Roman" w:hAnsi="Times New Roman" w:cs="Times New Roman" w:hint="eastAsia"/>
          <w:szCs w:val="24"/>
        </w:rPr>
        <w:t>(B)</w:t>
      </w:r>
      <w:r>
        <w:rPr>
          <w:rFonts w:ascii="Times New Roman" w:hAnsi="Times New Roman" w:cs="Times New Roman"/>
          <w:szCs w:val="24"/>
        </w:rPr>
        <w:t xml:space="preserve"> </w:t>
      </w:r>
      <w:proofErr w:type="gramStart"/>
      <w:r>
        <w:rPr>
          <w:rFonts w:ascii="Times New Roman" w:hAnsi="Times New Roman" w:cs="Times New Roman"/>
          <w:szCs w:val="24"/>
        </w:rPr>
        <w:t>do</w:t>
      </w:r>
      <w:r w:rsidRPr="00B74EB1">
        <w:rPr>
          <w:rFonts w:ascii="Times New Roman" w:hAnsi="Times New Roman" w:cs="Times New Roman"/>
          <w:szCs w:val="24"/>
        </w:rPr>
        <w:t xml:space="preserve"> </w:t>
      </w:r>
      <w:r>
        <w:rPr>
          <w:rFonts w:ascii="Times New Roman" w:hAnsi="Times New Roman" w:cs="Times New Roman"/>
          <w:szCs w:val="24"/>
        </w:rPr>
        <w:t xml:space="preserve"> </w:t>
      </w:r>
      <w:r w:rsidR="007B3CA5">
        <w:rPr>
          <w:rFonts w:ascii="Times New Roman" w:hAnsi="Times New Roman" w:cs="Times New Roman"/>
          <w:szCs w:val="24"/>
        </w:rPr>
        <w:tab/>
      </w:r>
      <w:proofErr w:type="gramEnd"/>
      <w:r w:rsidR="007B3CA5">
        <w:rPr>
          <w:rFonts w:ascii="Times New Roman" w:hAnsi="Times New Roman" w:cs="Times New Roman"/>
          <w:szCs w:val="24"/>
        </w:rPr>
        <w:tab/>
      </w:r>
      <w:r w:rsidR="007B3CA5">
        <w:rPr>
          <w:rFonts w:ascii="Times New Roman" w:hAnsi="Times New Roman" w:cs="Times New Roman" w:hint="eastAsia"/>
          <w:szCs w:val="24"/>
        </w:rPr>
        <w:t xml:space="preserve"> </w:t>
      </w:r>
      <w:r w:rsidRPr="00B74EB1">
        <w:rPr>
          <w:rFonts w:ascii="Times New Roman" w:hAnsi="Times New Roman" w:cs="Times New Roman"/>
          <w:szCs w:val="24"/>
        </w:rPr>
        <w:t xml:space="preserve">(C) </w:t>
      </w:r>
      <w:r>
        <w:rPr>
          <w:rFonts w:ascii="Times New Roman" w:hAnsi="Times New Roman" w:cs="Times New Roman"/>
          <w:szCs w:val="24"/>
        </w:rPr>
        <w:t xml:space="preserve">eating </w:t>
      </w:r>
      <w:r w:rsidR="007B3CA5">
        <w:rPr>
          <w:rFonts w:ascii="Times New Roman" w:hAnsi="Times New Roman" w:cs="Times New Roman"/>
          <w:szCs w:val="24"/>
        </w:rPr>
        <w:tab/>
      </w:r>
      <w:r>
        <w:rPr>
          <w:rFonts w:ascii="Times New Roman" w:hAnsi="Times New Roman" w:cs="Times New Roman"/>
          <w:szCs w:val="24"/>
        </w:rPr>
        <w:t xml:space="preserve"> </w:t>
      </w:r>
      <w:r w:rsidR="007B3CA5">
        <w:rPr>
          <w:rFonts w:ascii="Times New Roman" w:hAnsi="Times New Roman" w:cs="Times New Roman"/>
          <w:szCs w:val="24"/>
        </w:rPr>
        <w:tab/>
      </w:r>
      <w:r w:rsidR="007B3CA5">
        <w:rPr>
          <w:rFonts w:ascii="Times New Roman" w:hAnsi="Times New Roman" w:cs="Times New Roman"/>
          <w:szCs w:val="24"/>
        </w:rPr>
        <w:tab/>
      </w: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hAnsi="Times New Roman" w:cs="Times New Roman"/>
          <w:szCs w:val="24"/>
        </w:rPr>
        <w:t xml:space="preserve"> making</w:t>
      </w:r>
    </w:p>
    <w:p w14:paraId="7C6AF550" w14:textId="740E2577" w:rsidR="001933F3" w:rsidRDefault="001933F3" w:rsidP="00C84049">
      <w:pPr>
        <w:ind w:left="240" w:hangingChars="100" w:hanging="240"/>
        <w:rPr>
          <w:rFonts w:ascii="Times New Roman" w:hAnsi="Times New Roman" w:cs="Times New Roman"/>
          <w:kern w:val="0"/>
          <w:szCs w:val="24"/>
        </w:rPr>
      </w:pPr>
      <w:r>
        <w:rPr>
          <w:rFonts w:ascii="Times New Roman" w:hAnsi="Times New Roman" w:cs="Times New Roman" w:hint="eastAsia"/>
          <w:szCs w:val="24"/>
        </w:rPr>
        <w:t>3</w:t>
      </w:r>
      <w:r w:rsidR="004F2587">
        <w:rPr>
          <w:rFonts w:ascii="Times New Roman" w:hAnsi="Times New Roman" w:cs="Times New Roman"/>
          <w:szCs w:val="24"/>
        </w:rPr>
        <w:t>4</w:t>
      </w:r>
      <w:r>
        <w:rPr>
          <w:rFonts w:ascii="Times New Roman" w:hAnsi="Times New Roman" w:cs="Times New Roman" w:hint="eastAsia"/>
          <w:szCs w:val="24"/>
        </w:rPr>
        <w:t>.</w:t>
      </w:r>
      <w:r>
        <w:rPr>
          <w:rFonts w:ascii="Times New Roman" w:hAnsi="Times New Roman" w:cs="Times New Roman"/>
          <w:szCs w:val="24"/>
        </w:rPr>
        <w:t xml:space="preserve"> </w:t>
      </w:r>
      <w:r w:rsidRPr="00B74EB1">
        <w:rPr>
          <w:rFonts w:ascii="Times New Roman" w:hAnsi="Times New Roman" w:cs="Times New Roman"/>
          <w:szCs w:val="24"/>
        </w:rPr>
        <w:t xml:space="preserve">(A) </w:t>
      </w:r>
      <w:r w:rsidR="00B4563A">
        <w:rPr>
          <w:rFonts w:ascii="Times New Roman" w:hAnsi="Times New Roman" w:cs="Times New Roman"/>
          <w:szCs w:val="24"/>
        </w:rPr>
        <w:t>seafood</w:t>
      </w:r>
      <w:r>
        <w:rPr>
          <w:rFonts w:ascii="Times New Roman" w:hAnsi="Times New Roman" w:cs="Times New Roman" w:hint="eastAsia"/>
          <w:szCs w:val="24"/>
        </w:rPr>
        <w:t xml:space="preserve"> </w:t>
      </w:r>
      <w:r w:rsidR="007B3CA5">
        <w:rPr>
          <w:rFonts w:ascii="Times New Roman" w:hAnsi="Times New Roman" w:cs="Times New Roman"/>
          <w:szCs w:val="24"/>
        </w:rPr>
        <w:tab/>
      </w:r>
      <w:r w:rsidR="007B3CA5">
        <w:rPr>
          <w:rFonts w:ascii="Times New Roman" w:hAnsi="Times New Roman" w:cs="Times New Roman"/>
          <w:szCs w:val="24"/>
        </w:rPr>
        <w:tab/>
      </w:r>
      <w:r>
        <w:rPr>
          <w:rFonts w:ascii="Times New Roman" w:hAnsi="Times New Roman" w:cs="Times New Roman" w:hint="eastAsia"/>
          <w:szCs w:val="24"/>
        </w:rPr>
        <w:t xml:space="preserve"> </w:t>
      </w:r>
      <w:r w:rsidRPr="00B74EB1">
        <w:rPr>
          <w:rFonts w:ascii="Times New Roman" w:hAnsi="Times New Roman" w:cs="Times New Roman" w:hint="eastAsia"/>
          <w:szCs w:val="24"/>
        </w:rPr>
        <w:t>(B)</w:t>
      </w:r>
      <w:r w:rsidRPr="00B74EB1">
        <w:rPr>
          <w:rFonts w:ascii="Times New Roman" w:hAnsi="Times New Roman" w:cs="Times New Roman"/>
          <w:szCs w:val="24"/>
        </w:rPr>
        <w:t xml:space="preserve"> </w:t>
      </w:r>
      <w:proofErr w:type="gramStart"/>
      <w:r w:rsidR="00B4563A">
        <w:rPr>
          <w:rFonts w:ascii="Times New Roman" w:hAnsi="Times New Roman" w:cs="Times New Roman"/>
          <w:szCs w:val="24"/>
        </w:rPr>
        <w:t>farm</w:t>
      </w:r>
      <w:r w:rsidR="009D39B5">
        <w:rPr>
          <w:rFonts w:ascii="Times New Roman" w:hAnsi="Times New Roman" w:cs="Times New Roman"/>
          <w:szCs w:val="24"/>
        </w:rPr>
        <w:t>s</w:t>
      </w:r>
      <w:r>
        <w:rPr>
          <w:rFonts w:ascii="Times New Roman" w:hAnsi="Times New Roman" w:cs="Times New Roman" w:hint="eastAsia"/>
          <w:szCs w:val="24"/>
        </w:rPr>
        <w:t xml:space="preserve">  </w:t>
      </w:r>
      <w:r w:rsidR="007B3CA5">
        <w:rPr>
          <w:rFonts w:ascii="Times New Roman" w:hAnsi="Times New Roman" w:cs="Times New Roman"/>
          <w:szCs w:val="24"/>
        </w:rPr>
        <w:tab/>
      </w:r>
      <w:proofErr w:type="gramEnd"/>
      <w:r w:rsidR="007B3CA5">
        <w:rPr>
          <w:rFonts w:ascii="Times New Roman" w:hAnsi="Times New Roman" w:cs="Times New Roman"/>
          <w:szCs w:val="24"/>
        </w:rPr>
        <w:tab/>
      </w:r>
      <w:r>
        <w:rPr>
          <w:rFonts w:ascii="Times New Roman" w:hAnsi="Times New Roman" w:cs="Times New Roman"/>
          <w:szCs w:val="24"/>
        </w:rPr>
        <w:t xml:space="preserve"> </w:t>
      </w:r>
      <w:r w:rsidRPr="00B74EB1">
        <w:rPr>
          <w:rFonts w:ascii="Times New Roman" w:hAnsi="Times New Roman" w:cs="Times New Roman"/>
          <w:szCs w:val="24"/>
        </w:rPr>
        <w:t>(C)</w:t>
      </w:r>
      <w:r>
        <w:rPr>
          <w:rFonts w:ascii="Times New Roman" w:hAnsi="Times New Roman" w:cs="Times New Roman"/>
          <w:szCs w:val="24"/>
        </w:rPr>
        <w:t xml:space="preserve"> </w:t>
      </w:r>
      <w:r w:rsidR="00B4563A">
        <w:rPr>
          <w:rFonts w:ascii="Times New Roman" w:hAnsi="Times New Roman" w:cs="Times New Roman"/>
          <w:szCs w:val="24"/>
        </w:rPr>
        <w:t>the labs</w:t>
      </w:r>
      <w:r w:rsidR="007B3CA5">
        <w:rPr>
          <w:rFonts w:ascii="Times New Roman" w:hAnsi="Times New Roman" w:cs="Times New Roman"/>
          <w:szCs w:val="24"/>
        </w:rPr>
        <w:tab/>
      </w:r>
      <w:r w:rsidR="007B3CA5">
        <w:rPr>
          <w:rFonts w:ascii="Times New Roman" w:hAnsi="Times New Roman" w:cs="Times New Roman"/>
          <w:szCs w:val="24"/>
        </w:rPr>
        <w:tab/>
      </w:r>
      <w:r w:rsidR="007B3CA5">
        <w:rPr>
          <w:rFonts w:ascii="Times New Roman" w:hAnsi="Times New Roman" w:cs="Times New Roman"/>
          <w:szCs w:val="24"/>
        </w:rPr>
        <w:tab/>
      </w:r>
      <w:r w:rsidRPr="00B74EB1">
        <w:rPr>
          <w:rFonts w:ascii="Times New Roman" w:hAnsi="Times New Roman" w:cs="Times New Roman" w:hint="eastAsia"/>
          <w:szCs w:val="24"/>
        </w:rPr>
        <w:t>(</w:t>
      </w:r>
      <w:r w:rsidRPr="00B74EB1">
        <w:rPr>
          <w:rFonts w:ascii="Times New Roman" w:hAnsi="Times New Roman" w:cs="Times New Roman"/>
          <w:szCs w:val="24"/>
        </w:rPr>
        <w:t xml:space="preserve">D) </w:t>
      </w:r>
      <w:r w:rsidR="00B4563A">
        <w:rPr>
          <w:rFonts w:ascii="Times New Roman" w:hAnsi="Times New Roman" w:cs="Times New Roman"/>
          <w:kern w:val="0"/>
          <w:szCs w:val="24"/>
        </w:rPr>
        <w:t>the market</w:t>
      </w:r>
    </w:p>
    <w:p w14:paraId="474A9C6B" w14:textId="728D57BD" w:rsidR="00B4563A" w:rsidRPr="00DA3A62" w:rsidRDefault="00B4563A" w:rsidP="00B4563A">
      <w:pPr>
        <w:rPr>
          <w:rFonts w:ascii="Times New Roman" w:hAnsi="Times New Roman" w:cs="Times New Roman"/>
          <w:szCs w:val="24"/>
        </w:rPr>
      </w:pPr>
      <w:r>
        <w:rPr>
          <w:rFonts w:ascii="Times New Roman" w:hAnsi="Times New Roman" w:cs="Times New Roman" w:hint="eastAsia"/>
          <w:szCs w:val="24"/>
        </w:rPr>
        <w:t>3</w:t>
      </w:r>
      <w:r w:rsidR="004F2587">
        <w:rPr>
          <w:rFonts w:ascii="Times New Roman" w:hAnsi="Times New Roman" w:cs="Times New Roman"/>
          <w:szCs w:val="24"/>
        </w:rPr>
        <w:t>5</w:t>
      </w:r>
      <w:r>
        <w:rPr>
          <w:rFonts w:ascii="Times New Roman" w:hAnsi="Times New Roman" w:cs="Times New Roman" w:hint="eastAsia"/>
          <w:szCs w:val="24"/>
        </w:rPr>
        <w:t xml:space="preserve">. </w:t>
      </w:r>
      <w:r w:rsidRPr="00B74EB1">
        <w:rPr>
          <w:rFonts w:ascii="Times New Roman" w:hAnsi="Times New Roman" w:cs="Times New Roman"/>
          <w:szCs w:val="24"/>
        </w:rPr>
        <w:t>(A)</w:t>
      </w:r>
      <w:r>
        <w:rPr>
          <w:rFonts w:ascii="Times New Roman" w:hAnsi="Times New Roman" w:cs="Times New Roman"/>
          <w:szCs w:val="24"/>
        </w:rPr>
        <w:t xml:space="preserve"> </w:t>
      </w:r>
      <w:r w:rsidR="00C84049">
        <w:rPr>
          <w:rFonts w:ascii="Times New Roman" w:hAnsi="Times New Roman" w:cs="Times New Roman"/>
          <w:szCs w:val="24"/>
        </w:rPr>
        <w:t>sounds like</w:t>
      </w:r>
      <w:r>
        <w:rPr>
          <w:rFonts w:ascii="Times New Roman" w:hAnsi="Times New Roman" w:cs="Times New Roman"/>
          <w:szCs w:val="24"/>
        </w:rPr>
        <w:t xml:space="preserve"> </w:t>
      </w:r>
      <w:r w:rsidR="007B3CA5">
        <w:rPr>
          <w:rFonts w:ascii="Times New Roman" w:hAnsi="Times New Roman" w:cs="Times New Roman"/>
          <w:szCs w:val="24"/>
        </w:rPr>
        <w:tab/>
      </w:r>
      <w:r>
        <w:rPr>
          <w:rFonts w:ascii="Times New Roman" w:hAnsi="Times New Roman" w:cs="Times New Roman"/>
          <w:szCs w:val="24"/>
        </w:rPr>
        <w:t xml:space="preserve"> </w:t>
      </w:r>
      <w:r w:rsidRPr="00B74EB1">
        <w:rPr>
          <w:rFonts w:ascii="Times New Roman" w:hAnsi="Times New Roman" w:cs="Times New Roman" w:hint="eastAsia"/>
          <w:szCs w:val="24"/>
        </w:rPr>
        <w:t>(B)</w:t>
      </w:r>
      <w:r>
        <w:rPr>
          <w:rFonts w:ascii="Times New Roman" w:hAnsi="Times New Roman" w:cs="Times New Roman"/>
          <w:szCs w:val="24"/>
        </w:rPr>
        <w:t xml:space="preserve"> </w:t>
      </w:r>
      <w:r w:rsidR="00C84049">
        <w:rPr>
          <w:rFonts w:ascii="Times New Roman" w:hAnsi="Times New Roman" w:cs="Times New Roman"/>
          <w:szCs w:val="24"/>
        </w:rPr>
        <w:t>sounds</w:t>
      </w:r>
      <w:r w:rsidRPr="00B74EB1">
        <w:rPr>
          <w:rFonts w:ascii="Times New Roman" w:hAnsi="Times New Roman" w:cs="Times New Roman"/>
          <w:szCs w:val="24"/>
        </w:rPr>
        <w:t xml:space="preserve"> </w:t>
      </w:r>
      <w:r w:rsidR="007B3CA5">
        <w:rPr>
          <w:rFonts w:ascii="Times New Roman" w:hAnsi="Times New Roman" w:cs="Times New Roman"/>
          <w:szCs w:val="24"/>
        </w:rPr>
        <w:tab/>
      </w:r>
      <w:r w:rsidR="007B3CA5">
        <w:rPr>
          <w:rFonts w:ascii="Times New Roman" w:hAnsi="Times New Roman" w:cs="Times New Roman"/>
          <w:szCs w:val="24"/>
        </w:rPr>
        <w:tab/>
      </w:r>
      <w:r>
        <w:rPr>
          <w:rFonts w:ascii="Times New Roman" w:hAnsi="Times New Roman" w:cs="Times New Roman"/>
          <w:szCs w:val="24"/>
        </w:rPr>
        <w:t xml:space="preserve"> </w:t>
      </w:r>
      <w:r w:rsidRPr="00B74EB1">
        <w:rPr>
          <w:rFonts w:ascii="Times New Roman" w:hAnsi="Times New Roman" w:cs="Times New Roman"/>
          <w:szCs w:val="24"/>
        </w:rPr>
        <w:t xml:space="preserve">(C) </w:t>
      </w:r>
      <w:r w:rsidR="00C84049">
        <w:rPr>
          <w:rFonts w:ascii="Times New Roman" w:hAnsi="Times New Roman" w:cs="Times New Roman"/>
          <w:szCs w:val="24"/>
        </w:rPr>
        <w:t>feel</w:t>
      </w:r>
      <w:r>
        <w:rPr>
          <w:rFonts w:ascii="Times New Roman" w:hAnsi="Times New Roman" w:cs="Times New Roman"/>
          <w:szCs w:val="24"/>
        </w:rPr>
        <w:t xml:space="preserve"> </w:t>
      </w:r>
      <w:proofErr w:type="gramStart"/>
      <w:r w:rsidR="007B3CA5">
        <w:rPr>
          <w:rFonts w:ascii="Times New Roman" w:hAnsi="Times New Roman" w:cs="Times New Roman"/>
          <w:szCs w:val="24"/>
        </w:rPr>
        <w:tab/>
      </w:r>
      <w:r w:rsidR="007B3CA5">
        <w:rPr>
          <w:rFonts w:ascii="Times New Roman" w:hAnsi="Times New Roman" w:cs="Times New Roman" w:hint="eastAsia"/>
          <w:szCs w:val="24"/>
        </w:rPr>
        <w:t xml:space="preserve">  </w:t>
      </w:r>
      <w:r w:rsidR="007B3CA5">
        <w:rPr>
          <w:rFonts w:ascii="Times New Roman" w:hAnsi="Times New Roman" w:cs="Times New Roman"/>
          <w:szCs w:val="24"/>
        </w:rPr>
        <w:tab/>
      </w:r>
      <w:proofErr w:type="gramEnd"/>
      <w:r w:rsidR="007B3CA5">
        <w:rPr>
          <w:rFonts w:ascii="Times New Roman" w:hAnsi="Times New Roman" w:cs="Times New Roman"/>
          <w:szCs w:val="24"/>
        </w:rPr>
        <w:tab/>
      </w: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hAnsi="Times New Roman" w:cs="Times New Roman"/>
          <w:szCs w:val="24"/>
        </w:rPr>
        <w:t xml:space="preserve"> </w:t>
      </w:r>
      <w:r w:rsidR="00C84049">
        <w:rPr>
          <w:rFonts w:ascii="Times New Roman" w:hAnsi="Times New Roman" w:cs="Times New Roman"/>
          <w:szCs w:val="24"/>
        </w:rPr>
        <w:t>look</w:t>
      </w:r>
    </w:p>
    <w:p w14:paraId="145F8C51" w14:textId="45BB1C4B" w:rsidR="00B4563A" w:rsidRDefault="00B4563A" w:rsidP="00B4563A">
      <w:pPr>
        <w:spacing w:afterLines="20" w:after="72"/>
        <w:ind w:left="240" w:hangingChars="100" w:hanging="240"/>
        <w:rPr>
          <w:rFonts w:ascii="Times New Roman" w:hAnsi="Times New Roman" w:cs="Times New Roman"/>
          <w:kern w:val="0"/>
          <w:szCs w:val="24"/>
        </w:rPr>
      </w:pPr>
      <w:r>
        <w:rPr>
          <w:rFonts w:ascii="Times New Roman" w:hAnsi="Times New Roman" w:cs="Times New Roman" w:hint="eastAsia"/>
          <w:szCs w:val="24"/>
        </w:rPr>
        <w:t>3</w:t>
      </w:r>
      <w:r w:rsidR="004F2587">
        <w:rPr>
          <w:rFonts w:ascii="Times New Roman" w:hAnsi="Times New Roman" w:cs="Times New Roman"/>
          <w:szCs w:val="24"/>
        </w:rPr>
        <w:t>6</w:t>
      </w:r>
      <w:r>
        <w:rPr>
          <w:rFonts w:ascii="Times New Roman" w:hAnsi="Times New Roman" w:cs="Times New Roman" w:hint="eastAsia"/>
          <w:szCs w:val="24"/>
        </w:rPr>
        <w:t>.</w:t>
      </w:r>
      <w:r>
        <w:rPr>
          <w:rFonts w:ascii="Times New Roman" w:hAnsi="Times New Roman" w:cs="Times New Roman"/>
          <w:szCs w:val="24"/>
        </w:rPr>
        <w:t xml:space="preserve"> </w:t>
      </w:r>
      <w:r w:rsidRPr="00B74EB1">
        <w:rPr>
          <w:rFonts w:ascii="Times New Roman" w:hAnsi="Times New Roman" w:cs="Times New Roman"/>
          <w:szCs w:val="24"/>
        </w:rPr>
        <w:t xml:space="preserve">(A) </w:t>
      </w:r>
      <w:proofErr w:type="gramStart"/>
      <w:r w:rsidR="00C84049">
        <w:rPr>
          <w:rFonts w:ascii="Times New Roman" w:hAnsi="Times New Roman" w:cs="Times New Roman"/>
          <w:szCs w:val="24"/>
        </w:rPr>
        <w:t>good</w:t>
      </w:r>
      <w:r>
        <w:rPr>
          <w:rFonts w:ascii="Times New Roman" w:hAnsi="Times New Roman" w:cs="Times New Roman" w:hint="eastAsia"/>
          <w:szCs w:val="24"/>
        </w:rPr>
        <w:t xml:space="preserve">  </w:t>
      </w:r>
      <w:r w:rsidR="007B3CA5">
        <w:rPr>
          <w:rFonts w:ascii="Times New Roman" w:hAnsi="Times New Roman" w:cs="Times New Roman"/>
          <w:szCs w:val="24"/>
        </w:rPr>
        <w:tab/>
      </w:r>
      <w:proofErr w:type="gramEnd"/>
      <w:r w:rsidR="007B3CA5">
        <w:rPr>
          <w:rFonts w:ascii="Times New Roman" w:hAnsi="Times New Roman" w:cs="Times New Roman"/>
          <w:szCs w:val="24"/>
        </w:rPr>
        <w:tab/>
      </w:r>
      <w:r w:rsidR="007B3CA5">
        <w:rPr>
          <w:rFonts w:ascii="Times New Roman" w:hAnsi="Times New Roman" w:cs="Times New Roman" w:hint="eastAsia"/>
          <w:szCs w:val="24"/>
        </w:rPr>
        <w:t xml:space="preserve"> </w:t>
      </w:r>
      <w:r w:rsidRPr="00B74EB1">
        <w:rPr>
          <w:rFonts w:ascii="Times New Roman" w:hAnsi="Times New Roman" w:cs="Times New Roman" w:hint="eastAsia"/>
          <w:szCs w:val="24"/>
        </w:rPr>
        <w:t>(B)</w:t>
      </w:r>
      <w:r w:rsidRPr="00B74EB1">
        <w:rPr>
          <w:rFonts w:ascii="Times New Roman" w:hAnsi="Times New Roman" w:cs="Times New Roman"/>
          <w:szCs w:val="24"/>
        </w:rPr>
        <w:t xml:space="preserve"> </w:t>
      </w:r>
      <w:r w:rsidR="00C84049">
        <w:rPr>
          <w:rFonts w:ascii="Times New Roman" w:hAnsi="Times New Roman" w:cs="Times New Roman"/>
          <w:szCs w:val="24"/>
        </w:rPr>
        <w:t>less bad</w:t>
      </w:r>
      <w:r>
        <w:rPr>
          <w:rFonts w:ascii="Times New Roman" w:hAnsi="Times New Roman" w:cs="Times New Roman" w:hint="eastAsia"/>
          <w:szCs w:val="24"/>
        </w:rPr>
        <w:t xml:space="preserve"> </w:t>
      </w:r>
      <w:r>
        <w:rPr>
          <w:rFonts w:ascii="Times New Roman" w:hAnsi="Times New Roman" w:cs="Times New Roman"/>
          <w:szCs w:val="24"/>
        </w:rPr>
        <w:t xml:space="preserve"> </w:t>
      </w:r>
      <w:r w:rsidR="007B3CA5">
        <w:rPr>
          <w:rFonts w:ascii="Times New Roman" w:hAnsi="Times New Roman" w:cs="Times New Roman"/>
          <w:szCs w:val="24"/>
        </w:rPr>
        <w:tab/>
      </w:r>
      <w:r w:rsidR="007B3CA5">
        <w:rPr>
          <w:rFonts w:ascii="Times New Roman" w:hAnsi="Times New Roman" w:cs="Times New Roman" w:hint="eastAsia"/>
          <w:szCs w:val="24"/>
        </w:rPr>
        <w:t xml:space="preserve"> </w:t>
      </w:r>
      <w:r w:rsidRPr="00B74EB1">
        <w:rPr>
          <w:rFonts w:ascii="Times New Roman" w:hAnsi="Times New Roman" w:cs="Times New Roman"/>
          <w:szCs w:val="24"/>
        </w:rPr>
        <w:t>(C)</w:t>
      </w:r>
      <w:r>
        <w:rPr>
          <w:rFonts w:ascii="Times New Roman" w:hAnsi="Times New Roman" w:cs="Times New Roman"/>
          <w:szCs w:val="24"/>
        </w:rPr>
        <w:t xml:space="preserve"> </w:t>
      </w:r>
      <w:r w:rsidR="00C84049">
        <w:rPr>
          <w:rFonts w:ascii="Times New Roman" w:hAnsi="Times New Roman" w:cs="Times New Roman"/>
          <w:szCs w:val="24"/>
        </w:rPr>
        <w:t>more friendly</w:t>
      </w:r>
      <w:r>
        <w:rPr>
          <w:rFonts w:ascii="Times New Roman" w:hAnsi="Times New Roman" w:cs="Times New Roman" w:hint="eastAsia"/>
          <w:szCs w:val="24"/>
        </w:rPr>
        <w:t xml:space="preserve"> </w:t>
      </w:r>
      <w:r>
        <w:rPr>
          <w:rFonts w:ascii="Times New Roman" w:hAnsi="Times New Roman" w:cs="Times New Roman"/>
          <w:szCs w:val="24"/>
        </w:rPr>
        <w:t xml:space="preserve"> </w:t>
      </w:r>
      <w:r w:rsidR="007B3CA5">
        <w:rPr>
          <w:rFonts w:ascii="Times New Roman" w:hAnsi="Times New Roman" w:cs="Times New Roman"/>
          <w:szCs w:val="24"/>
        </w:rPr>
        <w:tab/>
      </w:r>
      <w:r w:rsidRPr="00B74EB1">
        <w:rPr>
          <w:rFonts w:ascii="Times New Roman" w:hAnsi="Times New Roman" w:cs="Times New Roman" w:hint="eastAsia"/>
          <w:szCs w:val="24"/>
        </w:rPr>
        <w:t>(</w:t>
      </w:r>
      <w:r w:rsidRPr="00B74EB1">
        <w:rPr>
          <w:rFonts w:ascii="Times New Roman" w:hAnsi="Times New Roman" w:cs="Times New Roman"/>
          <w:szCs w:val="24"/>
        </w:rPr>
        <w:t xml:space="preserve">D) </w:t>
      </w:r>
      <w:r w:rsidR="00C84049">
        <w:rPr>
          <w:rFonts w:ascii="Times New Roman" w:hAnsi="Times New Roman" w:cs="Times New Roman"/>
          <w:kern w:val="0"/>
          <w:szCs w:val="24"/>
        </w:rPr>
        <w:t>more better</w:t>
      </w:r>
    </w:p>
    <w:p w14:paraId="779FDEC8" w14:textId="575C7F4D" w:rsidR="00517300" w:rsidRPr="000A0833" w:rsidRDefault="00501421" w:rsidP="00B97503">
      <w:pPr>
        <w:spacing w:beforeLines="100" w:before="360" w:afterLines="50" w:after="180"/>
        <w:rPr>
          <w:rFonts w:ascii="標楷體" w:eastAsia="標楷體" w:hAnsi="標楷體"/>
          <w:szCs w:val="24"/>
        </w:rPr>
      </w:pPr>
      <w:r>
        <w:rPr>
          <w:rFonts w:ascii="標楷體" w:eastAsia="標楷體" w:hAnsi="標楷體" w:hint="eastAsia"/>
          <w:b/>
        </w:rPr>
        <w:t>(二)</w:t>
      </w:r>
      <w:r w:rsidR="00517300">
        <w:rPr>
          <w:rFonts w:ascii="標楷體" w:eastAsia="標楷體" w:hAnsi="標楷體"/>
          <w:b/>
        </w:rPr>
        <w:t xml:space="preserve"> </w:t>
      </w:r>
      <w:r w:rsidR="00517300">
        <w:rPr>
          <w:rFonts w:ascii="標楷體" w:eastAsia="標楷體" w:hAnsi="標楷體"/>
          <w:szCs w:val="24"/>
        </w:rPr>
        <w:t>6</w:t>
      </w:r>
      <w:r w:rsidR="00517300" w:rsidRPr="000A0833">
        <w:rPr>
          <w:rFonts w:ascii="標楷體" w:eastAsia="標楷體" w:hAnsi="標楷體" w:hint="eastAsia"/>
          <w:szCs w:val="24"/>
        </w:rPr>
        <w:t>％(每題</w:t>
      </w:r>
      <w:r w:rsidR="00517300">
        <w:rPr>
          <w:rFonts w:ascii="標楷體" w:eastAsia="標楷體" w:hAnsi="標楷體"/>
          <w:szCs w:val="24"/>
        </w:rPr>
        <w:t>2</w:t>
      </w:r>
      <w:r w:rsidR="00517300" w:rsidRPr="000A0833">
        <w:rPr>
          <w:rFonts w:ascii="標楷體" w:eastAsia="標楷體" w:hAnsi="標楷體" w:hint="eastAsia"/>
          <w:szCs w:val="24"/>
        </w:rPr>
        <w:t>分)</w:t>
      </w:r>
    </w:p>
    <w:tbl>
      <w:tblPr>
        <w:tblStyle w:val="a8"/>
        <w:tblW w:w="0" w:type="auto"/>
        <w:tblInd w:w="392" w:type="dxa"/>
        <w:tblLook w:val="04A0" w:firstRow="1" w:lastRow="0" w:firstColumn="1" w:lastColumn="0" w:noHBand="0" w:noVBand="1"/>
      </w:tblPr>
      <w:tblGrid>
        <w:gridCol w:w="11794"/>
      </w:tblGrid>
      <w:tr w:rsidR="00E7276D" w14:paraId="1236FB45" w14:textId="77777777" w:rsidTr="00FD72A7">
        <w:trPr>
          <w:trHeight w:val="5252"/>
        </w:trPr>
        <w:tc>
          <w:tcPr>
            <w:tcW w:w="11794" w:type="dxa"/>
          </w:tcPr>
          <w:p w14:paraId="42E60B4F" w14:textId="77777777" w:rsidR="00E56567" w:rsidRPr="003A470C" w:rsidRDefault="00E56567" w:rsidP="006B0DE3">
            <w:pPr>
              <w:pStyle w:val="aa"/>
              <w:spacing w:beforeLines="50" w:before="180" w:afterLines="50" w:after="180"/>
              <w:jc w:val="center"/>
              <w:rPr>
                <w:rFonts w:ascii="Times New Roman" w:eastAsia="Times New Roman" w:hAnsi="Times New Roman" w:cs="Times New Roman"/>
                <w:sz w:val="28"/>
                <w:szCs w:val="28"/>
              </w:rPr>
            </w:pPr>
            <w:bookmarkStart w:id="15" w:name="_etf8l6v8c5kk" w:colFirst="0" w:colLast="0"/>
            <w:bookmarkEnd w:id="15"/>
            <w:proofErr w:type="spellStart"/>
            <w:r w:rsidRPr="003A470C">
              <w:rPr>
                <w:rFonts w:ascii="Times New Roman" w:eastAsia="Times New Roman" w:hAnsi="Times New Roman" w:cs="Times New Roman"/>
                <w:sz w:val="28"/>
                <w:szCs w:val="28"/>
              </w:rPr>
              <w:t>Shohei</w:t>
            </w:r>
            <w:proofErr w:type="spellEnd"/>
            <w:r w:rsidRPr="003A470C">
              <w:rPr>
                <w:rFonts w:ascii="Times New Roman" w:eastAsia="Times New Roman" w:hAnsi="Times New Roman" w:cs="Times New Roman"/>
                <w:sz w:val="28"/>
                <w:szCs w:val="28"/>
              </w:rPr>
              <w:t xml:space="preserve"> </w:t>
            </w:r>
            <w:proofErr w:type="spellStart"/>
            <w:r w:rsidRPr="003A470C">
              <w:rPr>
                <w:rFonts w:ascii="Times New Roman" w:eastAsia="Times New Roman" w:hAnsi="Times New Roman" w:cs="Times New Roman"/>
                <w:sz w:val="28"/>
                <w:szCs w:val="28"/>
              </w:rPr>
              <w:t>Ohtani</w:t>
            </w:r>
            <w:r w:rsidRPr="003A470C">
              <w:rPr>
                <w:rFonts w:ascii="Times New Roman" w:hAnsi="Times New Roman" w:cs="Times New Roman"/>
                <w:sz w:val="28"/>
                <w:szCs w:val="28"/>
              </w:rPr>
              <w:t>’s</w:t>
            </w:r>
            <w:proofErr w:type="spellEnd"/>
            <w:r w:rsidRPr="003A470C">
              <w:rPr>
                <w:rFonts w:ascii="Times New Roman" w:hAnsi="Times New Roman" w:cs="Times New Roman"/>
                <w:sz w:val="28"/>
                <w:szCs w:val="28"/>
              </w:rPr>
              <w:t xml:space="preserve"> Baseball Journey</w:t>
            </w:r>
          </w:p>
          <w:p w14:paraId="317AF5D6" w14:textId="55159B7C" w:rsidR="00E56567" w:rsidRDefault="00E56567" w:rsidP="00E56567">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300"/>
              <w:ind w:firstLine="720"/>
              <w:rPr>
                <w:rFonts w:ascii="Times New Roman" w:eastAsia="Times New Roman" w:hAnsi="Times New Roman" w:cs="Times New Roman"/>
                <w:szCs w:val="24"/>
              </w:rPr>
            </w:pPr>
            <w:proofErr w:type="spellStart"/>
            <w:r>
              <w:rPr>
                <w:rFonts w:ascii="Times New Roman" w:eastAsia="Times New Roman" w:hAnsi="Times New Roman" w:cs="Times New Roman"/>
                <w:szCs w:val="24"/>
              </w:rPr>
              <w:t>Shohei</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Ohtani</w:t>
            </w:r>
            <w:proofErr w:type="spellEnd"/>
            <w:r>
              <w:rPr>
                <w:rFonts w:ascii="Times New Roman" w:eastAsia="Times New Roman" w:hAnsi="Times New Roman" w:cs="Times New Roman"/>
                <w:szCs w:val="24"/>
              </w:rPr>
              <w:t xml:space="preserve"> is a famous baseball player from Japan. </w:t>
            </w:r>
            <w:r w:rsidR="00F5652C">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He's known for his incredible talent in both pitching and hitting. </w:t>
            </w:r>
            <w:r w:rsidR="00F5652C">
              <w:rPr>
                <w:rFonts w:ascii="Times New Roman" w:eastAsia="Times New Roman" w:hAnsi="Times New Roman" w:cs="Times New Roman"/>
                <w:szCs w:val="24"/>
              </w:rPr>
              <w:t xml:space="preserve"> </w:t>
            </w:r>
            <w:r>
              <w:rPr>
                <w:rFonts w:ascii="Times New Roman" w:eastAsia="Times New Roman" w:hAnsi="Times New Roman" w:cs="Times New Roman"/>
                <w:szCs w:val="24"/>
              </w:rPr>
              <w:t>When he pitches, he throws the baseball really fast, and it's hard for the batters to hit it</w:t>
            </w:r>
            <w:r w:rsidR="0041072F">
              <w:rPr>
                <w:rFonts w:ascii="Times New Roman" w:eastAsia="Times New Roman" w:hAnsi="Times New Roman" w:cs="Times New Roman"/>
                <w:szCs w:val="24"/>
              </w:rPr>
              <w:t xml:space="preserve"> because he can always throw the ball into the strike zone. </w:t>
            </w:r>
            <w:r w:rsidR="0041072F">
              <w:rPr>
                <w:rFonts w:asciiTheme="minorEastAsia" w:hAnsiTheme="minorEastAsia" w:cs="Times New Roman" w:hint="eastAsia"/>
                <w:szCs w:val="24"/>
              </w:rPr>
              <w:t xml:space="preserve"> </w:t>
            </w:r>
            <w:r>
              <w:rPr>
                <w:rFonts w:ascii="Times New Roman" w:eastAsia="Times New Roman" w:hAnsi="Times New Roman" w:cs="Times New Roman"/>
                <w:szCs w:val="24"/>
              </w:rPr>
              <w:t xml:space="preserve">But he doesn't just pitch; he also hits the ball really far when he plays as a hitter. </w:t>
            </w:r>
            <w:r w:rsidR="00F5652C">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People call him a "two-way player" because he's good at both pitching and hitting. </w:t>
            </w:r>
            <w:r w:rsidR="00F5652C">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Ohtani</w:t>
            </w:r>
            <w:proofErr w:type="spellEnd"/>
            <w:r>
              <w:rPr>
                <w:rFonts w:ascii="Times New Roman" w:eastAsia="Times New Roman" w:hAnsi="Times New Roman" w:cs="Times New Roman"/>
                <w:szCs w:val="24"/>
              </w:rPr>
              <w:t xml:space="preserve"> became a top player in Major League Baseball (MLB) because of his unique skills. </w:t>
            </w:r>
            <w:r w:rsidR="005D5C2A">
              <w:rPr>
                <w:rFonts w:ascii="Times New Roman" w:eastAsia="Times New Roman" w:hAnsi="Times New Roman" w:cs="Times New Roman"/>
                <w:szCs w:val="24"/>
              </w:rPr>
              <w:t xml:space="preserve"> </w:t>
            </w:r>
            <w:r>
              <w:rPr>
                <w:rFonts w:ascii="Times New Roman" w:eastAsia="Times New Roman" w:hAnsi="Times New Roman" w:cs="Times New Roman"/>
                <w:szCs w:val="24"/>
              </w:rPr>
              <w:t>Many fans love watching him play because he can do things on the field that most other players can't.</w:t>
            </w:r>
          </w:p>
          <w:p w14:paraId="5535E9BC" w14:textId="4DDB1FC5" w:rsidR="00E56567" w:rsidRPr="00F1348D" w:rsidRDefault="00E56567" w:rsidP="00E56567">
            <w:pPr>
              <w:ind w:firstLine="720"/>
              <w:rPr>
                <w:rFonts w:ascii="Times New Roman" w:eastAsia="Times New Roman" w:hAnsi="Times New Roman" w:cs="Times New Roman"/>
                <w:szCs w:val="24"/>
              </w:rPr>
            </w:pPr>
            <w:proofErr w:type="spellStart"/>
            <w:r w:rsidRPr="00F1348D">
              <w:rPr>
                <w:rFonts w:ascii="Times New Roman" w:eastAsia="Gungsuh" w:hAnsi="Times New Roman" w:cs="Times New Roman"/>
                <w:szCs w:val="24"/>
                <w:highlight w:val="white"/>
              </w:rPr>
              <w:t>Shohei</w:t>
            </w:r>
            <w:proofErr w:type="spellEnd"/>
            <w:r w:rsidRPr="00F1348D">
              <w:rPr>
                <w:rFonts w:ascii="Times New Roman" w:eastAsia="Gungsuh" w:hAnsi="Times New Roman" w:cs="Times New Roman"/>
                <w:szCs w:val="24"/>
                <w:highlight w:val="white"/>
              </w:rPr>
              <w:t xml:space="preserve"> </w:t>
            </w:r>
            <w:proofErr w:type="spellStart"/>
            <w:r w:rsidRPr="00F1348D">
              <w:rPr>
                <w:rFonts w:ascii="Times New Roman" w:eastAsia="Gungsuh" w:hAnsi="Times New Roman" w:cs="Times New Roman"/>
                <w:szCs w:val="24"/>
                <w:highlight w:val="white"/>
              </w:rPr>
              <w:t>Ohtani's</w:t>
            </w:r>
            <w:proofErr w:type="spellEnd"/>
            <w:r w:rsidRPr="00F1348D">
              <w:rPr>
                <w:rFonts w:ascii="Times New Roman" w:eastAsia="Gungsuh" w:hAnsi="Times New Roman" w:cs="Times New Roman"/>
                <w:szCs w:val="24"/>
                <w:highlight w:val="white"/>
              </w:rPr>
              <w:t xml:space="preserve"> journey to the Major Leagues wasn't easy. </w:t>
            </w:r>
            <w:r w:rsidR="00F5652C">
              <w:rPr>
                <w:rFonts w:asciiTheme="minorEastAsia" w:hAnsiTheme="minorEastAsia" w:cs="Times New Roman" w:hint="eastAsia"/>
                <w:szCs w:val="24"/>
                <w:highlight w:val="white"/>
              </w:rPr>
              <w:t xml:space="preserve"> </w:t>
            </w:r>
            <w:r w:rsidRPr="00F1348D">
              <w:rPr>
                <w:rFonts w:ascii="Times New Roman" w:eastAsia="Gungsuh" w:hAnsi="Times New Roman" w:cs="Times New Roman"/>
                <w:szCs w:val="24"/>
                <w:highlight w:val="white"/>
              </w:rPr>
              <w:t xml:space="preserve">He had to work very hard to become the great player he is today. </w:t>
            </w:r>
            <w:r w:rsidR="00F5652C">
              <w:rPr>
                <w:rFonts w:asciiTheme="minorEastAsia" w:hAnsiTheme="minorEastAsia" w:cs="Times New Roman" w:hint="eastAsia"/>
                <w:szCs w:val="24"/>
                <w:highlight w:val="white"/>
              </w:rPr>
              <w:t xml:space="preserve"> </w:t>
            </w:r>
            <w:r w:rsidRPr="00F1348D">
              <w:rPr>
                <w:rFonts w:ascii="Times New Roman" w:eastAsia="Gungsuh" w:hAnsi="Times New Roman" w:cs="Times New Roman"/>
                <w:szCs w:val="24"/>
                <w:highlight w:val="white"/>
              </w:rPr>
              <w:t xml:space="preserve">Growing up in Japan, he dreamed of playing in the Major League in America. </w:t>
            </w:r>
            <w:r w:rsidR="00F5652C">
              <w:rPr>
                <w:rFonts w:asciiTheme="minorEastAsia" w:hAnsiTheme="minorEastAsia" w:cs="Times New Roman" w:hint="eastAsia"/>
                <w:szCs w:val="24"/>
                <w:highlight w:val="white"/>
              </w:rPr>
              <w:t xml:space="preserve"> </w:t>
            </w:r>
            <w:r w:rsidRPr="00F1348D">
              <w:rPr>
                <w:rFonts w:ascii="Times New Roman" w:eastAsia="Gungsuh" w:hAnsi="Times New Roman" w:cs="Times New Roman"/>
                <w:szCs w:val="24"/>
                <w:highlight w:val="white"/>
              </w:rPr>
              <w:t xml:space="preserve">He practiced every day, developed his skills in both pitching and hitting. </w:t>
            </w:r>
            <w:r w:rsidR="00F5652C">
              <w:rPr>
                <w:rFonts w:asciiTheme="minorEastAsia" w:hAnsiTheme="minorEastAsia" w:cs="Times New Roman" w:hint="eastAsia"/>
                <w:szCs w:val="24"/>
                <w:highlight w:val="white"/>
              </w:rPr>
              <w:t xml:space="preserve"> </w:t>
            </w:r>
            <w:r w:rsidRPr="00F1348D">
              <w:rPr>
                <w:rFonts w:ascii="Times New Roman" w:eastAsia="Gungsuh" w:hAnsi="Times New Roman" w:cs="Times New Roman"/>
                <w:szCs w:val="24"/>
                <w:highlight w:val="white"/>
              </w:rPr>
              <w:t>Eventually, his hard work paid off when he was signed by the Los Angeles Angels (</w:t>
            </w:r>
            <w:r w:rsidRPr="00F1348D">
              <w:rPr>
                <w:rFonts w:ascii="標楷體" w:eastAsia="標楷體" w:hAnsi="標楷體" w:cs="Times New Roman"/>
                <w:szCs w:val="24"/>
                <w:highlight w:val="white"/>
              </w:rPr>
              <w:t>球隊名</w:t>
            </w:r>
            <w:r w:rsidRPr="00F1348D">
              <w:rPr>
                <w:rFonts w:ascii="Times New Roman" w:eastAsia="Gungsuh" w:hAnsi="Times New Roman" w:cs="Times New Roman"/>
                <w:szCs w:val="24"/>
                <w:highlight w:val="white"/>
              </w:rPr>
              <w:t xml:space="preserve">). </w:t>
            </w:r>
            <w:r w:rsidR="00F5652C">
              <w:rPr>
                <w:rFonts w:asciiTheme="minorEastAsia" w:hAnsiTheme="minorEastAsia" w:cs="Times New Roman" w:hint="eastAsia"/>
                <w:szCs w:val="24"/>
                <w:highlight w:val="white"/>
              </w:rPr>
              <w:t xml:space="preserve"> </w:t>
            </w:r>
            <w:r w:rsidRPr="00F1348D">
              <w:rPr>
                <w:rFonts w:ascii="Times New Roman" w:eastAsia="Gungsuh" w:hAnsi="Times New Roman" w:cs="Times New Roman"/>
                <w:szCs w:val="24"/>
                <w:highlight w:val="white"/>
              </w:rPr>
              <w:t>Now, he's become a superstar in baseball, admired by fans all around the world for his incredible talents.</w:t>
            </w:r>
          </w:p>
          <w:p w14:paraId="6D8B4084" w14:textId="4D0AF2EC" w:rsidR="00F17902" w:rsidRPr="00DD6D46" w:rsidRDefault="00F5652C" w:rsidP="00F5652C">
            <w:pPr>
              <w:widowControl/>
              <w:spacing w:afterLines="80" w:after="288"/>
              <w:ind w:firstLineChars="200" w:firstLine="480"/>
              <w:rPr>
                <w:rFonts w:ascii="Times New Roman" w:hAnsi="Times New Roman" w:cs="Times New Roman"/>
                <w:kern w:val="0"/>
                <w:szCs w:val="24"/>
              </w:rPr>
            </w:pPr>
            <w:r>
              <w:rPr>
                <w:rFonts w:asciiTheme="minorEastAsia" w:hAnsiTheme="minorEastAsia" w:cs="Times New Roman" w:hint="eastAsia"/>
                <w:szCs w:val="24"/>
              </w:rPr>
              <w:t xml:space="preserve">                              </w:t>
            </w:r>
            <w:r>
              <w:rPr>
                <w:rFonts w:ascii="Times New Roman" w:eastAsia="Times New Roman" w:hAnsi="Times New Roman" w:cs="Times New Roman"/>
                <w:szCs w:val="24"/>
              </w:rPr>
              <w:t xml:space="preserve">batter </w:t>
            </w:r>
            <w:r w:rsidRPr="00F5652C">
              <w:rPr>
                <w:rFonts w:ascii="標楷體" w:eastAsia="標楷體" w:hAnsi="標楷體" w:cs="Times New Roman" w:hint="eastAsia"/>
                <w:szCs w:val="24"/>
              </w:rPr>
              <w:t>打擊者</w:t>
            </w:r>
            <w:r>
              <w:rPr>
                <w:rFonts w:ascii="標楷體" w:eastAsia="標楷體" w:hAnsi="標楷體" w:cs="Times New Roman" w:hint="eastAsia"/>
                <w:szCs w:val="24"/>
              </w:rPr>
              <w:t xml:space="preserve"> </w:t>
            </w:r>
            <w:r>
              <w:rPr>
                <w:rFonts w:ascii="Times New Roman" w:eastAsia="Times New Roman" w:hAnsi="Times New Roman" w:cs="Times New Roman"/>
                <w:szCs w:val="24"/>
              </w:rPr>
              <w:t xml:space="preserve">MLB </w:t>
            </w:r>
            <w:r w:rsidRPr="00F5652C">
              <w:rPr>
                <w:rFonts w:ascii="標楷體" w:eastAsia="標楷體" w:hAnsi="標楷體" w:cs="Times New Roman" w:hint="eastAsia"/>
                <w:szCs w:val="24"/>
              </w:rPr>
              <w:t>美國職棒大聯盟</w:t>
            </w:r>
            <w:r>
              <w:rPr>
                <w:rFonts w:ascii="標楷體" w:eastAsia="標楷體" w:hAnsi="標楷體" w:cs="Times New Roman" w:hint="eastAsia"/>
                <w:szCs w:val="24"/>
              </w:rPr>
              <w:t xml:space="preserve"> </w:t>
            </w:r>
            <w:r w:rsidRPr="00F1348D">
              <w:rPr>
                <w:rFonts w:ascii="Times New Roman" w:eastAsia="Gungsuh" w:hAnsi="Times New Roman" w:cs="Times New Roman"/>
                <w:szCs w:val="24"/>
                <w:highlight w:val="white"/>
              </w:rPr>
              <w:t>admired</w:t>
            </w:r>
            <w:r>
              <w:rPr>
                <w:rFonts w:asciiTheme="minorEastAsia" w:hAnsiTheme="minorEastAsia" w:cs="Times New Roman" w:hint="eastAsia"/>
                <w:szCs w:val="24"/>
                <w:highlight w:val="white"/>
              </w:rPr>
              <w:t xml:space="preserve"> </w:t>
            </w:r>
            <w:r w:rsidRPr="00F5652C">
              <w:rPr>
                <w:rFonts w:ascii="標楷體" w:eastAsia="標楷體" w:hAnsi="標楷體" w:cs="微軟正黑體" w:hint="eastAsia"/>
                <w:szCs w:val="24"/>
                <w:highlight w:val="white"/>
              </w:rPr>
              <w:t>讚賞</w:t>
            </w:r>
            <w:r>
              <w:rPr>
                <w:rFonts w:ascii="Times New Roman" w:eastAsia="Times New Roman" w:hAnsi="Times New Roman" w:cs="Times New Roman"/>
                <w:szCs w:val="24"/>
              </w:rPr>
              <w:t xml:space="preserve">strike zone </w:t>
            </w:r>
            <w:r w:rsidR="004A4D7D">
              <w:rPr>
                <w:rFonts w:ascii="標楷體" w:eastAsia="標楷體" w:hAnsi="標楷體" w:cs="Times New Roman" w:hint="eastAsia"/>
                <w:szCs w:val="24"/>
              </w:rPr>
              <w:t>好球帶</w:t>
            </w:r>
          </w:p>
        </w:tc>
      </w:tr>
    </w:tbl>
    <w:p w14:paraId="4146383F" w14:textId="54B45251" w:rsidR="00E56567" w:rsidRDefault="00F17902" w:rsidP="005C3AE0">
      <w:pPr>
        <w:spacing w:beforeLines="80" w:before="288"/>
        <w:ind w:left="240" w:hangingChars="100" w:hanging="240"/>
        <w:rPr>
          <w:rFonts w:ascii="Times New Roman" w:eastAsia="Times New Roman" w:hAnsi="Times New Roman" w:cs="Times New Roman"/>
          <w:szCs w:val="24"/>
        </w:rPr>
      </w:pPr>
      <w:bookmarkStart w:id="16" w:name="_Hlk160657814"/>
      <w:r>
        <w:rPr>
          <w:rFonts w:ascii="Times New Roman" w:hAnsi="Times New Roman" w:cs="Times New Roman" w:hint="eastAsia"/>
          <w:szCs w:val="24"/>
        </w:rPr>
        <w:t>3</w:t>
      </w:r>
      <w:r w:rsidR="0085102C">
        <w:rPr>
          <w:rFonts w:ascii="Times New Roman" w:hAnsi="Times New Roman" w:cs="Times New Roman"/>
          <w:szCs w:val="24"/>
        </w:rPr>
        <w:t>7</w:t>
      </w:r>
      <w:r>
        <w:rPr>
          <w:rFonts w:ascii="Times New Roman" w:hAnsi="Times New Roman" w:cs="Times New Roman" w:hint="eastAsia"/>
          <w:szCs w:val="24"/>
        </w:rPr>
        <w:t>.</w:t>
      </w:r>
      <w:r>
        <w:rPr>
          <w:rFonts w:ascii="Times New Roman" w:hAnsi="Times New Roman" w:cs="Times New Roman"/>
          <w:szCs w:val="24"/>
        </w:rPr>
        <w:t xml:space="preserve"> </w:t>
      </w:r>
      <w:r w:rsidR="00E56567">
        <w:rPr>
          <w:rFonts w:ascii="Times New Roman" w:eastAsia="Times New Roman" w:hAnsi="Times New Roman" w:cs="Times New Roman"/>
          <w:szCs w:val="24"/>
        </w:rPr>
        <w:t xml:space="preserve">What is </w:t>
      </w:r>
      <w:proofErr w:type="spellStart"/>
      <w:r w:rsidR="00E56567">
        <w:rPr>
          <w:rFonts w:ascii="Times New Roman" w:eastAsia="Times New Roman" w:hAnsi="Times New Roman" w:cs="Times New Roman"/>
          <w:szCs w:val="24"/>
        </w:rPr>
        <w:t>Shohei</w:t>
      </w:r>
      <w:proofErr w:type="spellEnd"/>
      <w:r w:rsidR="00E56567">
        <w:rPr>
          <w:rFonts w:ascii="Times New Roman" w:eastAsia="Times New Roman" w:hAnsi="Times New Roman" w:cs="Times New Roman"/>
          <w:szCs w:val="24"/>
        </w:rPr>
        <w:t xml:space="preserve"> </w:t>
      </w:r>
      <w:proofErr w:type="spellStart"/>
      <w:r w:rsidR="00E56567">
        <w:rPr>
          <w:rFonts w:ascii="Times New Roman" w:eastAsia="Times New Roman" w:hAnsi="Times New Roman" w:cs="Times New Roman"/>
          <w:szCs w:val="24"/>
        </w:rPr>
        <w:t>Ohtani</w:t>
      </w:r>
      <w:proofErr w:type="spellEnd"/>
      <w:r w:rsidR="00E56567">
        <w:rPr>
          <w:rFonts w:ascii="Times New Roman" w:eastAsia="Times New Roman" w:hAnsi="Times New Roman" w:cs="Times New Roman"/>
          <w:szCs w:val="24"/>
        </w:rPr>
        <w:t xml:space="preserve"> famous for?</w:t>
      </w:r>
    </w:p>
    <w:p w14:paraId="0A46173F" w14:textId="0A5FA7A0" w:rsidR="00E56567" w:rsidRDefault="00E56567" w:rsidP="00E13663">
      <w:pPr>
        <w:rPr>
          <w:rFonts w:ascii="Times New Roman" w:eastAsia="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w:t>
      </w:r>
      <w:r w:rsidRPr="00B74EB1">
        <w:rPr>
          <w:rFonts w:ascii="Times New Roman" w:hAnsi="Times New Roman" w:cs="Times New Roman"/>
          <w:szCs w:val="24"/>
        </w:rPr>
        <w:t>A)</w:t>
      </w:r>
      <w:r>
        <w:rPr>
          <w:rFonts w:ascii="Times New Roman" w:eastAsia="Times New Roman" w:hAnsi="Times New Roman" w:cs="Times New Roman"/>
          <w:szCs w:val="24"/>
        </w:rPr>
        <w:t xml:space="preserve"> Only pitching.</w:t>
      </w:r>
      <w:r>
        <w:rPr>
          <w:rFonts w:ascii="Times New Roman" w:eastAsia="Times New Roman" w:hAnsi="Times New Roman" w:cs="Times New Roman"/>
          <w:szCs w:val="24"/>
        </w:rPr>
        <w:tab/>
      </w:r>
      <w:r w:rsidRPr="00B74EB1">
        <w:rPr>
          <w:rFonts w:ascii="Times New Roman" w:hAnsi="Times New Roman" w:cs="Times New Roman" w:hint="eastAsia"/>
          <w:szCs w:val="24"/>
        </w:rPr>
        <w:t>(B)</w:t>
      </w:r>
      <w:r>
        <w:rPr>
          <w:rFonts w:ascii="Times New Roman" w:eastAsia="Times New Roman" w:hAnsi="Times New Roman" w:cs="Times New Roman"/>
          <w:szCs w:val="24"/>
        </w:rPr>
        <w:t xml:space="preserve"> Only hitting.</w:t>
      </w:r>
      <w:r>
        <w:rPr>
          <w:rFonts w:ascii="Times New Roman" w:hAnsi="Times New Roman" w:cs="Times New Roman" w:hint="eastAsia"/>
          <w:szCs w:val="24"/>
        </w:rPr>
        <w:t xml:space="preserve">  </w:t>
      </w:r>
      <w:r w:rsidR="00E13663">
        <w:rPr>
          <w:rFonts w:ascii="Times New Roman" w:hAnsi="Times New Roman" w:cs="Times New Roman" w:hint="eastAsia"/>
          <w:szCs w:val="24"/>
        </w:rPr>
        <w:t xml:space="preserve"> </w:t>
      </w:r>
      <w:r w:rsidRPr="00B74EB1">
        <w:rPr>
          <w:rFonts w:ascii="Times New Roman" w:hAnsi="Times New Roman" w:cs="Times New Roman"/>
          <w:szCs w:val="24"/>
        </w:rPr>
        <w:t>(C)</w:t>
      </w:r>
      <w:r>
        <w:rPr>
          <w:rFonts w:ascii="Times New Roman" w:hAnsi="Times New Roman" w:cs="Times New Roman"/>
          <w:szCs w:val="24"/>
        </w:rPr>
        <w:t xml:space="preserve"> </w:t>
      </w:r>
      <w:r w:rsidR="00E13663">
        <w:rPr>
          <w:rFonts w:ascii="Times New Roman" w:eastAsia="Times New Roman" w:hAnsi="Times New Roman" w:cs="Times New Roman"/>
          <w:szCs w:val="24"/>
        </w:rPr>
        <w:t>Coaching.</w:t>
      </w:r>
      <w:r w:rsidR="00E13663">
        <w:rPr>
          <w:rFonts w:asciiTheme="minorEastAsia" w:hAnsiTheme="minorEastAsia" w:cs="Times New Roman" w:hint="eastAsia"/>
          <w:szCs w:val="24"/>
        </w:rPr>
        <w:t xml:space="preserve">  </w:t>
      </w:r>
      <w:r>
        <w:rPr>
          <w:rFonts w:ascii="Times New Roman" w:hAnsi="Times New Roman" w:cs="Times New Roman" w:hint="eastAsia"/>
          <w:szCs w:val="24"/>
        </w:rPr>
        <w:t xml:space="preserve"> </w:t>
      </w: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eastAsia="Times New Roman" w:hAnsi="Times New Roman" w:cs="Times New Roman"/>
          <w:szCs w:val="24"/>
        </w:rPr>
        <w:t xml:space="preserve"> </w:t>
      </w:r>
      <w:r w:rsidR="00E13663">
        <w:rPr>
          <w:rFonts w:ascii="Times New Roman" w:eastAsia="Times New Roman" w:hAnsi="Times New Roman" w:cs="Times New Roman"/>
          <w:szCs w:val="24"/>
        </w:rPr>
        <w:t>Both pitching and hitting.</w:t>
      </w:r>
    </w:p>
    <w:p w14:paraId="4F403275" w14:textId="2DF2F8C4" w:rsidR="00E56567" w:rsidRDefault="0085102C" w:rsidP="00E56567">
      <w:pPr>
        <w:spacing w:beforeLines="50" w:before="180"/>
        <w:rPr>
          <w:rFonts w:ascii="Times New Roman" w:eastAsia="Times New Roman" w:hAnsi="Times New Roman" w:cs="Times New Roman"/>
          <w:szCs w:val="24"/>
        </w:rPr>
      </w:pPr>
      <w:r>
        <w:rPr>
          <w:rFonts w:ascii="Times New Roman" w:hAnsi="Times New Roman" w:cs="Times New Roman"/>
          <w:szCs w:val="24"/>
        </w:rPr>
        <w:t>38</w:t>
      </w:r>
      <w:r w:rsidR="00F17902">
        <w:rPr>
          <w:rFonts w:ascii="Times New Roman" w:hAnsi="Times New Roman" w:cs="Times New Roman" w:hint="eastAsia"/>
          <w:szCs w:val="24"/>
        </w:rPr>
        <w:t xml:space="preserve">. </w:t>
      </w:r>
      <w:r w:rsidR="00E56567">
        <w:rPr>
          <w:rFonts w:ascii="Times New Roman" w:eastAsia="Times New Roman" w:hAnsi="Times New Roman" w:cs="Times New Roman"/>
          <w:szCs w:val="24"/>
        </w:rPr>
        <w:t xml:space="preserve">What makes it difficult for batters to hit </w:t>
      </w:r>
      <w:proofErr w:type="spellStart"/>
      <w:r w:rsidR="00E56567">
        <w:rPr>
          <w:rFonts w:ascii="Times New Roman" w:eastAsia="Times New Roman" w:hAnsi="Times New Roman" w:cs="Times New Roman"/>
          <w:szCs w:val="24"/>
        </w:rPr>
        <w:t>Ohtani's</w:t>
      </w:r>
      <w:proofErr w:type="spellEnd"/>
      <w:r w:rsidR="00E56567">
        <w:rPr>
          <w:rFonts w:ascii="Times New Roman" w:eastAsia="Times New Roman" w:hAnsi="Times New Roman" w:cs="Times New Roman"/>
          <w:szCs w:val="24"/>
        </w:rPr>
        <w:t xml:space="preserve"> pitches?</w:t>
      </w:r>
    </w:p>
    <w:p w14:paraId="1F01EBEF" w14:textId="5EA8CABB" w:rsidR="00E56567" w:rsidRDefault="00E56567" w:rsidP="00E56567">
      <w:pPr>
        <w:rPr>
          <w:rFonts w:ascii="Times New Roman" w:eastAsia="Times New Roman" w:hAnsi="Times New Roman" w:cs="Times New Roman"/>
          <w:szCs w:val="24"/>
        </w:rPr>
      </w:pPr>
      <w:r>
        <w:rPr>
          <w:rFonts w:ascii="Times New Roman" w:hAnsi="Times New Roman" w:cs="Times New Roman" w:hint="eastAsia"/>
          <w:szCs w:val="24"/>
        </w:rPr>
        <w:t xml:space="preserve"> </w:t>
      </w:r>
      <w:r w:rsidR="00393EF2">
        <w:rPr>
          <w:rFonts w:ascii="Times New Roman" w:hAnsi="Times New Roman" w:cs="Times New Roman"/>
          <w:szCs w:val="24"/>
        </w:rPr>
        <w:t xml:space="preserve"> </w:t>
      </w:r>
      <w:r w:rsidR="00F17902" w:rsidRPr="00B74EB1">
        <w:rPr>
          <w:rFonts w:ascii="Times New Roman" w:hAnsi="Times New Roman" w:cs="Times New Roman"/>
          <w:szCs w:val="24"/>
        </w:rPr>
        <w:t>(A)</w:t>
      </w:r>
      <w:r w:rsidR="009A1B98">
        <w:rPr>
          <w:rFonts w:ascii="Times New Roman" w:hAnsi="Times New Roman" w:cs="Times New Roman"/>
          <w:szCs w:val="24"/>
        </w:rPr>
        <w:t xml:space="preserve"> </w:t>
      </w:r>
      <w:proofErr w:type="spellStart"/>
      <w:r w:rsidR="00E13663">
        <w:rPr>
          <w:rFonts w:ascii="Times New Roman" w:eastAsia="Times New Roman" w:hAnsi="Times New Roman" w:cs="Times New Roman"/>
          <w:szCs w:val="24"/>
        </w:rPr>
        <w:t>Ohtani</w:t>
      </w:r>
      <w:proofErr w:type="spellEnd"/>
      <w:r w:rsidR="00E13663">
        <w:rPr>
          <w:rFonts w:ascii="Times New Roman" w:eastAsia="Times New Roman" w:hAnsi="Times New Roman" w:cs="Times New Roman"/>
          <w:szCs w:val="24"/>
        </w:rPr>
        <w:t xml:space="preserve"> can throw the ball with great speed and quality.</w:t>
      </w:r>
      <w:r w:rsidR="00F17902">
        <w:rPr>
          <w:rFonts w:ascii="Times New Roman" w:hAnsi="Times New Roman" w:cs="Times New Roman"/>
          <w:szCs w:val="24"/>
        </w:rPr>
        <w:t xml:space="preserve">  </w:t>
      </w:r>
      <w:r w:rsidR="007B3CA5">
        <w:rPr>
          <w:rFonts w:ascii="Times New Roman" w:hAnsi="Times New Roman" w:cs="Times New Roman"/>
          <w:szCs w:val="24"/>
        </w:rPr>
        <w:tab/>
      </w:r>
      <w:r w:rsidR="00F17902" w:rsidRPr="00B74EB1">
        <w:rPr>
          <w:rFonts w:ascii="Times New Roman" w:hAnsi="Times New Roman" w:cs="Times New Roman" w:hint="eastAsia"/>
          <w:szCs w:val="24"/>
        </w:rPr>
        <w:t>(B)</w:t>
      </w:r>
      <w:r w:rsidR="00F17902">
        <w:rPr>
          <w:rFonts w:ascii="Times New Roman" w:hAnsi="Times New Roman" w:cs="Times New Roman"/>
          <w:szCs w:val="24"/>
        </w:rPr>
        <w:t xml:space="preserve"> </w:t>
      </w:r>
      <w:r w:rsidR="00E13663">
        <w:rPr>
          <w:rFonts w:ascii="Times New Roman" w:eastAsia="Times New Roman" w:hAnsi="Times New Roman" w:cs="Times New Roman"/>
          <w:szCs w:val="24"/>
        </w:rPr>
        <w:t>They are slow and easy to see.</w:t>
      </w:r>
    </w:p>
    <w:p w14:paraId="4DFE70CA" w14:textId="3AB2475C" w:rsidR="00E56567" w:rsidRDefault="00F17902" w:rsidP="00E56567">
      <w:pPr>
        <w:rPr>
          <w:rFonts w:ascii="Times New Roman" w:eastAsia="Times New Roman" w:hAnsi="Times New Roman" w:cs="Times New Roman"/>
          <w:szCs w:val="24"/>
        </w:rPr>
      </w:pPr>
      <w:r w:rsidRPr="00B74EB1">
        <w:rPr>
          <w:rFonts w:ascii="Times New Roman" w:hAnsi="Times New Roman" w:cs="Times New Roman"/>
          <w:szCs w:val="24"/>
        </w:rPr>
        <w:t xml:space="preserve"> </w:t>
      </w:r>
      <w:r>
        <w:rPr>
          <w:rFonts w:ascii="Times New Roman" w:hAnsi="Times New Roman" w:cs="Times New Roman"/>
          <w:szCs w:val="24"/>
        </w:rPr>
        <w:t xml:space="preserve"> </w:t>
      </w:r>
      <w:r w:rsidRPr="00B74EB1">
        <w:rPr>
          <w:rFonts w:ascii="Times New Roman" w:hAnsi="Times New Roman" w:cs="Times New Roman"/>
          <w:szCs w:val="24"/>
        </w:rPr>
        <w:t xml:space="preserve">(C) </w:t>
      </w:r>
      <w:r w:rsidR="00E56567">
        <w:rPr>
          <w:rFonts w:ascii="Times New Roman" w:eastAsia="Times New Roman" w:hAnsi="Times New Roman" w:cs="Times New Roman"/>
          <w:szCs w:val="24"/>
        </w:rPr>
        <w:t>They are too high and outside the strike zone.</w:t>
      </w:r>
      <w:r w:rsidR="009A1B98">
        <w:rPr>
          <w:rFonts w:ascii="Times New Roman" w:hAnsi="Times New Roman" w:cs="Times New Roman"/>
          <w:szCs w:val="24"/>
        </w:rPr>
        <w:t xml:space="preserve"> </w:t>
      </w:r>
      <w:r>
        <w:rPr>
          <w:rFonts w:ascii="Times New Roman" w:hAnsi="Times New Roman" w:cs="Times New Roman"/>
          <w:szCs w:val="24"/>
        </w:rPr>
        <w:t xml:space="preserve"> </w:t>
      </w:r>
      <w:r w:rsidR="007B3CA5">
        <w:rPr>
          <w:rFonts w:ascii="Times New Roman" w:hAnsi="Times New Roman" w:cs="Times New Roman"/>
          <w:szCs w:val="24"/>
        </w:rPr>
        <w:tab/>
      </w:r>
      <w:r w:rsidR="007B3CA5">
        <w:rPr>
          <w:rFonts w:ascii="Times New Roman" w:hAnsi="Times New Roman" w:cs="Times New Roman"/>
          <w:szCs w:val="24"/>
        </w:rPr>
        <w:tab/>
      </w:r>
      <w:r w:rsidR="007B3CA5">
        <w:rPr>
          <w:rFonts w:ascii="Times New Roman" w:hAnsi="Times New Roman" w:cs="Times New Roman"/>
          <w:szCs w:val="24"/>
        </w:rPr>
        <w:tab/>
      </w:r>
      <w:r w:rsidRPr="00B74EB1">
        <w:rPr>
          <w:rFonts w:ascii="Times New Roman" w:hAnsi="Times New Roman" w:cs="Times New Roman" w:hint="eastAsia"/>
          <w:szCs w:val="24"/>
        </w:rPr>
        <w:t>(</w:t>
      </w:r>
      <w:r w:rsidRPr="00B74EB1">
        <w:rPr>
          <w:rFonts w:ascii="Times New Roman" w:hAnsi="Times New Roman" w:cs="Times New Roman"/>
          <w:szCs w:val="24"/>
        </w:rPr>
        <w:t>D)</w:t>
      </w:r>
      <w:r>
        <w:rPr>
          <w:rFonts w:ascii="Times New Roman" w:hAnsi="Times New Roman" w:cs="Times New Roman"/>
          <w:szCs w:val="24"/>
        </w:rPr>
        <w:t xml:space="preserve"> </w:t>
      </w:r>
      <w:proofErr w:type="spellStart"/>
      <w:r w:rsidR="00E56567">
        <w:rPr>
          <w:rFonts w:ascii="Times New Roman" w:eastAsia="Times New Roman" w:hAnsi="Times New Roman" w:cs="Times New Roman"/>
          <w:szCs w:val="24"/>
        </w:rPr>
        <w:t>Ohtani</w:t>
      </w:r>
      <w:proofErr w:type="spellEnd"/>
      <w:r w:rsidR="00E56567">
        <w:rPr>
          <w:rFonts w:ascii="Times New Roman" w:eastAsia="Times New Roman" w:hAnsi="Times New Roman" w:cs="Times New Roman"/>
          <w:szCs w:val="24"/>
        </w:rPr>
        <w:t xml:space="preserve"> can use both of hands to throw the ball.</w:t>
      </w:r>
    </w:p>
    <w:p w14:paraId="1AA06A14" w14:textId="796E6BD7" w:rsidR="00E56567" w:rsidRDefault="0085102C" w:rsidP="00E56567">
      <w:pPr>
        <w:spacing w:beforeLines="50" w:before="180"/>
        <w:rPr>
          <w:rFonts w:ascii="Times New Roman" w:eastAsia="Times New Roman" w:hAnsi="Times New Roman" w:cs="Times New Roman"/>
          <w:szCs w:val="24"/>
          <w:highlight w:val="white"/>
        </w:rPr>
      </w:pPr>
      <w:r>
        <w:rPr>
          <w:rFonts w:ascii="Times New Roman" w:hAnsi="Times New Roman" w:cs="Times New Roman"/>
          <w:szCs w:val="24"/>
        </w:rPr>
        <w:t>39</w:t>
      </w:r>
      <w:r w:rsidR="00F17902">
        <w:rPr>
          <w:rFonts w:ascii="Times New Roman" w:hAnsi="Times New Roman" w:cs="Times New Roman" w:hint="eastAsia"/>
          <w:szCs w:val="24"/>
        </w:rPr>
        <w:t>.</w:t>
      </w:r>
      <w:r w:rsidR="00F17902">
        <w:rPr>
          <w:rFonts w:ascii="Times New Roman" w:hAnsi="Times New Roman" w:cs="Times New Roman"/>
          <w:szCs w:val="24"/>
        </w:rPr>
        <w:t xml:space="preserve"> </w:t>
      </w:r>
      <w:r w:rsidR="00E56567">
        <w:rPr>
          <w:rFonts w:ascii="Times New Roman" w:eastAsia="Times New Roman" w:hAnsi="Times New Roman" w:cs="Times New Roman"/>
          <w:szCs w:val="24"/>
          <w:highlight w:val="white"/>
        </w:rPr>
        <w:t xml:space="preserve">How did </w:t>
      </w:r>
      <w:proofErr w:type="spellStart"/>
      <w:r w:rsidR="00E56567">
        <w:rPr>
          <w:rFonts w:ascii="Times New Roman" w:eastAsia="Times New Roman" w:hAnsi="Times New Roman" w:cs="Times New Roman"/>
          <w:szCs w:val="24"/>
          <w:highlight w:val="white"/>
        </w:rPr>
        <w:t>Shohei</w:t>
      </w:r>
      <w:proofErr w:type="spellEnd"/>
      <w:r w:rsidR="00E56567">
        <w:rPr>
          <w:rFonts w:ascii="Times New Roman" w:eastAsia="Times New Roman" w:hAnsi="Times New Roman" w:cs="Times New Roman"/>
          <w:szCs w:val="24"/>
          <w:highlight w:val="white"/>
        </w:rPr>
        <w:t xml:space="preserve"> </w:t>
      </w:r>
      <w:proofErr w:type="spellStart"/>
      <w:r w:rsidR="00E56567">
        <w:rPr>
          <w:rFonts w:ascii="Times New Roman" w:eastAsia="Times New Roman" w:hAnsi="Times New Roman" w:cs="Times New Roman"/>
          <w:szCs w:val="24"/>
          <w:highlight w:val="white"/>
        </w:rPr>
        <w:t>Ohtani</w:t>
      </w:r>
      <w:proofErr w:type="spellEnd"/>
      <w:r w:rsidR="00E56567">
        <w:rPr>
          <w:rFonts w:ascii="Times New Roman" w:eastAsia="Times New Roman" w:hAnsi="Times New Roman" w:cs="Times New Roman"/>
          <w:szCs w:val="24"/>
          <w:highlight w:val="white"/>
        </w:rPr>
        <w:t xml:space="preserve"> achieve his dream of playing in the Major Leagues?</w:t>
      </w:r>
    </w:p>
    <w:p w14:paraId="109BC1BD" w14:textId="602D608C" w:rsidR="00E56567" w:rsidRDefault="00E56567" w:rsidP="00E56567">
      <w:pPr>
        <w:rPr>
          <w:rFonts w:ascii="Times New Roman" w:eastAsia="Times New Roman" w:hAnsi="Times New Roman" w:cs="Times New Roman"/>
          <w:szCs w:val="24"/>
        </w:rPr>
      </w:pPr>
      <w:r w:rsidRPr="00B74EB1">
        <w:rPr>
          <w:rFonts w:ascii="Times New Roman" w:hAnsi="Times New Roman" w:cs="Times New Roman"/>
          <w:szCs w:val="24"/>
        </w:rPr>
        <w:t xml:space="preserve"> </w:t>
      </w:r>
      <w:r>
        <w:rPr>
          <w:rFonts w:ascii="Times New Roman" w:hAnsi="Times New Roman" w:cs="Times New Roman" w:hint="eastAsia"/>
          <w:szCs w:val="24"/>
        </w:rPr>
        <w:t xml:space="preserve"> </w:t>
      </w:r>
      <w:r w:rsidR="00F17902" w:rsidRPr="00B74EB1">
        <w:rPr>
          <w:rFonts w:ascii="Times New Roman" w:hAnsi="Times New Roman" w:cs="Times New Roman"/>
          <w:szCs w:val="24"/>
        </w:rPr>
        <w:t xml:space="preserve">(A) </w:t>
      </w:r>
      <w:r>
        <w:rPr>
          <w:rFonts w:ascii="Times New Roman" w:eastAsia="Times New Roman" w:hAnsi="Times New Roman" w:cs="Times New Roman"/>
          <w:szCs w:val="24"/>
          <w:highlight w:val="white"/>
        </w:rPr>
        <w:t>By sleeping all day.</w:t>
      </w:r>
      <w:r>
        <w:rPr>
          <w:rFonts w:asciiTheme="minorEastAsia" w:hAnsiTheme="minorEastAsia" w:cs="Times New Roman" w:hint="eastAsia"/>
          <w:szCs w:val="24"/>
          <w:highlight w:val="white"/>
        </w:rPr>
        <w:t xml:space="preserve">   </w:t>
      </w:r>
      <w:proofErr w:type="gramStart"/>
      <w:r w:rsidR="0082746F" w:rsidRPr="00B74EB1">
        <w:rPr>
          <w:rFonts w:ascii="Times New Roman" w:hAnsi="Times New Roman" w:cs="Times New Roman" w:hint="eastAsia"/>
          <w:szCs w:val="24"/>
        </w:rPr>
        <w:t>(</w:t>
      </w:r>
      <w:r w:rsidRPr="00B74EB1">
        <w:rPr>
          <w:rFonts w:ascii="Times New Roman" w:hAnsi="Times New Roman" w:cs="Times New Roman" w:hint="eastAsia"/>
          <w:szCs w:val="24"/>
        </w:rPr>
        <w:t xml:space="preserve"> </w:t>
      </w:r>
      <w:r w:rsidR="0082746F" w:rsidRPr="00B74EB1">
        <w:rPr>
          <w:rFonts w:ascii="Times New Roman" w:hAnsi="Times New Roman" w:cs="Times New Roman" w:hint="eastAsia"/>
          <w:szCs w:val="24"/>
        </w:rPr>
        <w:t>B</w:t>
      </w:r>
      <w:proofErr w:type="gramEnd"/>
      <w:r w:rsidR="0082746F" w:rsidRPr="00B74EB1">
        <w:rPr>
          <w:rFonts w:ascii="Times New Roman" w:hAnsi="Times New Roman" w:cs="Times New Roman" w:hint="eastAsia"/>
          <w:szCs w:val="24"/>
        </w:rPr>
        <w:t>)</w:t>
      </w:r>
      <w:r w:rsidR="0082746F" w:rsidRPr="00B74EB1">
        <w:rPr>
          <w:rFonts w:ascii="Times New Roman" w:hAnsi="Times New Roman" w:cs="Times New Roman"/>
          <w:szCs w:val="24"/>
        </w:rPr>
        <w:t xml:space="preserve"> </w:t>
      </w:r>
      <w:r>
        <w:rPr>
          <w:rFonts w:ascii="Times New Roman" w:eastAsia="Times New Roman" w:hAnsi="Times New Roman" w:cs="Times New Roman"/>
          <w:szCs w:val="24"/>
          <w:highlight w:val="white"/>
        </w:rPr>
        <w:t>By practicing every day.</w:t>
      </w:r>
      <w:r w:rsidRPr="00B74EB1">
        <w:rPr>
          <w:rFonts w:ascii="Times New Roman" w:hAnsi="Times New Roman" w:cs="Times New Roman"/>
          <w:szCs w:val="24"/>
        </w:rPr>
        <w:t xml:space="preserve"> </w:t>
      </w:r>
      <w:r>
        <w:rPr>
          <w:rFonts w:ascii="Times New Roman" w:hAnsi="Times New Roman" w:cs="Times New Roman" w:hint="eastAsia"/>
          <w:szCs w:val="24"/>
        </w:rPr>
        <w:t xml:space="preserve">  </w:t>
      </w:r>
      <w:r w:rsidR="0082746F" w:rsidRPr="00B74EB1">
        <w:rPr>
          <w:rFonts w:ascii="Times New Roman" w:hAnsi="Times New Roman" w:cs="Times New Roman"/>
          <w:szCs w:val="24"/>
        </w:rPr>
        <w:t>(C)</w:t>
      </w:r>
      <w:r w:rsidR="0082746F">
        <w:rPr>
          <w:rFonts w:ascii="Times New Roman" w:hAnsi="Times New Roman" w:cs="Times New Roman"/>
          <w:szCs w:val="24"/>
        </w:rPr>
        <w:t xml:space="preserve"> </w:t>
      </w:r>
      <w:r>
        <w:rPr>
          <w:rFonts w:ascii="Times New Roman" w:eastAsia="Times New Roman" w:hAnsi="Times New Roman" w:cs="Times New Roman"/>
          <w:szCs w:val="24"/>
          <w:highlight w:val="white"/>
        </w:rPr>
        <w:t>By learning English.</w:t>
      </w:r>
      <w:r>
        <w:rPr>
          <w:rFonts w:ascii="Times New Roman" w:eastAsia="Times New Roman" w:hAnsi="Times New Roman" w:cs="Times New Roman"/>
          <w:szCs w:val="24"/>
        </w:rPr>
        <w:tab/>
      </w:r>
      <w:r w:rsidR="0082746F" w:rsidRPr="00B74EB1">
        <w:rPr>
          <w:rFonts w:ascii="Times New Roman" w:hAnsi="Times New Roman" w:cs="Times New Roman" w:hint="eastAsia"/>
          <w:szCs w:val="24"/>
        </w:rPr>
        <w:t>(</w:t>
      </w:r>
      <w:r w:rsidR="0082746F" w:rsidRPr="00B74EB1">
        <w:rPr>
          <w:rFonts w:ascii="Times New Roman" w:hAnsi="Times New Roman" w:cs="Times New Roman"/>
          <w:szCs w:val="24"/>
        </w:rPr>
        <w:t xml:space="preserve">D) </w:t>
      </w:r>
      <w:r>
        <w:rPr>
          <w:rFonts w:ascii="Times New Roman" w:eastAsia="Times New Roman" w:hAnsi="Times New Roman" w:cs="Times New Roman"/>
          <w:szCs w:val="24"/>
          <w:highlight w:val="white"/>
        </w:rPr>
        <w:t>By watching a lot of baseball games.</w:t>
      </w:r>
    </w:p>
    <w:bookmarkEnd w:id="16"/>
    <w:p w14:paraId="4EFD292C" w14:textId="77777777" w:rsidR="00E56567" w:rsidRDefault="00E56567" w:rsidP="00E56567">
      <w:pPr>
        <w:ind w:left="240"/>
        <w:rPr>
          <w:rFonts w:ascii="Times New Roman" w:hAnsi="Times New Roman" w:cs="Times New Roman"/>
          <w:szCs w:val="24"/>
        </w:rPr>
      </w:pPr>
    </w:p>
    <w:p w14:paraId="75B4CA70" w14:textId="77777777" w:rsidR="00B07E06" w:rsidRPr="00B07E06" w:rsidRDefault="00B07E06" w:rsidP="00E56567">
      <w:pPr>
        <w:ind w:left="240"/>
        <w:rPr>
          <w:rFonts w:ascii="Times New Roman" w:hAnsi="Times New Roman" w:cs="Times New Roman"/>
          <w:szCs w:val="24"/>
        </w:rPr>
      </w:pPr>
    </w:p>
    <w:p w14:paraId="4393C807" w14:textId="41009912" w:rsidR="00425718" w:rsidRDefault="00425718" w:rsidP="00E56567">
      <w:pPr>
        <w:ind w:left="240"/>
        <w:rPr>
          <w:rFonts w:ascii="標楷體" w:eastAsia="標楷體" w:hAnsi="標楷體"/>
          <w:bCs/>
          <w:szCs w:val="24"/>
        </w:rPr>
      </w:pPr>
      <w:r w:rsidRPr="00AE40BE">
        <w:rPr>
          <w:rFonts w:ascii="標楷體" w:eastAsia="標楷體" w:hAnsi="標楷體" w:hint="eastAsia"/>
          <w:bCs/>
          <w:szCs w:val="24"/>
        </w:rPr>
        <w:t>~還有題目～</w:t>
      </w:r>
    </w:p>
    <w:p w14:paraId="1623D26B" w14:textId="77777777" w:rsidR="00E56567" w:rsidRDefault="00E56567" w:rsidP="00517300">
      <w:pPr>
        <w:spacing w:beforeLines="50" w:before="180" w:afterLines="50" w:after="180"/>
        <w:rPr>
          <w:rFonts w:ascii="標楷體" w:eastAsia="標楷體" w:hAnsi="標楷體" w:cs="Times New Roman"/>
          <w:b/>
          <w:szCs w:val="24"/>
        </w:rPr>
      </w:pPr>
    </w:p>
    <w:p w14:paraId="5B23EB59" w14:textId="77777777" w:rsidR="00E56567" w:rsidRDefault="00E56567" w:rsidP="00517300">
      <w:pPr>
        <w:spacing w:beforeLines="50" w:before="180" w:afterLines="50" w:after="180"/>
        <w:rPr>
          <w:rFonts w:ascii="標楷體" w:eastAsia="標楷體" w:hAnsi="標楷體" w:cs="Times New Roman"/>
          <w:b/>
          <w:szCs w:val="24"/>
        </w:rPr>
      </w:pPr>
    </w:p>
    <w:p w14:paraId="128C9666" w14:textId="73E0601B" w:rsidR="00517300" w:rsidRPr="000A0833" w:rsidRDefault="00821FC3" w:rsidP="00B07E06">
      <w:pPr>
        <w:spacing w:beforeLines="50" w:before="180" w:afterLines="100" w:after="360"/>
        <w:rPr>
          <w:rFonts w:ascii="標楷體" w:eastAsia="標楷體" w:hAnsi="標楷體"/>
          <w:szCs w:val="24"/>
        </w:rPr>
      </w:pPr>
      <w:r w:rsidRPr="000A0833">
        <w:rPr>
          <w:rFonts w:ascii="標楷體" w:eastAsia="標楷體" w:hAnsi="標楷體" w:cs="Times New Roman" w:hint="eastAsia"/>
          <w:b/>
          <w:szCs w:val="24"/>
        </w:rPr>
        <w:lastRenderedPageBreak/>
        <w:t>(</w:t>
      </w:r>
      <w:r w:rsidR="00E57005" w:rsidRPr="000A0833">
        <w:rPr>
          <w:rFonts w:ascii="標楷體" w:eastAsia="標楷體" w:hAnsi="標楷體" w:cs="Times New Roman" w:hint="eastAsia"/>
          <w:b/>
          <w:szCs w:val="24"/>
        </w:rPr>
        <w:t>三</w:t>
      </w:r>
      <w:r w:rsidRPr="000A0833">
        <w:rPr>
          <w:rFonts w:ascii="標楷體" w:eastAsia="標楷體" w:hAnsi="標楷體" w:cs="Times New Roman" w:hint="eastAsia"/>
          <w:b/>
          <w:szCs w:val="24"/>
        </w:rPr>
        <w:t>)</w:t>
      </w:r>
      <w:r w:rsidRPr="000A0833">
        <w:rPr>
          <w:rFonts w:ascii="標楷體" w:eastAsia="標楷體" w:hAnsi="標楷體" w:cs="Times New Roman"/>
          <w:b/>
          <w:szCs w:val="24"/>
        </w:rPr>
        <w:t xml:space="preserve"> </w:t>
      </w:r>
      <w:r w:rsidR="00370F14">
        <w:rPr>
          <w:rFonts w:ascii="標楷體" w:eastAsia="標楷體" w:hAnsi="標楷體"/>
          <w:szCs w:val="24"/>
        </w:rPr>
        <w:t>6</w:t>
      </w:r>
      <w:r w:rsidR="00517300" w:rsidRPr="000A0833">
        <w:rPr>
          <w:rFonts w:ascii="標楷體" w:eastAsia="標楷體" w:hAnsi="標楷體" w:hint="eastAsia"/>
          <w:szCs w:val="24"/>
        </w:rPr>
        <w:t>％(每題</w:t>
      </w:r>
      <w:r w:rsidR="00517300">
        <w:rPr>
          <w:rFonts w:ascii="標楷體" w:eastAsia="標楷體" w:hAnsi="標楷體"/>
          <w:szCs w:val="24"/>
        </w:rPr>
        <w:t>2</w:t>
      </w:r>
      <w:r w:rsidR="00517300" w:rsidRPr="000A0833">
        <w:rPr>
          <w:rFonts w:ascii="標楷體" w:eastAsia="標楷體" w:hAnsi="標楷體" w:hint="eastAsia"/>
          <w:szCs w:val="24"/>
        </w:rPr>
        <w:t>分)</w:t>
      </w:r>
    </w:p>
    <w:tbl>
      <w:tblPr>
        <w:tblStyle w:val="a8"/>
        <w:tblW w:w="0" w:type="auto"/>
        <w:tblInd w:w="392" w:type="dxa"/>
        <w:tblLook w:val="04A0" w:firstRow="1" w:lastRow="0" w:firstColumn="1" w:lastColumn="0" w:noHBand="0" w:noVBand="1"/>
      </w:tblPr>
      <w:tblGrid>
        <w:gridCol w:w="11794"/>
      </w:tblGrid>
      <w:tr w:rsidR="00684787" w:rsidRPr="00E41FF1" w14:paraId="3225AD9F" w14:textId="77777777" w:rsidTr="007F7E3B">
        <w:trPr>
          <w:trHeight w:val="5016"/>
        </w:trPr>
        <w:tc>
          <w:tcPr>
            <w:tcW w:w="11794" w:type="dxa"/>
          </w:tcPr>
          <w:p w14:paraId="4B441120" w14:textId="77777777" w:rsidR="005679AF" w:rsidRPr="005679AF" w:rsidRDefault="005679AF" w:rsidP="0073527E">
            <w:pPr>
              <w:pStyle w:val="Web"/>
              <w:spacing w:beforeLines="80" w:before="288" w:beforeAutospacing="0" w:after="60" w:afterAutospacing="0"/>
              <w:jc w:val="center"/>
              <w:rPr>
                <w:sz w:val="28"/>
                <w:szCs w:val="28"/>
              </w:rPr>
            </w:pPr>
            <w:r w:rsidRPr="005679AF">
              <w:rPr>
                <w:rFonts w:ascii="Times New Roman" w:hAnsi="Times New Roman" w:cs="Times New Roman"/>
                <w:color w:val="000000"/>
                <w:sz w:val="28"/>
                <w:szCs w:val="28"/>
              </w:rPr>
              <w:t>The Future Job </w:t>
            </w:r>
          </w:p>
          <w:p w14:paraId="0D51E7AC" w14:textId="4F302C94" w:rsidR="005679AF" w:rsidRDefault="005679AF" w:rsidP="005679AF">
            <w:pPr>
              <w:pStyle w:val="Web"/>
              <w:shd w:val="clear" w:color="auto" w:fill="FFFFFF"/>
              <w:spacing w:before="300" w:beforeAutospacing="0" w:after="0" w:afterAutospacing="0"/>
              <w:ind w:firstLine="720"/>
            </w:pPr>
            <w:r>
              <w:rPr>
                <w:rFonts w:ascii="Times New Roman" w:hAnsi="Times New Roman" w:cs="Times New Roman"/>
                <w:color w:val="0D0D0D"/>
              </w:rPr>
              <w:t xml:space="preserve">In the future, jobs might be very different. </w:t>
            </w:r>
            <w:r w:rsidR="00B07E06">
              <w:rPr>
                <w:rFonts w:ascii="Times New Roman" w:hAnsi="Times New Roman" w:cs="Times New Roman"/>
                <w:color w:val="0D0D0D"/>
              </w:rPr>
              <w:t xml:space="preserve"> </w:t>
            </w:r>
            <w:r>
              <w:rPr>
                <w:rFonts w:ascii="Times New Roman" w:hAnsi="Times New Roman" w:cs="Times New Roman"/>
                <w:color w:val="0D0D0D"/>
              </w:rPr>
              <w:t xml:space="preserve">Technology is getting better and better, and that means new kinds of jobs are coming up. </w:t>
            </w:r>
            <w:r w:rsidR="00B07E06">
              <w:rPr>
                <w:rFonts w:ascii="Times New Roman" w:hAnsi="Times New Roman" w:cs="Times New Roman"/>
                <w:color w:val="0D0D0D"/>
              </w:rPr>
              <w:t xml:space="preserve"> </w:t>
            </w:r>
            <w:r>
              <w:rPr>
                <w:rFonts w:ascii="Times New Roman" w:hAnsi="Times New Roman" w:cs="Times New Roman"/>
                <w:color w:val="0D0D0D"/>
              </w:rPr>
              <w:t xml:space="preserve">You might work with robots or computers that think like humans to solve hard problems. </w:t>
            </w:r>
            <w:r w:rsidR="00B07E06">
              <w:rPr>
                <w:rFonts w:ascii="Times New Roman" w:hAnsi="Times New Roman" w:cs="Times New Roman"/>
                <w:color w:val="0D0D0D"/>
              </w:rPr>
              <w:t>Pict</w:t>
            </w:r>
            <w:r>
              <w:rPr>
                <w:rFonts w:ascii="Times New Roman" w:hAnsi="Times New Roman" w:cs="Times New Roman"/>
                <w:color w:val="0D0D0D"/>
              </w:rPr>
              <w:t xml:space="preserve">ure a world where you get to make cool things in virtual reality or find ways to make energy without hurting the Earth. These jobs will need skills like figuring out computer stuff, solving tricky problems, and being creative. </w:t>
            </w:r>
            <w:r w:rsidR="00EC2E70">
              <w:rPr>
                <w:rFonts w:ascii="Times New Roman" w:hAnsi="Times New Roman" w:cs="Times New Roman"/>
                <w:color w:val="0D0D0D"/>
              </w:rPr>
              <w:t xml:space="preserve"> </w:t>
            </w:r>
            <w:r>
              <w:rPr>
                <w:rFonts w:ascii="Times New Roman" w:hAnsi="Times New Roman" w:cs="Times New Roman"/>
                <w:color w:val="0D0D0D"/>
              </w:rPr>
              <w:t xml:space="preserve">As tech gets better, the jobs will change too, giving exciting chances to </w:t>
            </w:r>
            <w:r>
              <w:rPr>
                <w:rFonts w:ascii="Times New Roman" w:hAnsi="Times New Roman" w:cs="Times New Roman"/>
                <w:b/>
                <w:bCs/>
                <w:color w:val="000000"/>
                <w:u w:val="single"/>
              </w:rPr>
              <w:t>those</w:t>
            </w:r>
            <w:r>
              <w:rPr>
                <w:rFonts w:ascii="Times New Roman" w:hAnsi="Times New Roman" w:cs="Times New Roman"/>
                <w:color w:val="0D0D0D"/>
              </w:rPr>
              <w:t xml:space="preserve"> who can learn new things.</w:t>
            </w:r>
          </w:p>
          <w:p w14:paraId="1A316C4E" w14:textId="2D3A46EC" w:rsidR="005679AF" w:rsidRDefault="00EC2E70" w:rsidP="00B07E06">
            <w:pPr>
              <w:pStyle w:val="Web"/>
              <w:shd w:val="clear" w:color="auto" w:fill="FFFFFF"/>
              <w:spacing w:beforeLines="50" w:before="180" w:beforeAutospacing="0" w:after="300" w:afterAutospacing="0"/>
              <w:ind w:firstLine="720"/>
            </w:pPr>
            <w:r>
              <w:rPr>
                <w:rFonts w:ascii="Times New Roman" w:hAnsi="Times New Roman" w:cs="Times New Roman"/>
                <w:color w:val="0D0D0D"/>
              </w:rPr>
              <w:t>Be</w:t>
            </w:r>
            <w:r w:rsidR="005679AF">
              <w:rPr>
                <w:rFonts w:ascii="Times New Roman" w:hAnsi="Times New Roman" w:cs="Times New Roman"/>
                <w:color w:val="0D0D0D"/>
              </w:rPr>
              <w:t>side</w:t>
            </w:r>
            <w:r>
              <w:rPr>
                <w:rFonts w:ascii="Times New Roman" w:hAnsi="Times New Roman" w:cs="Times New Roman"/>
                <w:color w:val="0D0D0D"/>
              </w:rPr>
              <w:t>s</w:t>
            </w:r>
            <w:r w:rsidR="005679AF">
              <w:rPr>
                <w:rFonts w:ascii="Times New Roman" w:hAnsi="Times New Roman" w:cs="Times New Roman"/>
                <w:color w:val="0D0D0D"/>
              </w:rPr>
              <w:t xml:space="preserve"> </w:t>
            </w:r>
            <w:r w:rsidR="0073527E">
              <w:rPr>
                <w:rFonts w:ascii="Times New Roman" w:hAnsi="Times New Roman" w:cs="Times New Roman"/>
                <w:color w:val="0D0D0D"/>
              </w:rPr>
              <w:t>high-</w:t>
            </w:r>
            <w:r w:rsidR="005679AF">
              <w:rPr>
                <w:rFonts w:ascii="Times New Roman" w:hAnsi="Times New Roman" w:cs="Times New Roman"/>
                <w:color w:val="0D0D0D"/>
              </w:rPr>
              <w:t>tech</w:t>
            </w:r>
            <w:r w:rsidR="0073527E">
              <w:rPr>
                <w:rFonts w:ascii="Times New Roman" w:hAnsi="Times New Roman" w:cs="Times New Roman"/>
                <w:color w:val="0D0D0D"/>
              </w:rPr>
              <w:t xml:space="preserve"> jobs</w:t>
            </w:r>
            <w:r w:rsidR="005679AF">
              <w:rPr>
                <w:rFonts w:ascii="Times New Roman" w:hAnsi="Times New Roman" w:cs="Times New Roman"/>
                <w:color w:val="0D0D0D"/>
              </w:rPr>
              <w:t xml:space="preserve">, there will be others that focus on helping people and keeping them healthy. </w:t>
            </w:r>
            <w:r>
              <w:rPr>
                <w:rFonts w:ascii="Times New Roman" w:hAnsi="Times New Roman" w:cs="Times New Roman"/>
                <w:color w:val="0D0D0D"/>
              </w:rPr>
              <w:t xml:space="preserve"> </w:t>
            </w:r>
            <w:r w:rsidR="005679AF">
              <w:rPr>
                <w:rFonts w:ascii="Times New Roman" w:hAnsi="Times New Roman" w:cs="Times New Roman"/>
                <w:color w:val="0D0D0D"/>
              </w:rPr>
              <w:t xml:space="preserve">As more people get older, we'll need more human resources to take care of them. </w:t>
            </w:r>
            <w:r>
              <w:rPr>
                <w:rFonts w:ascii="Times New Roman" w:hAnsi="Times New Roman" w:cs="Times New Roman"/>
                <w:color w:val="0D0D0D"/>
              </w:rPr>
              <w:t xml:space="preserve"> </w:t>
            </w:r>
            <w:r w:rsidR="005679AF">
              <w:rPr>
                <w:rFonts w:ascii="Times New Roman" w:hAnsi="Times New Roman" w:cs="Times New Roman"/>
                <w:color w:val="0D0D0D"/>
              </w:rPr>
              <w:t xml:space="preserve">Jobs like nurses and counselors will be super important. </w:t>
            </w:r>
            <w:r>
              <w:rPr>
                <w:rFonts w:ascii="Times New Roman" w:hAnsi="Times New Roman" w:cs="Times New Roman"/>
                <w:color w:val="0D0D0D"/>
              </w:rPr>
              <w:t xml:space="preserve"> </w:t>
            </w:r>
            <w:r w:rsidR="005679AF">
              <w:rPr>
                <w:rFonts w:ascii="Times New Roman" w:hAnsi="Times New Roman" w:cs="Times New Roman"/>
                <w:color w:val="0D0D0D"/>
              </w:rPr>
              <w:t xml:space="preserve">Also, because people are worried about the environment, there might be more jobs about saving nature and being kind to the planet. </w:t>
            </w:r>
            <w:r>
              <w:rPr>
                <w:rFonts w:ascii="Times New Roman" w:hAnsi="Times New Roman" w:cs="Times New Roman"/>
                <w:color w:val="0D0D0D"/>
              </w:rPr>
              <w:t xml:space="preserve"> </w:t>
            </w:r>
            <w:r w:rsidR="005679AF">
              <w:rPr>
                <w:rFonts w:ascii="Times New Roman" w:hAnsi="Times New Roman" w:cs="Times New Roman"/>
                <w:color w:val="0D0D0D"/>
              </w:rPr>
              <w:t xml:space="preserve">These jobs could include things like protecting trees and animals, stopping waste, and promoting ways to be eco-friendly. </w:t>
            </w:r>
            <w:r>
              <w:rPr>
                <w:rFonts w:ascii="Times New Roman" w:hAnsi="Times New Roman" w:cs="Times New Roman"/>
                <w:color w:val="0D0D0D"/>
              </w:rPr>
              <w:t xml:space="preserve"> </w:t>
            </w:r>
            <w:r w:rsidR="005679AF">
              <w:rPr>
                <w:rFonts w:ascii="Times New Roman" w:hAnsi="Times New Roman" w:cs="Times New Roman"/>
                <w:color w:val="0D0D0D"/>
              </w:rPr>
              <w:t>Overall, the future will offer many different kinds of jobs, from high-tech stuff to jobs that are about caring for people and nature.</w:t>
            </w:r>
          </w:p>
          <w:p w14:paraId="14198590" w14:textId="67F2328A" w:rsidR="00350677" w:rsidRPr="00630BA7" w:rsidRDefault="00350677" w:rsidP="00D02A68">
            <w:pPr>
              <w:widowControl/>
              <w:spacing w:afterLines="100" w:after="360"/>
              <w:rPr>
                <w:rFonts w:ascii="Times New Roman" w:hAnsi="Times New Roman" w:cs="Times New Roman"/>
                <w:szCs w:val="24"/>
              </w:rPr>
            </w:pPr>
            <w:r>
              <w:rPr>
                <w:rFonts w:ascii="Times New Roman" w:hAnsi="Times New Roman" w:cs="Times New Roman" w:hint="eastAsia"/>
                <w:szCs w:val="24"/>
              </w:rPr>
              <w:t xml:space="preserve">                                            </w:t>
            </w:r>
            <w:r w:rsidR="00B27EA4">
              <w:rPr>
                <w:rFonts w:ascii="Times New Roman" w:hAnsi="Times New Roman" w:cs="Times New Roman" w:hint="eastAsia"/>
                <w:color w:val="0D0D0D"/>
              </w:rPr>
              <w:t>r</w:t>
            </w:r>
            <w:r w:rsidR="00B27EA4">
              <w:rPr>
                <w:rFonts w:ascii="Times New Roman" w:hAnsi="Times New Roman" w:cs="Times New Roman"/>
                <w:color w:val="0D0D0D"/>
              </w:rPr>
              <w:t xml:space="preserve">esources </w:t>
            </w:r>
            <w:r w:rsidR="00B27EA4" w:rsidRPr="00D02A68">
              <w:rPr>
                <w:rFonts w:ascii="標楷體" w:eastAsia="標楷體" w:hAnsi="標楷體" w:cs="Times New Roman" w:hint="eastAsia"/>
                <w:color w:val="0D0D0D"/>
              </w:rPr>
              <w:t>資源</w:t>
            </w:r>
            <w:r w:rsidR="00447B0C">
              <w:rPr>
                <w:rFonts w:ascii="標楷體" w:eastAsia="標楷體" w:hAnsi="標楷體" w:cs="Times New Roman" w:hint="eastAsia"/>
                <w:color w:val="0D0D0D"/>
              </w:rPr>
              <w:t xml:space="preserve"> </w:t>
            </w:r>
            <w:r w:rsidR="00B27EA4">
              <w:rPr>
                <w:rFonts w:ascii="Times New Roman" w:hAnsi="Times New Roman" w:cs="Times New Roman"/>
                <w:color w:val="0D0D0D"/>
              </w:rPr>
              <w:t xml:space="preserve">counselors </w:t>
            </w:r>
            <w:r w:rsidR="001D2836" w:rsidRPr="001D2836">
              <w:rPr>
                <w:rFonts w:ascii="標楷體" w:eastAsia="標楷體" w:hAnsi="標楷體" w:cs="Times New Roman" w:hint="eastAsia"/>
                <w:color w:val="0D0D0D"/>
              </w:rPr>
              <w:t>心理諮商師</w:t>
            </w:r>
            <w:r w:rsidR="00447B0C">
              <w:rPr>
                <w:rFonts w:ascii="標楷體" w:eastAsia="標楷體" w:hAnsi="標楷體" w:cs="Times New Roman" w:hint="eastAsia"/>
                <w:color w:val="0D0D0D"/>
              </w:rPr>
              <w:t xml:space="preserve"> </w:t>
            </w:r>
            <w:r w:rsidR="001D2836">
              <w:rPr>
                <w:rFonts w:ascii="標楷體" w:eastAsia="標楷體" w:hAnsi="標楷體" w:cs="Times New Roman" w:hint="eastAsia"/>
                <w:color w:val="0D0D0D"/>
              </w:rPr>
              <w:t xml:space="preserve"> </w:t>
            </w:r>
            <w:r w:rsidR="001D2836">
              <w:rPr>
                <w:rFonts w:ascii="Times New Roman" w:hAnsi="Times New Roman" w:cs="Times New Roman"/>
                <w:color w:val="0D0D0D"/>
              </w:rPr>
              <w:t>promoting</w:t>
            </w:r>
            <w:r w:rsidR="001D2836">
              <w:rPr>
                <w:rFonts w:ascii="Times New Roman" w:hAnsi="Times New Roman" w:cs="Times New Roman" w:hint="eastAsia"/>
                <w:color w:val="0D0D0D"/>
              </w:rPr>
              <w:t xml:space="preserve"> </w:t>
            </w:r>
            <w:r w:rsidR="001D2836" w:rsidRPr="001D2836">
              <w:rPr>
                <w:rFonts w:ascii="標楷體" w:eastAsia="標楷體" w:hAnsi="標楷體" w:cs="Times New Roman" w:hint="eastAsia"/>
                <w:color w:val="0D0D0D"/>
              </w:rPr>
              <w:t>推動</w:t>
            </w:r>
          </w:p>
        </w:tc>
      </w:tr>
    </w:tbl>
    <w:p w14:paraId="2D6645BB" w14:textId="6067BBF6" w:rsidR="00947EDA" w:rsidRDefault="005C0AD1" w:rsidP="00947EDA">
      <w:r>
        <w:rPr>
          <w:rFonts w:ascii="Times New Roman" w:hAnsi="Times New Roman" w:cs="Times New Roman"/>
          <w:szCs w:val="24"/>
        </w:rPr>
        <w:t xml:space="preserve">                                                                                                                                                                                                                                                                                                                                                                                                                                                                                                                                                                                                                                                                                                                                                                                                          </w:t>
      </w:r>
      <w:r w:rsidR="00947EDA">
        <w:rPr>
          <w:rFonts w:ascii="Times New Roman" w:hAnsi="Times New Roman" w:cs="Times New Roman"/>
          <w:szCs w:val="24"/>
        </w:rPr>
        <w:t>4</w:t>
      </w:r>
      <w:r w:rsidR="0085102C">
        <w:rPr>
          <w:rFonts w:ascii="Times New Roman" w:hAnsi="Times New Roman" w:cs="Times New Roman"/>
          <w:szCs w:val="24"/>
        </w:rPr>
        <w:t>0</w:t>
      </w:r>
      <w:r w:rsidR="00947EDA">
        <w:rPr>
          <w:rFonts w:ascii="Times New Roman" w:hAnsi="Times New Roman" w:cs="Times New Roman" w:hint="eastAsia"/>
          <w:szCs w:val="24"/>
        </w:rPr>
        <w:t>.</w:t>
      </w:r>
      <w:r w:rsidR="00947EDA">
        <w:rPr>
          <w:rFonts w:ascii="Times New Roman" w:hAnsi="Times New Roman" w:cs="Times New Roman"/>
          <w:szCs w:val="24"/>
        </w:rPr>
        <w:t xml:space="preserve"> </w:t>
      </w:r>
      <w:r w:rsidR="00947EDA">
        <w:rPr>
          <w:rFonts w:ascii="Times New Roman" w:hAnsi="Times New Roman" w:cs="Times New Roman"/>
          <w:color w:val="0D0D0D"/>
        </w:rPr>
        <w:t>According to the reading, what might people work with in the future?</w:t>
      </w:r>
    </w:p>
    <w:p w14:paraId="478DF3FF" w14:textId="77777777" w:rsidR="00947EDA" w:rsidRDefault="00947EDA" w:rsidP="00947EDA">
      <w:pPr>
        <w:pStyle w:val="Web"/>
        <w:spacing w:before="0" w:beforeAutospacing="0" w:after="0" w:afterAutospacing="0"/>
        <w:ind w:firstLine="240"/>
      </w:pPr>
      <w:r w:rsidRPr="00B74EB1">
        <w:rPr>
          <w:rFonts w:ascii="Times New Roman" w:hAnsi="Times New Roman" w:cs="Times New Roman"/>
        </w:rPr>
        <w:t xml:space="preserve">(A) </w:t>
      </w:r>
      <w:r>
        <w:rPr>
          <w:rFonts w:ascii="Times New Roman" w:hAnsi="Times New Roman" w:cs="Times New Roman"/>
          <w:color w:val="0D0D0D"/>
        </w:rPr>
        <w:t>Teachers.</w:t>
      </w:r>
    </w:p>
    <w:p w14:paraId="2BD6480B" w14:textId="77777777" w:rsidR="00947EDA" w:rsidRDefault="00947EDA" w:rsidP="00947EDA">
      <w:pPr>
        <w:pStyle w:val="Web"/>
        <w:spacing w:before="0" w:beforeAutospacing="0" w:after="0" w:afterAutospacing="0"/>
        <w:ind w:firstLine="240"/>
      </w:pPr>
      <w:r w:rsidRPr="00B74EB1">
        <w:rPr>
          <w:rFonts w:ascii="Times New Roman" w:hAnsi="Times New Roman" w:cs="Times New Roman" w:hint="eastAsia"/>
        </w:rPr>
        <w:t>(B)</w:t>
      </w:r>
      <w:r w:rsidRPr="00B74EB1">
        <w:rPr>
          <w:rFonts w:ascii="Times New Roman" w:hAnsi="Times New Roman" w:cs="Times New Roman"/>
        </w:rPr>
        <w:t xml:space="preserve"> </w:t>
      </w:r>
      <w:r>
        <w:rPr>
          <w:rFonts w:ascii="Times New Roman" w:hAnsi="Times New Roman" w:cs="Times New Roman"/>
          <w:color w:val="0D0D0D"/>
        </w:rPr>
        <w:t>Robots and smart computers.</w:t>
      </w:r>
    </w:p>
    <w:p w14:paraId="56968FA2" w14:textId="77777777" w:rsidR="00947EDA" w:rsidRDefault="00947EDA" w:rsidP="00947EDA">
      <w:pPr>
        <w:pStyle w:val="Web"/>
        <w:spacing w:before="0" w:beforeAutospacing="0" w:after="0" w:afterAutospacing="0"/>
        <w:ind w:firstLine="240"/>
      </w:pPr>
      <w:r w:rsidRPr="00B74EB1">
        <w:rPr>
          <w:rFonts w:ascii="Times New Roman" w:hAnsi="Times New Roman" w:cs="Times New Roman"/>
        </w:rPr>
        <w:t>(C)</w:t>
      </w:r>
      <w:r>
        <w:rPr>
          <w:rFonts w:ascii="Times New Roman" w:hAnsi="Times New Roman" w:cs="Times New Roman"/>
        </w:rPr>
        <w:t xml:space="preserve"> </w:t>
      </w:r>
      <w:r>
        <w:rPr>
          <w:rFonts w:ascii="Times New Roman" w:hAnsi="Times New Roman" w:cs="Times New Roman"/>
          <w:color w:val="0D0D0D"/>
        </w:rPr>
        <w:t>Nurses.</w:t>
      </w:r>
    </w:p>
    <w:p w14:paraId="6911182F" w14:textId="77777777" w:rsidR="00947EDA" w:rsidRDefault="00947EDA" w:rsidP="00947EDA">
      <w:pPr>
        <w:pStyle w:val="Web"/>
        <w:spacing w:before="0" w:beforeAutospacing="0" w:after="0" w:afterAutospacing="0"/>
        <w:ind w:firstLine="240"/>
      </w:pPr>
      <w:r w:rsidRPr="00B74EB1">
        <w:rPr>
          <w:rFonts w:ascii="Times New Roman" w:hAnsi="Times New Roman" w:cs="Times New Roman" w:hint="eastAsia"/>
        </w:rPr>
        <w:t>(</w:t>
      </w:r>
      <w:r w:rsidRPr="00B74EB1">
        <w:rPr>
          <w:rFonts w:ascii="Times New Roman" w:hAnsi="Times New Roman" w:cs="Times New Roman"/>
        </w:rPr>
        <w:t xml:space="preserve">D) </w:t>
      </w:r>
      <w:r>
        <w:rPr>
          <w:rFonts w:ascii="Times New Roman" w:hAnsi="Times New Roman" w:cs="Times New Roman"/>
          <w:color w:val="0D0D0D"/>
        </w:rPr>
        <w:t>Counselors.</w:t>
      </w:r>
    </w:p>
    <w:p w14:paraId="34E5EEE4" w14:textId="2C92059A" w:rsidR="00947EDA" w:rsidRDefault="000C31CC" w:rsidP="00947EDA">
      <w:pPr>
        <w:spacing w:beforeLines="50" w:before="180"/>
        <w:rPr>
          <w:rFonts w:ascii="Times New Roman" w:hAnsi="Times New Roman" w:cs="Times New Roman"/>
          <w:szCs w:val="24"/>
        </w:rPr>
      </w:pPr>
      <w:r>
        <w:rPr>
          <w:rFonts w:ascii="Times New Roman" w:hAnsi="Times New Roman" w:cs="Times New Roman"/>
          <w:szCs w:val="24"/>
        </w:rPr>
        <w:t>4</w:t>
      </w:r>
      <w:r w:rsidR="0085102C">
        <w:rPr>
          <w:rFonts w:ascii="Times New Roman" w:hAnsi="Times New Roman" w:cs="Times New Roman"/>
          <w:szCs w:val="24"/>
        </w:rPr>
        <w:t>1</w:t>
      </w:r>
      <w:r>
        <w:rPr>
          <w:rFonts w:ascii="Times New Roman" w:hAnsi="Times New Roman" w:cs="Times New Roman" w:hint="eastAsia"/>
          <w:szCs w:val="24"/>
        </w:rPr>
        <w:t>.</w:t>
      </w:r>
      <w:r>
        <w:rPr>
          <w:rFonts w:ascii="Times New Roman" w:hAnsi="Times New Roman" w:cs="Times New Roman"/>
          <w:szCs w:val="24"/>
        </w:rPr>
        <w:t xml:space="preserve"> </w:t>
      </w:r>
      <w:r w:rsidR="00947EDA">
        <w:rPr>
          <w:rFonts w:ascii="Times New Roman" w:hAnsi="Times New Roman" w:cs="Times New Roman"/>
          <w:color w:val="0D0D0D"/>
        </w:rPr>
        <w:t xml:space="preserve">What do </w:t>
      </w:r>
      <w:r w:rsidR="00947EDA">
        <w:rPr>
          <w:rFonts w:ascii="Times New Roman" w:hAnsi="Times New Roman" w:cs="Times New Roman"/>
          <w:color w:val="000000"/>
        </w:rPr>
        <w:t>"</w:t>
      </w:r>
      <w:r w:rsidR="00947EDA">
        <w:rPr>
          <w:rFonts w:ascii="Times New Roman" w:hAnsi="Times New Roman" w:cs="Times New Roman"/>
          <w:color w:val="000000"/>
          <w:u w:val="single"/>
        </w:rPr>
        <w:t>those</w:t>
      </w:r>
      <w:r w:rsidR="00947EDA">
        <w:rPr>
          <w:rFonts w:ascii="Times New Roman" w:hAnsi="Times New Roman" w:cs="Times New Roman"/>
          <w:color w:val="000000"/>
        </w:rPr>
        <w:t>"</w:t>
      </w:r>
      <w:r w:rsidR="00947EDA">
        <w:rPr>
          <w:rFonts w:ascii="Times New Roman" w:hAnsi="Times New Roman" w:cs="Times New Roman"/>
          <w:color w:val="0D0D0D"/>
        </w:rPr>
        <w:t xml:space="preserve"> in the article mean?</w:t>
      </w:r>
      <w:r w:rsidR="00947EDA">
        <w:rPr>
          <w:rFonts w:ascii="Times New Roman" w:hAnsi="Times New Roman" w:cs="Times New Roman"/>
          <w:szCs w:val="24"/>
        </w:rPr>
        <w:t xml:space="preserve"> </w:t>
      </w:r>
    </w:p>
    <w:p w14:paraId="207E66A8" w14:textId="75D7D2A9" w:rsidR="000C31CC" w:rsidRDefault="000C31CC" w:rsidP="00947EDA">
      <w:pPr>
        <w:ind w:firstLine="240"/>
        <w:rPr>
          <w:rFonts w:ascii="Times New Roman" w:hAnsi="Times New Roman" w:cs="Times New Roman"/>
          <w:szCs w:val="24"/>
        </w:rPr>
      </w:pPr>
      <w:r>
        <w:rPr>
          <w:rFonts w:ascii="Times New Roman" w:hAnsi="Times New Roman" w:cs="Times New Roman"/>
          <w:szCs w:val="24"/>
        </w:rPr>
        <w:t>(</w:t>
      </w:r>
      <w:r w:rsidRPr="00B74EB1">
        <w:rPr>
          <w:rFonts w:ascii="Times New Roman" w:hAnsi="Times New Roman" w:cs="Times New Roman"/>
          <w:szCs w:val="24"/>
        </w:rPr>
        <w:t xml:space="preserve">A) </w:t>
      </w:r>
      <w:r w:rsidR="00947EDA">
        <w:rPr>
          <w:rFonts w:ascii="Times New Roman" w:hAnsi="Times New Roman" w:cs="Times New Roman"/>
          <w:color w:val="0D0D0D"/>
        </w:rPr>
        <w:t>Jobs.</w:t>
      </w:r>
    </w:p>
    <w:p w14:paraId="2C351014" w14:textId="3E4E6824" w:rsidR="000C31CC" w:rsidRDefault="000C31CC" w:rsidP="000C31CC">
      <w:pPr>
        <w:ind w:left="240"/>
        <w:rPr>
          <w:rFonts w:ascii="Times New Roman" w:hAnsi="Times New Roman" w:cs="Times New Roman"/>
          <w:szCs w:val="24"/>
        </w:rPr>
      </w:pPr>
      <w:r w:rsidRPr="00B74EB1">
        <w:rPr>
          <w:rFonts w:ascii="Times New Roman" w:hAnsi="Times New Roman" w:cs="Times New Roman" w:hint="eastAsia"/>
          <w:szCs w:val="24"/>
        </w:rPr>
        <w:t>(B)</w:t>
      </w:r>
      <w:r w:rsidRPr="00B74EB1">
        <w:rPr>
          <w:rFonts w:ascii="Times New Roman" w:hAnsi="Times New Roman" w:cs="Times New Roman"/>
          <w:szCs w:val="24"/>
        </w:rPr>
        <w:t xml:space="preserve"> </w:t>
      </w:r>
      <w:r w:rsidR="00947EDA">
        <w:rPr>
          <w:rFonts w:ascii="Times New Roman" w:hAnsi="Times New Roman" w:cs="Times New Roman"/>
          <w:color w:val="0D0D0D"/>
        </w:rPr>
        <w:t>People.</w:t>
      </w:r>
    </w:p>
    <w:p w14:paraId="0AB688F7" w14:textId="5D98C5F4" w:rsidR="000C31CC" w:rsidRDefault="000C31CC" w:rsidP="000C31CC">
      <w:pPr>
        <w:ind w:left="240"/>
        <w:rPr>
          <w:rFonts w:ascii="Times New Roman" w:hAnsi="Times New Roman" w:cs="Times New Roman"/>
          <w:szCs w:val="24"/>
        </w:rPr>
      </w:pPr>
      <w:r w:rsidRPr="00B74EB1">
        <w:rPr>
          <w:rFonts w:ascii="Times New Roman" w:hAnsi="Times New Roman" w:cs="Times New Roman"/>
          <w:szCs w:val="24"/>
        </w:rPr>
        <w:t>(C)</w:t>
      </w:r>
      <w:r>
        <w:rPr>
          <w:rFonts w:ascii="Times New Roman" w:hAnsi="Times New Roman" w:cs="Times New Roman"/>
          <w:szCs w:val="24"/>
        </w:rPr>
        <w:t xml:space="preserve"> </w:t>
      </w:r>
      <w:r w:rsidR="00947EDA">
        <w:rPr>
          <w:rFonts w:ascii="Times New Roman" w:hAnsi="Times New Roman" w:cs="Times New Roman"/>
          <w:color w:val="0D0D0D"/>
        </w:rPr>
        <w:t>Technology.</w:t>
      </w:r>
    </w:p>
    <w:p w14:paraId="794D3933" w14:textId="77777777" w:rsidR="00947EDA" w:rsidRDefault="000C31CC" w:rsidP="00947EDA">
      <w:pPr>
        <w:pStyle w:val="Web"/>
        <w:spacing w:before="0" w:beforeAutospacing="0" w:after="0" w:afterAutospacing="0"/>
        <w:ind w:firstLine="240"/>
      </w:pPr>
      <w:r w:rsidRPr="00B74EB1">
        <w:rPr>
          <w:rFonts w:ascii="Times New Roman" w:hAnsi="Times New Roman" w:cs="Times New Roman" w:hint="eastAsia"/>
        </w:rPr>
        <w:t>(</w:t>
      </w:r>
      <w:r w:rsidRPr="00B74EB1">
        <w:rPr>
          <w:rFonts w:ascii="Times New Roman" w:hAnsi="Times New Roman" w:cs="Times New Roman"/>
        </w:rPr>
        <w:t xml:space="preserve">D) </w:t>
      </w:r>
      <w:r w:rsidR="00947EDA">
        <w:rPr>
          <w:rFonts w:ascii="Times New Roman" w:hAnsi="Times New Roman" w:cs="Times New Roman"/>
          <w:color w:val="0D0D0D"/>
        </w:rPr>
        <w:t>Robots.</w:t>
      </w:r>
    </w:p>
    <w:p w14:paraId="4BAB767E" w14:textId="53BFD690" w:rsidR="00947EDA" w:rsidRDefault="00947EDA" w:rsidP="00370F14">
      <w:pPr>
        <w:pStyle w:val="Web"/>
        <w:spacing w:beforeLines="50" w:before="180" w:beforeAutospacing="0" w:after="0" w:afterAutospacing="0"/>
      </w:pPr>
      <w:r>
        <w:rPr>
          <w:rFonts w:ascii="Times New Roman" w:hAnsi="Times New Roman" w:cs="Times New Roman"/>
          <w:color w:val="0D0D0D"/>
        </w:rPr>
        <w:t>4</w:t>
      </w:r>
      <w:r w:rsidR="0085102C">
        <w:rPr>
          <w:rFonts w:ascii="Times New Roman" w:hAnsi="Times New Roman" w:cs="Times New Roman"/>
          <w:color w:val="0D0D0D"/>
        </w:rPr>
        <w:t>2</w:t>
      </w:r>
      <w:r>
        <w:rPr>
          <w:rFonts w:ascii="Times New Roman" w:hAnsi="Times New Roman" w:cs="Times New Roman"/>
          <w:color w:val="0D0D0D"/>
        </w:rPr>
        <w:t>. What skills might be needed for future jobs?</w:t>
      </w:r>
    </w:p>
    <w:p w14:paraId="0BED9545" w14:textId="040323F0" w:rsidR="00947EDA" w:rsidRDefault="00947EDA" w:rsidP="00947EDA">
      <w:pPr>
        <w:pStyle w:val="Web"/>
        <w:spacing w:before="0" w:beforeAutospacing="0" w:after="0" w:afterAutospacing="0"/>
        <w:ind w:firstLineChars="100" w:firstLine="240"/>
      </w:pPr>
      <w:r>
        <w:rPr>
          <w:rFonts w:ascii="Times New Roman" w:hAnsi="Times New Roman" w:cs="Times New Roman"/>
        </w:rPr>
        <w:t>(</w:t>
      </w:r>
      <w:r w:rsidRPr="00B74EB1">
        <w:rPr>
          <w:rFonts w:ascii="Times New Roman" w:hAnsi="Times New Roman" w:cs="Times New Roman"/>
        </w:rPr>
        <w:t>A)</w:t>
      </w:r>
      <w:r>
        <w:rPr>
          <w:rFonts w:ascii="Times New Roman" w:hAnsi="Times New Roman" w:cs="Times New Roman"/>
          <w:color w:val="0D0D0D"/>
        </w:rPr>
        <w:t xml:space="preserve"> Creativity.</w:t>
      </w:r>
    </w:p>
    <w:p w14:paraId="34843535" w14:textId="0F617D89" w:rsidR="00947EDA" w:rsidRDefault="00947EDA" w:rsidP="00947EDA">
      <w:pPr>
        <w:pStyle w:val="Web"/>
        <w:spacing w:before="0" w:beforeAutospacing="0" w:after="0" w:afterAutospacing="0"/>
        <w:ind w:firstLineChars="100" w:firstLine="240"/>
      </w:pPr>
      <w:r w:rsidRPr="00B74EB1">
        <w:rPr>
          <w:rFonts w:ascii="Times New Roman" w:hAnsi="Times New Roman" w:cs="Times New Roman" w:hint="eastAsia"/>
        </w:rPr>
        <w:t>(B)</w:t>
      </w:r>
      <w:r>
        <w:rPr>
          <w:rFonts w:ascii="Times New Roman" w:hAnsi="Times New Roman" w:cs="Times New Roman"/>
          <w:color w:val="0D0D0D"/>
        </w:rPr>
        <w:t xml:space="preserve"> Problem-solving.</w:t>
      </w:r>
    </w:p>
    <w:p w14:paraId="4EFA147C" w14:textId="551EED96" w:rsidR="00947EDA" w:rsidRDefault="00947EDA" w:rsidP="00947EDA">
      <w:pPr>
        <w:pStyle w:val="Web"/>
        <w:spacing w:before="0" w:beforeAutospacing="0" w:after="0" w:afterAutospacing="0"/>
        <w:ind w:firstLine="240"/>
      </w:pPr>
      <w:r w:rsidRPr="00B74EB1">
        <w:rPr>
          <w:rFonts w:ascii="Times New Roman" w:hAnsi="Times New Roman" w:cs="Times New Roman"/>
        </w:rPr>
        <w:t>(C)</w:t>
      </w:r>
      <w:r w:rsidR="007567EE">
        <w:rPr>
          <w:rFonts w:ascii="Times New Roman" w:hAnsi="Times New Roman" w:cs="Times New Roman"/>
        </w:rPr>
        <w:t xml:space="preserve"> </w:t>
      </w:r>
      <w:r>
        <w:rPr>
          <w:rFonts w:ascii="Times New Roman" w:hAnsi="Times New Roman" w:cs="Times New Roman"/>
          <w:color w:val="0D0D0D"/>
        </w:rPr>
        <w:t>Computer skills.</w:t>
      </w:r>
    </w:p>
    <w:p w14:paraId="6AF0B7E7" w14:textId="1E8D7580" w:rsidR="00947EDA" w:rsidRDefault="00947EDA" w:rsidP="00947EDA">
      <w:pPr>
        <w:pStyle w:val="Web"/>
        <w:spacing w:before="0" w:beforeAutospacing="0" w:after="0" w:afterAutospacing="0"/>
        <w:ind w:firstLine="240"/>
      </w:pPr>
      <w:r w:rsidRPr="00B74EB1">
        <w:rPr>
          <w:rFonts w:ascii="Times New Roman" w:hAnsi="Times New Roman" w:cs="Times New Roman" w:hint="eastAsia"/>
        </w:rPr>
        <w:t>(</w:t>
      </w:r>
      <w:r w:rsidRPr="00B74EB1">
        <w:rPr>
          <w:rFonts w:ascii="Times New Roman" w:hAnsi="Times New Roman" w:cs="Times New Roman"/>
        </w:rPr>
        <w:t>D)</w:t>
      </w:r>
      <w:r w:rsidR="007567EE">
        <w:rPr>
          <w:rFonts w:ascii="Times New Roman" w:hAnsi="Times New Roman" w:cs="Times New Roman"/>
        </w:rPr>
        <w:t xml:space="preserve"> </w:t>
      </w:r>
      <w:r>
        <w:rPr>
          <w:rFonts w:ascii="Times New Roman" w:hAnsi="Times New Roman" w:cs="Times New Roman"/>
          <w:color w:val="0D0D0D"/>
        </w:rPr>
        <w:t>All of the above.</w:t>
      </w:r>
    </w:p>
    <w:p w14:paraId="63E3BD6D" w14:textId="77777777" w:rsidR="00A70C9B" w:rsidRPr="000C31CC" w:rsidRDefault="00A70C9B" w:rsidP="00821FC3">
      <w:pPr>
        <w:spacing w:before="48" w:after="48"/>
        <w:rPr>
          <w:rFonts w:ascii="標楷體" w:eastAsia="標楷體" w:hAnsi="標楷體"/>
          <w:b/>
          <w:szCs w:val="24"/>
        </w:rPr>
      </w:pPr>
    </w:p>
    <w:p w14:paraId="6AFEAF18" w14:textId="43D78671" w:rsidR="00EC6CF5" w:rsidRDefault="00821FC3" w:rsidP="00EC6CF5">
      <w:pPr>
        <w:spacing w:before="48" w:after="48"/>
        <w:rPr>
          <w:rFonts w:ascii="標楷體" w:eastAsia="標楷體" w:hAnsi="標楷體"/>
          <w:b/>
          <w:szCs w:val="24"/>
        </w:rPr>
      </w:pPr>
      <w:r w:rsidRPr="000A0833">
        <w:rPr>
          <w:rFonts w:ascii="標楷體" w:eastAsia="標楷體" w:hAnsi="標楷體" w:hint="eastAsia"/>
          <w:b/>
          <w:szCs w:val="24"/>
        </w:rPr>
        <w:t>以下為</w:t>
      </w:r>
      <w:r w:rsidRPr="000A0833">
        <w:rPr>
          <w:rFonts w:ascii="標楷體" w:eastAsia="標楷體" w:hAnsi="標楷體" w:hint="eastAsia"/>
          <w:b/>
          <w:szCs w:val="24"/>
          <w:u w:val="single"/>
        </w:rPr>
        <w:t>非選擇題</w:t>
      </w:r>
      <w:r w:rsidRPr="000A0833">
        <w:rPr>
          <w:rFonts w:ascii="標楷體" w:eastAsia="標楷體" w:hAnsi="標楷體" w:hint="eastAsia"/>
          <w:szCs w:val="24"/>
        </w:rPr>
        <w:t>，</w:t>
      </w:r>
      <w:r w:rsidRPr="000A0833">
        <w:rPr>
          <w:rFonts w:ascii="標楷體" w:eastAsia="標楷體" w:hAnsi="標楷體" w:hint="eastAsia"/>
          <w:b/>
          <w:szCs w:val="24"/>
        </w:rPr>
        <w:t>請在</w:t>
      </w:r>
      <w:r w:rsidRPr="000A0833">
        <w:rPr>
          <w:rFonts w:ascii="標楷體" w:eastAsia="標楷體" w:hAnsi="標楷體" w:hint="eastAsia"/>
          <w:b/>
          <w:szCs w:val="24"/>
          <w:u w:val="single"/>
        </w:rPr>
        <w:t>答案卷</w:t>
      </w:r>
      <w:r w:rsidRPr="000A0833">
        <w:rPr>
          <w:rFonts w:ascii="標楷體" w:eastAsia="標楷體" w:hAnsi="標楷體" w:hint="eastAsia"/>
          <w:b/>
          <w:szCs w:val="24"/>
        </w:rPr>
        <w:t>上作答</w:t>
      </w:r>
      <w:r w:rsidR="00D6147B" w:rsidRPr="000A0833">
        <w:rPr>
          <w:rFonts w:ascii="標楷體" w:eastAsia="標楷體" w:hAnsi="標楷體" w:hint="eastAsia"/>
          <w:b/>
          <w:szCs w:val="24"/>
        </w:rPr>
        <w:t xml:space="preserve"> 2</w:t>
      </w:r>
      <w:r w:rsidR="00AD1F97">
        <w:rPr>
          <w:rFonts w:ascii="標楷體" w:eastAsia="標楷體" w:hAnsi="標楷體"/>
          <w:b/>
          <w:szCs w:val="24"/>
        </w:rPr>
        <w:t>0</w:t>
      </w:r>
      <w:r w:rsidRPr="000A0833">
        <w:rPr>
          <w:rFonts w:ascii="標楷體" w:eastAsia="標楷體" w:hAnsi="標楷體" w:hint="eastAsia"/>
          <w:b/>
          <w:szCs w:val="24"/>
        </w:rPr>
        <w:t>%</w:t>
      </w:r>
    </w:p>
    <w:p w14:paraId="5F7C2419" w14:textId="5A751773" w:rsidR="00B52E3D" w:rsidRPr="00EC6CF5" w:rsidRDefault="00517300" w:rsidP="00445296">
      <w:pPr>
        <w:spacing w:before="120" w:after="48"/>
        <w:rPr>
          <w:rFonts w:ascii="標楷體" w:eastAsia="標楷體" w:hAnsi="標楷體"/>
          <w:b/>
          <w:szCs w:val="24"/>
        </w:rPr>
      </w:pPr>
      <w:r>
        <w:rPr>
          <w:rFonts w:ascii="標楷體" w:eastAsia="標楷體" w:hAnsi="標楷體" w:hint="eastAsia"/>
          <w:szCs w:val="24"/>
        </w:rPr>
        <w:t>四</w:t>
      </w:r>
      <w:r w:rsidR="00821FC3" w:rsidRPr="000A0833">
        <w:rPr>
          <w:rFonts w:ascii="標楷體" w:eastAsia="標楷體" w:hAnsi="標楷體" w:hint="eastAsia"/>
          <w:szCs w:val="24"/>
        </w:rPr>
        <w:t xml:space="preserve"> 翻譯:</w:t>
      </w:r>
      <w:r w:rsidR="00B52E3D" w:rsidRPr="000A0833">
        <w:rPr>
          <w:rFonts w:ascii="Times New Roman" w:eastAsia="標楷體" w:hAnsi="Times New Roman" w:cs="Times New Roman"/>
          <w:szCs w:val="24"/>
        </w:rPr>
        <w:t xml:space="preserve"> </w:t>
      </w:r>
      <w:r w:rsidR="00AD1F97">
        <w:rPr>
          <w:rFonts w:ascii="標楷體" w:eastAsia="標楷體" w:hAnsi="標楷體" w:cs="Times New Roman"/>
          <w:szCs w:val="24"/>
        </w:rPr>
        <w:t>20</w:t>
      </w:r>
      <w:r w:rsidR="00821FC3" w:rsidRPr="000A0833">
        <w:rPr>
          <w:rFonts w:ascii="標楷體" w:eastAsia="標楷體" w:hAnsi="標楷體" w:cs="Times New Roman"/>
          <w:szCs w:val="24"/>
        </w:rPr>
        <w:t>％</w:t>
      </w:r>
      <w:r w:rsidR="00821FC3" w:rsidRPr="000A0833">
        <w:rPr>
          <w:rFonts w:ascii="標楷體" w:eastAsia="標楷體" w:hAnsi="標楷體" w:hint="eastAsia"/>
          <w:szCs w:val="24"/>
        </w:rPr>
        <w:t xml:space="preserve"> (</w:t>
      </w:r>
      <w:r w:rsidR="004B52F9" w:rsidRPr="000A0833">
        <w:rPr>
          <w:rFonts w:ascii="標楷體" w:eastAsia="標楷體" w:hAnsi="標楷體" w:hint="eastAsia"/>
          <w:szCs w:val="24"/>
        </w:rPr>
        <w:t>每題</w:t>
      </w:r>
      <w:r w:rsidR="00AD1F97">
        <w:rPr>
          <w:rFonts w:ascii="標楷體" w:eastAsia="標楷體" w:hAnsi="標楷體" w:cs="Times New Roman"/>
          <w:szCs w:val="24"/>
        </w:rPr>
        <w:t>4</w:t>
      </w:r>
      <w:r w:rsidR="00821FC3" w:rsidRPr="000A0833">
        <w:rPr>
          <w:rFonts w:ascii="標楷體" w:eastAsia="標楷體" w:hAnsi="標楷體" w:hint="eastAsia"/>
          <w:szCs w:val="24"/>
        </w:rPr>
        <w:t>分)</w:t>
      </w:r>
    </w:p>
    <w:p w14:paraId="21AD00D1" w14:textId="104E6E79" w:rsidR="00FB1085" w:rsidRPr="000A0833" w:rsidRDefault="00CC3128" w:rsidP="000A0833">
      <w:pPr>
        <w:spacing w:beforeLines="50" w:before="180" w:afterLines="50" w:after="180"/>
        <w:rPr>
          <w:rFonts w:ascii="Times New Roman" w:eastAsia="標楷體" w:hAnsi="Times New Roman"/>
          <w:color w:val="000000"/>
          <w:szCs w:val="24"/>
        </w:rPr>
      </w:pPr>
      <w:bookmarkStart w:id="17" w:name="_Hlk112828679"/>
      <w:r w:rsidRPr="000A0833">
        <w:rPr>
          <w:rFonts w:ascii="Times New Roman" w:eastAsia="標楷體" w:hAnsi="Times New Roman" w:hint="eastAsia"/>
          <w:color w:val="000000"/>
          <w:szCs w:val="24"/>
        </w:rPr>
        <w:t>1</w:t>
      </w:r>
      <w:r w:rsidR="00CE7367" w:rsidRPr="000A0833">
        <w:rPr>
          <w:rFonts w:ascii="Times New Roman" w:eastAsia="標楷體" w:hAnsi="Times New Roman"/>
          <w:color w:val="000000"/>
          <w:szCs w:val="24"/>
        </w:rPr>
        <w:t xml:space="preserve">. </w:t>
      </w:r>
      <w:proofErr w:type="gramStart"/>
      <w:r w:rsidR="00AD1F97">
        <w:rPr>
          <w:rFonts w:ascii="Times New Roman" w:eastAsia="標楷體" w:hAnsi="Times New Roman" w:hint="eastAsia"/>
          <w:color w:val="000000"/>
          <w:szCs w:val="24"/>
        </w:rPr>
        <w:t>此外，</w:t>
      </w:r>
      <w:proofErr w:type="gramEnd"/>
      <w:r w:rsidR="00AD1F97">
        <w:rPr>
          <w:rFonts w:ascii="Times New Roman" w:eastAsia="標楷體" w:hAnsi="Times New Roman" w:hint="eastAsia"/>
          <w:color w:val="000000"/>
          <w:szCs w:val="24"/>
        </w:rPr>
        <w:t>飼養動物會製造很多溫室氣體，但培養人造肉不會</w:t>
      </w:r>
      <w:r w:rsidR="00CE7367" w:rsidRPr="000A0833">
        <w:rPr>
          <w:rFonts w:ascii="Times New Roman" w:eastAsia="標楷體" w:hAnsi="Times New Roman"/>
          <w:color w:val="000000"/>
          <w:szCs w:val="24"/>
        </w:rPr>
        <w:t>。</w:t>
      </w:r>
      <w:bookmarkEnd w:id="17"/>
    </w:p>
    <w:p w14:paraId="4D14619B" w14:textId="753CB4CB" w:rsidR="00CE7367" w:rsidRPr="000A0833" w:rsidRDefault="00CC3128" w:rsidP="000A0833">
      <w:pPr>
        <w:spacing w:afterLines="50" w:after="180"/>
        <w:rPr>
          <w:rStyle w:val="04-"/>
          <w:rFonts w:ascii="Times New Roman" w:eastAsia="標楷體" w:hAnsi="Times New Roman"/>
          <w:color w:val="000000"/>
          <w:szCs w:val="24"/>
        </w:rPr>
      </w:pPr>
      <w:r w:rsidRPr="000A0833">
        <w:rPr>
          <w:rFonts w:ascii="Times New Roman" w:hAnsi="Times New Roman" w:cs="Times New Roman"/>
          <w:szCs w:val="24"/>
          <w:shd w:val="clear" w:color="auto" w:fill="FFFFFF"/>
        </w:rPr>
        <w:t>2</w:t>
      </w:r>
      <w:r w:rsidR="00CE7367" w:rsidRPr="000A0833">
        <w:rPr>
          <w:rFonts w:ascii="Times New Roman" w:hAnsi="Times New Roman" w:cs="Times New Roman"/>
          <w:szCs w:val="24"/>
          <w:shd w:val="clear" w:color="auto" w:fill="FFFFFF"/>
        </w:rPr>
        <w:t>.</w:t>
      </w:r>
      <w:r w:rsidR="00CE7367" w:rsidRPr="000A0833">
        <w:rPr>
          <w:rStyle w:val="04-"/>
          <w:rFonts w:ascii="Times New Roman" w:eastAsia="標楷體" w:hAnsi="Times New Roman"/>
          <w:color w:val="000000"/>
          <w:szCs w:val="24"/>
        </w:rPr>
        <w:t xml:space="preserve"> </w:t>
      </w:r>
      <w:r w:rsidR="00AD1F97">
        <w:rPr>
          <w:rFonts w:ascii="Times New Roman" w:eastAsia="標楷體" w:hAnsi="Times New Roman" w:hint="eastAsia"/>
          <w:color w:val="000000"/>
          <w:szCs w:val="24"/>
        </w:rPr>
        <w:t>我可以要</w:t>
      </w:r>
      <w:proofErr w:type="gramStart"/>
      <w:r w:rsidR="00AD1F97">
        <w:rPr>
          <w:rFonts w:ascii="Times New Roman" w:eastAsia="標楷體" w:hAnsi="Times New Roman" w:hint="eastAsia"/>
          <w:color w:val="000000"/>
          <w:szCs w:val="24"/>
        </w:rPr>
        <w:t>南瓜派佐冰淇淋</w:t>
      </w:r>
      <w:proofErr w:type="gramEnd"/>
      <w:r w:rsidR="00AD1F97">
        <w:rPr>
          <w:rFonts w:ascii="Times New Roman" w:eastAsia="標楷體" w:hAnsi="Times New Roman" w:hint="eastAsia"/>
          <w:color w:val="000000"/>
          <w:szCs w:val="24"/>
        </w:rPr>
        <w:t>嗎</w:t>
      </w:r>
      <w:r w:rsidR="00AD1F97">
        <w:rPr>
          <w:rFonts w:ascii="Times New Roman" w:eastAsia="標楷體" w:hAnsi="Times New Roman" w:hint="eastAsia"/>
          <w:color w:val="000000"/>
          <w:szCs w:val="24"/>
        </w:rPr>
        <w:t xml:space="preserve">? </w:t>
      </w:r>
      <w:r w:rsidR="00AD1F97">
        <w:rPr>
          <w:rFonts w:ascii="Times New Roman" w:eastAsia="標楷體" w:hAnsi="Times New Roman" w:hint="eastAsia"/>
          <w:color w:val="000000"/>
          <w:szCs w:val="24"/>
        </w:rPr>
        <w:t>它看起來</w:t>
      </w:r>
      <w:proofErr w:type="gramStart"/>
      <w:r w:rsidR="00AD1F97">
        <w:rPr>
          <w:rFonts w:ascii="Times New Roman" w:eastAsia="標楷體" w:hAnsi="Times New Roman" w:hint="eastAsia"/>
          <w:color w:val="000000"/>
          <w:szCs w:val="24"/>
        </w:rPr>
        <w:t>很</w:t>
      </w:r>
      <w:proofErr w:type="gramEnd"/>
      <w:r w:rsidR="00AD1F97">
        <w:rPr>
          <w:rFonts w:ascii="Times New Roman" w:eastAsia="標楷體" w:hAnsi="Times New Roman" w:hint="eastAsia"/>
          <w:color w:val="000000"/>
          <w:szCs w:val="24"/>
        </w:rPr>
        <w:t>棒</w:t>
      </w:r>
      <w:r w:rsidR="00CE7367" w:rsidRPr="000A0833">
        <w:rPr>
          <w:rFonts w:ascii="Times New Roman" w:eastAsia="標楷體" w:hAnsi="Times New Roman" w:hint="eastAsia"/>
          <w:color w:val="000000"/>
          <w:szCs w:val="24"/>
        </w:rPr>
        <w:t>。</w:t>
      </w:r>
    </w:p>
    <w:p w14:paraId="45D9393C" w14:textId="63717616" w:rsidR="00CE7367" w:rsidRPr="00402E03" w:rsidRDefault="00CC3128" w:rsidP="00402E03">
      <w:pPr>
        <w:adjustRightInd w:val="0"/>
        <w:snapToGrid w:val="0"/>
        <w:spacing w:beforeLines="70" w:before="252" w:afterLines="50" w:after="180"/>
        <w:rPr>
          <w:rFonts w:ascii="Times New Roman" w:eastAsia="標楷體" w:hAnsi="Times New Roman"/>
          <w:color w:val="000000"/>
          <w:szCs w:val="24"/>
        </w:rPr>
      </w:pPr>
      <w:r w:rsidRPr="00402E03">
        <w:rPr>
          <w:rFonts w:ascii="Times New Roman" w:eastAsia="標楷體" w:hAnsi="Times New Roman" w:cs="Times New Roman"/>
          <w:color w:val="000000"/>
          <w:szCs w:val="24"/>
          <w:shd w:val="clear" w:color="auto" w:fill="FFFFFF"/>
        </w:rPr>
        <w:t>3</w:t>
      </w:r>
      <w:r w:rsidR="00CE7367" w:rsidRPr="00402E03">
        <w:rPr>
          <w:rFonts w:ascii="Times New Roman" w:eastAsia="標楷體" w:hAnsi="Times New Roman" w:cs="Times New Roman"/>
          <w:color w:val="000000"/>
          <w:szCs w:val="24"/>
          <w:shd w:val="clear" w:color="auto" w:fill="FFFFFF"/>
        </w:rPr>
        <w:t xml:space="preserve">. </w:t>
      </w:r>
      <w:r w:rsidR="00AD1F97">
        <w:rPr>
          <w:rFonts w:ascii="Times New Roman" w:eastAsia="標楷體" w:hAnsi="Times New Roman" w:hint="eastAsia"/>
          <w:color w:val="000000"/>
          <w:szCs w:val="24"/>
        </w:rPr>
        <w:t>這裡的牛肉料理比家鄉的還好吃。</w:t>
      </w:r>
    </w:p>
    <w:p w14:paraId="446F11B2" w14:textId="3B705533" w:rsidR="00CE7367" w:rsidRDefault="00CC3128" w:rsidP="000A0833">
      <w:pPr>
        <w:spacing w:afterLines="50" w:after="180"/>
        <w:rPr>
          <w:rFonts w:ascii="Times New Roman" w:eastAsia="標楷體" w:hAnsi="Times New Roman"/>
          <w:color w:val="000000"/>
          <w:szCs w:val="24"/>
        </w:rPr>
      </w:pPr>
      <w:r w:rsidRPr="000A0833">
        <w:rPr>
          <w:rFonts w:ascii="Times New Roman" w:eastAsia="標楷體" w:hAnsi="Times New Roman"/>
          <w:color w:val="000000"/>
          <w:szCs w:val="24"/>
        </w:rPr>
        <w:t>4</w:t>
      </w:r>
      <w:r w:rsidR="00CE7367" w:rsidRPr="000A0833">
        <w:rPr>
          <w:rFonts w:ascii="Times New Roman" w:eastAsia="標楷體" w:hAnsi="Times New Roman"/>
          <w:color w:val="000000"/>
          <w:szCs w:val="24"/>
        </w:rPr>
        <w:t>.</w:t>
      </w:r>
      <w:r w:rsidR="00CE7367" w:rsidRPr="000A0833">
        <w:rPr>
          <w:rFonts w:ascii="Times New Roman" w:eastAsia="標楷體" w:hAnsi="Times New Roman" w:hint="eastAsia"/>
          <w:color w:val="000000"/>
          <w:szCs w:val="24"/>
        </w:rPr>
        <w:t xml:space="preserve"> </w:t>
      </w:r>
      <w:r w:rsidR="00AD1F97">
        <w:rPr>
          <w:rFonts w:ascii="Times New Roman" w:eastAsia="標楷體" w:hAnsi="Times New Roman" w:hint="eastAsia"/>
          <w:color w:val="000000"/>
          <w:szCs w:val="24"/>
        </w:rPr>
        <w:t>遠離</w:t>
      </w:r>
      <w:proofErr w:type="gramStart"/>
      <w:r w:rsidR="00AD1F97">
        <w:rPr>
          <w:rFonts w:ascii="Times New Roman" w:eastAsia="標楷體" w:hAnsi="Times New Roman" w:hint="eastAsia"/>
          <w:color w:val="000000"/>
          <w:szCs w:val="24"/>
        </w:rPr>
        <w:t>紅火蟻比用</w:t>
      </w:r>
      <w:proofErr w:type="gramEnd"/>
      <w:r w:rsidR="00AD1F97">
        <w:rPr>
          <w:rFonts w:ascii="Times New Roman" w:eastAsia="標楷體" w:hAnsi="Times New Roman" w:hint="eastAsia"/>
          <w:color w:val="000000"/>
          <w:szCs w:val="24"/>
        </w:rPr>
        <w:t>熱水殺</w:t>
      </w:r>
      <w:proofErr w:type="gramStart"/>
      <w:r w:rsidR="00AD1F97">
        <w:rPr>
          <w:rFonts w:ascii="Times New Roman" w:eastAsia="標楷體" w:hAnsi="Times New Roman" w:hint="eastAsia"/>
          <w:color w:val="000000"/>
          <w:szCs w:val="24"/>
        </w:rPr>
        <w:t>牠</w:t>
      </w:r>
      <w:proofErr w:type="gramEnd"/>
      <w:r w:rsidR="00AD1F97">
        <w:rPr>
          <w:rFonts w:ascii="Times New Roman" w:eastAsia="標楷體" w:hAnsi="Times New Roman" w:hint="eastAsia"/>
          <w:color w:val="000000"/>
          <w:szCs w:val="24"/>
        </w:rPr>
        <w:t>們安全多了。</w:t>
      </w:r>
    </w:p>
    <w:p w14:paraId="0031B677" w14:textId="7FAA90C3" w:rsidR="00AD1F97" w:rsidRPr="000A0833" w:rsidRDefault="00AD1F97" w:rsidP="000A0833">
      <w:pPr>
        <w:spacing w:afterLines="50" w:after="180"/>
        <w:rPr>
          <w:rFonts w:ascii="Times New Roman" w:eastAsia="標楷體" w:hAnsi="Times New Roman"/>
          <w:color w:val="000000"/>
          <w:szCs w:val="24"/>
        </w:rPr>
      </w:pPr>
      <w:r>
        <w:rPr>
          <w:rFonts w:ascii="Times New Roman" w:eastAsia="標楷體" w:hAnsi="Times New Roman" w:hint="eastAsia"/>
          <w:color w:val="000000"/>
          <w:szCs w:val="24"/>
        </w:rPr>
        <w:t>5</w:t>
      </w:r>
      <w:r>
        <w:rPr>
          <w:rFonts w:ascii="Times New Roman" w:eastAsia="標楷體" w:hAnsi="Times New Roman"/>
          <w:color w:val="000000"/>
          <w:szCs w:val="24"/>
        </w:rPr>
        <w:t>. Amy</w:t>
      </w:r>
      <w:proofErr w:type="gramStart"/>
      <w:r>
        <w:rPr>
          <w:rFonts w:ascii="Times New Roman" w:eastAsia="標楷體" w:hAnsi="Times New Roman" w:hint="eastAsia"/>
          <w:color w:val="000000"/>
          <w:szCs w:val="24"/>
        </w:rPr>
        <w:t>游</w:t>
      </w:r>
      <w:proofErr w:type="gramEnd"/>
      <w:r>
        <w:rPr>
          <w:rFonts w:ascii="Times New Roman" w:eastAsia="標楷體" w:hAnsi="Times New Roman" w:hint="eastAsia"/>
          <w:color w:val="000000"/>
          <w:szCs w:val="24"/>
        </w:rPr>
        <w:t>了十五分鐘後，</w:t>
      </w:r>
      <w:r>
        <w:rPr>
          <w:rFonts w:ascii="Times New Roman" w:eastAsia="標楷體" w:hAnsi="Times New Roman" w:hint="eastAsia"/>
          <w:color w:val="000000"/>
          <w:szCs w:val="24"/>
        </w:rPr>
        <w:t xml:space="preserve"> </w:t>
      </w:r>
      <w:r>
        <w:rPr>
          <w:rFonts w:ascii="Times New Roman" w:eastAsia="標楷體" w:hAnsi="Times New Roman" w:hint="eastAsia"/>
          <w:color w:val="000000"/>
          <w:szCs w:val="24"/>
        </w:rPr>
        <w:t>被一個大浪打到她接著她開始掙扎。</w:t>
      </w:r>
    </w:p>
    <w:p w14:paraId="564AED33" w14:textId="39757A94" w:rsidR="00FB1085" w:rsidRPr="00CE7367" w:rsidRDefault="00FB1085" w:rsidP="00CE7367">
      <w:pPr>
        <w:rPr>
          <w:rFonts w:eastAsia="標楷體"/>
          <w:color w:val="000000"/>
          <w:szCs w:val="24"/>
          <w:shd w:val="clear" w:color="auto" w:fill="FFFFFF"/>
        </w:rPr>
      </w:pPr>
    </w:p>
    <w:p w14:paraId="2F831A83" w14:textId="4D658429" w:rsidR="00850481" w:rsidRDefault="007B66DB" w:rsidP="007B66DB">
      <w:pPr>
        <w:rPr>
          <w:rFonts w:eastAsia="標楷體"/>
          <w:color w:val="000000"/>
          <w:szCs w:val="24"/>
          <w:shd w:val="clear" w:color="auto" w:fill="FFFFFF"/>
        </w:rPr>
      </w:pPr>
      <w:r w:rsidRPr="007B66DB">
        <w:rPr>
          <w:rFonts w:ascii="標楷體" w:eastAsia="標楷體" w:hAnsi="標楷體" w:hint="eastAsia"/>
          <w:sz w:val="26"/>
          <w:szCs w:val="26"/>
        </w:rPr>
        <w:t>試題結束!</w:t>
      </w:r>
      <w:r w:rsidR="00BA1C76" w:rsidRPr="007B66DB">
        <w:rPr>
          <w:rFonts w:eastAsia="標楷體"/>
          <w:color w:val="000000"/>
          <w:szCs w:val="24"/>
          <w:shd w:val="clear" w:color="auto" w:fill="FFFFFF"/>
        </w:rPr>
        <w:tab/>
      </w:r>
    </w:p>
    <w:p w14:paraId="4A8C0218" w14:textId="77777777" w:rsidR="00850481" w:rsidRDefault="00850481">
      <w:pPr>
        <w:widowControl/>
        <w:rPr>
          <w:rFonts w:eastAsia="標楷體"/>
          <w:color w:val="000000"/>
          <w:szCs w:val="24"/>
          <w:shd w:val="clear" w:color="auto" w:fill="FFFFFF"/>
        </w:rPr>
      </w:pPr>
      <w:r>
        <w:rPr>
          <w:rFonts w:eastAsia="標楷體"/>
          <w:color w:val="000000"/>
          <w:szCs w:val="24"/>
          <w:shd w:val="clear" w:color="auto" w:fill="FFFFFF"/>
        </w:rPr>
        <w:br w:type="page"/>
      </w:r>
    </w:p>
    <w:p w14:paraId="4805C767" w14:textId="77777777" w:rsidR="00850481" w:rsidRDefault="00850481" w:rsidP="007B66DB">
      <w:pPr>
        <w:rPr>
          <w:rFonts w:ascii="標楷體" w:eastAsia="標楷體" w:hAnsi="標楷體"/>
        </w:rPr>
        <w:sectPr w:rsidR="00850481" w:rsidSect="00A30FA2">
          <w:footerReference w:type="default" r:id="rId23"/>
          <w:pgSz w:w="14572" w:h="20639" w:code="12"/>
          <w:pgMar w:top="851" w:right="851" w:bottom="680" w:left="1134" w:header="851" w:footer="992" w:gutter="0"/>
          <w:cols w:space="425"/>
          <w:docGrid w:type="lines" w:linePitch="360"/>
        </w:sectPr>
      </w:pPr>
    </w:p>
    <w:p w14:paraId="5F50F008" w14:textId="77777777" w:rsidR="00850481" w:rsidRDefault="00850481" w:rsidP="00850481">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w:t>
      </w:r>
      <w:r>
        <w:rPr>
          <w:rFonts w:ascii="標楷體" w:eastAsia="標楷體" w:hAnsi="標楷體"/>
          <w:sz w:val="28"/>
        </w:rPr>
        <w:t>2</w:t>
      </w:r>
      <w:r>
        <w:rPr>
          <w:rFonts w:ascii="標楷體" w:eastAsia="標楷體" w:hAnsi="標楷體" w:hint="eastAsia"/>
          <w:sz w:val="28"/>
        </w:rPr>
        <w:t>學年度第二學期第</w:t>
      </w:r>
      <w:r>
        <w:rPr>
          <w:rFonts w:ascii="標楷體" w:eastAsia="標楷體" w:hAnsi="標楷體" w:hint="eastAsia"/>
          <w:kern w:val="0"/>
          <w:sz w:val="28"/>
        </w:rPr>
        <w:t>一</w:t>
      </w:r>
      <w:r>
        <w:rPr>
          <w:rFonts w:ascii="標楷體" w:eastAsia="標楷體" w:hAnsi="標楷體" w:hint="eastAsia"/>
          <w:sz w:val="28"/>
        </w:rPr>
        <w:t>次定期評量 英語科 答案卷</w:t>
      </w:r>
    </w:p>
    <w:p w14:paraId="3F154CB5" w14:textId="77777777" w:rsidR="00850481" w:rsidRDefault="00850481" w:rsidP="00850481">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59776" behindDoc="0" locked="0" layoutInCell="1" allowOverlap="1" wp14:anchorId="74013400" wp14:editId="6D34DCB5">
                <wp:simplePos x="0" y="0"/>
                <wp:positionH relativeFrom="column">
                  <wp:posOffset>-6985</wp:posOffset>
                </wp:positionH>
                <wp:positionV relativeFrom="paragraph">
                  <wp:posOffset>383540</wp:posOffset>
                </wp:positionV>
                <wp:extent cx="6581775" cy="0"/>
                <wp:effectExtent l="0" t="0" r="9525" b="19050"/>
                <wp:wrapNone/>
                <wp:docPr id="10" name="直線接點 10"/>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7C81DD" id="直線接點 10"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lD6Q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ASqAlD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2F2C8183" w14:textId="77777777" w:rsidR="00850481" w:rsidRDefault="00850481" w:rsidP="00850481">
      <w:pPr>
        <w:pStyle w:val="a3"/>
        <w:tabs>
          <w:tab w:val="clear" w:pos="4153"/>
          <w:tab w:val="clear" w:pos="8306"/>
          <w:tab w:val="center" w:pos="-1620"/>
        </w:tabs>
        <w:spacing w:afterLines="50" w:after="180" w:line="520" w:lineRule="exact"/>
        <w:jc w:val="both"/>
        <w:rPr>
          <w:rFonts w:ascii="標楷體" w:eastAsia="標楷體" w:hAnsi="標楷體"/>
          <w:sz w:val="28"/>
          <w:szCs w:val="28"/>
        </w:rPr>
      </w:pPr>
      <w:r w:rsidRPr="00390702">
        <w:rPr>
          <w:rFonts w:ascii="標楷體" w:eastAsia="標楷體" w:hAnsi="標楷體" w:hint="eastAsia"/>
          <w:sz w:val="28"/>
          <w:szCs w:val="28"/>
        </w:rPr>
        <w:t>非選擇題</w:t>
      </w:r>
      <w:r>
        <w:rPr>
          <w:rFonts w:ascii="標楷體" w:eastAsia="標楷體" w:hAnsi="標楷體" w:cs="Times New Roman"/>
          <w:sz w:val="28"/>
          <w:szCs w:val="28"/>
        </w:rPr>
        <w:t>2</w:t>
      </w:r>
      <w:r>
        <w:rPr>
          <w:rFonts w:ascii="標楷體" w:eastAsia="標楷體" w:hAnsi="標楷體" w:cs="Times New Roman" w:hint="eastAsia"/>
          <w:sz w:val="28"/>
          <w:szCs w:val="28"/>
        </w:rPr>
        <w:t>0</w:t>
      </w:r>
      <w:r w:rsidRPr="00390702">
        <w:rPr>
          <w:rFonts w:ascii="標楷體" w:eastAsia="標楷體" w:hAnsi="標楷體" w:cs="Times New Roman" w:hint="eastAsia"/>
          <w:sz w:val="28"/>
          <w:szCs w:val="28"/>
        </w:rPr>
        <w:t>%</w:t>
      </w:r>
      <w:r w:rsidRPr="00390702">
        <w:rPr>
          <w:rFonts w:ascii="標楷體" w:eastAsia="標楷體" w:hAnsi="標楷體"/>
          <w:sz w:val="28"/>
          <w:szCs w:val="28"/>
        </w:rPr>
        <w:t xml:space="preserve"> </w:t>
      </w:r>
    </w:p>
    <w:p w14:paraId="59715C8C" w14:textId="77777777" w:rsidR="00850481" w:rsidRPr="0049055F" w:rsidRDefault="00850481" w:rsidP="00850481">
      <w:pPr>
        <w:pStyle w:val="a3"/>
        <w:tabs>
          <w:tab w:val="clear" w:pos="4153"/>
          <w:tab w:val="clear" w:pos="8306"/>
          <w:tab w:val="center" w:pos="-1620"/>
        </w:tabs>
        <w:spacing w:beforeLines="50" w:before="180" w:after="100" w:afterAutospacing="1" w:line="520" w:lineRule="exact"/>
        <w:jc w:val="both"/>
        <w:rPr>
          <w:rFonts w:ascii="標楷體" w:eastAsia="標楷體" w:hAnsi="標楷體"/>
          <w:sz w:val="28"/>
          <w:szCs w:val="28"/>
        </w:rPr>
      </w:pPr>
      <w:r w:rsidRPr="0049055F">
        <w:rPr>
          <w:rFonts w:ascii="標楷體" w:eastAsia="標楷體" w:hAnsi="標楷體" w:hint="eastAsia"/>
          <w:sz w:val="28"/>
          <w:szCs w:val="28"/>
        </w:rPr>
        <w:t xml:space="preserve">四 </w:t>
      </w:r>
      <w:r w:rsidRPr="0049055F">
        <w:rPr>
          <w:rFonts w:ascii="標楷體" w:eastAsia="標楷體" w:hAnsi="標楷體"/>
          <w:sz w:val="28"/>
          <w:szCs w:val="28"/>
        </w:rPr>
        <w:t>翻譯</w:t>
      </w:r>
      <w:r w:rsidRPr="0049055F">
        <w:rPr>
          <w:rFonts w:ascii="Times New Roman" w:eastAsia="標楷體" w:hAnsi="Times New Roman" w:cs="Times New Roman" w:hint="eastAsia"/>
          <w:sz w:val="28"/>
          <w:szCs w:val="28"/>
        </w:rPr>
        <w:t>2</w:t>
      </w:r>
      <w:r w:rsidRPr="0049055F">
        <w:rPr>
          <w:rFonts w:ascii="Times New Roman" w:eastAsia="標楷體" w:hAnsi="Times New Roman" w:cs="Times New Roman"/>
          <w:sz w:val="28"/>
          <w:szCs w:val="28"/>
        </w:rPr>
        <w:t>0%</w:t>
      </w:r>
      <w:r w:rsidRPr="0049055F">
        <w:rPr>
          <w:rFonts w:ascii="標楷體" w:eastAsia="標楷體" w:hAnsi="標楷體" w:hint="eastAsia"/>
          <w:sz w:val="28"/>
          <w:szCs w:val="28"/>
        </w:rPr>
        <w:t xml:space="preserve"> （每題</w:t>
      </w:r>
      <w:r w:rsidRPr="0049055F">
        <w:rPr>
          <w:rFonts w:ascii="Times New Roman" w:eastAsia="標楷體" w:hAnsi="Times New Roman" w:cs="Times New Roman"/>
          <w:sz w:val="28"/>
          <w:szCs w:val="28"/>
        </w:rPr>
        <w:t>4</w:t>
      </w:r>
      <w:r w:rsidRPr="0049055F">
        <w:rPr>
          <w:rFonts w:ascii="標楷體" w:eastAsia="標楷體" w:hAnsi="標楷體" w:cs="Times New Roman" w:hint="eastAsia"/>
          <w:sz w:val="28"/>
          <w:szCs w:val="28"/>
        </w:rPr>
        <w:t>分）</w:t>
      </w:r>
    </w:p>
    <w:tbl>
      <w:tblPr>
        <w:tblStyle w:val="a8"/>
        <w:tblW w:w="0" w:type="auto"/>
        <w:tblLook w:val="04A0" w:firstRow="1" w:lastRow="0" w:firstColumn="1" w:lastColumn="0" w:noHBand="0" w:noVBand="1"/>
      </w:tblPr>
      <w:tblGrid>
        <w:gridCol w:w="9912"/>
      </w:tblGrid>
      <w:tr w:rsidR="00850481" w14:paraId="628920E6" w14:textId="77777777" w:rsidTr="00F2569C">
        <w:trPr>
          <w:trHeight w:val="737"/>
        </w:trPr>
        <w:tc>
          <w:tcPr>
            <w:tcW w:w="10024" w:type="dxa"/>
          </w:tcPr>
          <w:p w14:paraId="6CF85E84" w14:textId="77777777" w:rsidR="00850481" w:rsidRPr="009E052B" w:rsidRDefault="00850481" w:rsidP="00F2569C">
            <w:pPr>
              <w:spacing w:before="72" w:after="72"/>
              <w:rPr>
                <w:rFonts w:ascii="Times New Roman" w:eastAsia="標楷體" w:hAnsi="Times New Roman" w:cs="Times New Roman"/>
                <w:szCs w:val="24"/>
              </w:rPr>
            </w:pPr>
            <w:r w:rsidRPr="009E052B">
              <w:rPr>
                <w:rFonts w:ascii="Times New Roman" w:eastAsia="標楷體" w:hAnsi="Times New Roman" w:cs="Times New Roman" w:hint="eastAsia"/>
                <w:szCs w:val="24"/>
              </w:rPr>
              <w:t>1</w:t>
            </w:r>
            <w:r w:rsidRPr="009E052B">
              <w:rPr>
                <w:rFonts w:ascii="Times New Roman" w:eastAsia="標楷體" w:hAnsi="Times New Roman" w:cs="Times New Roman"/>
                <w:szCs w:val="24"/>
              </w:rPr>
              <w:t>.</w:t>
            </w:r>
          </w:p>
          <w:p w14:paraId="0F4EF13B" w14:textId="77777777" w:rsidR="00850481" w:rsidRPr="009E052B" w:rsidRDefault="00850481" w:rsidP="00F2569C">
            <w:pPr>
              <w:spacing w:before="72" w:after="72"/>
              <w:rPr>
                <w:rFonts w:ascii="Times New Roman" w:eastAsia="標楷體" w:hAnsi="Times New Roman" w:cs="Times New Roman"/>
                <w:szCs w:val="24"/>
              </w:rPr>
            </w:pPr>
          </w:p>
        </w:tc>
      </w:tr>
      <w:tr w:rsidR="00850481" w14:paraId="0A59537D" w14:textId="77777777" w:rsidTr="00F2569C">
        <w:trPr>
          <w:trHeight w:val="737"/>
        </w:trPr>
        <w:tc>
          <w:tcPr>
            <w:tcW w:w="10024" w:type="dxa"/>
          </w:tcPr>
          <w:p w14:paraId="41C007CC" w14:textId="77777777" w:rsidR="00850481" w:rsidRPr="009E052B" w:rsidRDefault="00850481" w:rsidP="00F2569C">
            <w:pPr>
              <w:spacing w:before="72" w:after="72"/>
              <w:rPr>
                <w:rFonts w:ascii="Times New Roman" w:eastAsia="標楷體" w:hAnsi="Times New Roman" w:cs="Times New Roman"/>
                <w:szCs w:val="24"/>
              </w:rPr>
            </w:pPr>
            <w:r w:rsidRPr="009E052B">
              <w:rPr>
                <w:rFonts w:ascii="Times New Roman" w:eastAsia="標楷體" w:hAnsi="Times New Roman" w:cs="Times New Roman" w:hint="eastAsia"/>
                <w:szCs w:val="24"/>
              </w:rPr>
              <w:t>2</w:t>
            </w:r>
            <w:r w:rsidRPr="009E052B">
              <w:rPr>
                <w:rFonts w:ascii="Times New Roman" w:eastAsia="標楷體" w:hAnsi="Times New Roman" w:cs="Times New Roman"/>
                <w:szCs w:val="24"/>
              </w:rPr>
              <w:t>.</w:t>
            </w:r>
          </w:p>
          <w:p w14:paraId="7EF7FAB1" w14:textId="77777777" w:rsidR="00850481" w:rsidRPr="009E052B" w:rsidRDefault="00850481" w:rsidP="00F2569C">
            <w:pPr>
              <w:spacing w:before="72" w:after="72"/>
              <w:rPr>
                <w:rFonts w:ascii="Times New Roman" w:eastAsia="標楷體" w:hAnsi="Times New Roman" w:cs="Times New Roman"/>
                <w:szCs w:val="24"/>
              </w:rPr>
            </w:pPr>
          </w:p>
        </w:tc>
      </w:tr>
      <w:tr w:rsidR="00850481" w14:paraId="786AC088" w14:textId="77777777" w:rsidTr="00F2569C">
        <w:trPr>
          <w:trHeight w:val="737"/>
        </w:trPr>
        <w:tc>
          <w:tcPr>
            <w:tcW w:w="10024" w:type="dxa"/>
          </w:tcPr>
          <w:p w14:paraId="1FE48734" w14:textId="77777777" w:rsidR="00850481" w:rsidRPr="009E052B" w:rsidRDefault="00850481" w:rsidP="00F2569C">
            <w:pPr>
              <w:spacing w:before="72" w:after="72"/>
              <w:rPr>
                <w:rFonts w:ascii="Times New Roman" w:eastAsia="標楷體" w:hAnsi="Times New Roman" w:cs="Times New Roman"/>
                <w:szCs w:val="24"/>
              </w:rPr>
            </w:pPr>
            <w:r w:rsidRPr="009E052B">
              <w:rPr>
                <w:rFonts w:ascii="Times New Roman" w:eastAsia="標楷體" w:hAnsi="Times New Roman" w:cs="Times New Roman" w:hint="eastAsia"/>
                <w:szCs w:val="24"/>
              </w:rPr>
              <w:t>3</w:t>
            </w:r>
            <w:r w:rsidRPr="009E052B">
              <w:rPr>
                <w:rFonts w:ascii="Times New Roman" w:eastAsia="標楷體" w:hAnsi="Times New Roman" w:cs="Times New Roman"/>
                <w:szCs w:val="24"/>
              </w:rPr>
              <w:t>.</w:t>
            </w:r>
          </w:p>
          <w:p w14:paraId="1D23907D" w14:textId="77777777" w:rsidR="00850481" w:rsidRPr="009E052B" w:rsidRDefault="00850481" w:rsidP="00F2569C">
            <w:pPr>
              <w:spacing w:before="72" w:after="72"/>
              <w:rPr>
                <w:rFonts w:ascii="Times New Roman" w:eastAsia="標楷體" w:hAnsi="Times New Roman" w:cs="Times New Roman"/>
                <w:szCs w:val="24"/>
              </w:rPr>
            </w:pPr>
          </w:p>
        </w:tc>
      </w:tr>
      <w:tr w:rsidR="00850481" w14:paraId="570C327E" w14:textId="77777777" w:rsidTr="00F2569C">
        <w:trPr>
          <w:trHeight w:val="737"/>
        </w:trPr>
        <w:tc>
          <w:tcPr>
            <w:tcW w:w="10024" w:type="dxa"/>
          </w:tcPr>
          <w:p w14:paraId="3269194B" w14:textId="77777777" w:rsidR="00850481" w:rsidRPr="009E052B" w:rsidRDefault="00850481" w:rsidP="00F2569C">
            <w:pPr>
              <w:spacing w:before="72" w:after="72"/>
              <w:rPr>
                <w:rFonts w:ascii="Times New Roman" w:eastAsia="標楷體" w:hAnsi="Times New Roman" w:cs="Times New Roman"/>
                <w:szCs w:val="24"/>
              </w:rPr>
            </w:pPr>
            <w:r w:rsidRPr="009E052B">
              <w:rPr>
                <w:rFonts w:ascii="Times New Roman" w:eastAsia="標楷體" w:hAnsi="Times New Roman" w:cs="Times New Roman" w:hint="eastAsia"/>
                <w:szCs w:val="24"/>
              </w:rPr>
              <w:t>4</w:t>
            </w:r>
            <w:r w:rsidRPr="009E052B">
              <w:rPr>
                <w:rFonts w:ascii="Times New Roman" w:eastAsia="標楷體" w:hAnsi="Times New Roman" w:cs="Times New Roman"/>
                <w:szCs w:val="24"/>
              </w:rPr>
              <w:t>.</w:t>
            </w:r>
          </w:p>
          <w:p w14:paraId="04FC1DB4" w14:textId="77777777" w:rsidR="00850481" w:rsidRPr="009E052B" w:rsidRDefault="00850481" w:rsidP="00F2569C">
            <w:pPr>
              <w:spacing w:before="72" w:after="72"/>
              <w:rPr>
                <w:rFonts w:ascii="Times New Roman" w:eastAsia="標楷體" w:hAnsi="Times New Roman" w:cs="Times New Roman"/>
                <w:szCs w:val="24"/>
              </w:rPr>
            </w:pPr>
          </w:p>
        </w:tc>
      </w:tr>
      <w:tr w:rsidR="00850481" w14:paraId="4D0F9FD0" w14:textId="77777777" w:rsidTr="00F2569C">
        <w:trPr>
          <w:trHeight w:val="737"/>
        </w:trPr>
        <w:tc>
          <w:tcPr>
            <w:tcW w:w="10024" w:type="dxa"/>
          </w:tcPr>
          <w:p w14:paraId="09F9FD25" w14:textId="77777777" w:rsidR="00850481" w:rsidRPr="009E052B" w:rsidRDefault="00850481" w:rsidP="00F2569C">
            <w:pPr>
              <w:spacing w:before="72" w:after="72"/>
              <w:rPr>
                <w:rFonts w:ascii="Times New Roman" w:eastAsia="標楷體" w:hAnsi="Times New Roman" w:cs="Times New Roman"/>
                <w:szCs w:val="24"/>
              </w:rPr>
            </w:pPr>
            <w:r>
              <w:rPr>
                <w:rFonts w:ascii="Times New Roman" w:eastAsia="標楷體" w:hAnsi="Times New Roman" w:cs="Times New Roman"/>
                <w:szCs w:val="24"/>
              </w:rPr>
              <w:t>5</w:t>
            </w:r>
            <w:r w:rsidRPr="009E052B">
              <w:rPr>
                <w:rFonts w:ascii="Times New Roman" w:eastAsia="標楷體" w:hAnsi="Times New Roman" w:cs="Times New Roman"/>
                <w:szCs w:val="24"/>
              </w:rPr>
              <w:t>.</w:t>
            </w:r>
          </w:p>
          <w:p w14:paraId="56712119" w14:textId="77777777" w:rsidR="00850481" w:rsidRPr="009E052B" w:rsidRDefault="00850481" w:rsidP="00F2569C">
            <w:pPr>
              <w:spacing w:before="72" w:after="72"/>
              <w:rPr>
                <w:rFonts w:ascii="Times New Roman" w:eastAsia="標楷體" w:hAnsi="Times New Roman" w:cs="Times New Roman"/>
                <w:szCs w:val="24"/>
              </w:rPr>
            </w:pPr>
          </w:p>
        </w:tc>
      </w:tr>
    </w:tbl>
    <w:p w14:paraId="6B72BF55" w14:textId="77777777" w:rsidR="00850481" w:rsidRPr="00740C83" w:rsidRDefault="00850481" w:rsidP="00850481">
      <w:pPr>
        <w:spacing w:before="72" w:after="72"/>
        <w:rPr>
          <w:rFonts w:ascii="Times New Roman" w:eastAsia="標楷體" w:hAnsi="Times New Roman" w:cs="Times New Roman"/>
          <w:sz w:val="28"/>
          <w:szCs w:val="28"/>
        </w:rPr>
      </w:pPr>
    </w:p>
    <w:p w14:paraId="2C2318BD" w14:textId="77777777" w:rsidR="00850481" w:rsidRDefault="00850481" w:rsidP="00850481">
      <w:pPr>
        <w:rPr>
          <w:rFonts w:ascii="Times New Roman" w:eastAsia="標楷體" w:hAnsi="Times New Roman" w:cs="Times New Roman"/>
          <w:snapToGrid w:val="0"/>
          <w:sz w:val="28"/>
          <w:szCs w:val="28"/>
        </w:rPr>
      </w:pPr>
    </w:p>
    <w:p w14:paraId="5978E40C" w14:textId="77777777" w:rsidR="00850481" w:rsidRDefault="00850481" w:rsidP="00850481">
      <w:pPr>
        <w:rPr>
          <w:rFonts w:ascii="Times New Roman" w:eastAsia="標楷體" w:hAnsi="Times New Roman" w:cs="Times New Roman"/>
          <w:snapToGrid w:val="0"/>
          <w:sz w:val="28"/>
          <w:szCs w:val="28"/>
        </w:rPr>
      </w:pPr>
      <w:r w:rsidRPr="00A30953">
        <w:rPr>
          <w:rFonts w:eastAsia="標楷體" w:hint="eastAsia"/>
          <w:snapToGrid w:val="0"/>
          <w:sz w:val="28"/>
          <w:szCs w:val="28"/>
        </w:rPr>
        <w:t>試題完</w:t>
      </w:r>
      <w:r w:rsidRPr="00A30953">
        <w:rPr>
          <w:rFonts w:eastAsia="標楷體" w:hint="eastAsia"/>
          <w:snapToGrid w:val="0"/>
          <w:sz w:val="28"/>
          <w:szCs w:val="28"/>
        </w:rPr>
        <w:t>!</w:t>
      </w:r>
      <w:r w:rsidRPr="00A30953">
        <w:rPr>
          <w:rFonts w:eastAsia="標楷體" w:hint="eastAsia"/>
          <w:snapToGrid w:val="0"/>
          <w:sz w:val="28"/>
          <w:szCs w:val="28"/>
        </w:rPr>
        <w:tab/>
      </w:r>
      <w:r w:rsidRPr="00A30953">
        <w:rPr>
          <w:rFonts w:eastAsia="標楷體" w:hint="eastAsia"/>
          <w:snapToGrid w:val="0"/>
          <w:sz w:val="28"/>
          <w:szCs w:val="28"/>
        </w:rPr>
        <w:tab/>
      </w:r>
      <w:proofErr w:type="gramStart"/>
      <w:r>
        <w:rPr>
          <w:rFonts w:ascii="Times New Roman" w:eastAsia="標楷體" w:hAnsi="Times New Roman" w:cs="Times New Roman"/>
          <w:snapToGrid w:val="0"/>
          <w:sz w:val="28"/>
          <w:szCs w:val="28"/>
        </w:rPr>
        <w:t>Good</w:t>
      </w:r>
      <w:r>
        <w:rPr>
          <w:rFonts w:ascii="Times New Roman" w:eastAsia="標楷體" w:hAnsi="Times New Roman" w:cs="Times New Roman" w:hint="eastAsia"/>
          <w:snapToGrid w:val="0"/>
          <w:sz w:val="28"/>
          <w:szCs w:val="28"/>
        </w:rPr>
        <w:t xml:space="preserve">  </w:t>
      </w:r>
      <w:r w:rsidRPr="00A30953">
        <w:rPr>
          <w:rFonts w:ascii="Times New Roman" w:eastAsia="標楷體" w:hAnsi="Times New Roman" w:cs="Times New Roman"/>
          <w:snapToGrid w:val="0"/>
          <w:sz w:val="28"/>
          <w:szCs w:val="28"/>
        </w:rPr>
        <w:t>Luck</w:t>
      </w:r>
      <w:proofErr w:type="gramEnd"/>
      <w:r w:rsidRPr="00A30953">
        <w:rPr>
          <w:rFonts w:ascii="Times New Roman" w:eastAsia="標楷體" w:hAnsi="Times New Roman" w:cs="Times New Roman"/>
          <w:snapToGrid w:val="0"/>
          <w:sz w:val="28"/>
          <w:szCs w:val="28"/>
        </w:rPr>
        <w:t>!</w:t>
      </w:r>
    </w:p>
    <w:p w14:paraId="0DD194F4" w14:textId="77777777" w:rsidR="00850481" w:rsidRDefault="00850481" w:rsidP="00850481">
      <w:pPr>
        <w:rPr>
          <w:rFonts w:ascii="Times New Roman" w:eastAsia="標楷體" w:hAnsi="Times New Roman" w:cs="Times New Roman"/>
          <w:snapToGrid w:val="0"/>
          <w:sz w:val="28"/>
          <w:szCs w:val="28"/>
        </w:rPr>
      </w:pPr>
    </w:p>
    <w:p w14:paraId="3C4BFA08" w14:textId="77777777" w:rsidR="00850481" w:rsidRDefault="00850481" w:rsidP="00850481">
      <w:pPr>
        <w:rPr>
          <w:rFonts w:ascii="Times New Roman" w:eastAsia="標楷體" w:hAnsi="Times New Roman" w:cs="Times New Roman"/>
          <w:snapToGrid w:val="0"/>
          <w:sz w:val="28"/>
          <w:szCs w:val="28"/>
        </w:rPr>
      </w:pPr>
    </w:p>
    <w:p w14:paraId="49C3D0E2" w14:textId="77777777" w:rsidR="00850481" w:rsidRDefault="00850481" w:rsidP="00850481">
      <w:pPr>
        <w:rPr>
          <w:rFonts w:ascii="Times New Roman" w:eastAsia="標楷體" w:hAnsi="Times New Roman" w:cs="Times New Roman"/>
          <w:snapToGrid w:val="0"/>
          <w:sz w:val="28"/>
          <w:szCs w:val="28"/>
        </w:rPr>
      </w:pPr>
    </w:p>
    <w:p w14:paraId="78314EFB" w14:textId="77777777" w:rsidR="00850481" w:rsidRDefault="00850481" w:rsidP="00850481">
      <w:pPr>
        <w:rPr>
          <w:rFonts w:ascii="Times New Roman" w:eastAsia="標楷體" w:hAnsi="Times New Roman" w:cs="Times New Roman"/>
          <w:snapToGrid w:val="0"/>
          <w:sz w:val="28"/>
          <w:szCs w:val="28"/>
        </w:rPr>
      </w:pPr>
    </w:p>
    <w:p w14:paraId="16AFEE12" w14:textId="77777777" w:rsidR="00850481" w:rsidRDefault="00850481" w:rsidP="00850481">
      <w:pPr>
        <w:rPr>
          <w:rFonts w:ascii="Times New Roman" w:eastAsia="標楷體" w:hAnsi="Times New Roman" w:cs="Times New Roman"/>
          <w:snapToGrid w:val="0"/>
          <w:sz w:val="28"/>
          <w:szCs w:val="28"/>
        </w:rPr>
      </w:pPr>
    </w:p>
    <w:p w14:paraId="764CD7D1" w14:textId="77777777" w:rsidR="00850481" w:rsidRDefault="00850481" w:rsidP="00850481">
      <w:pPr>
        <w:rPr>
          <w:rFonts w:ascii="Times New Roman" w:eastAsia="標楷體" w:hAnsi="Times New Roman" w:cs="Times New Roman"/>
          <w:snapToGrid w:val="0"/>
          <w:sz w:val="28"/>
          <w:szCs w:val="28"/>
        </w:rPr>
      </w:pPr>
    </w:p>
    <w:p w14:paraId="7D005E5D" w14:textId="77777777" w:rsidR="00850481" w:rsidRDefault="00850481" w:rsidP="00850481">
      <w:pPr>
        <w:rPr>
          <w:rFonts w:ascii="Times New Roman" w:eastAsia="標楷體" w:hAnsi="Times New Roman" w:cs="Times New Roman"/>
          <w:snapToGrid w:val="0"/>
          <w:sz w:val="28"/>
          <w:szCs w:val="28"/>
        </w:rPr>
      </w:pPr>
    </w:p>
    <w:p w14:paraId="1231164A" w14:textId="77777777" w:rsidR="00850481" w:rsidRDefault="00850481" w:rsidP="00850481">
      <w:pPr>
        <w:rPr>
          <w:rFonts w:ascii="Times New Roman" w:eastAsia="標楷體" w:hAnsi="Times New Roman" w:cs="Times New Roman"/>
          <w:snapToGrid w:val="0"/>
          <w:sz w:val="28"/>
          <w:szCs w:val="28"/>
        </w:rPr>
      </w:pPr>
    </w:p>
    <w:p w14:paraId="0030DC25" w14:textId="77777777" w:rsidR="00850481" w:rsidRDefault="00850481" w:rsidP="00850481">
      <w:pPr>
        <w:rPr>
          <w:rFonts w:ascii="Times New Roman" w:eastAsia="標楷體" w:hAnsi="Times New Roman" w:cs="Times New Roman"/>
          <w:snapToGrid w:val="0"/>
          <w:sz w:val="28"/>
          <w:szCs w:val="28"/>
        </w:rPr>
      </w:pPr>
    </w:p>
    <w:p w14:paraId="6D7A20F3" w14:textId="77777777" w:rsidR="00850481" w:rsidRDefault="00850481" w:rsidP="00850481">
      <w:pPr>
        <w:rPr>
          <w:rFonts w:ascii="Times New Roman" w:eastAsia="標楷體" w:hAnsi="Times New Roman" w:cs="Times New Roman"/>
          <w:snapToGrid w:val="0"/>
          <w:sz w:val="28"/>
          <w:szCs w:val="28"/>
        </w:rPr>
      </w:pPr>
    </w:p>
    <w:p w14:paraId="014EFC40" w14:textId="77777777" w:rsidR="00850481" w:rsidRDefault="00850481" w:rsidP="00850481">
      <w:pPr>
        <w:rPr>
          <w:rFonts w:ascii="Times New Roman" w:eastAsia="標楷體" w:hAnsi="Times New Roman" w:cs="Times New Roman"/>
          <w:snapToGrid w:val="0"/>
          <w:sz w:val="28"/>
          <w:szCs w:val="28"/>
        </w:rPr>
      </w:pPr>
    </w:p>
    <w:p w14:paraId="4E2FC963" w14:textId="77777777" w:rsidR="00850481" w:rsidRDefault="00850481" w:rsidP="00850481">
      <w:pPr>
        <w:rPr>
          <w:rFonts w:ascii="Times New Roman" w:eastAsia="標楷體" w:hAnsi="Times New Roman" w:cs="Times New Roman"/>
          <w:snapToGrid w:val="0"/>
          <w:sz w:val="28"/>
          <w:szCs w:val="28"/>
        </w:rPr>
      </w:pPr>
    </w:p>
    <w:p w14:paraId="1A4DC644" w14:textId="77777777" w:rsidR="00850481" w:rsidRDefault="00850481" w:rsidP="00850481">
      <w:pPr>
        <w:rPr>
          <w:rFonts w:ascii="Times New Roman" w:eastAsia="標楷體" w:hAnsi="Times New Roman" w:cs="Times New Roman"/>
          <w:snapToGrid w:val="0"/>
          <w:sz w:val="28"/>
          <w:szCs w:val="28"/>
        </w:rPr>
      </w:pPr>
    </w:p>
    <w:p w14:paraId="34BBE1D7" w14:textId="77777777" w:rsidR="00850481" w:rsidRPr="006D45B6" w:rsidRDefault="00850481" w:rsidP="00850481">
      <w:pPr>
        <w:rPr>
          <w:sz w:val="28"/>
          <w:szCs w:val="28"/>
        </w:rPr>
      </w:pPr>
    </w:p>
    <w:p w14:paraId="26D3C55B" w14:textId="77777777" w:rsidR="00850481" w:rsidRDefault="00850481" w:rsidP="00850481">
      <w:pPr>
        <w:rPr>
          <w:rFonts w:ascii="標楷體" w:eastAsia="標楷體" w:hAnsi="標楷體" w:cs="Times New Roman"/>
          <w:sz w:val="32"/>
        </w:rPr>
      </w:pPr>
    </w:p>
    <w:p w14:paraId="2546FC24" w14:textId="77777777" w:rsidR="00850481" w:rsidRPr="00E53D0E" w:rsidRDefault="00850481" w:rsidP="00850481">
      <w:pPr>
        <w:rPr>
          <w:rFonts w:ascii="標楷體" w:eastAsia="標楷體" w:hAnsi="標楷體" w:cs="Times New Roman"/>
          <w:sz w:val="32"/>
        </w:rPr>
      </w:pPr>
      <w:r w:rsidRPr="00E53D0E">
        <w:rPr>
          <w:rFonts w:ascii="標楷體" w:eastAsia="標楷體" w:hAnsi="標楷體" w:cs="Times New Roman" w:hint="eastAsia"/>
          <w:sz w:val="32"/>
        </w:rPr>
        <w:t>11</w:t>
      </w:r>
      <w:r>
        <w:rPr>
          <w:rFonts w:ascii="標楷體" w:eastAsia="標楷體" w:hAnsi="標楷體" w:cs="Times New Roman"/>
          <w:sz w:val="32"/>
        </w:rPr>
        <w:t xml:space="preserve">2-2-1 </w:t>
      </w:r>
      <w:r>
        <w:rPr>
          <w:rFonts w:ascii="標楷體" w:eastAsia="標楷體" w:hAnsi="標楷體" w:cs="Times New Roman" w:hint="eastAsia"/>
          <w:sz w:val="32"/>
        </w:rPr>
        <w:t>八</w:t>
      </w:r>
      <w:r w:rsidRPr="00E53D0E">
        <w:rPr>
          <w:rFonts w:ascii="標楷體" w:eastAsia="標楷體" w:hAnsi="標楷體" w:cs="Times New Roman" w:hint="eastAsia"/>
          <w:sz w:val="32"/>
        </w:rPr>
        <w:t xml:space="preserve">年級 </w:t>
      </w:r>
      <w:r>
        <w:rPr>
          <w:rFonts w:ascii="標楷體" w:eastAsia="標楷體" w:hAnsi="標楷體" w:cs="Times New Roman" w:hint="eastAsia"/>
          <w:sz w:val="32"/>
        </w:rPr>
        <w:t>段一</w:t>
      </w:r>
      <w:r w:rsidRPr="00E53D0E">
        <w:rPr>
          <w:rFonts w:ascii="標楷體" w:eastAsia="標楷體" w:hAnsi="標楷體" w:cs="Times New Roman" w:hint="eastAsia"/>
          <w:sz w:val="32"/>
        </w:rPr>
        <w:t>英</w:t>
      </w:r>
      <w:proofErr w:type="gramStart"/>
      <w:r w:rsidRPr="00E53D0E">
        <w:rPr>
          <w:rFonts w:ascii="標楷體" w:eastAsia="標楷體" w:hAnsi="標楷體" w:cs="Times New Roman" w:hint="eastAsia"/>
          <w:sz w:val="32"/>
        </w:rPr>
        <w:t>語科－</w:t>
      </w:r>
      <w:proofErr w:type="gramEnd"/>
      <w:r w:rsidRPr="00E53D0E">
        <w:rPr>
          <w:rFonts w:ascii="標楷體" w:eastAsia="標楷體" w:hAnsi="標楷體" w:cs="Times New Roman" w:hint="eastAsia"/>
          <w:sz w:val="32"/>
        </w:rPr>
        <w:t>解答</w:t>
      </w:r>
    </w:p>
    <w:p w14:paraId="2F43C0E1" w14:textId="77777777" w:rsidR="00850481" w:rsidRPr="007732B8" w:rsidRDefault="00850481" w:rsidP="00850481">
      <w:pPr>
        <w:pStyle w:val="a3"/>
        <w:rPr>
          <w:rFonts w:ascii="標楷體" w:eastAsia="標楷體" w:hAnsi="標楷體"/>
          <w:snapToGrid w:val="0"/>
          <w:sz w:val="28"/>
          <w:szCs w:val="28"/>
        </w:rPr>
      </w:pPr>
      <w:r w:rsidRPr="007732B8">
        <w:rPr>
          <w:rFonts w:ascii="標楷體" w:eastAsia="標楷體" w:hAnsi="標楷體" w:hint="eastAsia"/>
          <w:snapToGrid w:val="0"/>
          <w:sz w:val="28"/>
          <w:szCs w:val="28"/>
        </w:rPr>
        <w:t>一</w:t>
      </w:r>
      <w:r w:rsidRPr="007732B8">
        <w:rPr>
          <w:rFonts w:ascii="標楷體" w:eastAsia="標楷體" w:hAnsi="標楷體"/>
          <w:snapToGrid w:val="0"/>
          <w:sz w:val="28"/>
          <w:szCs w:val="28"/>
        </w:rPr>
        <w:t>、聽力測驗30%</w:t>
      </w:r>
      <w:r w:rsidRPr="007732B8">
        <w:rPr>
          <w:rFonts w:ascii="標楷體" w:eastAsia="標楷體" w:hAnsi="標楷體" w:hint="eastAsia"/>
          <w:snapToGrid w:val="0"/>
          <w:sz w:val="28"/>
          <w:szCs w:val="28"/>
        </w:rPr>
        <w:t xml:space="preserve"> </w:t>
      </w:r>
      <w:r w:rsidRPr="007732B8">
        <w:rPr>
          <w:rFonts w:ascii="標楷體" w:eastAsia="標楷體" w:hAnsi="標楷體"/>
          <w:snapToGrid w:val="0"/>
          <w:sz w:val="28"/>
          <w:szCs w:val="28"/>
        </w:rPr>
        <w:t xml:space="preserve"> </w:t>
      </w:r>
      <w:r w:rsidRPr="007732B8">
        <w:rPr>
          <w:rFonts w:ascii="標楷體" w:eastAsia="標楷體" w:hAnsi="標楷體" w:hint="eastAsia"/>
          <w:snapToGrid w:val="0"/>
          <w:sz w:val="28"/>
          <w:szCs w:val="28"/>
        </w:rPr>
        <w:t>(每題2分)</w:t>
      </w:r>
    </w:p>
    <w:p w14:paraId="554B3C5F" w14:textId="77777777" w:rsidR="00850481" w:rsidRPr="00EC3D9A" w:rsidRDefault="00850481" w:rsidP="00850481">
      <w:pPr>
        <w:spacing w:beforeLines="30" w:before="108" w:afterLines="20" w:after="72"/>
        <w:rPr>
          <w:rFonts w:ascii="Times New Roman" w:eastAsia="標楷體" w:hAnsi="Times New Roman" w:cs="Times New Roman"/>
          <w:b/>
        </w:rPr>
      </w:pPr>
      <w:r w:rsidRPr="00EC3D9A">
        <w:rPr>
          <w:rFonts w:ascii="Times New Roman" w:eastAsia="標楷體" w:hAnsi="Times New Roman" w:cs="Times New Roman"/>
          <w:b/>
        </w:rPr>
        <w:t>1~</w:t>
      </w:r>
      <w:proofErr w:type="gramStart"/>
      <w:r w:rsidRPr="00EC3D9A">
        <w:rPr>
          <w:rFonts w:ascii="Times New Roman" w:eastAsia="標楷體" w:hAnsi="Times New Roman" w:cs="Times New Roman"/>
          <w:b/>
        </w:rPr>
        <w:t>5  BBCA</w:t>
      </w:r>
      <w:r w:rsidRPr="00EC3D9A">
        <w:rPr>
          <w:rFonts w:ascii="Times New Roman" w:eastAsia="標楷體" w:hAnsi="Times New Roman" w:cs="Times New Roman" w:hint="eastAsia"/>
          <w:b/>
        </w:rPr>
        <w:t>C</w:t>
      </w:r>
      <w:proofErr w:type="gramEnd"/>
      <w:r w:rsidRPr="00EC3D9A">
        <w:rPr>
          <w:rFonts w:ascii="Times New Roman" w:eastAsia="標楷體" w:hAnsi="Times New Roman" w:cs="Times New Roman"/>
          <w:b/>
        </w:rPr>
        <w:t xml:space="preserve"> </w:t>
      </w:r>
      <w:r w:rsidRPr="00EC3D9A">
        <w:rPr>
          <w:rFonts w:ascii="Times New Roman" w:eastAsia="標楷體" w:hAnsi="Times New Roman" w:cs="Times New Roman"/>
          <w:b/>
        </w:rPr>
        <w:tab/>
        <w:t xml:space="preserve">  6~10  BABAA</w:t>
      </w:r>
      <w:r w:rsidRPr="00EC3D9A">
        <w:rPr>
          <w:rFonts w:ascii="Times New Roman" w:eastAsia="標楷體" w:hAnsi="Times New Roman" w:cs="Times New Roman"/>
          <w:b/>
        </w:rPr>
        <w:tab/>
      </w:r>
      <w:r w:rsidRPr="00EC3D9A">
        <w:rPr>
          <w:rFonts w:ascii="Times New Roman" w:eastAsia="標楷體" w:hAnsi="Times New Roman" w:cs="Times New Roman"/>
          <w:b/>
        </w:rPr>
        <w:tab/>
        <w:t>11~15  CCACC</w:t>
      </w:r>
    </w:p>
    <w:p w14:paraId="4257F109" w14:textId="77777777" w:rsidR="00850481" w:rsidRPr="007732B8" w:rsidRDefault="00850481" w:rsidP="00850481">
      <w:pPr>
        <w:pStyle w:val="a3"/>
        <w:spacing w:beforeLines="30" w:before="108"/>
        <w:ind w:rightChars="100" w:right="240"/>
        <w:rPr>
          <w:rFonts w:ascii="標楷體" w:eastAsia="標楷體" w:hAnsi="標楷體"/>
          <w:snapToGrid w:val="0"/>
          <w:sz w:val="28"/>
          <w:szCs w:val="28"/>
        </w:rPr>
      </w:pPr>
      <w:r w:rsidRPr="007732B8">
        <w:rPr>
          <w:rFonts w:ascii="標楷體" w:eastAsia="標楷體" w:hAnsi="標楷體"/>
          <w:snapToGrid w:val="0"/>
          <w:sz w:val="28"/>
          <w:szCs w:val="28"/>
        </w:rPr>
        <w:t>二、</w:t>
      </w:r>
      <w:r w:rsidRPr="007732B8">
        <w:rPr>
          <w:rFonts w:ascii="標楷體" w:eastAsia="標楷體" w:hAnsi="標楷體" w:hint="eastAsia"/>
          <w:sz w:val="28"/>
          <w:szCs w:val="28"/>
        </w:rPr>
        <w:t xml:space="preserve">綜合選擇(選出最適合的答案) </w:t>
      </w:r>
      <w:r>
        <w:rPr>
          <w:rFonts w:ascii="標楷體" w:eastAsia="標楷體" w:hAnsi="標楷體"/>
          <w:sz w:val="28"/>
          <w:szCs w:val="28"/>
        </w:rPr>
        <w:t>3</w:t>
      </w:r>
      <w:r>
        <w:rPr>
          <w:rFonts w:ascii="標楷體" w:eastAsia="標楷體" w:hAnsi="標楷體" w:hint="eastAsia"/>
          <w:sz w:val="28"/>
          <w:szCs w:val="28"/>
        </w:rPr>
        <w:t>4</w:t>
      </w:r>
      <w:r w:rsidRPr="007732B8">
        <w:rPr>
          <w:rFonts w:ascii="標楷體" w:eastAsia="標楷體" w:hAnsi="標楷體"/>
          <w:snapToGrid w:val="0"/>
          <w:sz w:val="28"/>
          <w:szCs w:val="28"/>
        </w:rPr>
        <w:t>%</w:t>
      </w:r>
      <w:r w:rsidRPr="007732B8">
        <w:rPr>
          <w:rFonts w:ascii="標楷體" w:eastAsia="標楷體" w:hAnsi="標楷體" w:hint="eastAsia"/>
          <w:snapToGrid w:val="0"/>
          <w:sz w:val="28"/>
          <w:szCs w:val="28"/>
        </w:rPr>
        <w:t xml:space="preserve"> </w:t>
      </w:r>
      <w:r w:rsidRPr="007732B8">
        <w:rPr>
          <w:rFonts w:ascii="標楷體" w:eastAsia="標楷體" w:hAnsi="標楷體"/>
          <w:snapToGrid w:val="0"/>
          <w:sz w:val="28"/>
          <w:szCs w:val="28"/>
        </w:rPr>
        <w:t xml:space="preserve"> </w:t>
      </w:r>
      <w:r w:rsidRPr="007732B8">
        <w:rPr>
          <w:rFonts w:ascii="標楷體" w:eastAsia="標楷體" w:hAnsi="標楷體" w:hint="eastAsia"/>
          <w:snapToGrid w:val="0"/>
          <w:sz w:val="28"/>
          <w:szCs w:val="28"/>
        </w:rPr>
        <w:t>(每題2分)</w:t>
      </w:r>
    </w:p>
    <w:p w14:paraId="42C6CF05" w14:textId="77777777" w:rsidR="00850481" w:rsidRPr="00EC3D9A" w:rsidRDefault="00850481" w:rsidP="00850481">
      <w:pPr>
        <w:pStyle w:val="a3"/>
        <w:tabs>
          <w:tab w:val="left" w:pos="192"/>
        </w:tabs>
        <w:spacing w:beforeLines="30" w:before="108"/>
        <w:ind w:rightChars="100" w:right="240"/>
        <w:rPr>
          <w:rFonts w:ascii="Times New Roman" w:eastAsia="標楷體" w:hAnsi="Times New Roman" w:cs="Times New Roman"/>
          <w:b/>
        </w:rPr>
      </w:pPr>
      <w:r w:rsidRPr="00EC3D9A">
        <w:rPr>
          <w:rFonts w:ascii="Times New Roman" w:eastAsia="標楷體" w:hAnsi="Times New Roman" w:cs="Times New Roman"/>
          <w:b/>
          <w:sz w:val="24"/>
          <w:szCs w:val="24"/>
        </w:rPr>
        <w:t>16~</w:t>
      </w:r>
      <w:proofErr w:type="gramStart"/>
      <w:r w:rsidRPr="00EC3D9A">
        <w:rPr>
          <w:rFonts w:ascii="Times New Roman" w:eastAsia="標楷體" w:hAnsi="Times New Roman" w:cs="Times New Roman"/>
          <w:b/>
          <w:sz w:val="24"/>
          <w:szCs w:val="24"/>
        </w:rPr>
        <w:t>20  D</w:t>
      </w:r>
      <w:r>
        <w:rPr>
          <w:rFonts w:ascii="Times New Roman" w:eastAsia="標楷體" w:hAnsi="Times New Roman" w:cs="Times New Roman" w:hint="eastAsia"/>
          <w:b/>
          <w:sz w:val="24"/>
          <w:szCs w:val="24"/>
        </w:rPr>
        <w:t>A</w:t>
      </w:r>
      <w:r w:rsidRPr="00EC3D9A">
        <w:rPr>
          <w:rFonts w:ascii="Times New Roman" w:eastAsia="標楷體" w:hAnsi="Times New Roman" w:cs="Times New Roman"/>
          <w:b/>
          <w:sz w:val="24"/>
          <w:szCs w:val="24"/>
        </w:rPr>
        <w:t>ADB</w:t>
      </w:r>
      <w:proofErr w:type="gramEnd"/>
      <w:r w:rsidRPr="00EC3D9A">
        <w:rPr>
          <w:rFonts w:ascii="Times New Roman" w:eastAsia="標楷體" w:hAnsi="Times New Roman" w:cs="Times New Roman"/>
          <w:b/>
          <w:sz w:val="24"/>
          <w:szCs w:val="24"/>
        </w:rPr>
        <w:t xml:space="preserve">    21~25  CBC</w:t>
      </w:r>
      <w:r>
        <w:rPr>
          <w:rFonts w:ascii="Times New Roman" w:eastAsia="標楷體" w:hAnsi="Times New Roman" w:cs="Times New Roman" w:hint="eastAsia"/>
          <w:b/>
          <w:sz w:val="24"/>
          <w:szCs w:val="24"/>
        </w:rPr>
        <w:t>BC</w:t>
      </w:r>
      <w:r w:rsidRPr="00EC3D9A">
        <w:rPr>
          <w:rFonts w:ascii="Times New Roman" w:eastAsia="標楷體" w:hAnsi="Times New Roman" w:cs="Times New Roman"/>
          <w:b/>
          <w:sz w:val="24"/>
          <w:szCs w:val="24"/>
        </w:rPr>
        <w:t xml:space="preserve">   26~30  AACBC  31~32  DC</w:t>
      </w:r>
      <w:r w:rsidRPr="00EC3D9A">
        <w:rPr>
          <w:rFonts w:ascii="Times New Roman" w:eastAsia="標楷體" w:hAnsi="Times New Roman" w:cs="Times New Roman"/>
          <w:b/>
          <w:sz w:val="24"/>
          <w:szCs w:val="24"/>
        </w:rPr>
        <w:tab/>
      </w:r>
      <w:r w:rsidRPr="00EC3D9A">
        <w:rPr>
          <w:rFonts w:ascii="Times New Roman" w:eastAsia="標楷體" w:hAnsi="Times New Roman" w:cs="Times New Roman"/>
          <w:b/>
          <w:sz w:val="24"/>
          <w:szCs w:val="24"/>
        </w:rPr>
        <w:tab/>
      </w:r>
    </w:p>
    <w:p w14:paraId="6000CA1B" w14:textId="77777777" w:rsidR="00850481" w:rsidRPr="007732B8" w:rsidRDefault="00850481" w:rsidP="00850481">
      <w:pPr>
        <w:pStyle w:val="a3"/>
        <w:spacing w:beforeLines="50" w:before="180"/>
        <w:rPr>
          <w:rFonts w:ascii="標楷體" w:eastAsia="標楷體" w:hAnsi="標楷體"/>
          <w:snapToGrid w:val="0"/>
          <w:sz w:val="28"/>
          <w:szCs w:val="28"/>
        </w:rPr>
      </w:pPr>
      <w:r w:rsidRPr="007732B8">
        <w:rPr>
          <w:rFonts w:ascii="標楷體" w:eastAsia="標楷體" w:hAnsi="標楷體" w:hint="eastAsia"/>
          <w:sz w:val="28"/>
          <w:szCs w:val="28"/>
        </w:rPr>
        <w:t>三</w:t>
      </w:r>
      <w:r w:rsidRPr="007732B8">
        <w:rPr>
          <w:rFonts w:ascii="標楷體" w:eastAsia="標楷體" w:hAnsi="標楷體"/>
          <w:sz w:val="28"/>
          <w:szCs w:val="28"/>
        </w:rPr>
        <w:t>、</w:t>
      </w:r>
      <w:r w:rsidRPr="007732B8">
        <w:rPr>
          <w:rFonts w:ascii="標楷體" w:eastAsia="標楷體" w:hAnsi="標楷體" w:hint="eastAsia"/>
          <w:sz w:val="28"/>
          <w:szCs w:val="28"/>
        </w:rPr>
        <w:t>閱讀</w:t>
      </w:r>
      <w:r>
        <w:rPr>
          <w:rFonts w:ascii="標楷體" w:eastAsia="標楷體" w:hAnsi="標楷體" w:hint="eastAsia"/>
          <w:sz w:val="28"/>
          <w:szCs w:val="28"/>
        </w:rPr>
        <w:t>題組</w:t>
      </w:r>
      <w:r w:rsidRPr="007732B8">
        <w:rPr>
          <w:rFonts w:ascii="標楷體" w:eastAsia="標楷體" w:hAnsi="標楷體" w:hint="eastAsia"/>
          <w:sz w:val="26"/>
          <w:szCs w:val="28"/>
        </w:rPr>
        <w:t>：</w:t>
      </w:r>
      <w:r w:rsidRPr="00E220E3">
        <w:rPr>
          <w:rFonts w:ascii="標楷體" w:eastAsia="標楷體" w:hAnsi="標楷體"/>
          <w:sz w:val="28"/>
          <w:szCs w:val="28"/>
        </w:rPr>
        <w:t>16％</w:t>
      </w:r>
      <w:r>
        <w:rPr>
          <w:rFonts w:ascii="標楷體" w:eastAsia="標楷體" w:hAnsi="標楷體" w:hint="eastAsia"/>
          <w:sz w:val="28"/>
          <w:szCs w:val="28"/>
        </w:rPr>
        <w:t>,</w:t>
      </w:r>
      <w:r w:rsidRPr="007732B8">
        <w:rPr>
          <w:rFonts w:ascii="標楷體" w:eastAsia="標楷體" w:hAnsi="標楷體"/>
          <w:snapToGrid w:val="0"/>
          <w:sz w:val="28"/>
          <w:szCs w:val="28"/>
        </w:rPr>
        <w:t xml:space="preserve"> </w:t>
      </w:r>
      <w:r>
        <w:rPr>
          <w:rFonts w:ascii="標楷體" w:eastAsia="標楷體" w:hAnsi="標楷體"/>
          <w:snapToGrid w:val="0"/>
          <w:sz w:val="28"/>
          <w:szCs w:val="28"/>
        </w:rPr>
        <w:t xml:space="preserve">33~36 </w:t>
      </w:r>
      <w:r w:rsidRPr="007732B8">
        <w:rPr>
          <w:rFonts w:ascii="標楷體" w:eastAsia="標楷體" w:hAnsi="標楷體" w:hint="eastAsia"/>
          <w:snapToGrid w:val="0"/>
          <w:sz w:val="28"/>
          <w:szCs w:val="28"/>
        </w:rPr>
        <w:t>(每題</w:t>
      </w:r>
      <w:r>
        <w:rPr>
          <w:rFonts w:ascii="標楷體" w:eastAsia="標楷體" w:hAnsi="標楷體"/>
          <w:snapToGrid w:val="0"/>
          <w:sz w:val="28"/>
          <w:szCs w:val="28"/>
        </w:rPr>
        <w:t>1</w:t>
      </w:r>
      <w:r w:rsidRPr="007732B8">
        <w:rPr>
          <w:rFonts w:ascii="標楷體" w:eastAsia="標楷體" w:hAnsi="標楷體" w:hint="eastAsia"/>
          <w:snapToGrid w:val="0"/>
          <w:sz w:val="28"/>
          <w:szCs w:val="28"/>
        </w:rPr>
        <w:t>分</w:t>
      </w:r>
      <w:r>
        <w:rPr>
          <w:rFonts w:ascii="標楷體" w:eastAsia="標楷體" w:hAnsi="標楷體" w:hint="eastAsia"/>
          <w:snapToGrid w:val="0"/>
          <w:sz w:val="28"/>
          <w:szCs w:val="28"/>
        </w:rPr>
        <w:t>，共</w:t>
      </w:r>
      <w:r>
        <w:rPr>
          <w:rFonts w:ascii="標楷體" w:eastAsia="標楷體" w:hAnsi="標楷體"/>
          <w:snapToGrid w:val="0"/>
          <w:sz w:val="28"/>
          <w:szCs w:val="28"/>
        </w:rPr>
        <w:t>4</w:t>
      </w:r>
      <w:r>
        <w:rPr>
          <w:rFonts w:ascii="標楷體" w:eastAsia="標楷體" w:hAnsi="標楷體" w:hint="eastAsia"/>
          <w:snapToGrid w:val="0"/>
          <w:sz w:val="28"/>
          <w:szCs w:val="28"/>
        </w:rPr>
        <w:t>分</w:t>
      </w:r>
      <w:r w:rsidRPr="007732B8">
        <w:rPr>
          <w:rFonts w:ascii="標楷體" w:eastAsia="標楷體" w:hAnsi="標楷體" w:hint="eastAsia"/>
          <w:snapToGrid w:val="0"/>
          <w:sz w:val="28"/>
          <w:szCs w:val="28"/>
        </w:rPr>
        <w:t>)</w:t>
      </w:r>
      <w:r>
        <w:rPr>
          <w:rFonts w:ascii="標楷體" w:eastAsia="標楷體" w:hAnsi="標楷體"/>
          <w:snapToGrid w:val="0"/>
          <w:sz w:val="28"/>
          <w:szCs w:val="28"/>
        </w:rPr>
        <w:t xml:space="preserve"> 37~42 </w:t>
      </w:r>
      <w:r w:rsidRPr="007732B8">
        <w:rPr>
          <w:rFonts w:ascii="標楷體" w:eastAsia="標楷體" w:hAnsi="標楷體" w:hint="eastAsia"/>
          <w:snapToGrid w:val="0"/>
          <w:sz w:val="28"/>
          <w:szCs w:val="28"/>
        </w:rPr>
        <w:t>(每題</w:t>
      </w:r>
      <w:r>
        <w:rPr>
          <w:rFonts w:ascii="標楷體" w:eastAsia="標楷體" w:hAnsi="標楷體"/>
          <w:snapToGrid w:val="0"/>
          <w:sz w:val="28"/>
          <w:szCs w:val="28"/>
        </w:rPr>
        <w:t>2</w:t>
      </w:r>
      <w:r w:rsidRPr="007732B8">
        <w:rPr>
          <w:rFonts w:ascii="標楷體" w:eastAsia="標楷體" w:hAnsi="標楷體" w:hint="eastAsia"/>
          <w:snapToGrid w:val="0"/>
          <w:sz w:val="28"/>
          <w:szCs w:val="28"/>
        </w:rPr>
        <w:t>分</w:t>
      </w:r>
      <w:r>
        <w:rPr>
          <w:rFonts w:ascii="標楷體" w:eastAsia="標楷體" w:hAnsi="標楷體" w:hint="eastAsia"/>
          <w:snapToGrid w:val="0"/>
          <w:sz w:val="28"/>
          <w:szCs w:val="28"/>
        </w:rPr>
        <w:t>，共1</w:t>
      </w:r>
      <w:r>
        <w:rPr>
          <w:rFonts w:ascii="標楷體" w:eastAsia="標楷體" w:hAnsi="標楷體"/>
          <w:snapToGrid w:val="0"/>
          <w:sz w:val="28"/>
          <w:szCs w:val="28"/>
        </w:rPr>
        <w:t>2</w:t>
      </w:r>
      <w:r>
        <w:rPr>
          <w:rFonts w:ascii="標楷體" w:eastAsia="標楷體" w:hAnsi="標楷體" w:hint="eastAsia"/>
          <w:snapToGrid w:val="0"/>
          <w:sz w:val="28"/>
          <w:szCs w:val="28"/>
        </w:rPr>
        <w:t>分</w:t>
      </w:r>
      <w:r w:rsidRPr="007732B8">
        <w:rPr>
          <w:rFonts w:ascii="標楷體" w:eastAsia="標楷體" w:hAnsi="標楷體" w:hint="eastAsia"/>
          <w:snapToGrid w:val="0"/>
          <w:sz w:val="28"/>
          <w:szCs w:val="28"/>
        </w:rPr>
        <w:t>)</w:t>
      </w:r>
    </w:p>
    <w:p w14:paraId="19565F1A" w14:textId="77777777" w:rsidR="00850481" w:rsidRPr="00EC3D9A" w:rsidRDefault="00850481" w:rsidP="00850481">
      <w:pPr>
        <w:spacing w:beforeLines="30" w:before="108"/>
        <w:rPr>
          <w:rFonts w:ascii="Times New Roman" w:eastAsia="標楷體" w:hAnsi="Times New Roman" w:cs="Times New Roman"/>
          <w:b/>
          <w:color w:val="FF0000"/>
        </w:rPr>
      </w:pPr>
      <w:r w:rsidRPr="00EC3D9A">
        <w:rPr>
          <w:rFonts w:ascii="Times New Roman" w:eastAsia="標楷體" w:hAnsi="Times New Roman" w:cs="Times New Roman"/>
          <w:b/>
        </w:rPr>
        <w:t>33~</w:t>
      </w:r>
      <w:proofErr w:type="gramStart"/>
      <w:r w:rsidRPr="00EC3D9A">
        <w:rPr>
          <w:rFonts w:ascii="Times New Roman" w:eastAsia="標楷體" w:hAnsi="Times New Roman" w:cs="Times New Roman"/>
          <w:b/>
        </w:rPr>
        <w:t>3</w:t>
      </w:r>
      <w:r>
        <w:rPr>
          <w:rFonts w:ascii="Times New Roman" w:eastAsia="標楷體" w:hAnsi="Times New Roman" w:cs="Times New Roman"/>
          <w:b/>
        </w:rPr>
        <w:t>6</w:t>
      </w:r>
      <w:r w:rsidRPr="00EC3D9A">
        <w:rPr>
          <w:rFonts w:ascii="Times New Roman" w:eastAsia="標楷體" w:hAnsi="Times New Roman" w:cs="Times New Roman"/>
          <w:b/>
        </w:rPr>
        <w:t xml:space="preserve">  DCBC</w:t>
      </w:r>
      <w:proofErr w:type="gramEnd"/>
      <w:r w:rsidRPr="00EC3D9A">
        <w:rPr>
          <w:rFonts w:ascii="Times New Roman" w:eastAsia="標楷體" w:hAnsi="Times New Roman" w:cs="Times New Roman"/>
          <w:b/>
        </w:rPr>
        <w:tab/>
      </w:r>
      <w:r>
        <w:rPr>
          <w:rFonts w:ascii="Times New Roman" w:eastAsia="標楷體" w:hAnsi="Times New Roman" w:cs="Times New Roman" w:hint="eastAsia"/>
          <w:b/>
        </w:rPr>
        <w:t xml:space="preserve"> </w:t>
      </w:r>
      <w:r w:rsidRPr="00EC3D9A">
        <w:rPr>
          <w:rFonts w:ascii="Times New Roman" w:eastAsia="標楷體" w:hAnsi="Times New Roman" w:cs="Times New Roman"/>
          <w:b/>
        </w:rPr>
        <w:t xml:space="preserve"> 3</w:t>
      </w:r>
      <w:r>
        <w:rPr>
          <w:rFonts w:ascii="Times New Roman" w:eastAsia="標楷體" w:hAnsi="Times New Roman" w:cs="Times New Roman"/>
          <w:b/>
        </w:rPr>
        <w:t>7</w:t>
      </w:r>
      <w:r w:rsidRPr="00EC3D9A">
        <w:rPr>
          <w:rFonts w:ascii="Times New Roman" w:eastAsia="標楷體" w:hAnsi="Times New Roman" w:cs="Times New Roman"/>
          <w:b/>
        </w:rPr>
        <w:t>~</w:t>
      </w:r>
      <w:r>
        <w:rPr>
          <w:rFonts w:ascii="Times New Roman" w:eastAsia="標楷體" w:hAnsi="Times New Roman" w:cs="Times New Roman"/>
          <w:b/>
        </w:rPr>
        <w:t>39</w:t>
      </w:r>
      <w:r w:rsidRPr="00EC3D9A">
        <w:rPr>
          <w:rFonts w:ascii="Times New Roman" w:eastAsia="標楷體" w:hAnsi="Times New Roman" w:cs="Times New Roman"/>
          <w:b/>
        </w:rPr>
        <w:t xml:space="preserve">  DAB   4</w:t>
      </w:r>
      <w:r>
        <w:rPr>
          <w:rFonts w:ascii="Times New Roman" w:eastAsia="標楷體" w:hAnsi="Times New Roman" w:cs="Times New Roman"/>
          <w:b/>
        </w:rPr>
        <w:t>0</w:t>
      </w:r>
      <w:r w:rsidRPr="00EC3D9A">
        <w:rPr>
          <w:rFonts w:ascii="Times New Roman" w:eastAsia="標楷體" w:hAnsi="Times New Roman" w:cs="Times New Roman"/>
          <w:b/>
        </w:rPr>
        <w:t>~4</w:t>
      </w:r>
      <w:r>
        <w:rPr>
          <w:rFonts w:ascii="Times New Roman" w:eastAsia="標楷體" w:hAnsi="Times New Roman" w:cs="Times New Roman"/>
          <w:b/>
        </w:rPr>
        <w:t>2</w:t>
      </w:r>
      <w:r w:rsidRPr="00EC3D9A">
        <w:rPr>
          <w:rFonts w:ascii="Times New Roman" w:eastAsia="標楷體" w:hAnsi="Times New Roman" w:cs="Times New Roman"/>
          <w:b/>
        </w:rPr>
        <w:t xml:space="preserve">  </w:t>
      </w:r>
      <w:r>
        <w:rPr>
          <w:rFonts w:ascii="Times New Roman" w:eastAsia="標楷體" w:hAnsi="Times New Roman" w:cs="Times New Roman"/>
          <w:b/>
        </w:rPr>
        <w:t>BBD</w:t>
      </w:r>
    </w:p>
    <w:p w14:paraId="218B3480" w14:textId="77777777" w:rsidR="00850481" w:rsidRDefault="00850481" w:rsidP="00850481">
      <w:pPr>
        <w:spacing w:before="48" w:after="48"/>
        <w:rPr>
          <w:rFonts w:ascii="標楷體" w:eastAsia="標楷體" w:hAnsi="標楷體"/>
          <w:sz w:val="28"/>
          <w:szCs w:val="28"/>
        </w:rPr>
      </w:pPr>
      <w:r>
        <w:rPr>
          <w:rFonts w:ascii="標楷體" w:eastAsia="標楷體" w:hAnsi="標楷體" w:hint="eastAsia"/>
          <w:sz w:val="28"/>
          <w:szCs w:val="28"/>
        </w:rPr>
        <w:t>四</w:t>
      </w:r>
      <w:r w:rsidRPr="006E56CF">
        <w:rPr>
          <w:rFonts w:ascii="標楷體" w:eastAsia="標楷體" w:hAnsi="標楷體" w:hint="eastAsia"/>
          <w:sz w:val="28"/>
          <w:szCs w:val="28"/>
        </w:rPr>
        <w:t xml:space="preserve"> 翻譯:</w:t>
      </w:r>
      <w:r>
        <w:rPr>
          <w:rFonts w:ascii="標楷體" w:eastAsia="標楷體" w:hAnsi="標楷體"/>
          <w:sz w:val="28"/>
          <w:szCs w:val="28"/>
        </w:rPr>
        <w:t>20</w:t>
      </w:r>
      <w:r w:rsidRPr="006E56CF">
        <w:rPr>
          <w:rFonts w:ascii="標楷體" w:eastAsia="標楷體" w:hAnsi="標楷體" w:hint="eastAsia"/>
          <w:sz w:val="28"/>
          <w:szCs w:val="28"/>
        </w:rPr>
        <w:t>％ (</w:t>
      </w:r>
      <w:r>
        <w:rPr>
          <w:rFonts w:ascii="標楷體" w:eastAsia="標楷體" w:hAnsi="標楷體" w:hint="eastAsia"/>
          <w:sz w:val="28"/>
          <w:szCs w:val="28"/>
        </w:rPr>
        <w:t>每題</w:t>
      </w:r>
      <w:r>
        <w:rPr>
          <w:rFonts w:ascii="標楷體" w:eastAsia="標楷體" w:hAnsi="標楷體"/>
          <w:sz w:val="28"/>
          <w:szCs w:val="28"/>
        </w:rPr>
        <w:t>4</w:t>
      </w:r>
      <w:r w:rsidRPr="006E56CF">
        <w:rPr>
          <w:rFonts w:ascii="標楷體" w:eastAsia="標楷體" w:hAnsi="標楷體" w:hint="eastAsia"/>
          <w:sz w:val="28"/>
          <w:szCs w:val="28"/>
        </w:rPr>
        <w:t>分)</w:t>
      </w:r>
    </w:p>
    <w:p w14:paraId="7469D3FC" w14:textId="77777777" w:rsidR="00850481" w:rsidRPr="00E82C1F" w:rsidRDefault="00850481" w:rsidP="00850481">
      <w:pPr>
        <w:pStyle w:val="a7"/>
        <w:numPr>
          <w:ilvl w:val="0"/>
          <w:numId w:val="11"/>
        </w:numPr>
        <w:ind w:leftChars="0"/>
        <w:rPr>
          <w:rStyle w:val="06-"/>
          <w:rFonts w:ascii="Times New Roman" w:eastAsia="標楷體" w:hAnsi="Times New Roman"/>
          <w:color w:val="000000"/>
          <w:sz w:val="28"/>
          <w:szCs w:val="28"/>
        </w:rPr>
      </w:pPr>
      <w:r>
        <w:rPr>
          <w:rStyle w:val="06-"/>
          <w:rFonts w:ascii="Times New Roman" w:eastAsia="標楷體" w:hAnsi="Times New Roman"/>
          <w:color w:val="000000"/>
          <w:sz w:val="28"/>
          <w:szCs w:val="28"/>
        </w:rPr>
        <w:t xml:space="preserve">What’s </w:t>
      </w:r>
      <w:proofErr w:type="gramStart"/>
      <w:r>
        <w:rPr>
          <w:rStyle w:val="06-"/>
          <w:rFonts w:ascii="Times New Roman" w:eastAsia="標楷體" w:hAnsi="Times New Roman"/>
          <w:color w:val="000000"/>
          <w:sz w:val="28"/>
          <w:szCs w:val="28"/>
        </w:rPr>
        <w:t>more,</w:t>
      </w:r>
      <w:r w:rsidRPr="00EF42A8">
        <w:rPr>
          <w:rStyle w:val="06-"/>
          <w:rFonts w:ascii="Times New Roman" w:eastAsia="標楷體" w:hAnsi="Times New Roman"/>
          <w:color w:val="000000"/>
          <w:sz w:val="28"/>
          <w:szCs w:val="28"/>
        </w:rPr>
        <w:t xml:space="preserve"> </w:t>
      </w:r>
      <w:r>
        <w:rPr>
          <w:rStyle w:val="06-"/>
          <w:rFonts w:ascii="Times New Roman" w:eastAsia="標楷體" w:hAnsi="Times New Roman"/>
          <w:color w:val="000000"/>
          <w:sz w:val="28"/>
          <w:szCs w:val="28"/>
        </w:rPr>
        <w:t xml:space="preserve"> raising</w:t>
      </w:r>
      <w:proofErr w:type="gramEnd"/>
      <w:r>
        <w:rPr>
          <w:rStyle w:val="06-"/>
          <w:rFonts w:ascii="Times New Roman" w:eastAsia="標楷體" w:hAnsi="Times New Roman"/>
          <w:color w:val="000000"/>
          <w:sz w:val="28"/>
          <w:szCs w:val="28"/>
        </w:rPr>
        <w:t xml:space="preserve"> animals creates</w:t>
      </w:r>
      <w:r w:rsidRPr="00EF42A8">
        <w:rPr>
          <w:rStyle w:val="06-"/>
          <w:rFonts w:ascii="Times New Roman" w:eastAsia="標楷體" w:hAnsi="Times New Roman"/>
          <w:color w:val="000000"/>
          <w:sz w:val="28"/>
          <w:szCs w:val="28"/>
        </w:rPr>
        <w:t xml:space="preserve"> </w:t>
      </w:r>
      <w:r>
        <w:rPr>
          <w:rStyle w:val="06-"/>
          <w:rFonts w:ascii="Times New Roman" w:eastAsia="標楷體" w:hAnsi="Times New Roman"/>
          <w:color w:val="000000"/>
          <w:sz w:val="28"/>
          <w:szCs w:val="28"/>
        </w:rPr>
        <w:t xml:space="preserve"> a lot of greenhouse gas,</w:t>
      </w:r>
      <w:r w:rsidRPr="00EF42A8">
        <w:rPr>
          <w:rStyle w:val="06-"/>
          <w:rFonts w:ascii="Times New Roman" w:eastAsia="標楷體" w:hAnsi="Times New Roman"/>
          <w:color w:val="000000"/>
          <w:sz w:val="28"/>
          <w:szCs w:val="28"/>
        </w:rPr>
        <w:t xml:space="preserve"> </w:t>
      </w:r>
    </w:p>
    <w:p w14:paraId="1AF66150" w14:textId="77777777" w:rsidR="00850481" w:rsidRDefault="00850481" w:rsidP="00850481">
      <w:pPr>
        <w:pStyle w:val="a7"/>
        <w:spacing w:beforeLines="30" w:before="108"/>
        <w:ind w:leftChars="0"/>
        <w:rPr>
          <w:rStyle w:val="06-"/>
          <w:rFonts w:ascii="Times New Roman" w:eastAsia="標楷體" w:hAnsi="Times New Roman"/>
          <w:color w:val="000000"/>
          <w:sz w:val="28"/>
          <w:szCs w:val="28"/>
        </w:rPr>
      </w:pPr>
      <w:r>
        <w:rPr>
          <w:rStyle w:val="06-"/>
          <w:rFonts w:ascii="Times New Roman" w:eastAsia="標楷體" w:hAnsi="Times New Roman"/>
          <w:color w:val="000000"/>
          <w:sz w:val="28"/>
          <w:szCs w:val="28"/>
        </w:rPr>
        <w:t>but growing lab meat doesn’t.</w:t>
      </w:r>
    </w:p>
    <w:p w14:paraId="78FFE9CA" w14:textId="77777777" w:rsidR="00850481" w:rsidRPr="00370781" w:rsidRDefault="00850481" w:rsidP="00850481">
      <w:pPr>
        <w:pStyle w:val="a7"/>
        <w:ind w:leftChars="0"/>
        <w:rPr>
          <w:rStyle w:val="06-"/>
          <w:rFonts w:ascii="Times New Roman" w:eastAsia="標楷體" w:hAnsi="Times New Roman"/>
          <w:color w:val="000000"/>
          <w:sz w:val="28"/>
          <w:szCs w:val="28"/>
        </w:rPr>
      </w:pPr>
    </w:p>
    <w:p w14:paraId="0CB8DF46" w14:textId="77777777" w:rsidR="00850481" w:rsidRPr="00370781" w:rsidRDefault="00850481" w:rsidP="00850481">
      <w:pPr>
        <w:pStyle w:val="a7"/>
        <w:numPr>
          <w:ilvl w:val="0"/>
          <w:numId w:val="11"/>
        </w:numPr>
        <w:ind w:leftChars="0"/>
        <w:rPr>
          <w:rStyle w:val="04-"/>
          <w:rFonts w:ascii="Times New Roman" w:eastAsia="標楷體" w:hAnsi="Times New Roman"/>
          <w:color w:val="000000"/>
          <w:sz w:val="28"/>
          <w:szCs w:val="28"/>
        </w:rPr>
      </w:pPr>
      <w:r>
        <w:rPr>
          <w:rStyle w:val="04-"/>
          <w:rFonts w:ascii="Times New Roman" w:eastAsia="標楷體" w:hAnsi="Times New Roman"/>
          <w:color w:val="000000"/>
          <w:sz w:val="28"/>
          <w:szCs w:val="28"/>
          <w:u w:val="single"/>
        </w:rPr>
        <w:t xml:space="preserve">May I </w:t>
      </w:r>
      <w:proofErr w:type="gramStart"/>
      <w:r>
        <w:rPr>
          <w:rStyle w:val="04-"/>
          <w:rFonts w:ascii="Times New Roman" w:eastAsia="標楷體" w:hAnsi="Times New Roman"/>
          <w:color w:val="000000"/>
          <w:sz w:val="28"/>
          <w:szCs w:val="28"/>
          <w:u w:val="single"/>
        </w:rPr>
        <w:t>have</w:t>
      </w:r>
      <w:r w:rsidRPr="00EF42A8">
        <w:rPr>
          <w:rStyle w:val="04-"/>
          <w:rFonts w:ascii="Times New Roman" w:eastAsia="標楷體" w:hAnsi="Times New Roman"/>
          <w:color w:val="000000"/>
          <w:sz w:val="28"/>
          <w:szCs w:val="28"/>
        </w:rPr>
        <w:t xml:space="preserve"> </w:t>
      </w:r>
      <w:r>
        <w:rPr>
          <w:rStyle w:val="04-"/>
          <w:rFonts w:ascii="Times New Roman" w:eastAsia="標楷體" w:hAnsi="Times New Roman"/>
          <w:color w:val="000000"/>
          <w:sz w:val="28"/>
          <w:szCs w:val="28"/>
        </w:rPr>
        <w:t xml:space="preserve"> </w:t>
      </w:r>
      <w:r>
        <w:rPr>
          <w:rStyle w:val="04-"/>
          <w:rFonts w:ascii="Times New Roman" w:eastAsia="標楷體" w:hAnsi="Times New Roman"/>
          <w:color w:val="000000"/>
          <w:sz w:val="28"/>
          <w:szCs w:val="28"/>
          <w:u w:val="single"/>
        </w:rPr>
        <w:t>the</w:t>
      </w:r>
      <w:proofErr w:type="gramEnd"/>
      <w:r>
        <w:rPr>
          <w:rStyle w:val="04-"/>
          <w:rFonts w:ascii="Times New Roman" w:eastAsia="標楷體" w:hAnsi="Times New Roman"/>
          <w:color w:val="000000"/>
          <w:sz w:val="28"/>
          <w:szCs w:val="28"/>
          <w:u w:val="single"/>
        </w:rPr>
        <w:t xml:space="preserve"> pumpkin pie</w:t>
      </w:r>
      <w:r w:rsidRPr="00EF42A8">
        <w:rPr>
          <w:rStyle w:val="04-"/>
          <w:rFonts w:ascii="Times New Roman" w:eastAsia="標楷體" w:hAnsi="Times New Roman"/>
          <w:color w:val="000000"/>
          <w:sz w:val="28"/>
          <w:szCs w:val="28"/>
        </w:rPr>
        <w:t xml:space="preserve"> </w:t>
      </w:r>
      <w:r>
        <w:rPr>
          <w:rStyle w:val="04-"/>
          <w:rFonts w:ascii="Times New Roman" w:eastAsia="標楷體" w:hAnsi="Times New Roman"/>
          <w:color w:val="000000"/>
          <w:sz w:val="28"/>
          <w:szCs w:val="28"/>
        </w:rPr>
        <w:t xml:space="preserve"> </w:t>
      </w:r>
      <w:r>
        <w:rPr>
          <w:rStyle w:val="04-"/>
          <w:rFonts w:ascii="Times New Roman" w:eastAsia="標楷體" w:hAnsi="Times New Roman"/>
          <w:color w:val="000000"/>
          <w:sz w:val="28"/>
          <w:szCs w:val="28"/>
          <w:u w:val="single"/>
        </w:rPr>
        <w:t>with ice cream?</w:t>
      </w:r>
      <w:r w:rsidRPr="00EF42A8">
        <w:rPr>
          <w:rStyle w:val="04-"/>
          <w:rFonts w:ascii="Times New Roman" w:eastAsia="標楷體" w:hAnsi="Times New Roman"/>
          <w:color w:val="000000"/>
          <w:sz w:val="28"/>
          <w:szCs w:val="28"/>
        </w:rPr>
        <w:t xml:space="preserve">  </w:t>
      </w:r>
      <w:r>
        <w:rPr>
          <w:rStyle w:val="04-"/>
          <w:rFonts w:ascii="Times New Roman" w:eastAsia="標楷體" w:hAnsi="Times New Roman"/>
          <w:color w:val="000000"/>
          <w:sz w:val="28"/>
          <w:szCs w:val="28"/>
          <w:u w:val="single"/>
        </w:rPr>
        <w:t>It looks great.</w:t>
      </w:r>
    </w:p>
    <w:p w14:paraId="2B5A41B2" w14:textId="77777777" w:rsidR="00850481" w:rsidRPr="00370781" w:rsidRDefault="00850481" w:rsidP="00850481">
      <w:pPr>
        <w:rPr>
          <w:rStyle w:val="A50"/>
          <w:rFonts w:ascii="Times New Roman" w:eastAsia="標楷體" w:hAnsi="Times New Roman"/>
          <w:color w:val="000000"/>
          <w:sz w:val="28"/>
          <w:szCs w:val="28"/>
        </w:rPr>
      </w:pPr>
    </w:p>
    <w:p w14:paraId="40970528" w14:textId="77777777" w:rsidR="00850481" w:rsidRPr="00370781" w:rsidRDefault="00850481" w:rsidP="00850481">
      <w:pPr>
        <w:pStyle w:val="a7"/>
        <w:numPr>
          <w:ilvl w:val="0"/>
          <w:numId w:val="11"/>
        </w:numPr>
        <w:ind w:leftChars="0"/>
        <w:rPr>
          <w:rStyle w:val="04-"/>
          <w:rFonts w:ascii="Times New Roman" w:eastAsia="標楷體" w:hAnsi="Times New Roman"/>
          <w:color w:val="000000"/>
          <w:sz w:val="28"/>
          <w:szCs w:val="28"/>
        </w:rPr>
      </w:pPr>
      <w:r w:rsidRPr="00FF2513">
        <w:rPr>
          <w:rStyle w:val="04-"/>
          <w:rFonts w:ascii="Times New Roman" w:eastAsia="標楷體" w:hAnsi="Times New Roman"/>
          <w:color w:val="000000"/>
          <w:sz w:val="28"/>
          <w:szCs w:val="28"/>
          <w:u w:val="single"/>
        </w:rPr>
        <w:t xml:space="preserve">Beef dishes </w:t>
      </w:r>
      <w:proofErr w:type="gramStart"/>
      <w:r w:rsidRPr="00FF2513">
        <w:rPr>
          <w:rStyle w:val="04-"/>
          <w:rFonts w:ascii="Times New Roman" w:eastAsia="標楷體" w:hAnsi="Times New Roman"/>
          <w:color w:val="000000"/>
          <w:sz w:val="28"/>
          <w:szCs w:val="28"/>
          <w:u w:val="single"/>
        </w:rPr>
        <w:t>here</w:t>
      </w:r>
      <w:r>
        <w:rPr>
          <w:rStyle w:val="04-"/>
          <w:rFonts w:ascii="Times New Roman" w:eastAsia="標楷體" w:hAnsi="Times New Roman"/>
          <w:color w:val="000000"/>
          <w:sz w:val="28"/>
          <w:szCs w:val="28"/>
        </w:rPr>
        <w:t xml:space="preserve">  </w:t>
      </w:r>
      <w:r w:rsidRPr="00FF2513">
        <w:rPr>
          <w:rStyle w:val="04-"/>
          <w:rFonts w:ascii="Times New Roman" w:eastAsia="標楷體" w:hAnsi="Times New Roman"/>
          <w:color w:val="000000"/>
          <w:sz w:val="28"/>
          <w:szCs w:val="28"/>
          <w:u w:val="single"/>
        </w:rPr>
        <w:t>are</w:t>
      </w:r>
      <w:proofErr w:type="gramEnd"/>
      <w:r w:rsidRPr="00FF2513">
        <w:rPr>
          <w:rStyle w:val="04-"/>
          <w:rFonts w:ascii="Times New Roman" w:eastAsia="標楷體" w:hAnsi="Times New Roman"/>
          <w:color w:val="000000"/>
          <w:sz w:val="28"/>
          <w:szCs w:val="28"/>
          <w:u w:val="single"/>
        </w:rPr>
        <w:t xml:space="preserve"> more delicious</w:t>
      </w:r>
      <w:r>
        <w:rPr>
          <w:rStyle w:val="04-"/>
          <w:rFonts w:ascii="Times New Roman" w:eastAsia="標楷體" w:hAnsi="Times New Roman"/>
          <w:color w:val="000000"/>
          <w:sz w:val="28"/>
          <w:szCs w:val="28"/>
        </w:rPr>
        <w:t xml:space="preserve">  </w:t>
      </w:r>
      <w:r w:rsidRPr="00FF2513">
        <w:rPr>
          <w:rStyle w:val="04-"/>
          <w:rFonts w:ascii="Times New Roman" w:eastAsia="標楷體" w:hAnsi="Times New Roman"/>
          <w:color w:val="000000"/>
          <w:sz w:val="28"/>
          <w:szCs w:val="28"/>
          <w:u w:val="single"/>
        </w:rPr>
        <w:t>than the ones</w:t>
      </w:r>
      <w:r>
        <w:rPr>
          <w:rStyle w:val="04-"/>
          <w:rFonts w:ascii="Times New Roman" w:eastAsia="標楷體" w:hAnsi="Times New Roman"/>
          <w:color w:val="000000"/>
          <w:sz w:val="28"/>
          <w:szCs w:val="28"/>
        </w:rPr>
        <w:t xml:space="preserve">  </w:t>
      </w:r>
      <w:r w:rsidRPr="00FF2513">
        <w:rPr>
          <w:rStyle w:val="04-"/>
          <w:rFonts w:ascii="Times New Roman" w:eastAsia="標楷體" w:hAnsi="Times New Roman"/>
          <w:color w:val="000000"/>
          <w:sz w:val="28"/>
          <w:szCs w:val="28"/>
          <w:u w:val="single"/>
        </w:rPr>
        <w:t>back home.</w:t>
      </w:r>
    </w:p>
    <w:p w14:paraId="7CADB1E9" w14:textId="77777777" w:rsidR="00850481" w:rsidRPr="00370781" w:rsidRDefault="00850481" w:rsidP="00850481">
      <w:pPr>
        <w:rPr>
          <w:rStyle w:val="A50"/>
          <w:rFonts w:ascii="Times New Roman" w:eastAsia="標楷體" w:hAnsi="Times New Roman"/>
          <w:color w:val="000000"/>
          <w:sz w:val="28"/>
          <w:szCs w:val="28"/>
        </w:rPr>
      </w:pPr>
    </w:p>
    <w:p w14:paraId="2E8F2471" w14:textId="77777777" w:rsidR="00850481" w:rsidRPr="00E82C1F" w:rsidRDefault="00850481" w:rsidP="00850481">
      <w:pPr>
        <w:pStyle w:val="a7"/>
        <w:numPr>
          <w:ilvl w:val="0"/>
          <w:numId w:val="11"/>
        </w:numPr>
        <w:ind w:leftChars="0"/>
        <w:rPr>
          <w:rFonts w:ascii="Times New Roman" w:eastAsia="標楷體" w:hAnsi="Times New Roman"/>
          <w:color w:val="000000"/>
          <w:sz w:val="28"/>
          <w:szCs w:val="28"/>
        </w:rPr>
      </w:pPr>
      <w:r>
        <w:rPr>
          <w:rFonts w:ascii="Times New Roman" w:eastAsia="標楷體" w:hAnsi="Times New Roman"/>
          <w:color w:val="000000"/>
          <w:sz w:val="28"/>
          <w:szCs w:val="28"/>
          <w:u w:val="single"/>
        </w:rPr>
        <w:t xml:space="preserve">Staying away </w:t>
      </w:r>
      <w:proofErr w:type="gramStart"/>
      <w:r>
        <w:rPr>
          <w:rFonts w:ascii="Times New Roman" w:eastAsia="標楷體" w:hAnsi="Times New Roman"/>
          <w:color w:val="000000"/>
          <w:sz w:val="28"/>
          <w:szCs w:val="28"/>
          <w:u w:val="single"/>
        </w:rPr>
        <w:t>from</w:t>
      </w:r>
      <w:r w:rsidRPr="00E82C1F">
        <w:rPr>
          <w:rFonts w:ascii="Times New Roman" w:eastAsia="標楷體" w:hAnsi="Times New Roman"/>
          <w:color w:val="000000"/>
          <w:sz w:val="28"/>
          <w:szCs w:val="28"/>
        </w:rPr>
        <w:t xml:space="preserve"> </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u w:val="single"/>
        </w:rPr>
        <w:t>red</w:t>
      </w:r>
      <w:proofErr w:type="gramEnd"/>
      <w:r>
        <w:rPr>
          <w:rFonts w:ascii="Times New Roman" w:eastAsia="標楷體" w:hAnsi="Times New Roman"/>
          <w:color w:val="000000"/>
          <w:sz w:val="28"/>
          <w:szCs w:val="28"/>
          <w:u w:val="single"/>
        </w:rPr>
        <w:t xml:space="preserve"> fire ants is much safer</w:t>
      </w:r>
      <w:r w:rsidRPr="00E82C1F">
        <w:rPr>
          <w:rFonts w:ascii="Times New Roman" w:eastAsia="標楷體" w:hAnsi="Times New Roman"/>
          <w:color w:val="000000"/>
          <w:sz w:val="28"/>
          <w:szCs w:val="28"/>
        </w:rPr>
        <w:t xml:space="preserve"> </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u w:val="single"/>
        </w:rPr>
        <w:t>than killing them</w:t>
      </w:r>
      <w:r w:rsidRPr="00E82C1F">
        <w:rPr>
          <w:rFonts w:ascii="Times New Roman" w:eastAsia="標楷體" w:hAnsi="Times New Roman"/>
          <w:color w:val="000000"/>
          <w:sz w:val="28"/>
          <w:szCs w:val="28"/>
        </w:rPr>
        <w:t xml:space="preserve"> </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u w:val="single"/>
        </w:rPr>
        <w:t>with hot water.</w:t>
      </w:r>
    </w:p>
    <w:p w14:paraId="4475D300" w14:textId="77777777" w:rsidR="00850481" w:rsidRPr="00E82C1F" w:rsidRDefault="00850481" w:rsidP="00850481">
      <w:pPr>
        <w:pStyle w:val="a7"/>
        <w:rPr>
          <w:rFonts w:ascii="Times New Roman" w:eastAsia="標楷體" w:hAnsi="Times New Roman"/>
          <w:color w:val="000000"/>
          <w:sz w:val="28"/>
          <w:szCs w:val="28"/>
        </w:rPr>
      </w:pPr>
    </w:p>
    <w:p w14:paraId="772C7991" w14:textId="77777777" w:rsidR="00850481" w:rsidRPr="00E82C1F" w:rsidRDefault="00850481" w:rsidP="00850481">
      <w:pPr>
        <w:pStyle w:val="a7"/>
        <w:numPr>
          <w:ilvl w:val="0"/>
          <w:numId w:val="11"/>
        </w:numPr>
        <w:ind w:leftChars="0"/>
        <w:rPr>
          <w:rFonts w:ascii="Times New Roman" w:eastAsia="標楷體" w:hAnsi="Times New Roman"/>
          <w:color w:val="000000"/>
          <w:sz w:val="28"/>
          <w:szCs w:val="28"/>
        </w:rPr>
      </w:pPr>
      <w:r w:rsidRPr="00E82C1F">
        <w:rPr>
          <w:rFonts w:ascii="Times New Roman" w:eastAsia="標楷體" w:hAnsi="Times New Roman" w:hint="eastAsia"/>
          <w:color w:val="000000"/>
          <w:sz w:val="28"/>
          <w:szCs w:val="28"/>
          <w:u w:val="single"/>
        </w:rPr>
        <w:t>A</w:t>
      </w:r>
      <w:r w:rsidRPr="00E82C1F">
        <w:rPr>
          <w:rFonts w:ascii="Times New Roman" w:eastAsia="標楷體" w:hAnsi="Times New Roman"/>
          <w:color w:val="000000"/>
          <w:sz w:val="28"/>
          <w:szCs w:val="28"/>
          <w:u w:val="single"/>
        </w:rPr>
        <w:t xml:space="preserve">fter Amy </w:t>
      </w:r>
      <w:proofErr w:type="gramStart"/>
      <w:r w:rsidRPr="00E82C1F">
        <w:rPr>
          <w:rFonts w:ascii="Times New Roman" w:eastAsia="標楷體" w:hAnsi="Times New Roman"/>
          <w:color w:val="000000"/>
          <w:sz w:val="28"/>
          <w:szCs w:val="28"/>
          <w:u w:val="single"/>
        </w:rPr>
        <w:t>swam</w:t>
      </w:r>
      <w:r>
        <w:rPr>
          <w:rFonts w:ascii="Times New Roman" w:eastAsia="標楷體" w:hAnsi="Times New Roman"/>
          <w:color w:val="000000"/>
          <w:sz w:val="28"/>
          <w:szCs w:val="28"/>
        </w:rPr>
        <w:t xml:space="preserve">  </w:t>
      </w:r>
      <w:r w:rsidRPr="00E82C1F">
        <w:rPr>
          <w:rFonts w:ascii="Times New Roman" w:eastAsia="標楷體" w:hAnsi="Times New Roman"/>
          <w:color w:val="000000"/>
          <w:sz w:val="28"/>
          <w:szCs w:val="28"/>
          <w:u w:val="single"/>
        </w:rPr>
        <w:t>for</w:t>
      </w:r>
      <w:proofErr w:type="gramEnd"/>
      <w:r w:rsidRPr="00E82C1F">
        <w:rPr>
          <w:rFonts w:ascii="Times New Roman" w:eastAsia="標楷體" w:hAnsi="Times New Roman"/>
          <w:color w:val="000000"/>
          <w:sz w:val="28"/>
          <w:szCs w:val="28"/>
          <w:u w:val="single"/>
        </w:rPr>
        <w:t xml:space="preserve"> fifteen minutes,</w:t>
      </w:r>
      <w:r>
        <w:rPr>
          <w:rFonts w:ascii="Times New Roman" w:eastAsia="標楷體" w:hAnsi="Times New Roman"/>
          <w:color w:val="000000"/>
          <w:sz w:val="28"/>
          <w:szCs w:val="28"/>
        </w:rPr>
        <w:t xml:space="preserve">  </w:t>
      </w:r>
      <w:r w:rsidRPr="00E82C1F">
        <w:rPr>
          <w:rFonts w:ascii="Times New Roman" w:eastAsia="標楷體" w:hAnsi="Times New Roman"/>
          <w:color w:val="000000"/>
          <w:sz w:val="28"/>
          <w:szCs w:val="28"/>
          <w:u w:val="single"/>
        </w:rPr>
        <w:t>a big wave hit her</w:t>
      </w:r>
      <w:r>
        <w:rPr>
          <w:rFonts w:ascii="Times New Roman" w:eastAsia="標楷體" w:hAnsi="Times New Roman"/>
          <w:color w:val="000000"/>
          <w:sz w:val="28"/>
          <w:szCs w:val="28"/>
        </w:rPr>
        <w:t xml:space="preserve"> </w:t>
      </w:r>
    </w:p>
    <w:p w14:paraId="0040B653" w14:textId="77777777" w:rsidR="00850481" w:rsidRPr="00E82C1F" w:rsidRDefault="00850481" w:rsidP="00850481">
      <w:pPr>
        <w:spacing w:beforeLines="30" w:before="108"/>
        <w:ind w:firstLine="480"/>
        <w:rPr>
          <w:rFonts w:ascii="Times New Roman" w:eastAsia="標楷體" w:hAnsi="Times New Roman"/>
          <w:color w:val="000000"/>
          <w:sz w:val="28"/>
          <w:szCs w:val="28"/>
        </w:rPr>
      </w:pPr>
      <w:r w:rsidRPr="00E82C1F">
        <w:rPr>
          <w:rFonts w:ascii="Times New Roman" w:eastAsia="標楷體" w:hAnsi="Times New Roman"/>
          <w:color w:val="000000"/>
          <w:sz w:val="28"/>
          <w:szCs w:val="28"/>
          <w:u w:val="single"/>
        </w:rPr>
        <w:t>and she started to struggle.</w:t>
      </w:r>
    </w:p>
    <w:p w14:paraId="4D9F515D" w14:textId="77777777" w:rsidR="00850481" w:rsidRPr="00370781" w:rsidRDefault="00850481" w:rsidP="00850481">
      <w:pPr>
        <w:spacing w:beforeLines="50" w:before="180"/>
        <w:rPr>
          <w:rFonts w:ascii="標楷體" w:eastAsia="標楷體" w:hAnsi="標楷體" w:cs="Times New Roman"/>
        </w:rPr>
      </w:pPr>
    </w:p>
    <w:p w14:paraId="23674F9A" w14:textId="73C00B0A" w:rsidR="00850481" w:rsidRDefault="00850481">
      <w:pPr>
        <w:widowControl/>
        <w:rPr>
          <w:rFonts w:ascii="標楷體" w:eastAsia="標楷體" w:hAnsi="標楷體"/>
        </w:rPr>
      </w:pPr>
      <w:r>
        <w:rPr>
          <w:rFonts w:ascii="標楷體" w:eastAsia="標楷體" w:hAnsi="標楷體"/>
        </w:rPr>
        <w:br w:type="page"/>
      </w:r>
    </w:p>
    <w:p w14:paraId="2D05A196" w14:textId="77777777" w:rsidR="00850481" w:rsidRDefault="00850481" w:rsidP="00850481">
      <w:pPr>
        <w:pStyle w:val="a3"/>
        <w:tabs>
          <w:tab w:val="left" w:pos="480"/>
        </w:tabs>
        <w:ind w:right="-84"/>
        <w:jc w:val="center"/>
        <w:rPr>
          <w:rFonts w:ascii="標楷體" w:eastAsia="標楷體" w:hAnsi="標楷體"/>
          <w:color w:val="000000"/>
          <w:spacing w:val="26"/>
          <w:kern w:val="0"/>
          <w:sz w:val="26"/>
          <w:szCs w:val="26"/>
          <w:lang w:val="x-none"/>
        </w:rPr>
      </w:pPr>
      <w:r>
        <w:rPr>
          <w:rFonts w:ascii="標楷體" w:eastAsia="標楷體" w:hAnsi="標楷體" w:hint="eastAsia"/>
          <w:color w:val="000000"/>
          <w:spacing w:val="26"/>
          <w:kern w:val="0"/>
          <w:sz w:val="26"/>
          <w:szCs w:val="26"/>
          <w:lang w:val="x-none" w:eastAsia="x-none"/>
        </w:rPr>
        <w:lastRenderedPageBreak/>
        <w:t>新北市立溪</w:t>
      </w:r>
      <w:proofErr w:type="gramStart"/>
      <w:r>
        <w:rPr>
          <w:rFonts w:ascii="標楷體" w:eastAsia="標楷體" w:hAnsi="標楷體" w:hint="eastAsia"/>
          <w:color w:val="000000"/>
          <w:spacing w:val="26"/>
          <w:kern w:val="0"/>
          <w:sz w:val="26"/>
          <w:szCs w:val="26"/>
          <w:lang w:val="x-none" w:eastAsia="x-none"/>
        </w:rPr>
        <w:t>崑</w:t>
      </w:r>
      <w:proofErr w:type="gramEnd"/>
      <w:r>
        <w:rPr>
          <w:rFonts w:ascii="標楷體" w:eastAsia="標楷體" w:hAnsi="標楷體" w:hint="eastAsia"/>
          <w:color w:val="000000"/>
          <w:spacing w:val="26"/>
          <w:kern w:val="0"/>
          <w:sz w:val="26"/>
          <w:szCs w:val="26"/>
          <w:lang w:val="x-none" w:eastAsia="x-none"/>
        </w:rPr>
        <w:t>國民中學11</w:t>
      </w:r>
      <w:r>
        <w:rPr>
          <w:rFonts w:ascii="標楷體" w:eastAsia="標楷體" w:hAnsi="標楷體" w:hint="eastAsia"/>
          <w:color w:val="000000"/>
          <w:spacing w:val="26"/>
          <w:kern w:val="0"/>
          <w:sz w:val="26"/>
          <w:szCs w:val="26"/>
          <w:lang w:val="x-none"/>
        </w:rPr>
        <w:t>2</w:t>
      </w:r>
      <w:r>
        <w:rPr>
          <w:rFonts w:ascii="標楷體" w:eastAsia="標楷體" w:hAnsi="標楷體" w:hint="eastAsia"/>
          <w:color w:val="000000"/>
          <w:spacing w:val="26"/>
          <w:kern w:val="0"/>
          <w:sz w:val="26"/>
          <w:szCs w:val="26"/>
          <w:lang w:val="x-none" w:eastAsia="x-none"/>
        </w:rPr>
        <w:t>學年度第</w:t>
      </w:r>
      <w:r>
        <w:rPr>
          <w:rFonts w:ascii="標楷體" w:eastAsia="標楷體" w:hAnsi="標楷體" w:hint="eastAsia"/>
          <w:color w:val="000000"/>
          <w:spacing w:val="26"/>
          <w:kern w:val="0"/>
          <w:sz w:val="26"/>
          <w:szCs w:val="26"/>
          <w:lang w:val="x-none"/>
        </w:rPr>
        <w:t>二</w:t>
      </w:r>
      <w:proofErr w:type="spellStart"/>
      <w:r>
        <w:rPr>
          <w:rFonts w:ascii="標楷體" w:eastAsia="標楷體" w:hAnsi="標楷體" w:hint="eastAsia"/>
          <w:color w:val="000000"/>
          <w:spacing w:val="26"/>
          <w:kern w:val="0"/>
          <w:sz w:val="26"/>
          <w:szCs w:val="26"/>
          <w:lang w:val="x-none" w:eastAsia="x-none"/>
        </w:rPr>
        <w:t>學期</w:t>
      </w:r>
      <w:r>
        <w:rPr>
          <w:rFonts w:ascii="標楷體" w:eastAsia="標楷體" w:hAnsi="標楷體" w:hint="eastAsia"/>
          <w:color w:val="000000"/>
          <w:spacing w:val="26"/>
          <w:kern w:val="0"/>
          <w:sz w:val="26"/>
          <w:szCs w:val="26"/>
          <w:lang w:val="x-none"/>
        </w:rPr>
        <w:t>第一次定期評量</w:t>
      </w:r>
      <w:proofErr w:type="spellEnd"/>
    </w:p>
    <w:p w14:paraId="4C14C09F" w14:textId="77777777" w:rsidR="00850481" w:rsidRDefault="00850481" w:rsidP="00850481">
      <w:pPr>
        <w:pStyle w:val="a3"/>
        <w:tabs>
          <w:tab w:val="left" w:pos="480"/>
        </w:tabs>
        <w:ind w:right="-84"/>
        <w:jc w:val="center"/>
        <w:rPr>
          <w:rFonts w:ascii="標楷體" w:eastAsia="標楷體" w:hAnsi="標楷體" w:hint="eastAsia"/>
          <w:color w:val="000000"/>
          <w:spacing w:val="26"/>
          <w:kern w:val="0"/>
          <w:sz w:val="26"/>
          <w:szCs w:val="26"/>
          <w:lang w:val="x-none"/>
        </w:rPr>
      </w:pPr>
      <w:r>
        <w:rPr>
          <w:rFonts w:ascii="標楷體" w:eastAsia="標楷體" w:hAnsi="標楷體" w:hint="eastAsia"/>
          <w:color w:val="000000"/>
          <w:spacing w:val="26"/>
          <w:kern w:val="0"/>
          <w:sz w:val="26"/>
          <w:szCs w:val="26"/>
          <w:lang w:val="x-none"/>
        </w:rPr>
        <w:t xml:space="preserve">八年級 </w:t>
      </w:r>
      <w:proofErr w:type="spellStart"/>
      <w:r>
        <w:rPr>
          <w:rFonts w:ascii="標楷體" w:eastAsia="標楷體" w:hAnsi="標楷體" w:hint="eastAsia"/>
          <w:color w:val="000000"/>
          <w:spacing w:val="26"/>
          <w:kern w:val="0"/>
          <w:sz w:val="26"/>
          <w:szCs w:val="26"/>
          <w:lang w:val="x-none" w:eastAsia="x-none"/>
        </w:rPr>
        <w:t>英語科</w:t>
      </w:r>
      <w:proofErr w:type="spellEnd"/>
      <w:r>
        <w:rPr>
          <w:rFonts w:ascii="標楷體" w:eastAsia="標楷體" w:hAnsi="標楷體" w:hint="eastAsia"/>
          <w:color w:val="000000"/>
          <w:spacing w:val="26"/>
          <w:kern w:val="0"/>
          <w:sz w:val="26"/>
          <w:szCs w:val="26"/>
          <w:lang w:val="x-none"/>
        </w:rPr>
        <w:t xml:space="preserve"> 聽力測驗稿</w:t>
      </w:r>
    </w:p>
    <w:p w14:paraId="532E7864" w14:textId="77777777" w:rsidR="00850481" w:rsidRDefault="00850481" w:rsidP="00850481">
      <w:pPr>
        <w:kinsoku w:val="0"/>
        <w:overflowPunct w:val="0"/>
        <w:autoSpaceDE w:val="0"/>
        <w:autoSpaceDN w:val="0"/>
        <w:ind w:leftChars="50" w:left="720" w:hangingChars="250" w:hanging="600"/>
        <w:rPr>
          <w:rFonts w:ascii="標楷體" w:eastAsia="標楷體" w:hAnsi="標楷體" w:hint="eastAsia"/>
        </w:rPr>
      </w:pPr>
      <w:bookmarkStart w:id="18" w:name="A_B9628776F7D6416C857E534D1A25CB66"/>
      <w:r>
        <w:rPr>
          <w:rFonts w:ascii="標楷體" w:eastAsia="標楷體" w:hAnsi="標楷體" w:hint="eastAsia"/>
          <w:bdr w:val="single" w:sz="4" w:space="0" w:color="auto" w:frame="1"/>
          <w:shd w:val="pct15" w:color="auto" w:fill="FFFFFF"/>
        </w:rPr>
        <w:t>錄音稿</w:t>
      </w:r>
      <w:r>
        <w:rPr>
          <w:rFonts w:ascii="標楷體" w:eastAsia="標楷體" w:hAnsi="標楷體" w:hint="eastAsia"/>
        </w:rPr>
        <w:t>：</w:t>
      </w:r>
    </w:p>
    <w:p w14:paraId="38CD6BFF" w14:textId="77777777" w:rsidR="00850481" w:rsidRDefault="00850481" w:rsidP="00850481">
      <w:pPr>
        <w:spacing w:beforeLines="20" w:before="72" w:afterLines="20" w:after="72"/>
        <w:rPr>
          <w:rFonts w:ascii="標楷體" w:eastAsia="標楷體" w:hAnsi="標楷體" w:hint="eastAsia"/>
        </w:rPr>
      </w:pPr>
      <w:r>
        <w:rPr>
          <w:rFonts w:ascii="標楷體" w:eastAsia="標楷體" w:hAnsi="標楷體" w:hint="eastAsia"/>
          <w:sz w:val="26"/>
          <w:szCs w:val="26"/>
        </w:rPr>
        <w:t>（一）</w:t>
      </w:r>
      <w:bookmarkStart w:id="19" w:name="E_304001C2555D48948855CB8BE846CEC4"/>
      <w:r>
        <w:rPr>
          <w:rFonts w:ascii="標楷體" w:eastAsia="標楷體" w:hAnsi="標楷體" w:hint="eastAsia"/>
        </w:rPr>
        <w:t>辨識句意：依據聽到的內容，選出符合描述的圖片</w:t>
      </w:r>
    </w:p>
    <w:bookmarkEnd w:id="19"/>
    <w:p w14:paraId="3BB4DD0B" w14:textId="77777777" w:rsidR="00850481" w:rsidRDefault="00850481" w:rsidP="00850481">
      <w:pPr>
        <w:pStyle w:val="Normalc41e8396-7625-46eb-8fa2-94549459e167"/>
        <w:ind w:left="960" w:hangingChars="400" w:hanging="960"/>
        <w:rPr>
          <w:rFonts w:hint="eastAsia"/>
        </w:rPr>
      </w:pPr>
      <w:r>
        <w:t xml:space="preserve">1. </w:t>
      </w:r>
      <w:bookmarkStart w:id="20" w:name="Z_7cdce17f_6f50_4c3a_92f3_a797c35c81a1"/>
      <w:r>
        <w:t>Building B is the shortest of the three.</w:t>
      </w:r>
    </w:p>
    <w:p w14:paraId="2490CCCF" w14:textId="77777777" w:rsidR="00850481" w:rsidRDefault="00850481" w:rsidP="00850481">
      <w:pPr>
        <w:pStyle w:val="Normal8eb5bc2f-ae2b-4577-951e-b0cf36d9959e"/>
      </w:pPr>
      <w:r>
        <w:t>2.</w:t>
      </w:r>
      <w:bookmarkStart w:id="21" w:name="Z_d8cb8208_967d_4de9_b6fa_8e4018acd5df"/>
      <w:r>
        <w:t xml:space="preserve"> </w:t>
      </w:r>
      <w:bookmarkStart w:id="22" w:name="Z_d3243ba2_8793_48b2_ab2f_c41d93711a32"/>
      <w:bookmarkEnd w:id="21"/>
      <w:r>
        <w:t>The steak in that famous restaurant is as expensive as the beef noodles.</w:t>
      </w:r>
    </w:p>
    <w:bookmarkEnd w:id="20"/>
    <w:bookmarkEnd w:id="22"/>
    <w:p w14:paraId="620DE48F" w14:textId="77777777" w:rsidR="00850481" w:rsidRDefault="00850481" w:rsidP="00850481">
      <w:pPr>
        <w:pStyle w:val="Normal8eb5bc2f-ae2b-4577-951e-b0cf36d9959e"/>
        <w:ind w:left="960" w:hangingChars="400" w:hanging="960"/>
      </w:pPr>
      <w:r>
        <w:t>3.</w:t>
      </w:r>
      <w:bookmarkStart w:id="23" w:name="Z_c63e9484_02bc_4f96_aed9_1556ee7ff1c0"/>
      <w:r>
        <w:t xml:space="preserve"> Emma is a little thinner than Emily.</w:t>
      </w:r>
    </w:p>
    <w:bookmarkEnd w:id="23"/>
    <w:p w14:paraId="4A06271A" w14:textId="77777777" w:rsidR="00850481" w:rsidRDefault="00850481" w:rsidP="00850481">
      <w:pPr>
        <w:pStyle w:val="Normalc41e8396-7625-46eb-8fa2-94549459e167"/>
        <w:ind w:left="960" w:hangingChars="400" w:hanging="960"/>
      </w:pPr>
      <w:r>
        <w:t xml:space="preserve">4. </w:t>
      </w:r>
      <w:bookmarkStart w:id="24" w:name="Z_21d6d9e7_c0bd_4455_9a4f_b581352e13b4"/>
      <w:r>
        <w:t>Tina has the most money of all.</w:t>
      </w:r>
    </w:p>
    <w:bookmarkEnd w:id="24"/>
    <w:p w14:paraId="6916F286" w14:textId="77777777" w:rsidR="00850481" w:rsidRDefault="00850481" w:rsidP="00850481">
      <w:pPr>
        <w:pStyle w:val="Normal8eb5bc2f-ae2b-4577-951e-b0cf36d9959e"/>
        <w:ind w:left="960" w:hangingChars="400" w:hanging="960"/>
      </w:pPr>
      <w:r>
        <w:t>5.</w:t>
      </w:r>
      <w:bookmarkStart w:id="25" w:name="Z_8bc3a9ab_ff71_43f0_811e_227a201655d9"/>
      <w:r>
        <w:t xml:space="preserve"> The weather became cold this a</w:t>
      </w:r>
      <w:r>
        <w:rPr>
          <w:spacing w:val="20"/>
        </w:rPr>
        <w:t>f</w:t>
      </w:r>
      <w:r>
        <w:t>ternoon.</w:t>
      </w:r>
    </w:p>
    <w:bookmarkEnd w:id="25"/>
    <w:p w14:paraId="3062F5F8" w14:textId="77777777" w:rsidR="00850481" w:rsidRDefault="00850481" w:rsidP="00850481">
      <w:pPr>
        <w:snapToGrid w:val="0"/>
        <w:ind w:left="960" w:hangingChars="400" w:hanging="960"/>
        <w:rPr>
          <w:rFonts w:ascii="Times New Roman" w:hAnsi="Times New Roman" w:cs="Times New Roman"/>
          <w:szCs w:val="24"/>
        </w:rPr>
      </w:pPr>
    </w:p>
    <w:p w14:paraId="5F82E529" w14:textId="77777777" w:rsidR="00850481" w:rsidRDefault="00850481" w:rsidP="00850481">
      <w:pPr>
        <w:snapToGrid w:val="0"/>
        <w:rPr>
          <w:rFonts w:ascii="Times New Roman" w:eastAsia="標楷體" w:hAnsi="Times New Roman" w:cs="Times New Roman"/>
        </w:rPr>
      </w:pPr>
      <w:r>
        <w:rPr>
          <w:rFonts w:ascii="Times New Roman" w:eastAsia="標楷體" w:hAnsi="Times New Roman" w:cs="Times New Roman" w:hint="eastAsia"/>
        </w:rPr>
        <w:t>答案：</w:t>
      </w:r>
      <w:r>
        <w:rPr>
          <w:rFonts w:ascii="Times New Roman" w:eastAsia="標楷體" w:hAnsi="Times New Roman" w:cs="Times New Roman"/>
        </w:rPr>
        <w:t>(B)  (B)  (C)  (A)  (C)</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hint="eastAsia"/>
          <w:u w:val="single" w:color="0000FF"/>
        </w:rPr>
        <w:t>補考</w:t>
      </w:r>
      <w:r>
        <w:rPr>
          <w:rFonts w:ascii="Times New Roman" w:eastAsia="標楷體" w:hAnsi="Times New Roman" w:cs="Times New Roman" w:hint="eastAsia"/>
        </w:rPr>
        <w:t>答案：</w:t>
      </w:r>
      <w:proofErr w:type="gramStart"/>
      <w:r>
        <w:rPr>
          <w:rFonts w:ascii="Times New Roman" w:eastAsia="標楷體" w:hAnsi="Times New Roman" w:cs="Times New Roman"/>
        </w:rPr>
        <w:t>(C)  (</w:t>
      </w:r>
      <w:proofErr w:type="gramEnd"/>
      <w:r>
        <w:rPr>
          <w:rFonts w:ascii="Times New Roman" w:eastAsia="標楷體" w:hAnsi="Times New Roman" w:cs="Times New Roman"/>
        </w:rPr>
        <w:t>A)  (A)  (B)  (B)</w:t>
      </w:r>
      <w:r>
        <w:rPr>
          <w:rFonts w:ascii="Times New Roman" w:eastAsia="標楷體" w:hAnsi="Times New Roman" w:cs="Times New Roman"/>
        </w:rPr>
        <w:tab/>
      </w:r>
    </w:p>
    <w:p w14:paraId="3B9E4D55" w14:textId="77777777" w:rsidR="00850481" w:rsidRDefault="00850481" w:rsidP="00850481">
      <w:pPr>
        <w:snapToGrid w:val="0"/>
        <w:ind w:left="960" w:hangingChars="400" w:hanging="960"/>
      </w:pPr>
    </w:p>
    <w:p w14:paraId="43097DE3" w14:textId="77777777" w:rsidR="00850481" w:rsidRDefault="00850481" w:rsidP="00850481">
      <w:pPr>
        <w:snapToGrid w:val="0"/>
        <w:ind w:left="1040" w:hangingChars="400" w:hanging="1040"/>
        <w:rPr>
          <w:rFonts w:ascii="標楷體" w:eastAsia="標楷體" w:hAnsi="標楷體"/>
        </w:rPr>
      </w:pPr>
      <w:r>
        <w:rPr>
          <w:rFonts w:ascii="標楷體" w:eastAsia="標楷體" w:hAnsi="標楷體" w:hint="eastAsia"/>
          <w:sz w:val="26"/>
          <w:szCs w:val="26"/>
        </w:rPr>
        <w:t>（二）</w:t>
      </w:r>
      <w:r>
        <w:rPr>
          <w:rFonts w:ascii="標楷體" w:eastAsia="標楷體" w:hAnsi="標楷體" w:hint="eastAsia"/>
        </w:rPr>
        <w:t>基本問答：依據所聽到的內容，選出一個最適合的回應</w:t>
      </w:r>
    </w:p>
    <w:p w14:paraId="5E2F364B" w14:textId="77777777" w:rsidR="00850481" w:rsidRDefault="00850481" w:rsidP="00850481">
      <w:pPr>
        <w:snapToGrid w:val="0"/>
        <w:spacing w:beforeLines="20" w:before="72"/>
        <w:ind w:left="960" w:hangingChars="400" w:hanging="960"/>
        <w:rPr>
          <w:rFonts w:ascii="Times New Roman" w:eastAsia="標楷體" w:hAnsi="Times New Roman" w:cs="Times New Roman" w:hint="eastAsia"/>
        </w:rPr>
      </w:pPr>
      <w:bookmarkStart w:id="26" w:name="E_0894A30EB33D4409A44EDB6262E52697"/>
      <w:bookmarkStart w:id="27" w:name="E_AD82810CB9EF490894465A53314809EE"/>
      <w:bookmarkStart w:id="28" w:name="A_D3E67D3B39F74881A433535B1FEB4E8A"/>
      <w:bookmarkEnd w:id="18"/>
      <w:r>
        <w:rPr>
          <w:rFonts w:ascii="Times New Roman" w:hAnsi="Times New Roman" w:cs="Times New Roman"/>
          <w:szCs w:val="24"/>
        </w:rPr>
        <w:t xml:space="preserve">6. </w:t>
      </w:r>
      <w:bookmarkStart w:id="29" w:name="E_AA7A7AE6D5B043A8A1139E47B4FB4478"/>
      <w:bookmarkEnd w:id="26"/>
      <w:bookmarkEnd w:id="27"/>
      <w:r>
        <w:rPr>
          <w:rFonts w:ascii="Times New Roman" w:eastAsia="標楷體" w:hAnsi="Times New Roman" w:cs="Times New Roman"/>
        </w:rPr>
        <w:t>Would you like to have a barbecue with us this weekend?</w:t>
      </w:r>
    </w:p>
    <w:p w14:paraId="5442CA5D" w14:textId="77777777" w:rsidR="00850481" w:rsidRDefault="00850481" w:rsidP="00850481">
      <w:pPr>
        <w:snapToGrid w:val="0"/>
        <w:spacing w:beforeLines="20" w:before="72"/>
        <w:ind w:left="960" w:hangingChars="400" w:hanging="960"/>
        <w:rPr>
          <w:rFonts w:ascii="Times New Roman" w:eastAsia="標楷體" w:hAnsi="Times New Roman" w:cs="Times New Roman"/>
        </w:rPr>
      </w:pPr>
      <w:r>
        <w:rPr>
          <w:rFonts w:ascii="Times New Roman" w:hAnsi="Times New Roman" w:cs="Times New Roman"/>
          <w:szCs w:val="24"/>
        </w:rPr>
        <w:t xml:space="preserve">7. </w:t>
      </w:r>
      <w:r>
        <w:rPr>
          <w:rFonts w:ascii="Times New Roman" w:eastAsia="標楷體" w:hAnsi="Times New Roman" w:cs="Times New Roman"/>
        </w:rPr>
        <w:t>Why is your mom the busiest person in your family?</w:t>
      </w:r>
    </w:p>
    <w:p w14:paraId="215A39F0" w14:textId="77777777" w:rsidR="00850481" w:rsidRDefault="00850481" w:rsidP="00850481">
      <w:pPr>
        <w:pStyle w:val="Normalc41e8396-7625-46eb-8fa2-94549459e167"/>
        <w:spacing w:beforeLines="20" w:before="72"/>
        <w:ind w:left="960" w:hangingChars="400" w:hanging="960"/>
      </w:pPr>
      <w:r>
        <w:t>8. What happened to Ken after people did CPR on him?</w:t>
      </w:r>
    </w:p>
    <w:p w14:paraId="1D6D7219" w14:textId="77777777" w:rsidR="00850481" w:rsidRDefault="00850481" w:rsidP="00850481">
      <w:pPr>
        <w:snapToGrid w:val="0"/>
        <w:spacing w:beforeLines="20" w:before="72"/>
        <w:ind w:left="960" w:hangingChars="400" w:hanging="960"/>
        <w:rPr>
          <w:rFonts w:ascii="Times New Roman" w:eastAsia="標楷體" w:hAnsi="Times New Roman" w:cs="Times New Roman"/>
        </w:rPr>
      </w:pPr>
      <w:r>
        <w:rPr>
          <w:rFonts w:ascii="Times New Roman" w:hAnsi="Times New Roman" w:cs="Times New Roman"/>
          <w:szCs w:val="24"/>
        </w:rPr>
        <w:t>9.</w:t>
      </w:r>
      <w:bookmarkEnd w:id="29"/>
      <w:r>
        <w:rPr>
          <w:rFonts w:ascii="Times New Roman" w:hAnsi="Times New Roman" w:cs="Times New Roman"/>
          <w:iCs/>
          <w:szCs w:val="24"/>
        </w:rPr>
        <w:t xml:space="preserve"> </w:t>
      </w:r>
      <w:r>
        <w:rPr>
          <w:rFonts w:ascii="Times New Roman" w:eastAsia="標楷體" w:hAnsi="Times New Roman" w:cs="Times New Roman"/>
        </w:rPr>
        <w:t>How do you like the food here?</w:t>
      </w:r>
    </w:p>
    <w:p w14:paraId="0ABEEE9E" w14:textId="77777777" w:rsidR="00850481" w:rsidRDefault="00850481" w:rsidP="00850481">
      <w:pPr>
        <w:snapToGrid w:val="0"/>
        <w:spacing w:beforeLines="20" w:before="72"/>
        <w:ind w:left="960" w:hangingChars="400" w:hanging="960"/>
        <w:rPr>
          <w:rFonts w:ascii="Times New Roman" w:eastAsia="標楷體" w:hAnsi="Times New Roman" w:cs="Times New Roman"/>
        </w:rPr>
      </w:pPr>
      <w:r>
        <w:rPr>
          <w:rFonts w:ascii="Times New Roman" w:hAnsi="Times New Roman" w:cs="Times New Roman"/>
          <w:szCs w:val="24"/>
        </w:rPr>
        <w:t xml:space="preserve">10. </w:t>
      </w:r>
      <w:r>
        <w:rPr>
          <w:rFonts w:ascii="Times New Roman" w:eastAsia="標楷體" w:hAnsi="Times New Roman" w:cs="Times New Roman"/>
        </w:rPr>
        <w:t>Did Nick make the cake by himsel</w:t>
      </w:r>
      <w:r>
        <w:rPr>
          <w:rFonts w:ascii="Times New Roman" w:eastAsia="標楷體" w:hAnsi="Times New Roman" w:cs="Times New Roman"/>
          <w:spacing w:val="20"/>
        </w:rPr>
        <w:t>f</w:t>
      </w:r>
      <w:r>
        <w:rPr>
          <w:rFonts w:ascii="Times New Roman" w:eastAsia="標楷體" w:hAnsi="Times New Roman" w:cs="Times New Roman"/>
        </w:rPr>
        <w:t>?</w:t>
      </w:r>
    </w:p>
    <w:p w14:paraId="59D4EC74" w14:textId="77777777" w:rsidR="00850481" w:rsidRDefault="00850481" w:rsidP="00850481">
      <w:pPr>
        <w:snapToGrid w:val="0"/>
        <w:spacing w:beforeLines="20" w:before="72"/>
        <w:ind w:left="960" w:hangingChars="400" w:hanging="960"/>
        <w:rPr>
          <w:rFonts w:ascii="Times New Roman" w:eastAsia="標楷體" w:hAnsi="Times New Roman" w:cs="Times New Roman"/>
        </w:rPr>
      </w:pPr>
    </w:p>
    <w:p w14:paraId="587FFBCD" w14:textId="77777777" w:rsidR="00850481" w:rsidRDefault="00850481" w:rsidP="00850481">
      <w:pPr>
        <w:snapToGrid w:val="0"/>
        <w:rPr>
          <w:rFonts w:ascii="Times New Roman" w:eastAsia="標楷體" w:hAnsi="Times New Roman" w:cs="Times New Roman"/>
        </w:rPr>
      </w:pPr>
      <w:r>
        <w:rPr>
          <w:rFonts w:ascii="Times New Roman" w:eastAsia="標楷體" w:hAnsi="Times New Roman" w:cs="Times New Roman" w:hint="eastAsia"/>
        </w:rPr>
        <w:t>答案：</w:t>
      </w:r>
      <w:r>
        <w:rPr>
          <w:rFonts w:ascii="Times New Roman" w:eastAsia="標楷體" w:hAnsi="Times New Roman" w:cs="Times New Roman"/>
        </w:rPr>
        <w:t>(B)  (A)  (B)  (A)  (A)</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hint="eastAsia"/>
          <w:u w:val="single" w:color="0000FF"/>
        </w:rPr>
        <w:t>補考</w:t>
      </w:r>
      <w:r>
        <w:rPr>
          <w:rFonts w:ascii="Times New Roman" w:eastAsia="標楷體" w:hAnsi="Times New Roman" w:cs="Times New Roman" w:hint="eastAsia"/>
        </w:rPr>
        <w:t>答案：</w:t>
      </w:r>
      <w:proofErr w:type="gramStart"/>
      <w:r>
        <w:rPr>
          <w:rFonts w:ascii="Times New Roman" w:eastAsia="標楷體" w:hAnsi="Times New Roman" w:cs="Times New Roman"/>
        </w:rPr>
        <w:t>(C)  (</w:t>
      </w:r>
      <w:proofErr w:type="gramEnd"/>
      <w:r>
        <w:rPr>
          <w:rFonts w:ascii="Times New Roman" w:eastAsia="標楷體" w:hAnsi="Times New Roman" w:cs="Times New Roman"/>
        </w:rPr>
        <w:t>B)  (A)  (B)  (A)</w:t>
      </w:r>
      <w:r>
        <w:rPr>
          <w:rFonts w:ascii="Times New Roman" w:eastAsia="標楷體" w:hAnsi="Times New Roman" w:cs="Times New Roman"/>
        </w:rPr>
        <w:tab/>
      </w:r>
    </w:p>
    <w:p w14:paraId="40EBC343" w14:textId="77777777" w:rsidR="00850481" w:rsidRDefault="00850481" w:rsidP="00850481">
      <w:pPr>
        <w:snapToGrid w:val="0"/>
        <w:ind w:left="1120" w:hangingChars="400" w:hanging="1120"/>
        <w:rPr>
          <w:rFonts w:ascii="Times New Roman" w:hAnsi="Times New Roman" w:cs="Times New Roman"/>
          <w:sz w:val="28"/>
          <w:szCs w:val="28"/>
        </w:rPr>
      </w:pPr>
    </w:p>
    <w:p w14:paraId="2FAEA860" w14:textId="77777777" w:rsidR="00850481" w:rsidRDefault="00850481" w:rsidP="00850481">
      <w:pPr>
        <w:snapToGrid w:val="0"/>
        <w:ind w:left="1040" w:hangingChars="400" w:hanging="1040"/>
        <w:rPr>
          <w:rFonts w:ascii="標楷體" w:eastAsia="標楷體" w:hAnsi="標楷體" w:cs="Times New Roman"/>
          <w:sz w:val="28"/>
          <w:szCs w:val="28"/>
        </w:rPr>
      </w:pPr>
      <w:r>
        <w:rPr>
          <w:rFonts w:ascii="標楷體" w:eastAsia="標楷體" w:hAnsi="標楷體" w:hint="eastAsia"/>
          <w:sz w:val="26"/>
          <w:szCs w:val="26"/>
        </w:rPr>
        <w:t>（三）</w:t>
      </w:r>
      <w:bookmarkStart w:id="30" w:name="E_877AC8355EAA4295AB430473F4C0226E"/>
      <w:bookmarkEnd w:id="28"/>
      <w:r>
        <w:rPr>
          <w:rFonts w:ascii="標楷體" w:eastAsia="標楷體" w:hAnsi="標楷體" w:hint="eastAsia"/>
        </w:rPr>
        <w:t>言談理解：依據所聽到的對話與問題，選出一個最適當的答案</w:t>
      </w:r>
    </w:p>
    <w:p w14:paraId="5A7E25D8" w14:textId="77777777" w:rsidR="00850481" w:rsidRDefault="00850481" w:rsidP="00850481">
      <w:pPr>
        <w:snapToGrid w:val="0"/>
        <w:ind w:left="1297" w:hangingChars="540" w:hanging="1297"/>
        <w:rPr>
          <w:rFonts w:ascii="Times New Roman" w:hAnsi="Times New Roman" w:cs="Times New Roman" w:hint="eastAsia"/>
          <w:b/>
          <w:bCs/>
          <w:szCs w:val="24"/>
        </w:rPr>
      </w:pPr>
      <w:r>
        <w:rPr>
          <w:rFonts w:ascii="Times New Roman" w:hAnsi="Times New Roman" w:cs="Times New Roman"/>
          <w:b/>
          <w:bCs/>
          <w:szCs w:val="24"/>
        </w:rPr>
        <w:t xml:space="preserve">11. </w:t>
      </w:r>
    </w:p>
    <w:p w14:paraId="347EA770" w14:textId="77777777" w:rsidR="00850481" w:rsidRDefault="00850481" w:rsidP="00850481">
      <w:pPr>
        <w:pStyle w:val="Normalc41e8396-7625-46eb-8fa2-94549459e167"/>
        <w:spacing w:beforeLines="20" w:before="72"/>
        <w:ind w:left="1296" w:hangingChars="540" w:hanging="1296"/>
      </w:pPr>
      <w:r>
        <w:t xml:space="preserve">M: My son is a good singer.  He sings the best of all, so he wins </w:t>
      </w:r>
      <w:r>
        <w:rPr>
          <w:spacing w:val="20"/>
        </w:rPr>
        <w:t>f</w:t>
      </w:r>
      <w:r>
        <w:t>irst prize in the game this time.</w:t>
      </w:r>
    </w:p>
    <w:p w14:paraId="79EA309A" w14:textId="77777777" w:rsidR="00850481" w:rsidRDefault="00850481" w:rsidP="00850481">
      <w:pPr>
        <w:pStyle w:val="Normalc41e8396-7625-46eb-8fa2-94549459e167"/>
      </w:pPr>
      <w:r>
        <w:t>W: Congratulations.  I am so proud of Mike.  He does everything well all the time.</w:t>
      </w:r>
    </w:p>
    <w:p w14:paraId="285777A3" w14:textId="77777777" w:rsidR="00850481" w:rsidRDefault="00850481" w:rsidP="00850481">
      <w:pPr>
        <w:pStyle w:val="Normalc41e8396-7625-46eb-8fa2-94549459e167"/>
      </w:pPr>
      <w:r>
        <w:t>M: Yes, I don’t have to worry about him.  He always knows what to do.</w:t>
      </w:r>
    </w:p>
    <w:p w14:paraId="3E956D13" w14:textId="77777777" w:rsidR="00850481" w:rsidRDefault="00850481" w:rsidP="00850481">
      <w:pPr>
        <w:pStyle w:val="Normalc41e8396-7625-46eb-8fa2-94549459e167"/>
      </w:pPr>
      <w:r>
        <w:t>Q: Which is true?</w:t>
      </w:r>
    </w:p>
    <w:p w14:paraId="058648F9" w14:textId="77777777" w:rsidR="00850481" w:rsidRDefault="00850481" w:rsidP="00850481">
      <w:pPr>
        <w:pStyle w:val="Normal8eb5bc2f-ae2b-4577-951e-b0cf36d9959e"/>
        <w:spacing w:beforeLines="20" w:before="72"/>
        <w:ind w:left="1297" w:hangingChars="540" w:hanging="1297"/>
        <w:rPr>
          <w:b/>
          <w:bCs/>
        </w:rPr>
      </w:pPr>
      <w:r>
        <w:rPr>
          <w:b/>
          <w:bCs/>
        </w:rPr>
        <w:t>12.</w:t>
      </w:r>
    </w:p>
    <w:p w14:paraId="0BAA2E7C" w14:textId="77777777" w:rsidR="00850481" w:rsidRDefault="00850481" w:rsidP="00850481">
      <w:pPr>
        <w:pStyle w:val="Normal8eb5bc2f-ae2b-4577-951e-b0cf36d9959e"/>
        <w:ind w:left="1296" w:hangingChars="540" w:hanging="1296"/>
      </w:pPr>
      <w:r>
        <w:t>M: Hey, Mary, take a look at this picture.  David Beckham’s son is as handsome as his dad.</w:t>
      </w:r>
    </w:p>
    <w:p w14:paraId="1AC5FD1A" w14:textId="77777777" w:rsidR="00850481" w:rsidRDefault="00850481" w:rsidP="00850481">
      <w:pPr>
        <w:pStyle w:val="Normal8eb5bc2f-ae2b-4577-951e-b0cf36d9959e"/>
      </w:pPr>
      <w:r>
        <w:t>W: Well, I don’t think so.  David Beckham is getting older.  He is over 50 years old.  His son is much</w:t>
      </w:r>
    </w:p>
    <w:p w14:paraId="388B8ECF" w14:textId="77777777" w:rsidR="00850481" w:rsidRDefault="00850481" w:rsidP="00850481">
      <w:pPr>
        <w:pStyle w:val="Normal8eb5bc2f-ae2b-4577-951e-b0cf36d9959e"/>
      </w:pPr>
      <w:r>
        <w:t xml:space="preserve">   more handsome than him.</w:t>
      </w:r>
    </w:p>
    <w:p w14:paraId="5CF27629" w14:textId="77777777" w:rsidR="00850481" w:rsidRDefault="00850481" w:rsidP="00850481">
      <w:pPr>
        <w:pStyle w:val="Normal8eb5bc2f-ae2b-4577-951e-b0cf36d9959e"/>
      </w:pPr>
      <w:r>
        <w:t>M: Anyway, both of them look quite good to me.</w:t>
      </w:r>
    </w:p>
    <w:p w14:paraId="5CABF05D" w14:textId="77777777" w:rsidR="00850481" w:rsidRDefault="00850481" w:rsidP="00850481">
      <w:pPr>
        <w:pStyle w:val="Normal8eb5bc2f-ae2b-4577-951e-b0cf36d9959e"/>
      </w:pPr>
      <w:r>
        <w:t>Q: What does the woman think about David Beckham?</w:t>
      </w:r>
    </w:p>
    <w:p w14:paraId="4B310816" w14:textId="77777777" w:rsidR="00850481" w:rsidRDefault="00850481" w:rsidP="00850481">
      <w:pPr>
        <w:snapToGrid w:val="0"/>
        <w:spacing w:beforeLines="20" w:before="72"/>
        <w:ind w:left="961" w:hangingChars="400" w:hanging="961"/>
        <w:rPr>
          <w:rFonts w:ascii="Times New Roman" w:hAnsi="Times New Roman" w:cs="Times New Roman"/>
          <w:b/>
          <w:bCs/>
          <w:szCs w:val="24"/>
        </w:rPr>
      </w:pPr>
      <w:r>
        <w:rPr>
          <w:rFonts w:ascii="Times New Roman" w:hAnsi="Times New Roman" w:cs="Times New Roman"/>
          <w:b/>
          <w:bCs/>
          <w:szCs w:val="24"/>
        </w:rPr>
        <w:t>13.</w:t>
      </w:r>
      <w:bookmarkStart w:id="31" w:name="A01L1102_1"/>
      <w:bookmarkEnd w:id="30"/>
      <w:r>
        <w:rPr>
          <w:rFonts w:ascii="Times New Roman" w:hAnsi="Times New Roman" w:cs="Times New Roman"/>
          <w:b/>
          <w:bCs/>
          <w:szCs w:val="24"/>
        </w:rPr>
        <w:t xml:space="preserve"> </w:t>
      </w:r>
    </w:p>
    <w:p w14:paraId="331007D7" w14:textId="77777777" w:rsidR="00850481" w:rsidRDefault="00850481" w:rsidP="00850481">
      <w:pPr>
        <w:pStyle w:val="Normalc41e8396-7625-46eb-8fa2-94549459e167"/>
        <w:ind w:left="1296" w:hangingChars="540" w:hanging="1296"/>
      </w:pPr>
      <w:r>
        <w:t>M: Do you want to join the running race on sports day?</w:t>
      </w:r>
    </w:p>
    <w:p w14:paraId="09098067" w14:textId="77777777" w:rsidR="00850481" w:rsidRDefault="00850481" w:rsidP="00850481">
      <w:pPr>
        <w:pStyle w:val="Normalc41e8396-7625-46eb-8fa2-94549459e167"/>
        <w:ind w:left="240" w:hangingChars="100" w:hanging="240"/>
      </w:pPr>
      <w:r>
        <w:t>W: Of course not.  I am the slowest runner in our class.  Some even call me “snail” because I run really slowly.  Maybe you can ask Brian.</w:t>
      </w:r>
    </w:p>
    <w:p w14:paraId="4C8F92DC" w14:textId="77777777" w:rsidR="00850481" w:rsidRDefault="00850481" w:rsidP="00850481">
      <w:pPr>
        <w:pStyle w:val="Normalc41e8396-7625-46eb-8fa2-94549459e167"/>
      </w:pPr>
      <w:r>
        <w:t>M: Okay.  I’ll talk to him later.</w:t>
      </w:r>
    </w:p>
    <w:p w14:paraId="3B01D88A" w14:textId="77777777" w:rsidR="00850481" w:rsidRDefault="00850481" w:rsidP="00850481">
      <w:pPr>
        <w:pStyle w:val="Normalc41e8396-7625-46eb-8fa2-94549459e167"/>
      </w:pPr>
      <w:r>
        <w:t>Q: What does “snail” mean in the conversation?</w:t>
      </w:r>
    </w:p>
    <w:p w14:paraId="50DCFF12" w14:textId="77777777" w:rsidR="00850481" w:rsidRDefault="00850481" w:rsidP="00850481">
      <w:pPr>
        <w:snapToGrid w:val="0"/>
        <w:spacing w:beforeLines="50" w:before="180"/>
        <w:ind w:left="1344" w:hangingChars="560" w:hanging="1344"/>
        <w:rPr>
          <w:rFonts w:ascii="Times New Roman" w:eastAsia="標楷體" w:hAnsi="Times New Roman" w:cs="Times New Roman"/>
          <w:szCs w:val="24"/>
        </w:rPr>
      </w:pPr>
    </w:p>
    <w:bookmarkEnd w:id="31"/>
    <w:p w14:paraId="493246AE" w14:textId="77777777" w:rsidR="00850481" w:rsidRDefault="00850481" w:rsidP="00850481">
      <w:pPr>
        <w:snapToGrid w:val="0"/>
        <w:ind w:left="1261" w:hangingChars="525" w:hanging="1261"/>
        <w:rPr>
          <w:rFonts w:ascii="Times New Roman" w:hAnsi="Times New Roman" w:cs="Times New Roman"/>
          <w:b/>
          <w:bCs/>
          <w:szCs w:val="24"/>
        </w:rPr>
      </w:pPr>
    </w:p>
    <w:p w14:paraId="28CE65B1" w14:textId="77777777" w:rsidR="00850481" w:rsidRDefault="00850481" w:rsidP="00850481">
      <w:pPr>
        <w:snapToGrid w:val="0"/>
        <w:ind w:left="1261" w:hangingChars="525" w:hanging="1261"/>
        <w:rPr>
          <w:rFonts w:ascii="Times New Roman" w:hAnsi="Times New Roman" w:cs="Times New Roman"/>
          <w:b/>
          <w:bCs/>
          <w:szCs w:val="24"/>
        </w:rPr>
      </w:pPr>
    </w:p>
    <w:p w14:paraId="11200109" w14:textId="77777777" w:rsidR="00850481" w:rsidRDefault="00850481" w:rsidP="00850481">
      <w:pPr>
        <w:snapToGrid w:val="0"/>
        <w:ind w:left="1261" w:hangingChars="525" w:hanging="1261"/>
        <w:rPr>
          <w:rFonts w:ascii="Times New Roman" w:hAnsi="Times New Roman" w:cs="Times New Roman"/>
          <w:b/>
          <w:bCs/>
          <w:szCs w:val="24"/>
        </w:rPr>
      </w:pPr>
      <w:r>
        <w:rPr>
          <w:rFonts w:ascii="Times New Roman" w:hAnsi="Times New Roman" w:cs="Times New Roman"/>
          <w:b/>
          <w:bCs/>
          <w:szCs w:val="24"/>
        </w:rPr>
        <w:t>14.</w:t>
      </w:r>
    </w:p>
    <w:p w14:paraId="13D45F8F" w14:textId="77777777" w:rsidR="00850481" w:rsidRDefault="00850481" w:rsidP="00850481">
      <w:pPr>
        <w:pStyle w:val="Normal8eb5bc2f-ae2b-4577-951e-b0cf36d9959e"/>
        <w:ind w:left="1303" w:hangingChars="543" w:hanging="1303"/>
      </w:pPr>
      <w:r>
        <w:t>W: Who is thinner, your brother or your sister?</w:t>
      </w:r>
    </w:p>
    <w:p w14:paraId="5562A7A5" w14:textId="77777777" w:rsidR="00850481" w:rsidRDefault="00850481" w:rsidP="00850481">
      <w:pPr>
        <w:pStyle w:val="Normal8eb5bc2f-ae2b-4577-951e-b0cf36d9959e"/>
      </w:pPr>
      <w:r>
        <w:t>M: My sister is.  But I am even thinner than my sister.</w:t>
      </w:r>
    </w:p>
    <w:p w14:paraId="44C655B5" w14:textId="77777777" w:rsidR="00850481" w:rsidRDefault="00850481" w:rsidP="00850481">
      <w:pPr>
        <w:pStyle w:val="Normal8eb5bc2f-ae2b-4577-951e-b0cf36d9959e"/>
      </w:pPr>
      <w:r>
        <w:t>W: Really?  Then are you taller than your sister?</w:t>
      </w:r>
    </w:p>
    <w:p w14:paraId="07D2E8C2" w14:textId="77777777" w:rsidR="00850481" w:rsidRDefault="00850481" w:rsidP="00850481">
      <w:pPr>
        <w:pStyle w:val="Normal8eb5bc2f-ae2b-4577-951e-b0cf36d9959e"/>
      </w:pPr>
      <w:r>
        <w:t>M: Yes.  I am much taller than she.</w:t>
      </w:r>
    </w:p>
    <w:p w14:paraId="41381273" w14:textId="77777777" w:rsidR="00850481" w:rsidRDefault="00850481" w:rsidP="00850481">
      <w:pPr>
        <w:pStyle w:val="Normal8eb5bc2f-ae2b-4577-951e-b0cf36d9959e"/>
      </w:pPr>
      <w:r>
        <w:t>Q: Which is true?</w:t>
      </w:r>
    </w:p>
    <w:p w14:paraId="1F28938E" w14:textId="77777777" w:rsidR="00850481" w:rsidRDefault="00850481" w:rsidP="00850481">
      <w:pPr>
        <w:snapToGrid w:val="0"/>
        <w:spacing w:beforeLines="20" w:before="72"/>
        <w:rPr>
          <w:rFonts w:ascii="Times New Roman" w:hAnsi="Times New Roman" w:cs="Times New Roman"/>
          <w:b/>
          <w:bCs/>
          <w:szCs w:val="24"/>
        </w:rPr>
      </w:pPr>
      <w:r>
        <w:rPr>
          <w:rFonts w:ascii="Times New Roman" w:hAnsi="Times New Roman" w:cs="Times New Roman"/>
          <w:b/>
          <w:bCs/>
          <w:szCs w:val="24"/>
        </w:rPr>
        <w:t xml:space="preserve">15. </w:t>
      </w:r>
    </w:p>
    <w:p w14:paraId="72B176E4" w14:textId="77777777" w:rsidR="00850481" w:rsidRDefault="00850481" w:rsidP="00850481">
      <w:pPr>
        <w:pStyle w:val="Normal8eb5bc2f-ae2b-4577-951e-b0cf36d9959e"/>
        <w:ind w:left="1303" w:hangingChars="543" w:hanging="1303"/>
      </w:pPr>
      <w:r>
        <w:t>W: Mr. Yang’s business was bad last year, but it may be even worse this year.</w:t>
      </w:r>
    </w:p>
    <w:p w14:paraId="1D2AED89" w14:textId="77777777" w:rsidR="00850481" w:rsidRDefault="00850481" w:rsidP="00850481">
      <w:pPr>
        <w:pStyle w:val="Normal8eb5bc2f-ae2b-4577-951e-b0cf36d9959e"/>
      </w:pPr>
      <w:r>
        <w:t>M: How come?  I remember his business is quite good.</w:t>
      </w:r>
    </w:p>
    <w:p w14:paraId="12E7590B" w14:textId="77777777" w:rsidR="00850481" w:rsidRDefault="00850481" w:rsidP="00850481">
      <w:pPr>
        <w:pStyle w:val="Normal8eb5bc2f-ae2b-4577-951e-b0cf36d9959e"/>
      </w:pPr>
      <w:r>
        <w:t>W: Well, but not now because of COVID-19, people don’t really like to go out for shopping.</w:t>
      </w:r>
    </w:p>
    <w:p w14:paraId="504FBE48" w14:textId="77777777" w:rsidR="00850481" w:rsidRDefault="00850481" w:rsidP="00850481">
      <w:pPr>
        <w:pStyle w:val="Normal8eb5bc2f-ae2b-4577-951e-b0cf36d9959e"/>
      </w:pPr>
      <w:r>
        <w:t>M: Okay, I see.</w:t>
      </w:r>
    </w:p>
    <w:p w14:paraId="1E43AE58" w14:textId="77777777" w:rsidR="00850481" w:rsidRDefault="00850481" w:rsidP="00850481">
      <w:pPr>
        <w:pStyle w:val="Normal8eb5bc2f-ae2b-4577-951e-b0cf36d9959e"/>
      </w:pPr>
      <w:r>
        <w:t>Q: Which is true?</w:t>
      </w:r>
    </w:p>
    <w:p w14:paraId="258425CF" w14:textId="77777777" w:rsidR="00850481" w:rsidRDefault="00850481" w:rsidP="00850481">
      <w:pPr>
        <w:adjustRightInd w:val="0"/>
        <w:snapToGrid w:val="0"/>
        <w:spacing w:line="240" w:lineRule="atLeast"/>
        <w:ind w:left="480"/>
        <w:rPr>
          <w:rFonts w:ascii="Times New Roman" w:hAnsi="Times New Roman" w:cs="Times New Roman"/>
          <w:szCs w:val="24"/>
        </w:rPr>
      </w:pPr>
    </w:p>
    <w:p w14:paraId="59AB46BF" w14:textId="77777777" w:rsidR="00850481" w:rsidRDefault="00850481" w:rsidP="00850481">
      <w:pPr>
        <w:snapToGrid w:val="0"/>
        <w:rPr>
          <w:rFonts w:ascii="Times New Roman" w:eastAsia="標楷體" w:hAnsi="Times New Roman" w:cs="Times New Roman"/>
        </w:rPr>
      </w:pPr>
      <w:r>
        <w:rPr>
          <w:rFonts w:ascii="Times New Roman" w:eastAsia="標楷體" w:hAnsi="Times New Roman" w:cs="Times New Roman" w:hint="eastAsia"/>
        </w:rPr>
        <w:t>答案：</w:t>
      </w:r>
      <w:r>
        <w:rPr>
          <w:rFonts w:ascii="Times New Roman" w:eastAsia="標楷體" w:hAnsi="Times New Roman" w:cs="Times New Roman"/>
        </w:rPr>
        <w:t xml:space="preserve">(C)  (C)  (A)  (C)  (C) </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hint="eastAsia"/>
          <w:u w:val="single" w:color="0000FF"/>
        </w:rPr>
        <w:t>補考</w:t>
      </w:r>
      <w:r>
        <w:rPr>
          <w:rFonts w:ascii="Times New Roman" w:eastAsia="標楷體" w:hAnsi="Times New Roman" w:cs="Times New Roman" w:hint="eastAsia"/>
        </w:rPr>
        <w:t>答案：</w:t>
      </w:r>
      <w:proofErr w:type="gramStart"/>
      <w:r>
        <w:rPr>
          <w:rFonts w:ascii="Times New Roman" w:eastAsia="標楷體" w:hAnsi="Times New Roman" w:cs="Times New Roman"/>
        </w:rPr>
        <w:t>(B)  (</w:t>
      </w:r>
      <w:proofErr w:type="gramEnd"/>
      <w:r>
        <w:rPr>
          <w:rFonts w:ascii="Times New Roman" w:eastAsia="標楷體" w:hAnsi="Times New Roman" w:cs="Times New Roman"/>
        </w:rPr>
        <w:t>B)  (A)  (A)  (B)</w:t>
      </w:r>
      <w:r>
        <w:rPr>
          <w:rFonts w:ascii="Times New Roman" w:eastAsia="標楷體" w:hAnsi="Times New Roman" w:cs="Times New Roman"/>
        </w:rPr>
        <w:tab/>
      </w:r>
    </w:p>
    <w:p w14:paraId="1AC5F158" w14:textId="77777777" w:rsidR="00850481" w:rsidRDefault="00850481" w:rsidP="00850481">
      <w:pPr>
        <w:adjustRightInd w:val="0"/>
        <w:snapToGrid w:val="0"/>
        <w:spacing w:before="240" w:line="240" w:lineRule="atLeast"/>
        <w:rPr>
          <w:rFonts w:ascii="Times New Roman" w:hAnsi="Times New Roman" w:cs="Times New Roman"/>
          <w:lang w:val="x-none"/>
        </w:rPr>
      </w:pPr>
    </w:p>
    <w:p w14:paraId="36C87C49" w14:textId="77777777" w:rsidR="00850481" w:rsidRDefault="00850481" w:rsidP="00850481">
      <w:pPr>
        <w:rPr>
          <w:rFonts w:ascii="Times New Roman" w:hAnsi="Times New Roman" w:cs="Times New Roman"/>
          <w:lang w:val="x-none"/>
        </w:rPr>
      </w:pPr>
    </w:p>
    <w:p w14:paraId="297481AF" w14:textId="77777777" w:rsidR="00821FC3" w:rsidRPr="00850481" w:rsidRDefault="00821FC3" w:rsidP="007B66DB">
      <w:pPr>
        <w:rPr>
          <w:rFonts w:ascii="標楷體" w:eastAsia="標楷體" w:hAnsi="標楷體"/>
        </w:rPr>
      </w:pPr>
      <w:bookmarkStart w:id="32" w:name="_GoBack"/>
      <w:bookmarkEnd w:id="32"/>
    </w:p>
    <w:sectPr w:rsidR="00821FC3" w:rsidRPr="00850481" w:rsidSect="00850481">
      <w:pgSz w:w="11907" w:h="16840" w:code="9"/>
      <w:pgMar w:top="851" w:right="851" w:bottom="680"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3457B" w14:textId="77777777" w:rsidR="00F309D5" w:rsidRDefault="00F309D5" w:rsidP="00361FED">
      <w:r>
        <w:separator/>
      </w:r>
    </w:p>
  </w:endnote>
  <w:endnote w:type="continuationSeparator" w:id="0">
    <w:p w14:paraId="7C8114E6" w14:textId="77777777" w:rsidR="00F309D5" w:rsidRDefault="00F309D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Gungsuh">
    <w:altName w:val="Malgun Gothic Semilight"/>
    <w:charset w:val="81"/>
    <w:family w:val="roman"/>
    <w:pitch w:val="variable"/>
    <w:sig w:usb0="B00002AF" w:usb1="69D77CFB" w:usb2="00000030" w:usb3="00000000" w:csb0="0008009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442F0454" w14:textId="60D29B50" w:rsidR="009D0D8F" w:rsidRDefault="009D0D8F" w:rsidP="00361FED">
        <w:pPr>
          <w:pStyle w:val="a5"/>
          <w:jc w:val="center"/>
        </w:pPr>
        <w:r>
          <w:rPr>
            <w:rFonts w:hint="eastAsia"/>
          </w:rPr>
          <w:t>P</w:t>
        </w:r>
        <w:r>
          <w:fldChar w:fldCharType="begin"/>
        </w:r>
        <w:r>
          <w:instrText>PAGE   \* MERGEFORMAT</w:instrText>
        </w:r>
        <w:r>
          <w:fldChar w:fldCharType="separate"/>
        </w:r>
        <w:r w:rsidR="00850481" w:rsidRPr="00850481">
          <w:rPr>
            <w:noProof/>
            <w:lang w:val="zh-TW"/>
          </w:rPr>
          <w:t>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6D50D" w14:textId="77777777" w:rsidR="00F309D5" w:rsidRDefault="00F309D5" w:rsidP="00361FED">
      <w:r>
        <w:separator/>
      </w:r>
    </w:p>
  </w:footnote>
  <w:footnote w:type="continuationSeparator" w:id="0">
    <w:p w14:paraId="650BE552" w14:textId="77777777" w:rsidR="00F309D5" w:rsidRDefault="00F309D5"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0000002"/>
    <w:multiLevelType w:val="multilevel"/>
    <w:tmpl w:val="00000000"/>
    <w:name w:val="Bullet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00000003"/>
    <w:multiLevelType w:val="multilevel"/>
    <w:tmpl w:val="00000000"/>
    <w:name w:val="Numbered_b46e3dba-489e-4ee2-93ab-f304d3742eaa"/>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00EC1AAA"/>
    <w:multiLevelType w:val="hybridMultilevel"/>
    <w:tmpl w:val="38241182"/>
    <w:lvl w:ilvl="0" w:tplc="9F783B2A">
      <w:start w:val="1"/>
      <w:numFmt w:val="upperLetter"/>
      <w:lvlText w:val="(%1)"/>
      <w:lvlJc w:val="left"/>
      <w:pPr>
        <w:ind w:left="765" w:hanging="390"/>
      </w:pPr>
      <w:rPr>
        <w:rFonts w:hint="default"/>
      </w:rPr>
    </w:lvl>
    <w:lvl w:ilvl="1" w:tplc="04090019" w:tentative="1">
      <w:start w:val="1"/>
      <w:numFmt w:val="ideographTraditional"/>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4" w15:restartNumberingAfterBreak="0">
    <w:nsid w:val="05181F21"/>
    <w:multiLevelType w:val="multilevel"/>
    <w:tmpl w:val="9AA2B386"/>
    <w:name w:val="HanLin_List_Item_7"/>
    <w:lvl w:ilvl="0">
      <w:start w:val="1"/>
      <w:numFmt w:val="decimal"/>
      <w:lvlRestart w:val="0"/>
      <w:suff w:val="nothing"/>
      <w:lvlText w:val="%1."/>
      <w:lvlJc w:val="right"/>
      <w:rPr>
        <w:rFonts w:ascii="標楷體" w:eastAsia="標楷體" w:hAnsi="標楷體" w:hint="eastAsia"/>
        <w:b w:val="0"/>
        <w:i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CAC5A66"/>
    <w:multiLevelType w:val="hybridMultilevel"/>
    <w:tmpl w:val="D310BE32"/>
    <w:lvl w:ilvl="0" w:tplc="E8F48B72">
      <w:start w:val="1"/>
      <w:numFmt w:val="upperLetter"/>
      <w:lvlText w:val="(%1)"/>
      <w:lvlJc w:val="left"/>
      <w:pPr>
        <w:ind w:left="735" w:hanging="360"/>
      </w:pPr>
      <w:rPr>
        <w:rFonts w:ascii="Times New Roman" w:hAnsi="Times New Roman" w:cs="Times New Roman" w:hint="default"/>
        <w:sz w:val="24"/>
        <w:szCs w:val="24"/>
      </w:rPr>
    </w:lvl>
    <w:lvl w:ilvl="1" w:tplc="03E61166">
      <w:start w:val="1"/>
      <w:numFmt w:val="decimal"/>
      <w:lvlText w:val="%2."/>
      <w:lvlJc w:val="left"/>
      <w:pPr>
        <w:ind w:left="1215" w:hanging="360"/>
      </w:pPr>
      <w:rPr>
        <w:rFonts w:asciiTheme="minorHAnsi" w:hAnsiTheme="minorHAnsi" w:cstheme="minorBidi" w:hint="default"/>
        <w:color w:val="000000"/>
      </w:r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6" w15:restartNumberingAfterBreak="0">
    <w:nsid w:val="143B506E"/>
    <w:multiLevelType w:val="hybridMultilevel"/>
    <w:tmpl w:val="665A0A88"/>
    <w:lvl w:ilvl="0" w:tplc="46ACC642">
      <w:start w:val="1"/>
      <w:numFmt w:val="upperLetter"/>
      <w:lvlText w:val="(%1)"/>
      <w:lvlJc w:val="left"/>
      <w:pPr>
        <w:ind w:left="825" w:hanging="465"/>
      </w:pPr>
      <w:rPr>
        <w:rFonts w:hint="default"/>
      </w:rPr>
    </w:lvl>
    <w:lvl w:ilvl="1" w:tplc="4BFA128E">
      <w:start w:val="33"/>
      <w:numFmt w:val="decimal"/>
      <w:lvlText w:val="%2."/>
      <w:lvlJc w:val="left"/>
      <w:pPr>
        <w:ind w:left="120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293B76D4"/>
    <w:multiLevelType w:val="hybridMultilevel"/>
    <w:tmpl w:val="5A002E1A"/>
    <w:lvl w:ilvl="0" w:tplc="906CF68E">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15:restartNumberingAfterBreak="0">
    <w:nsid w:val="2C091E1E"/>
    <w:multiLevelType w:val="hybridMultilevel"/>
    <w:tmpl w:val="DDB62AD0"/>
    <w:lvl w:ilvl="0" w:tplc="B7CA7848">
      <w:start w:val="1"/>
      <w:numFmt w:val="decimal"/>
      <w:lvlText w:val="%1."/>
      <w:lvlJc w:val="left"/>
      <w:pPr>
        <w:ind w:left="360" w:hanging="360"/>
      </w:pPr>
      <w:rPr>
        <w:rFonts w:ascii="Times New Roman" w:eastAsia="標楷體" w:hAnsi="Times New Roman" w:cs="Times New Roman" w:hint="default"/>
        <w:sz w:val="28"/>
        <w:szCs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FB7FF0"/>
    <w:multiLevelType w:val="hybridMultilevel"/>
    <w:tmpl w:val="482A0064"/>
    <w:lvl w:ilvl="0" w:tplc="FA6E0D94">
      <w:start w:val="2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4CA7542"/>
    <w:multiLevelType w:val="hybridMultilevel"/>
    <w:tmpl w:val="5AA62F66"/>
    <w:lvl w:ilvl="0" w:tplc="6D98BB0C">
      <w:start w:val="3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6412A7E"/>
    <w:multiLevelType w:val="hybridMultilevel"/>
    <w:tmpl w:val="51745E48"/>
    <w:lvl w:ilvl="0" w:tplc="25D499A2">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15:restartNumberingAfterBreak="0">
    <w:nsid w:val="3AA21557"/>
    <w:multiLevelType w:val="hybridMultilevel"/>
    <w:tmpl w:val="30DA8046"/>
    <w:lvl w:ilvl="0" w:tplc="C832A5C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3ACB3995"/>
    <w:multiLevelType w:val="hybridMultilevel"/>
    <w:tmpl w:val="57863500"/>
    <w:lvl w:ilvl="0" w:tplc="8A1AA90A">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D14DF7"/>
    <w:multiLevelType w:val="hybridMultilevel"/>
    <w:tmpl w:val="F2D8D5D4"/>
    <w:lvl w:ilvl="0" w:tplc="CCFC9866">
      <w:start w:val="2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96462A"/>
    <w:multiLevelType w:val="hybridMultilevel"/>
    <w:tmpl w:val="318EA350"/>
    <w:lvl w:ilvl="0" w:tplc="CB24DF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38177DF"/>
    <w:multiLevelType w:val="hybridMultilevel"/>
    <w:tmpl w:val="AE825D9A"/>
    <w:lvl w:ilvl="0" w:tplc="B3DCAF38">
      <w:start w:val="17"/>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4303309"/>
    <w:multiLevelType w:val="hybridMultilevel"/>
    <w:tmpl w:val="C04255DC"/>
    <w:lvl w:ilvl="0" w:tplc="4FF00554">
      <w:start w:val="1"/>
      <w:numFmt w:val="decimal"/>
      <w:lvlText w:val="%1."/>
      <w:lvlJc w:val="left"/>
      <w:pPr>
        <w:ind w:left="480" w:hanging="480"/>
      </w:pPr>
      <w:rPr>
        <w:rFonts w:asciiTheme="minorHAnsi" w:eastAsia="標楷體" w:hAnsiTheme="minorHAnsi"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56339F7"/>
    <w:multiLevelType w:val="hybridMultilevel"/>
    <w:tmpl w:val="D7B4BB12"/>
    <w:lvl w:ilvl="0" w:tplc="6646FEC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9" w15:restartNumberingAfterBreak="0">
    <w:nsid w:val="4DAD3310"/>
    <w:multiLevelType w:val="hybridMultilevel"/>
    <w:tmpl w:val="979E2222"/>
    <w:lvl w:ilvl="0" w:tplc="7CAC4AB2">
      <w:start w:val="1"/>
      <w:numFmt w:val="upperLetter"/>
      <w:lvlText w:val="(%1)"/>
      <w:lvlJc w:val="left"/>
      <w:pPr>
        <w:ind w:left="750" w:hanging="390"/>
      </w:pPr>
      <w:rPr>
        <w:rFonts w:hint="default"/>
      </w:rPr>
    </w:lvl>
    <w:lvl w:ilvl="1" w:tplc="F47841D4">
      <w:start w:val="1"/>
      <w:numFmt w:val="decimal"/>
      <w:lvlText w:val="%2."/>
      <w:lvlJc w:val="left"/>
      <w:pPr>
        <w:ind w:left="1200" w:hanging="360"/>
      </w:pPr>
      <w:rPr>
        <w:rFonts w:ascii="Times New Roman" w:hAnsi="Times New Roman" w:cs="Times New Roman"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15:restartNumberingAfterBreak="0">
    <w:nsid w:val="4ED50746"/>
    <w:multiLevelType w:val="hybridMultilevel"/>
    <w:tmpl w:val="E294E39C"/>
    <w:lvl w:ilvl="0" w:tplc="946A1520">
      <w:start w:val="1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1BD1760"/>
    <w:multiLevelType w:val="hybridMultilevel"/>
    <w:tmpl w:val="2AB6E63C"/>
    <w:lvl w:ilvl="0" w:tplc="CD5A6B26">
      <w:start w:val="3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63D1CC2"/>
    <w:multiLevelType w:val="hybridMultilevel"/>
    <w:tmpl w:val="26525CCE"/>
    <w:lvl w:ilvl="0" w:tplc="F3849866">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15:restartNumberingAfterBreak="0">
    <w:nsid w:val="57191468"/>
    <w:multiLevelType w:val="hybridMultilevel"/>
    <w:tmpl w:val="7D826758"/>
    <w:lvl w:ilvl="0" w:tplc="F0C8B00E">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57CE4CFB"/>
    <w:multiLevelType w:val="hybridMultilevel"/>
    <w:tmpl w:val="33CEEEC4"/>
    <w:lvl w:ilvl="0" w:tplc="C3A072D8">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58D10FC1"/>
    <w:multiLevelType w:val="hybridMultilevel"/>
    <w:tmpl w:val="351CD0C0"/>
    <w:lvl w:ilvl="0" w:tplc="B086B9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8DE7D73"/>
    <w:multiLevelType w:val="hybridMultilevel"/>
    <w:tmpl w:val="B2A4A94E"/>
    <w:lvl w:ilvl="0" w:tplc="4710BB5E">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5B68673F"/>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8" w15:restartNumberingAfterBreak="0">
    <w:nsid w:val="611E147D"/>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9" w15:restartNumberingAfterBreak="0">
    <w:nsid w:val="62B044F8"/>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0" w15:restartNumberingAfterBreak="0">
    <w:nsid w:val="634B7A67"/>
    <w:multiLevelType w:val="hybridMultilevel"/>
    <w:tmpl w:val="D458F0E8"/>
    <w:lvl w:ilvl="0" w:tplc="B7F47A6A">
      <w:start w:val="1"/>
      <w:numFmt w:val="upperLetter"/>
      <w:lvlText w:val="(%1)"/>
      <w:lvlJc w:val="left"/>
      <w:pPr>
        <w:ind w:left="735" w:hanging="360"/>
      </w:pPr>
      <w:rPr>
        <w:rFonts w:hint="default"/>
      </w:rPr>
    </w:lvl>
    <w:lvl w:ilvl="1" w:tplc="2292C240">
      <w:start w:val="32"/>
      <w:numFmt w:val="decimal"/>
      <w:lvlText w:val="%2."/>
      <w:lvlJc w:val="left"/>
      <w:pPr>
        <w:ind w:left="1215" w:hanging="360"/>
      </w:pPr>
      <w:rPr>
        <w:rFonts w:hint="default"/>
      </w:r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31" w15:restartNumberingAfterBreak="0">
    <w:nsid w:val="640B46C3"/>
    <w:multiLevelType w:val="hybridMultilevel"/>
    <w:tmpl w:val="95FEB692"/>
    <w:lvl w:ilvl="0" w:tplc="BE72CF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49A34D6"/>
    <w:multiLevelType w:val="hybridMultilevel"/>
    <w:tmpl w:val="5906A406"/>
    <w:lvl w:ilvl="0" w:tplc="86F2915E">
      <w:start w:val="2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9F06AF6"/>
    <w:multiLevelType w:val="hybridMultilevel"/>
    <w:tmpl w:val="A728597A"/>
    <w:lvl w:ilvl="0" w:tplc="C8E452D8">
      <w:start w:val="2"/>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59D6097"/>
    <w:multiLevelType w:val="hybridMultilevel"/>
    <w:tmpl w:val="EFE82CAC"/>
    <w:lvl w:ilvl="0" w:tplc="D9AACF0E">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5" w15:restartNumberingAfterBreak="0">
    <w:nsid w:val="77072190"/>
    <w:multiLevelType w:val="hybridMultilevel"/>
    <w:tmpl w:val="57C2023A"/>
    <w:lvl w:ilvl="0" w:tplc="2FA40D9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6" w15:restartNumberingAfterBreak="0">
    <w:nsid w:val="795D2EE2"/>
    <w:multiLevelType w:val="hybridMultilevel"/>
    <w:tmpl w:val="9C2A895A"/>
    <w:lvl w:ilvl="0" w:tplc="34F4FDA8">
      <w:start w:val="1"/>
      <w:numFmt w:val="upperLetter"/>
      <w:lvlText w:val="(%1)"/>
      <w:lvlJc w:val="left"/>
      <w:pPr>
        <w:ind w:left="885" w:hanging="465"/>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7" w15:restartNumberingAfterBreak="0">
    <w:nsid w:val="7A154D90"/>
    <w:multiLevelType w:val="multilevel"/>
    <w:tmpl w:val="9AA2B386"/>
    <w:lvl w:ilvl="0">
      <w:start w:val="1"/>
      <w:numFmt w:val="decimal"/>
      <w:lvlRestart w:val="0"/>
      <w:suff w:val="nothing"/>
      <w:lvlText w:val="%1."/>
      <w:lvlJc w:val="right"/>
      <w:pPr>
        <w:ind w:left="283" w:firstLine="57"/>
      </w:pPr>
      <w:rPr>
        <w:rFonts w:ascii="標楷體" w:eastAsia="標楷體" w:hAnsi="標楷體" w:hint="eastAsia"/>
        <w:b w:val="0"/>
        <w:i w:val="0"/>
        <w:shadow w:val="0"/>
        <w:emboss w:val="0"/>
        <w:imprint w:val="0"/>
        <w:color w:val="auto"/>
        <w:sz w:val="28"/>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BC3336F"/>
    <w:multiLevelType w:val="hybridMultilevel"/>
    <w:tmpl w:val="085C2EEC"/>
    <w:lvl w:ilvl="0" w:tplc="9F2828B4">
      <w:start w:val="1"/>
      <w:numFmt w:val="upperLetter"/>
      <w:lvlText w:val="(%1)"/>
      <w:lvlJc w:val="left"/>
      <w:pPr>
        <w:ind w:left="750" w:hanging="390"/>
      </w:pPr>
      <w:rPr>
        <w:rFonts w:hint="default"/>
      </w:rPr>
    </w:lvl>
    <w:lvl w:ilvl="1" w:tplc="616A78FE">
      <w:start w:val="1"/>
      <w:numFmt w:val="decimal"/>
      <w:lvlText w:val="%2."/>
      <w:lvlJc w:val="left"/>
      <w:pPr>
        <w:ind w:left="1200" w:hanging="360"/>
      </w:pPr>
      <w:rPr>
        <w:rFonts w:ascii="Times New Roman" w:hAnsi="Times New Roman" w:cs="Times New Roman"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9" w15:restartNumberingAfterBreak="0">
    <w:nsid w:val="7C35467F"/>
    <w:multiLevelType w:val="hybridMultilevel"/>
    <w:tmpl w:val="A58C623A"/>
    <w:lvl w:ilvl="0" w:tplc="C17C3EBA">
      <w:start w:val="1"/>
      <w:numFmt w:val="decimal"/>
      <w:lvlText w:val="%1."/>
      <w:lvlJc w:val="left"/>
      <w:pPr>
        <w:ind w:left="360" w:hanging="36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CBC01E7"/>
    <w:multiLevelType w:val="hybridMultilevel"/>
    <w:tmpl w:val="A85EBB30"/>
    <w:lvl w:ilvl="0" w:tplc="79A413A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33"/>
  </w:num>
  <w:num w:numId="2">
    <w:abstractNumId w:val="8"/>
  </w:num>
  <w:num w:numId="3">
    <w:abstractNumId w:val="38"/>
  </w:num>
  <w:num w:numId="4">
    <w:abstractNumId w:val="19"/>
  </w:num>
  <w:num w:numId="5">
    <w:abstractNumId w:val="21"/>
  </w:num>
  <w:num w:numId="6">
    <w:abstractNumId w:val="26"/>
  </w:num>
  <w:num w:numId="7">
    <w:abstractNumId w:val="16"/>
  </w:num>
  <w:num w:numId="8">
    <w:abstractNumId w:val="36"/>
  </w:num>
  <w:num w:numId="9">
    <w:abstractNumId w:val="3"/>
  </w:num>
  <w:num w:numId="10">
    <w:abstractNumId w:val="6"/>
  </w:num>
  <w:num w:numId="11">
    <w:abstractNumId w:val="17"/>
  </w:num>
  <w:num w:numId="12">
    <w:abstractNumId w:val="30"/>
  </w:num>
  <w:num w:numId="13">
    <w:abstractNumId w:val="5"/>
  </w:num>
  <w:num w:numId="14">
    <w:abstractNumId w:val="39"/>
  </w:num>
  <w:num w:numId="15">
    <w:abstractNumId w:val="20"/>
  </w:num>
  <w:num w:numId="16">
    <w:abstractNumId w:val="34"/>
  </w:num>
  <w:num w:numId="17">
    <w:abstractNumId w:val="31"/>
  </w:num>
  <w:num w:numId="18">
    <w:abstractNumId w:val="13"/>
  </w:num>
  <w:num w:numId="19">
    <w:abstractNumId w:val="40"/>
  </w:num>
  <w:num w:numId="20">
    <w:abstractNumId w:val="4"/>
  </w:num>
  <w:num w:numId="21">
    <w:abstractNumId w:val="37"/>
  </w:num>
  <w:num w:numId="22">
    <w:abstractNumId w:val="9"/>
  </w:num>
  <w:num w:numId="23">
    <w:abstractNumId w:val="14"/>
  </w:num>
  <w:num w:numId="24">
    <w:abstractNumId w:val="32"/>
  </w:num>
  <w:num w:numId="25">
    <w:abstractNumId w:val="12"/>
  </w:num>
  <w:num w:numId="26">
    <w:abstractNumId w:val="23"/>
  </w:num>
  <w:num w:numId="27">
    <w:abstractNumId w:val="15"/>
  </w:num>
  <w:num w:numId="28">
    <w:abstractNumId w:val="35"/>
  </w:num>
  <w:num w:numId="29">
    <w:abstractNumId w:val="7"/>
  </w:num>
  <w:num w:numId="30">
    <w:abstractNumId w:val="25"/>
  </w:num>
  <w:num w:numId="31">
    <w:abstractNumId w:val="0"/>
  </w:num>
  <w:num w:numId="32">
    <w:abstractNumId w:val="28"/>
  </w:num>
  <w:num w:numId="33">
    <w:abstractNumId w:val="27"/>
  </w:num>
  <w:num w:numId="34">
    <w:abstractNumId w:val="29"/>
  </w:num>
  <w:num w:numId="35">
    <w:abstractNumId w:val="1"/>
  </w:num>
  <w:num w:numId="36">
    <w:abstractNumId w:val="2"/>
  </w:num>
  <w:num w:numId="37">
    <w:abstractNumId w:val="22"/>
  </w:num>
  <w:num w:numId="38">
    <w:abstractNumId w:val="24"/>
  </w:num>
  <w:num w:numId="39">
    <w:abstractNumId w:val="18"/>
  </w:num>
  <w:num w:numId="40">
    <w:abstractNumId w:val="10"/>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11CD7"/>
    <w:rsid w:val="000162C6"/>
    <w:rsid w:val="00023A0B"/>
    <w:rsid w:val="00023DCB"/>
    <w:rsid w:val="00025929"/>
    <w:rsid w:val="00030B4F"/>
    <w:rsid w:val="00031EA6"/>
    <w:rsid w:val="00034140"/>
    <w:rsid w:val="00050F57"/>
    <w:rsid w:val="000572BD"/>
    <w:rsid w:val="000605C6"/>
    <w:rsid w:val="000644E8"/>
    <w:rsid w:val="0007096D"/>
    <w:rsid w:val="00071BF0"/>
    <w:rsid w:val="00072A02"/>
    <w:rsid w:val="000753D5"/>
    <w:rsid w:val="0008509F"/>
    <w:rsid w:val="00092FE0"/>
    <w:rsid w:val="000A0833"/>
    <w:rsid w:val="000C057C"/>
    <w:rsid w:val="000C31CC"/>
    <w:rsid w:val="000C5A29"/>
    <w:rsid w:val="000C67DE"/>
    <w:rsid w:val="000D464F"/>
    <w:rsid w:val="000D685D"/>
    <w:rsid w:val="000E2065"/>
    <w:rsid w:val="000E236D"/>
    <w:rsid w:val="000F1B19"/>
    <w:rsid w:val="000F4B30"/>
    <w:rsid w:val="000F7D86"/>
    <w:rsid w:val="00102B09"/>
    <w:rsid w:val="00111F6A"/>
    <w:rsid w:val="00115130"/>
    <w:rsid w:val="001151B8"/>
    <w:rsid w:val="001152E9"/>
    <w:rsid w:val="00122A55"/>
    <w:rsid w:val="00125A43"/>
    <w:rsid w:val="00132335"/>
    <w:rsid w:val="00135D44"/>
    <w:rsid w:val="001424EF"/>
    <w:rsid w:val="00145D81"/>
    <w:rsid w:val="001613FA"/>
    <w:rsid w:val="00161B72"/>
    <w:rsid w:val="001815E5"/>
    <w:rsid w:val="00187134"/>
    <w:rsid w:val="00191685"/>
    <w:rsid w:val="001933F3"/>
    <w:rsid w:val="00195C18"/>
    <w:rsid w:val="00196633"/>
    <w:rsid w:val="001A5004"/>
    <w:rsid w:val="001A7A0F"/>
    <w:rsid w:val="001B77F2"/>
    <w:rsid w:val="001B7AD9"/>
    <w:rsid w:val="001C02F0"/>
    <w:rsid w:val="001D1B8B"/>
    <w:rsid w:val="001D2836"/>
    <w:rsid w:val="001D4726"/>
    <w:rsid w:val="001E34D5"/>
    <w:rsid w:val="001F15E5"/>
    <w:rsid w:val="001F7888"/>
    <w:rsid w:val="00203013"/>
    <w:rsid w:val="00203BB3"/>
    <w:rsid w:val="0020656D"/>
    <w:rsid w:val="0021667B"/>
    <w:rsid w:val="00230506"/>
    <w:rsid w:val="00231D4C"/>
    <w:rsid w:val="00233CD3"/>
    <w:rsid w:val="002345D0"/>
    <w:rsid w:val="002356A1"/>
    <w:rsid w:val="0023750B"/>
    <w:rsid w:val="002448A0"/>
    <w:rsid w:val="00256FF6"/>
    <w:rsid w:val="0025717C"/>
    <w:rsid w:val="002630E0"/>
    <w:rsid w:val="00270AF8"/>
    <w:rsid w:val="00277654"/>
    <w:rsid w:val="00283466"/>
    <w:rsid w:val="00283DA8"/>
    <w:rsid w:val="0029497C"/>
    <w:rsid w:val="00296C0E"/>
    <w:rsid w:val="00296D2D"/>
    <w:rsid w:val="002A07CE"/>
    <w:rsid w:val="002A3234"/>
    <w:rsid w:val="002B0C76"/>
    <w:rsid w:val="002B2A73"/>
    <w:rsid w:val="002B3C57"/>
    <w:rsid w:val="002B4CBD"/>
    <w:rsid w:val="002B5684"/>
    <w:rsid w:val="002C438E"/>
    <w:rsid w:val="002D11D0"/>
    <w:rsid w:val="002D39F2"/>
    <w:rsid w:val="002E2895"/>
    <w:rsid w:val="002E296F"/>
    <w:rsid w:val="002E5440"/>
    <w:rsid w:val="002E5BE4"/>
    <w:rsid w:val="002F76C9"/>
    <w:rsid w:val="003031B7"/>
    <w:rsid w:val="00303333"/>
    <w:rsid w:val="00305E86"/>
    <w:rsid w:val="0031287B"/>
    <w:rsid w:val="003136C5"/>
    <w:rsid w:val="00324B93"/>
    <w:rsid w:val="00340953"/>
    <w:rsid w:val="0034348F"/>
    <w:rsid w:val="00350677"/>
    <w:rsid w:val="003554C3"/>
    <w:rsid w:val="00361FED"/>
    <w:rsid w:val="00363EAA"/>
    <w:rsid w:val="003679B4"/>
    <w:rsid w:val="00370F14"/>
    <w:rsid w:val="00375420"/>
    <w:rsid w:val="00376047"/>
    <w:rsid w:val="003836E7"/>
    <w:rsid w:val="00386BC3"/>
    <w:rsid w:val="00386ED1"/>
    <w:rsid w:val="00393EF2"/>
    <w:rsid w:val="003968C5"/>
    <w:rsid w:val="003A257F"/>
    <w:rsid w:val="003A55E4"/>
    <w:rsid w:val="003B2095"/>
    <w:rsid w:val="003B25B8"/>
    <w:rsid w:val="003B362B"/>
    <w:rsid w:val="003C061E"/>
    <w:rsid w:val="003C7879"/>
    <w:rsid w:val="003D0851"/>
    <w:rsid w:val="003D1282"/>
    <w:rsid w:val="003D7232"/>
    <w:rsid w:val="003F0101"/>
    <w:rsid w:val="003F3830"/>
    <w:rsid w:val="003F4159"/>
    <w:rsid w:val="003F5847"/>
    <w:rsid w:val="004001AA"/>
    <w:rsid w:val="0040189E"/>
    <w:rsid w:val="00402E03"/>
    <w:rsid w:val="00403797"/>
    <w:rsid w:val="00407239"/>
    <w:rsid w:val="0041072F"/>
    <w:rsid w:val="00410BCF"/>
    <w:rsid w:val="004168F6"/>
    <w:rsid w:val="00421067"/>
    <w:rsid w:val="00422054"/>
    <w:rsid w:val="00424101"/>
    <w:rsid w:val="00425718"/>
    <w:rsid w:val="0043354B"/>
    <w:rsid w:val="00442BAA"/>
    <w:rsid w:val="00445296"/>
    <w:rsid w:val="00447B0C"/>
    <w:rsid w:val="00453E90"/>
    <w:rsid w:val="004554F9"/>
    <w:rsid w:val="00470393"/>
    <w:rsid w:val="004722EA"/>
    <w:rsid w:val="00476FC9"/>
    <w:rsid w:val="0048214E"/>
    <w:rsid w:val="0048348C"/>
    <w:rsid w:val="004930EC"/>
    <w:rsid w:val="004A4D7D"/>
    <w:rsid w:val="004A7AE1"/>
    <w:rsid w:val="004B39AB"/>
    <w:rsid w:val="004B52F9"/>
    <w:rsid w:val="004C1D97"/>
    <w:rsid w:val="004D702B"/>
    <w:rsid w:val="004F2587"/>
    <w:rsid w:val="00501421"/>
    <w:rsid w:val="005037F8"/>
    <w:rsid w:val="00505942"/>
    <w:rsid w:val="00511437"/>
    <w:rsid w:val="00511772"/>
    <w:rsid w:val="00517300"/>
    <w:rsid w:val="0052062C"/>
    <w:rsid w:val="0052430E"/>
    <w:rsid w:val="005260C5"/>
    <w:rsid w:val="00542FCB"/>
    <w:rsid w:val="00544C6B"/>
    <w:rsid w:val="0055397E"/>
    <w:rsid w:val="005679AF"/>
    <w:rsid w:val="005742B4"/>
    <w:rsid w:val="0058305F"/>
    <w:rsid w:val="0058490D"/>
    <w:rsid w:val="00586946"/>
    <w:rsid w:val="00593259"/>
    <w:rsid w:val="005A4054"/>
    <w:rsid w:val="005A7C67"/>
    <w:rsid w:val="005B1A32"/>
    <w:rsid w:val="005B23EE"/>
    <w:rsid w:val="005C0AD1"/>
    <w:rsid w:val="005C2816"/>
    <w:rsid w:val="005C3AE0"/>
    <w:rsid w:val="005D5C2A"/>
    <w:rsid w:val="005E07DA"/>
    <w:rsid w:val="005F3670"/>
    <w:rsid w:val="005F4FFE"/>
    <w:rsid w:val="005F6C9B"/>
    <w:rsid w:val="00600E6A"/>
    <w:rsid w:val="00601D0E"/>
    <w:rsid w:val="00630BA7"/>
    <w:rsid w:val="00630D55"/>
    <w:rsid w:val="00630F4B"/>
    <w:rsid w:val="00636C0A"/>
    <w:rsid w:val="0064046E"/>
    <w:rsid w:val="00642520"/>
    <w:rsid w:val="006511BD"/>
    <w:rsid w:val="00651231"/>
    <w:rsid w:val="00652374"/>
    <w:rsid w:val="006530C6"/>
    <w:rsid w:val="00665F61"/>
    <w:rsid w:val="00667C74"/>
    <w:rsid w:val="00671CD2"/>
    <w:rsid w:val="00680392"/>
    <w:rsid w:val="006806D5"/>
    <w:rsid w:val="00684787"/>
    <w:rsid w:val="0068779A"/>
    <w:rsid w:val="00696DC6"/>
    <w:rsid w:val="006A4B50"/>
    <w:rsid w:val="006B0DE3"/>
    <w:rsid w:val="006C25DA"/>
    <w:rsid w:val="006D38E9"/>
    <w:rsid w:val="006E402E"/>
    <w:rsid w:val="006F755B"/>
    <w:rsid w:val="007035CF"/>
    <w:rsid w:val="007037F7"/>
    <w:rsid w:val="00703D91"/>
    <w:rsid w:val="00705AE6"/>
    <w:rsid w:val="00706C08"/>
    <w:rsid w:val="00711D35"/>
    <w:rsid w:val="00714ABD"/>
    <w:rsid w:val="00715CAA"/>
    <w:rsid w:val="0072392E"/>
    <w:rsid w:val="0072407A"/>
    <w:rsid w:val="007264BD"/>
    <w:rsid w:val="007307B0"/>
    <w:rsid w:val="0073527E"/>
    <w:rsid w:val="00741CA2"/>
    <w:rsid w:val="00751B06"/>
    <w:rsid w:val="007567EE"/>
    <w:rsid w:val="00772E8B"/>
    <w:rsid w:val="007732E9"/>
    <w:rsid w:val="0077421C"/>
    <w:rsid w:val="007751E4"/>
    <w:rsid w:val="00775507"/>
    <w:rsid w:val="00777F59"/>
    <w:rsid w:val="007833E4"/>
    <w:rsid w:val="00791B96"/>
    <w:rsid w:val="00791CD8"/>
    <w:rsid w:val="00793172"/>
    <w:rsid w:val="00794380"/>
    <w:rsid w:val="007A0F99"/>
    <w:rsid w:val="007A0FF2"/>
    <w:rsid w:val="007A2202"/>
    <w:rsid w:val="007A5DD1"/>
    <w:rsid w:val="007B3CA5"/>
    <w:rsid w:val="007B64C0"/>
    <w:rsid w:val="007B66DB"/>
    <w:rsid w:val="007C3057"/>
    <w:rsid w:val="007C334E"/>
    <w:rsid w:val="007C5C92"/>
    <w:rsid w:val="007D19DF"/>
    <w:rsid w:val="007F3CA6"/>
    <w:rsid w:val="007F3F4F"/>
    <w:rsid w:val="007F7E3B"/>
    <w:rsid w:val="008035D6"/>
    <w:rsid w:val="00805856"/>
    <w:rsid w:val="0081089A"/>
    <w:rsid w:val="00821FC3"/>
    <w:rsid w:val="00825BB1"/>
    <w:rsid w:val="0082746F"/>
    <w:rsid w:val="00832783"/>
    <w:rsid w:val="00834574"/>
    <w:rsid w:val="00844643"/>
    <w:rsid w:val="00845C5F"/>
    <w:rsid w:val="00850481"/>
    <w:rsid w:val="0085102C"/>
    <w:rsid w:val="00855FFD"/>
    <w:rsid w:val="0085609D"/>
    <w:rsid w:val="008568D5"/>
    <w:rsid w:val="00880705"/>
    <w:rsid w:val="00881AD7"/>
    <w:rsid w:val="00882A33"/>
    <w:rsid w:val="00884586"/>
    <w:rsid w:val="00895814"/>
    <w:rsid w:val="00895873"/>
    <w:rsid w:val="008A1343"/>
    <w:rsid w:val="008B04A0"/>
    <w:rsid w:val="008B1C4A"/>
    <w:rsid w:val="008B3CCA"/>
    <w:rsid w:val="008B79EC"/>
    <w:rsid w:val="008C71FF"/>
    <w:rsid w:val="008D4BC5"/>
    <w:rsid w:val="009034F0"/>
    <w:rsid w:val="00910E85"/>
    <w:rsid w:val="009264CD"/>
    <w:rsid w:val="009358CC"/>
    <w:rsid w:val="00936D5D"/>
    <w:rsid w:val="0094021A"/>
    <w:rsid w:val="00940C1B"/>
    <w:rsid w:val="00943E39"/>
    <w:rsid w:val="00947EDA"/>
    <w:rsid w:val="00950AD4"/>
    <w:rsid w:val="009564A0"/>
    <w:rsid w:val="0096437A"/>
    <w:rsid w:val="00964525"/>
    <w:rsid w:val="0096686B"/>
    <w:rsid w:val="00972A05"/>
    <w:rsid w:val="0097418A"/>
    <w:rsid w:val="00975745"/>
    <w:rsid w:val="00977494"/>
    <w:rsid w:val="00982D54"/>
    <w:rsid w:val="00986021"/>
    <w:rsid w:val="00987640"/>
    <w:rsid w:val="0099048A"/>
    <w:rsid w:val="00994681"/>
    <w:rsid w:val="009A15A3"/>
    <w:rsid w:val="009A1B98"/>
    <w:rsid w:val="009A2605"/>
    <w:rsid w:val="009A3305"/>
    <w:rsid w:val="009A725D"/>
    <w:rsid w:val="009C5338"/>
    <w:rsid w:val="009C54D5"/>
    <w:rsid w:val="009D04E9"/>
    <w:rsid w:val="009D0D8F"/>
    <w:rsid w:val="009D39B5"/>
    <w:rsid w:val="009E3DF0"/>
    <w:rsid w:val="009E61A6"/>
    <w:rsid w:val="009E7405"/>
    <w:rsid w:val="009F140E"/>
    <w:rsid w:val="009F144E"/>
    <w:rsid w:val="009F5B2F"/>
    <w:rsid w:val="00A01A12"/>
    <w:rsid w:val="00A047A9"/>
    <w:rsid w:val="00A06DCF"/>
    <w:rsid w:val="00A07006"/>
    <w:rsid w:val="00A12C9A"/>
    <w:rsid w:val="00A141DA"/>
    <w:rsid w:val="00A161D9"/>
    <w:rsid w:val="00A30FA2"/>
    <w:rsid w:val="00A32184"/>
    <w:rsid w:val="00A35EA8"/>
    <w:rsid w:val="00A43640"/>
    <w:rsid w:val="00A44BAB"/>
    <w:rsid w:val="00A50BBA"/>
    <w:rsid w:val="00A53FD9"/>
    <w:rsid w:val="00A55B25"/>
    <w:rsid w:val="00A643BC"/>
    <w:rsid w:val="00A6496E"/>
    <w:rsid w:val="00A65EB9"/>
    <w:rsid w:val="00A70C9B"/>
    <w:rsid w:val="00A71456"/>
    <w:rsid w:val="00A74C7A"/>
    <w:rsid w:val="00A758FF"/>
    <w:rsid w:val="00A809A0"/>
    <w:rsid w:val="00A83577"/>
    <w:rsid w:val="00A93825"/>
    <w:rsid w:val="00AA36C1"/>
    <w:rsid w:val="00AA3E4F"/>
    <w:rsid w:val="00AA6D90"/>
    <w:rsid w:val="00AC073A"/>
    <w:rsid w:val="00AC32D8"/>
    <w:rsid w:val="00AC4D9B"/>
    <w:rsid w:val="00AD00F1"/>
    <w:rsid w:val="00AD0FA7"/>
    <w:rsid w:val="00AD1F97"/>
    <w:rsid w:val="00AD4871"/>
    <w:rsid w:val="00AE0099"/>
    <w:rsid w:val="00AE0A71"/>
    <w:rsid w:val="00AE0FF0"/>
    <w:rsid w:val="00AE40BE"/>
    <w:rsid w:val="00AF5B18"/>
    <w:rsid w:val="00B07E06"/>
    <w:rsid w:val="00B15FA3"/>
    <w:rsid w:val="00B1781A"/>
    <w:rsid w:val="00B24B40"/>
    <w:rsid w:val="00B27365"/>
    <w:rsid w:val="00B2783E"/>
    <w:rsid w:val="00B27EA4"/>
    <w:rsid w:val="00B27F2B"/>
    <w:rsid w:val="00B32390"/>
    <w:rsid w:val="00B4563A"/>
    <w:rsid w:val="00B52E3D"/>
    <w:rsid w:val="00B5300A"/>
    <w:rsid w:val="00B62879"/>
    <w:rsid w:val="00B644F1"/>
    <w:rsid w:val="00B714E6"/>
    <w:rsid w:val="00B717BE"/>
    <w:rsid w:val="00B74EB1"/>
    <w:rsid w:val="00B75A10"/>
    <w:rsid w:val="00B75C86"/>
    <w:rsid w:val="00B810F4"/>
    <w:rsid w:val="00B831FD"/>
    <w:rsid w:val="00B84FBD"/>
    <w:rsid w:val="00B90178"/>
    <w:rsid w:val="00B94D24"/>
    <w:rsid w:val="00B95CDE"/>
    <w:rsid w:val="00B9741E"/>
    <w:rsid w:val="00B97503"/>
    <w:rsid w:val="00BA0BB6"/>
    <w:rsid w:val="00BA1C76"/>
    <w:rsid w:val="00BA3D9E"/>
    <w:rsid w:val="00BA5246"/>
    <w:rsid w:val="00BA73A0"/>
    <w:rsid w:val="00BB39CF"/>
    <w:rsid w:val="00BB4CDE"/>
    <w:rsid w:val="00BB6F66"/>
    <w:rsid w:val="00BB795B"/>
    <w:rsid w:val="00BB7ECF"/>
    <w:rsid w:val="00BC5507"/>
    <w:rsid w:val="00BC597D"/>
    <w:rsid w:val="00BD12E3"/>
    <w:rsid w:val="00BD3ACC"/>
    <w:rsid w:val="00BD6230"/>
    <w:rsid w:val="00BD7727"/>
    <w:rsid w:val="00BD77B9"/>
    <w:rsid w:val="00BD7BDE"/>
    <w:rsid w:val="00BE0B51"/>
    <w:rsid w:val="00BE303A"/>
    <w:rsid w:val="00BF6968"/>
    <w:rsid w:val="00C02D50"/>
    <w:rsid w:val="00C03567"/>
    <w:rsid w:val="00C03F07"/>
    <w:rsid w:val="00C0507C"/>
    <w:rsid w:val="00C0693C"/>
    <w:rsid w:val="00C12EF9"/>
    <w:rsid w:val="00C178EA"/>
    <w:rsid w:val="00C2163F"/>
    <w:rsid w:val="00C258F7"/>
    <w:rsid w:val="00C30187"/>
    <w:rsid w:val="00C3128C"/>
    <w:rsid w:val="00C319CF"/>
    <w:rsid w:val="00C32939"/>
    <w:rsid w:val="00C35652"/>
    <w:rsid w:val="00C55EB2"/>
    <w:rsid w:val="00C603D3"/>
    <w:rsid w:val="00C60A3F"/>
    <w:rsid w:val="00C60BA2"/>
    <w:rsid w:val="00C65673"/>
    <w:rsid w:val="00C75131"/>
    <w:rsid w:val="00C84049"/>
    <w:rsid w:val="00C8665C"/>
    <w:rsid w:val="00C872DC"/>
    <w:rsid w:val="00C96D5A"/>
    <w:rsid w:val="00CB2897"/>
    <w:rsid w:val="00CC3128"/>
    <w:rsid w:val="00CD556F"/>
    <w:rsid w:val="00CE53BA"/>
    <w:rsid w:val="00CE7367"/>
    <w:rsid w:val="00CE7C30"/>
    <w:rsid w:val="00CF6F1F"/>
    <w:rsid w:val="00CF7EC6"/>
    <w:rsid w:val="00D02A68"/>
    <w:rsid w:val="00D049A3"/>
    <w:rsid w:val="00D12BEE"/>
    <w:rsid w:val="00D15B8C"/>
    <w:rsid w:val="00D15C91"/>
    <w:rsid w:val="00D21A1C"/>
    <w:rsid w:val="00D225D6"/>
    <w:rsid w:val="00D24C4B"/>
    <w:rsid w:val="00D30FDF"/>
    <w:rsid w:val="00D35245"/>
    <w:rsid w:val="00D42C11"/>
    <w:rsid w:val="00D6147B"/>
    <w:rsid w:val="00D64745"/>
    <w:rsid w:val="00D649C3"/>
    <w:rsid w:val="00D66630"/>
    <w:rsid w:val="00D70076"/>
    <w:rsid w:val="00D707F5"/>
    <w:rsid w:val="00D70E58"/>
    <w:rsid w:val="00D71824"/>
    <w:rsid w:val="00D755EE"/>
    <w:rsid w:val="00D841AE"/>
    <w:rsid w:val="00D85557"/>
    <w:rsid w:val="00D87401"/>
    <w:rsid w:val="00D97D9C"/>
    <w:rsid w:val="00DA28D6"/>
    <w:rsid w:val="00DA2F54"/>
    <w:rsid w:val="00DA3A62"/>
    <w:rsid w:val="00DA67AC"/>
    <w:rsid w:val="00DA791A"/>
    <w:rsid w:val="00DB0CCC"/>
    <w:rsid w:val="00DB115B"/>
    <w:rsid w:val="00DB3051"/>
    <w:rsid w:val="00DC1823"/>
    <w:rsid w:val="00DC298B"/>
    <w:rsid w:val="00DC42B5"/>
    <w:rsid w:val="00DC4581"/>
    <w:rsid w:val="00DD00FF"/>
    <w:rsid w:val="00DD0669"/>
    <w:rsid w:val="00DD1F7D"/>
    <w:rsid w:val="00DD4A59"/>
    <w:rsid w:val="00DD6D46"/>
    <w:rsid w:val="00DD6F49"/>
    <w:rsid w:val="00DE4687"/>
    <w:rsid w:val="00DF68F2"/>
    <w:rsid w:val="00E01D56"/>
    <w:rsid w:val="00E13663"/>
    <w:rsid w:val="00E20A5D"/>
    <w:rsid w:val="00E247BA"/>
    <w:rsid w:val="00E31DCE"/>
    <w:rsid w:val="00E31E6F"/>
    <w:rsid w:val="00E36DD7"/>
    <w:rsid w:val="00E37C6C"/>
    <w:rsid w:val="00E41BA2"/>
    <w:rsid w:val="00E41F50"/>
    <w:rsid w:val="00E41FF1"/>
    <w:rsid w:val="00E46D24"/>
    <w:rsid w:val="00E47A47"/>
    <w:rsid w:val="00E51E9B"/>
    <w:rsid w:val="00E56567"/>
    <w:rsid w:val="00E57005"/>
    <w:rsid w:val="00E63447"/>
    <w:rsid w:val="00E703CD"/>
    <w:rsid w:val="00E7276D"/>
    <w:rsid w:val="00E90A39"/>
    <w:rsid w:val="00EA0901"/>
    <w:rsid w:val="00EA0FAA"/>
    <w:rsid w:val="00EA6109"/>
    <w:rsid w:val="00EA6B54"/>
    <w:rsid w:val="00EA7445"/>
    <w:rsid w:val="00EB1C2A"/>
    <w:rsid w:val="00EC2E70"/>
    <w:rsid w:val="00EC65A8"/>
    <w:rsid w:val="00EC6CF5"/>
    <w:rsid w:val="00EC7617"/>
    <w:rsid w:val="00EC76C3"/>
    <w:rsid w:val="00ED5036"/>
    <w:rsid w:val="00EE07E0"/>
    <w:rsid w:val="00EE31C0"/>
    <w:rsid w:val="00EE4306"/>
    <w:rsid w:val="00EF0049"/>
    <w:rsid w:val="00EF1195"/>
    <w:rsid w:val="00EF3D28"/>
    <w:rsid w:val="00F002E7"/>
    <w:rsid w:val="00F02C45"/>
    <w:rsid w:val="00F119A7"/>
    <w:rsid w:val="00F17902"/>
    <w:rsid w:val="00F17BA4"/>
    <w:rsid w:val="00F2245D"/>
    <w:rsid w:val="00F309D5"/>
    <w:rsid w:val="00F324F5"/>
    <w:rsid w:val="00F35E37"/>
    <w:rsid w:val="00F4082A"/>
    <w:rsid w:val="00F4299E"/>
    <w:rsid w:val="00F5652C"/>
    <w:rsid w:val="00F60F1C"/>
    <w:rsid w:val="00F75DB9"/>
    <w:rsid w:val="00F80CFC"/>
    <w:rsid w:val="00F8107A"/>
    <w:rsid w:val="00F90F77"/>
    <w:rsid w:val="00F9180F"/>
    <w:rsid w:val="00FA7955"/>
    <w:rsid w:val="00FB1085"/>
    <w:rsid w:val="00FB4FC0"/>
    <w:rsid w:val="00FB5C4F"/>
    <w:rsid w:val="00FB72DB"/>
    <w:rsid w:val="00FC3DC3"/>
    <w:rsid w:val="00FC6E48"/>
    <w:rsid w:val="00FD1E5A"/>
    <w:rsid w:val="00FD6AD3"/>
    <w:rsid w:val="00FD72A7"/>
    <w:rsid w:val="00FE7A05"/>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8AC53"/>
  <w15:docId w15:val="{9E262B60-F9E3-4952-A442-5F393475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21FC3"/>
    <w:pPr>
      <w:ind w:leftChars="200" w:left="480"/>
    </w:pPr>
  </w:style>
  <w:style w:type="character" w:customStyle="1" w:styleId="A50">
    <w:name w:val="A5 紅版 底線"/>
    <w:rsid w:val="00DA2F54"/>
    <w:rPr>
      <w:rFonts w:ascii="Arial" w:hAnsi="Arial" w:cs="Arial"/>
      <w:color w:val="ED2790"/>
    </w:rPr>
  </w:style>
  <w:style w:type="table" w:styleId="a8">
    <w:name w:val="Table Grid"/>
    <w:basedOn w:val="a1"/>
    <w:uiPriority w:val="59"/>
    <w:rsid w:val="00791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570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E57005"/>
    <w:rPr>
      <w:rFonts w:ascii="細明體" w:eastAsia="細明體" w:hAnsi="細明體" w:cs="細明體"/>
      <w:kern w:val="0"/>
      <w:szCs w:val="24"/>
    </w:rPr>
  </w:style>
  <w:style w:type="character" w:styleId="a9">
    <w:name w:val="Placeholder Text"/>
    <w:basedOn w:val="a0"/>
    <w:uiPriority w:val="99"/>
    <w:semiHidden/>
    <w:rsid w:val="00A161D9"/>
    <w:rPr>
      <w:color w:val="808080"/>
    </w:rPr>
  </w:style>
  <w:style w:type="character" w:customStyle="1" w:styleId="06-">
    <w:name w:val="06-翻譯線"/>
    <w:rsid w:val="00CE7367"/>
    <w:rPr>
      <w:color w:val="FF0000"/>
      <w:u w:val="single" w:color="000000"/>
    </w:rPr>
  </w:style>
  <w:style w:type="character" w:customStyle="1" w:styleId="04-">
    <w:name w:val="04-紅(無線)"/>
    <w:rsid w:val="00CE7367"/>
    <w:rPr>
      <w:rFonts w:ascii="Arial" w:hAnsi="Arial"/>
      <w:color w:val="FF0000"/>
    </w:rPr>
  </w:style>
  <w:style w:type="paragraph" w:customStyle="1" w:styleId="Normal8eb5bc2f-ae2b-4577-951e-b0cf36d9959e">
    <w:name w:val="Normal_8eb5bc2f-ae2b-4577-951e-b0cf36d9959e"/>
    <w:next w:val="a"/>
    <w:rsid w:val="00544C6B"/>
    <w:pPr>
      <w:widowControl w:val="0"/>
      <w:spacing w:line="240" w:lineRule="atLeast"/>
    </w:pPr>
    <w:rPr>
      <w:rFonts w:ascii="Times New Roman" w:eastAsia="標楷體" w:hAnsi="Times New Roman" w:cs="Times New Roman"/>
      <w:szCs w:val="24"/>
    </w:rPr>
  </w:style>
  <w:style w:type="paragraph" w:customStyle="1" w:styleId="Normalc41e8396-7625-46eb-8fa2-94549459e167">
    <w:name w:val="Normal_c41e8396-7625-46eb-8fa2-94549459e167"/>
    <w:next w:val="a"/>
    <w:rsid w:val="00DC4581"/>
    <w:pPr>
      <w:widowControl w:val="0"/>
      <w:spacing w:line="240" w:lineRule="atLeast"/>
    </w:pPr>
    <w:rPr>
      <w:rFonts w:ascii="Times New Roman" w:eastAsia="標楷體" w:hAnsi="Times New Roman" w:cs="Times New Roman"/>
      <w:szCs w:val="24"/>
    </w:rPr>
  </w:style>
  <w:style w:type="paragraph" w:styleId="aa">
    <w:name w:val="Title"/>
    <w:basedOn w:val="a"/>
    <w:next w:val="a"/>
    <w:link w:val="ab"/>
    <w:uiPriority w:val="10"/>
    <w:qFormat/>
    <w:rsid w:val="00E56567"/>
    <w:pPr>
      <w:keepNext/>
      <w:keepLines/>
      <w:widowControl/>
      <w:spacing w:after="60" w:line="276" w:lineRule="auto"/>
    </w:pPr>
    <w:rPr>
      <w:rFonts w:ascii="Arial" w:hAnsi="Arial" w:cs="Arial"/>
      <w:kern w:val="0"/>
      <w:sz w:val="52"/>
      <w:szCs w:val="52"/>
      <w:lang w:val="en"/>
    </w:rPr>
  </w:style>
  <w:style w:type="character" w:customStyle="1" w:styleId="ab">
    <w:name w:val="標題 字元"/>
    <w:basedOn w:val="a0"/>
    <w:link w:val="aa"/>
    <w:uiPriority w:val="10"/>
    <w:rsid w:val="00E56567"/>
    <w:rPr>
      <w:rFonts w:ascii="Arial" w:hAnsi="Arial" w:cs="Arial"/>
      <w:kern w:val="0"/>
      <w:sz w:val="52"/>
      <w:szCs w:val="52"/>
      <w:lang w:val="en"/>
    </w:rPr>
  </w:style>
  <w:style w:type="paragraph" w:styleId="Web">
    <w:name w:val="Normal (Web)"/>
    <w:basedOn w:val="a"/>
    <w:uiPriority w:val="99"/>
    <w:semiHidden/>
    <w:unhideWhenUsed/>
    <w:rsid w:val="005679A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95003">
      <w:bodyDiv w:val="1"/>
      <w:marLeft w:val="0"/>
      <w:marRight w:val="0"/>
      <w:marTop w:val="0"/>
      <w:marBottom w:val="0"/>
      <w:divBdr>
        <w:top w:val="none" w:sz="0" w:space="0" w:color="auto"/>
        <w:left w:val="none" w:sz="0" w:space="0" w:color="auto"/>
        <w:bottom w:val="none" w:sz="0" w:space="0" w:color="auto"/>
        <w:right w:val="none" w:sz="0" w:space="0" w:color="auto"/>
      </w:divBdr>
    </w:div>
    <w:div w:id="559946917">
      <w:bodyDiv w:val="1"/>
      <w:marLeft w:val="0"/>
      <w:marRight w:val="0"/>
      <w:marTop w:val="0"/>
      <w:marBottom w:val="0"/>
      <w:divBdr>
        <w:top w:val="none" w:sz="0" w:space="0" w:color="auto"/>
        <w:left w:val="none" w:sz="0" w:space="0" w:color="auto"/>
        <w:bottom w:val="none" w:sz="0" w:space="0" w:color="auto"/>
        <w:right w:val="none" w:sz="0" w:space="0" w:color="auto"/>
      </w:divBdr>
    </w:div>
    <w:div w:id="590088118">
      <w:bodyDiv w:val="1"/>
      <w:marLeft w:val="0"/>
      <w:marRight w:val="0"/>
      <w:marTop w:val="0"/>
      <w:marBottom w:val="0"/>
      <w:divBdr>
        <w:top w:val="none" w:sz="0" w:space="0" w:color="auto"/>
        <w:left w:val="none" w:sz="0" w:space="0" w:color="auto"/>
        <w:bottom w:val="none" w:sz="0" w:space="0" w:color="auto"/>
        <w:right w:val="none" w:sz="0" w:space="0" w:color="auto"/>
      </w:divBdr>
    </w:div>
    <w:div w:id="613094312">
      <w:bodyDiv w:val="1"/>
      <w:marLeft w:val="0"/>
      <w:marRight w:val="0"/>
      <w:marTop w:val="0"/>
      <w:marBottom w:val="0"/>
      <w:divBdr>
        <w:top w:val="none" w:sz="0" w:space="0" w:color="auto"/>
        <w:left w:val="none" w:sz="0" w:space="0" w:color="auto"/>
        <w:bottom w:val="none" w:sz="0" w:space="0" w:color="auto"/>
        <w:right w:val="none" w:sz="0" w:space="0" w:color="auto"/>
      </w:divBdr>
    </w:div>
    <w:div w:id="675693728">
      <w:bodyDiv w:val="1"/>
      <w:marLeft w:val="0"/>
      <w:marRight w:val="0"/>
      <w:marTop w:val="0"/>
      <w:marBottom w:val="0"/>
      <w:divBdr>
        <w:top w:val="none" w:sz="0" w:space="0" w:color="auto"/>
        <w:left w:val="none" w:sz="0" w:space="0" w:color="auto"/>
        <w:bottom w:val="none" w:sz="0" w:space="0" w:color="auto"/>
        <w:right w:val="none" w:sz="0" w:space="0" w:color="auto"/>
      </w:divBdr>
    </w:div>
    <w:div w:id="676345485">
      <w:bodyDiv w:val="1"/>
      <w:marLeft w:val="0"/>
      <w:marRight w:val="0"/>
      <w:marTop w:val="0"/>
      <w:marBottom w:val="0"/>
      <w:divBdr>
        <w:top w:val="none" w:sz="0" w:space="0" w:color="auto"/>
        <w:left w:val="none" w:sz="0" w:space="0" w:color="auto"/>
        <w:bottom w:val="none" w:sz="0" w:space="0" w:color="auto"/>
        <w:right w:val="none" w:sz="0" w:space="0" w:color="auto"/>
      </w:divBdr>
    </w:div>
    <w:div w:id="855463275">
      <w:bodyDiv w:val="1"/>
      <w:marLeft w:val="0"/>
      <w:marRight w:val="0"/>
      <w:marTop w:val="0"/>
      <w:marBottom w:val="0"/>
      <w:divBdr>
        <w:top w:val="none" w:sz="0" w:space="0" w:color="auto"/>
        <w:left w:val="none" w:sz="0" w:space="0" w:color="auto"/>
        <w:bottom w:val="none" w:sz="0" w:space="0" w:color="auto"/>
        <w:right w:val="none" w:sz="0" w:space="0" w:color="auto"/>
      </w:divBdr>
    </w:div>
    <w:div w:id="882518410">
      <w:bodyDiv w:val="1"/>
      <w:marLeft w:val="0"/>
      <w:marRight w:val="0"/>
      <w:marTop w:val="0"/>
      <w:marBottom w:val="0"/>
      <w:divBdr>
        <w:top w:val="none" w:sz="0" w:space="0" w:color="auto"/>
        <w:left w:val="none" w:sz="0" w:space="0" w:color="auto"/>
        <w:bottom w:val="none" w:sz="0" w:space="0" w:color="auto"/>
        <w:right w:val="none" w:sz="0" w:space="0" w:color="auto"/>
      </w:divBdr>
    </w:div>
    <w:div w:id="1456755800">
      <w:bodyDiv w:val="1"/>
      <w:marLeft w:val="0"/>
      <w:marRight w:val="0"/>
      <w:marTop w:val="0"/>
      <w:marBottom w:val="0"/>
      <w:divBdr>
        <w:top w:val="none" w:sz="0" w:space="0" w:color="auto"/>
        <w:left w:val="none" w:sz="0" w:space="0" w:color="auto"/>
        <w:bottom w:val="none" w:sz="0" w:space="0" w:color="auto"/>
        <w:right w:val="none" w:sz="0" w:space="0" w:color="auto"/>
      </w:divBdr>
    </w:div>
    <w:div w:id="1728648236">
      <w:bodyDiv w:val="1"/>
      <w:marLeft w:val="0"/>
      <w:marRight w:val="0"/>
      <w:marTop w:val="0"/>
      <w:marBottom w:val="0"/>
      <w:divBdr>
        <w:top w:val="none" w:sz="0" w:space="0" w:color="auto"/>
        <w:left w:val="none" w:sz="0" w:space="0" w:color="auto"/>
        <w:bottom w:val="none" w:sz="0" w:space="0" w:color="auto"/>
        <w:right w:val="none" w:sz="0" w:space="0" w:color="auto"/>
      </w:divBdr>
    </w:div>
    <w:div w:id="18150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7FBBB-0B7A-4622-983E-E5B9C4A28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1791</Words>
  <Characters>10214</Characters>
  <Application>Microsoft Office Word</Application>
  <DocSecurity>0</DocSecurity>
  <Lines>85</Lines>
  <Paragraphs>23</Paragraphs>
  <ScaleCrop>false</ScaleCrop>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37</cp:revision>
  <dcterms:created xsi:type="dcterms:W3CDTF">2024-03-06T07:49:00Z</dcterms:created>
  <dcterms:modified xsi:type="dcterms:W3CDTF">2024-08-23T04:25:00Z</dcterms:modified>
</cp:coreProperties>
</file>