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6E74B5">
        <w:rPr>
          <w:rFonts w:ascii="標楷體" w:eastAsia="標楷體" w:hAnsi="標楷體" w:hint="eastAsia"/>
          <w:sz w:val="28"/>
        </w:rPr>
        <w:t>1</w:t>
      </w:r>
      <w:r w:rsidR="00A83AE0">
        <w:rPr>
          <w:rFonts w:ascii="標楷體" w:eastAsia="標楷體" w:hAnsi="標楷體" w:hint="eastAsia"/>
          <w:sz w:val="28"/>
        </w:rPr>
        <w:t>2</w:t>
      </w:r>
      <w:r w:rsidR="00D515B2">
        <w:rPr>
          <w:rFonts w:ascii="標楷體" w:eastAsia="標楷體" w:hAnsi="標楷體" w:hint="eastAsia"/>
          <w:sz w:val="28"/>
        </w:rPr>
        <w:t>學年度第一學期第二</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924A0A"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180560"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565F07" w:rsidRPr="00FF00D1" w:rsidRDefault="00565F07" w:rsidP="00565F07">
      <w:pPr>
        <w:spacing w:line="240" w:lineRule="atLeast"/>
        <w:rPr>
          <w:rFonts w:ascii="標楷體" w:eastAsia="標楷體" w:hAnsi="標楷體" w:cs="標楷體"/>
          <w:sz w:val="28"/>
          <w:szCs w:val="28"/>
        </w:rPr>
      </w:pPr>
      <w:r w:rsidRPr="00FF00D1">
        <w:rPr>
          <w:rFonts w:ascii="標楷體" w:eastAsia="標楷體" w:hAnsi="標楷體" w:cs="標楷體" w:hint="eastAsia"/>
          <w:sz w:val="28"/>
          <w:szCs w:val="28"/>
        </w:rPr>
        <w:t>一、聽力測驗: 30% (一題2分)</w:t>
      </w:r>
    </w:p>
    <w:p w:rsidR="00565F07" w:rsidRPr="00FF00D1" w:rsidRDefault="00565F07" w:rsidP="00565F07">
      <w:pPr>
        <w:spacing w:line="240" w:lineRule="atLeast"/>
        <w:rPr>
          <w:rFonts w:ascii="標楷體" w:eastAsia="標楷體" w:hAnsi="標楷體" w:cs="Times New Roman"/>
          <w:sz w:val="28"/>
          <w:szCs w:val="28"/>
        </w:rPr>
      </w:pPr>
      <w:r w:rsidRPr="00FF00D1">
        <w:rPr>
          <w:rFonts w:ascii="標楷體" w:eastAsia="標楷體" w:hAnsi="標楷體" w:cs="標楷體" w:hint="eastAsia"/>
          <w:sz w:val="28"/>
          <w:szCs w:val="28"/>
        </w:rPr>
        <w:t>(</w:t>
      </w:r>
      <w:r w:rsidRPr="00FF00D1">
        <w:rPr>
          <w:rFonts w:ascii="標楷體" w:eastAsia="標楷體" w:hAnsi="標楷體" w:cs="Times New Roman"/>
          <w:sz w:val="28"/>
          <w:szCs w:val="28"/>
        </w:rPr>
        <w:t>一</w:t>
      </w:r>
      <w:r w:rsidRPr="00FF00D1">
        <w:rPr>
          <w:rFonts w:ascii="標楷體" w:eastAsia="標楷體" w:hAnsi="標楷體" w:cs="Times New Roman" w:hint="eastAsia"/>
          <w:sz w:val="28"/>
          <w:szCs w:val="28"/>
        </w:rPr>
        <w:t>)</w:t>
      </w:r>
      <w:r w:rsidRPr="00FF00D1">
        <w:rPr>
          <w:rFonts w:ascii="標楷體" w:eastAsia="標楷體" w:hAnsi="標楷體" w:cs="Times New Roman"/>
          <w:sz w:val="28"/>
          <w:szCs w:val="28"/>
        </w:rPr>
        <w:t>、辨識句意：根據聽到的內容，選出符合描述的圖片。</w:t>
      </w:r>
    </w:p>
    <w:p w:rsidR="00565F07" w:rsidRPr="00565F07" w:rsidRDefault="00565F07" w:rsidP="00565F07">
      <w:pPr>
        <w:numPr>
          <w:ilvl w:val="0"/>
          <w:numId w:val="1"/>
        </w:numPr>
        <w:spacing w:line="240" w:lineRule="atLeast"/>
        <w:rPr>
          <w:rFonts w:ascii="Times New Roman" w:eastAsia="標楷體" w:hAnsi="Times New Roman" w:cs="Times New Roman"/>
        </w:rPr>
      </w:pPr>
      <w:r w:rsidRPr="00565F07">
        <w:rPr>
          <w:rFonts w:ascii="Times New Roman" w:eastAsia="新細明體" w:hAnsi="Times New Roman" w:cs="Times New Roman"/>
          <w:color w:val="000000"/>
        </w:rPr>
        <w:t xml:space="preserve"> </w:t>
      </w:r>
      <w:r w:rsidRPr="00565F07">
        <w:rPr>
          <w:rFonts w:ascii="Times New Roman" w:eastAsia="標楷體" w:hAnsi="Times New Roman" w:cs="Times New Roman" w:hint="eastAsia"/>
          <w:color w:val="000000"/>
        </w:rPr>
        <w:t>（　）</w:t>
      </w:r>
      <w:r w:rsidRPr="00565F07">
        <w:rPr>
          <w:rFonts w:ascii="Times New Roman" w:eastAsia="標楷體" w:hAnsi="Times New Roman" w:cs="Times New Roman" w:hint="eastAsia"/>
        </w:rPr>
        <w:br/>
      </w:r>
      <w:r w:rsidRPr="00565F07">
        <w:rPr>
          <w:rFonts w:ascii="標楷體" w:eastAsia="標楷體" w:hAnsi="標楷體" w:cs="Times New Roman" w:hint="eastAsia"/>
          <w:color w:val="000000"/>
        </w:rPr>
        <w:t xml:space="preserve">  (Ａ)</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28"/>
        </w:rPr>
        <w:drawing>
          <wp:inline distT="0" distB="0" distL="0" distR="0">
            <wp:extent cx="914400" cy="904875"/>
            <wp:effectExtent l="0" t="0" r="0" b="9525"/>
            <wp:docPr id="16" name="圖片 16" descr="29h4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9h4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4400" cy="904875"/>
                    </a:xfrm>
                    <a:prstGeom prst="rect">
                      <a:avLst/>
                    </a:prstGeom>
                    <a:noFill/>
                    <a:ln>
                      <a:noFill/>
                    </a:ln>
                  </pic:spPr>
                </pic:pic>
              </a:graphicData>
            </a:graphic>
          </wp:inline>
        </w:drawing>
      </w:r>
      <w:r w:rsidRPr="00565F07">
        <w:rPr>
          <w:rFonts w:ascii="Times New Roman" w:eastAsia="新細明體" w:hAnsi="Times New Roman" w:cs="Times New Roman" w:hint="eastAsia"/>
          <w:position w:val="-128"/>
        </w:rPr>
        <w:t xml:space="preserve">        </w:t>
      </w:r>
      <w:r w:rsidRPr="00565F07">
        <w:rPr>
          <w:rFonts w:ascii="標楷體" w:eastAsia="標楷體" w:hAnsi="標楷體" w:cs="Times New Roman" w:hint="eastAsia"/>
          <w:color w:val="000000"/>
        </w:rPr>
        <w:t>(Ｂ)</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28"/>
        </w:rPr>
        <w:drawing>
          <wp:inline distT="0" distB="0" distL="0" distR="0">
            <wp:extent cx="914400" cy="904875"/>
            <wp:effectExtent l="0" t="0" r="0" b="9525"/>
            <wp:docPr id="15" name="圖片 15" descr="Rk1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k1t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904875"/>
                    </a:xfrm>
                    <a:prstGeom prst="rect">
                      <a:avLst/>
                    </a:prstGeom>
                    <a:noFill/>
                    <a:ln>
                      <a:noFill/>
                    </a:ln>
                  </pic:spPr>
                </pic:pic>
              </a:graphicData>
            </a:graphic>
          </wp:inline>
        </w:drawing>
      </w:r>
      <w:r w:rsidRPr="00565F07">
        <w:rPr>
          <w:rFonts w:ascii="Times New Roman" w:eastAsia="新細明體" w:hAnsi="Times New Roman" w:cs="Times New Roman" w:hint="eastAsia"/>
          <w:position w:val="-128"/>
        </w:rPr>
        <w:t xml:space="preserve">           </w:t>
      </w:r>
      <w:r w:rsidRPr="00565F07">
        <w:rPr>
          <w:rFonts w:ascii="標楷體" w:eastAsia="標楷體" w:hAnsi="標楷體" w:cs="Times New Roman" w:hint="eastAsia"/>
          <w:color w:val="000000"/>
        </w:rPr>
        <w:t>(Ｃ)</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28"/>
        </w:rPr>
        <w:drawing>
          <wp:inline distT="0" distB="0" distL="0" distR="0">
            <wp:extent cx="914400" cy="904875"/>
            <wp:effectExtent l="0" t="0" r="0" b="9525"/>
            <wp:docPr id="14" name="圖片 14" descr="20eUB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eUB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904875"/>
                    </a:xfrm>
                    <a:prstGeom prst="rect">
                      <a:avLst/>
                    </a:prstGeom>
                    <a:noFill/>
                    <a:ln>
                      <a:noFill/>
                    </a:ln>
                  </pic:spPr>
                </pic:pic>
              </a:graphicData>
            </a:graphic>
          </wp:inline>
        </w:drawing>
      </w:r>
    </w:p>
    <w:p w:rsidR="00565F07" w:rsidRPr="00565F07" w:rsidRDefault="00565F07" w:rsidP="00565F07">
      <w:pPr>
        <w:numPr>
          <w:ilvl w:val="0"/>
          <w:numId w:val="1"/>
        </w:numPr>
        <w:spacing w:line="240" w:lineRule="atLeast"/>
        <w:rPr>
          <w:rFonts w:ascii="Times New Roman" w:eastAsia="標楷體" w:hAnsi="Times New Roman" w:cs="Times New Roman"/>
        </w:rPr>
      </w:pPr>
      <w:r w:rsidRPr="00565F07">
        <w:rPr>
          <w:rFonts w:ascii="Times New Roman" w:eastAsia="新細明體" w:hAnsi="Times New Roman" w:cs="Times New Roman"/>
          <w:color w:val="000000"/>
        </w:rPr>
        <w:t xml:space="preserve"> </w:t>
      </w:r>
      <w:r w:rsidRPr="00565F07">
        <w:rPr>
          <w:rFonts w:ascii="Times New Roman" w:eastAsia="標楷體" w:hAnsi="Times New Roman" w:cs="Times New Roman" w:hint="eastAsia"/>
          <w:color w:val="000000"/>
        </w:rPr>
        <w:t>（　）</w:t>
      </w:r>
      <w:r w:rsidRPr="00565F07">
        <w:rPr>
          <w:rFonts w:ascii="Times New Roman" w:eastAsia="標楷體" w:hAnsi="Times New Roman" w:cs="Times New Roman" w:hint="eastAsia"/>
        </w:rPr>
        <w:br/>
      </w:r>
      <w:r w:rsidRPr="00565F07">
        <w:rPr>
          <w:rFonts w:ascii="標楷體" w:eastAsia="標楷體" w:hAnsi="標楷體" w:cs="Times New Roman" w:hint="eastAsia"/>
          <w:color w:val="000000"/>
        </w:rPr>
        <w:t xml:space="preserve">  (Ａ)</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52"/>
        </w:rPr>
        <w:drawing>
          <wp:inline distT="0" distB="0" distL="0" distR="0">
            <wp:extent cx="1038225" cy="1047750"/>
            <wp:effectExtent l="0" t="0" r="9525" b="0"/>
            <wp:docPr id="13" name="圖片 13" descr="ltg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tgOe"/>
                    <pic:cNvPicPr>
                      <a:picLocks noChangeAspect="1" noChangeArrowheads="1"/>
                    </pic:cNvPicPr>
                  </pic:nvPicPr>
                  <pic:blipFill>
                    <a:blip r:embed="rId10" cstate="print">
                      <a:grayscl/>
                      <a:extLst>
                        <a:ext uri="{28A0092B-C50C-407E-A947-70E740481C1C}">
                          <a14:useLocalDpi xmlns:a14="http://schemas.microsoft.com/office/drawing/2010/main" val="0"/>
                        </a:ext>
                      </a:extLst>
                    </a:blip>
                    <a:srcRect/>
                    <a:stretch>
                      <a:fillRect/>
                    </a:stretch>
                  </pic:blipFill>
                  <pic:spPr bwMode="auto">
                    <a:xfrm>
                      <a:off x="0" y="0"/>
                      <a:ext cx="1038225" cy="1047750"/>
                    </a:xfrm>
                    <a:prstGeom prst="rect">
                      <a:avLst/>
                    </a:prstGeom>
                    <a:noFill/>
                    <a:ln>
                      <a:noFill/>
                    </a:ln>
                  </pic:spPr>
                </pic:pic>
              </a:graphicData>
            </a:graphic>
          </wp:inline>
        </w:drawing>
      </w:r>
      <w:r w:rsidRPr="00565F07">
        <w:rPr>
          <w:rFonts w:ascii="Times New Roman" w:eastAsia="新細明體" w:hAnsi="Times New Roman" w:cs="Times New Roman" w:hint="eastAsia"/>
          <w:position w:val="-152"/>
        </w:rPr>
        <w:t xml:space="preserve">        </w:t>
      </w:r>
      <w:r w:rsidRPr="00565F07">
        <w:rPr>
          <w:rFonts w:ascii="標楷體" w:eastAsia="標楷體" w:hAnsi="標楷體" w:cs="Times New Roman" w:hint="eastAsia"/>
          <w:color w:val="000000"/>
        </w:rPr>
        <w:t>(Ｂ)</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52"/>
        </w:rPr>
        <w:drawing>
          <wp:inline distT="0" distB="0" distL="0" distR="0">
            <wp:extent cx="1038225" cy="1047750"/>
            <wp:effectExtent l="0" t="0" r="9525" b="0"/>
            <wp:docPr id="12" name="圖片 12" descr="JrK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rKa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8225" cy="1047750"/>
                    </a:xfrm>
                    <a:prstGeom prst="rect">
                      <a:avLst/>
                    </a:prstGeom>
                    <a:noFill/>
                    <a:ln>
                      <a:noFill/>
                    </a:ln>
                  </pic:spPr>
                </pic:pic>
              </a:graphicData>
            </a:graphic>
          </wp:inline>
        </w:drawing>
      </w:r>
      <w:r w:rsidRPr="00565F07">
        <w:rPr>
          <w:rFonts w:ascii="Times New Roman" w:eastAsia="新細明體" w:hAnsi="Times New Roman" w:cs="Times New Roman" w:hint="eastAsia"/>
          <w:position w:val="-152"/>
        </w:rPr>
        <w:t xml:space="preserve">        </w:t>
      </w:r>
      <w:r w:rsidRPr="00565F07">
        <w:rPr>
          <w:rFonts w:ascii="標楷體" w:eastAsia="標楷體" w:hAnsi="標楷體" w:cs="Times New Roman" w:hint="eastAsia"/>
          <w:color w:val="000000"/>
        </w:rPr>
        <w:t>(Ｃ)</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52"/>
        </w:rPr>
        <w:drawing>
          <wp:inline distT="0" distB="0" distL="0" distR="0">
            <wp:extent cx="1038225" cy="1047750"/>
            <wp:effectExtent l="0" t="0" r="9525" b="0"/>
            <wp:docPr id="11" name="圖片 11" descr="FEc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Ec7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8225" cy="1047750"/>
                    </a:xfrm>
                    <a:prstGeom prst="rect">
                      <a:avLst/>
                    </a:prstGeom>
                    <a:noFill/>
                    <a:ln>
                      <a:noFill/>
                    </a:ln>
                  </pic:spPr>
                </pic:pic>
              </a:graphicData>
            </a:graphic>
          </wp:inline>
        </w:drawing>
      </w:r>
    </w:p>
    <w:p w:rsidR="00565F07" w:rsidRPr="00565F07" w:rsidRDefault="00565F07" w:rsidP="00565F07">
      <w:pPr>
        <w:numPr>
          <w:ilvl w:val="0"/>
          <w:numId w:val="1"/>
        </w:numPr>
        <w:spacing w:line="240" w:lineRule="atLeast"/>
        <w:rPr>
          <w:rFonts w:ascii="Times New Roman" w:eastAsia="標楷體" w:hAnsi="Times New Roman" w:cs="Times New Roman"/>
        </w:rPr>
      </w:pPr>
      <w:r w:rsidRPr="00565F07">
        <w:rPr>
          <w:rFonts w:ascii="Times New Roman" w:eastAsia="新細明體" w:hAnsi="Times New Roman" w:cs="Times New Roman"/>
          <w:color w:val="000000"/>
        </w:rPr>
        <w:t xml:space="preserve"> </w:t>
      </w:r>
      <w:r w:rsidRPr="00565F07">
        <w:rPr>
          <w:rFonts w:ascii="Times New Roman" w:eastAsia="標楷體" w:hAnsi="Times New Roman" w:cs="Times New Roman" w:hint="eastAsia"/>
          <w:color w:val="000000"/>
        </w:rPr>
        <w:t>（　）</w:t>
      </w:r>
      <w:r w:rsidRPr="00565F07">
        <w:rPr>
          <w:rFonts w:ascii="Times New Roman" w:eastAsia="標楷體" w:hAnsi="Times New Roman" w:cs="Times New Roman" w:hint="eastAsia"/>
        </w:rPr>
        <w:br/>
      </w:r>
      <w:r w:rsidRPr="00565F07">
        <w:rPr>
          <w:rFonts w:ascii="標楷體" w:eastAsia="標楷體" w:hAnsi="標楷體" w:cs="Times New Roman" w:hint="eastAsia"/>
          <w:color w:val="000000"/>
        </w:rPr>
        <w:t xml:space="preserve">  (Ａ)</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54"/>
        </w:rPr>
        <w:drawing>
          <wp:inline distT="0" distB="0" distL="0" distR="0">
            <wp:extent cx="1076325" cy="1076325"/>
            <wp:effectExtent l="0" t="0" r="9525" b="9525"/>
            <wp:docPr id="10" name="圖片 10" descr="180U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80U0q"/>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565F07">
        <w:rPr>
          <w:rFonts w:ascii="Times New Roman" w:eastAsia="新細明體" w:hAnsi="Times New Roman" w:cs="Times New Roman" w:hint="eastAsia"/>
          <w:position w:val="-154"/>
        </w:rPr>
        <w:t xml:space="preserve">        </w:t>
      </w:r>
      <w:r w:rsidRPr="00565F07">
        <w:rPr>
          <w:rFonts w:ascii="標楷體" w:eastAsia="標楷體" w:hAnsi="標楷體" w:cs="Times New Roman" w:hint="eastAsia"/>
          <w:color w:val="000000"/>
        </w:rPr>
        <w:t>(Ｂ)</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56"/>
        </w:rPr>
        <w:drawing>
          <wp:inline distT="0" distB="0" distL="0" distR="0">
            <wp:extent cx="1085850" cy="1095375"/>
            <wp:effectExtent l="0" t="0" r="0" b="9525"/>
            <wp:docPr id="9" name="圖片 9" descr="bIm4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m4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5850" cy="1095375"/>
                    </a:xfrm>
                    <a:prstGeom prst="rect">
                      <a:avLst/>
                    </a:prstGeom>
                    <a:noFill/>
                    <a:ln>
                      <a:noFill/>
                    </a:ln>
                  </pic:spPr>
                </pic:pic>
              </a:graphicData>
            </a:graphic>
          </wp:inline>
        </w:drawing>
      </w:r>
      <w:r w:rsidRPr="00565F07">
        <w:rPr>
          <w:rFonts w:ascii="Times New Roman" w:eastAsia="新細明體" w:hAnsi="Times New Roman" w:cs="Times New Roman" w:hint="eastAsia"/>
          <w:position w:val="-156"/>
        </w:rPr>
        <w:t xml:space="preserve">        </w:t>
      </w:r>
      <w:r w:rsidRPr="00565F07">
        <w:rPr>
          <w:rFonts w:ascii="標楷體" w:eastAsia="標楷體" w:hAnsi="標楷體" w:cs="Times New Roman" w:hint="eastAsia"/>
          <w:color w:val="000000"/>
        </w:rPr>
        <w:t>(Ｃ)</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54"/>
        </w:rPr>
        <w:drawing>
          <wp:inline distT="0" distB="0" distL="0" distR="0">
            <wp:extent cx="1057275" cy="1076325"/>
            <wp:effectExtent l="0" t="0" r="9525" b="9525"/>
            <wp:docPr id="8" name="圖片 8" descr="1ZuJ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ZuJFb"/>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57275" cy="1076325"/>
                    </a:xfrm>
                    <a:prstGeom prst="rect">
                      <a:avLst/>
                    </a:prstGeom>
                    <a:noFill/>
                    <a:ln>
                      <a:noFill/>
                    </a:ln>
                  </pic:spPr>
                </pic:pic>
              </a:graphicData>
            </a:graphic>
          </wp:inline>
        </w:drawing>
      </w:r>
    </w:p>
    <w:p w:rsidR="00565F07" w:rsidRPr="00565F07" w:rsidRDefault="00565F07" w:rsidP="00565F07">
      <w:pPr>
        <w:numPr>
          <w:ilvl w:val="0"/>
          <w:numId w:val="1"/>
        </w:numPr>
        <w:spacing w:line="240" w:lineRule="atLeast"/>
        <w:rPr>
          <w:rFonts w:ascii="Times New Roman" w:eastAsia="標楷體" w:hAnsi="Times New Roman" w:cs="Times New Roman"/>
        </w:rPr>
      </w:pPr>
      <w:r w:rsidRPr="00565F07">
        <w:rPr>
          <w:rFonts w:ascii="Times New Roman" w:eastAsia="新細明體" w:hAnsi="Times New Roman" w:cs="Times New Roman"/>
          <w:color w:val="000000"/>
        </w:rPr>
        <w:t xml:space="preserve"> </w:t>
      </w:r>
      <w:r w:rsidRPr="00565F07">
        <w:rPr>
          <w:rFonts w:ascii="Times New Roman" w:eastAsia="標楷體" w:hAnsi="Times New Roman" w:cs="Times New Roman" w:hint="eastAsia"/>
          <w:color w:val="000000"/>
        </w:rPr>
        <w:t>（　）</w:t>
      </w:r>
      <w:r w:rsidRPr="00565F07">
        <w:rPr>
          <w:rFonts w:ascii="Times New Roman" w:eastAsia="標楷體" w:hAnsi="Times New Roman" w:cs="Times New Roman" w:hint="eastAsia"/>
        </w:rPr>
        <w:br/>
      </w:r>
      <w:r w:rsidRPr="00565F07">
        <w:rPr>
          <w:rFonts w:ascii="標楷體" w:eastAsia="標楷體" w:hAnsi="標楷體" w:cs="Times New Roman" w:hint="eastAsia"/>
          <w:color w:val="000000"/>
        </w:rPr>
        <w:t xml:space="preserve">  (Ａ)</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52"/>
        </w:rPr>
        <w:drawing>
          <wp:inline distT="0" distB="0" distL="0" distR="0">
            <wp:extent cx="1057275" cy="1066800"/>
            <wp:effectExtent l="0" t="0" r="9525" b="0"/>
            <wp:docPr id="7" name="圖片 7" descr="1vTL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vTLYn"/>
                    <pic:cNvPicPr>
                      <a:picLocks noChangeAspect="1" noChangeArrowheads="1"/>
                    </pic:cNvPicPr>
                  </pic:nvPicPr>
                  <pic:blipFill>
                    <a:blip r:embed="rId16" cstate="print">
                      <a:grayscl/>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57275" cy="1066800"/>
                    </a:xfrm>
                    <a:prstGeom prst="rect">
                      <a:avLst/>
                    </a:prstGeom>
                    <a:noFill/>
                    <a:ln>
                      <a:noFill/>
                    </a:ln>
                  </pic:spPr>
                </pic:pic>
              </a:graphicData>
            </a:graphic>
          </wp:inline>
        </w:drawing>
      </w:r>
      <w:r w:rsidRPr="00565F07">
        <w:rPr>
          <w:rFonts w:ascii="Times New Roman" w:eastAsia="新細明體" w:hAnsi="Times New Roman" w:cs="Times New Roman" w:hint="eastAsia"/>
          <w:position w:val="-152"/>
        </w:rPr>
        <w:t xml:space="preserve">         </w:t>
      </w:r>
      <w:r w:rsidRPr="00565F07">
        <w:rPr>
          <w:rFonts w:ascii="標楷體" w:eastAsia="標楷體" w:hAnsi="標楷體" w:cs="Times New Roman" w:hint="eastAsia"/>
          <w:color w:val="000000"/>
        </w:rPr>
        <w:t>(Ｂ)</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54"/>
        </w:rPr>
        <w:drawing>
          <wp:inline distT="0" distB="0" distL="0" distR="0">
            <wp:extent cx="1057275" cy="1085850"/>
            <wp:effectExtent l="0" t="0" r="9525" b="0"/>
            <wp:docPr id="6" name="圖片 6" descr="1Aa4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Aa4EL"/>
                    <pic:cNvPicPr>
                      <a:picLocks noChangeAspect="1" noChangeArrowheads="1"/>
                    </pic:cNvPicPr>
                  </pic:nvPicPr>
                  <pic:blipFill>
                    <a:blip r:embed="rId18" cstate="print">
                      <a:grayscl/>
                      <a:extLst>
                        <a:ext uri="{BEBA8EAE-BF5A-486C-A8C5-ECC9F3942E4B}">
                          <a14:imgProps xmlns:a14="http://schemas.microsoft.com/office/drawing/2010/main">
                            <a14:imgLayer r:embed="rId1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57275" cy="1085850"/>
                    </a:xfrm>
                    <a:prstGeom prst="rect">
                      <a:avLst/>
                    </a:prstGeom>
                    <a:noFill/>
                    <a:ln>
                      <a:noFill/>
                    </a:ln>
                  </pic:spPr>
                </pic:pic>
              </a:graphicData>
            </a:graphic>
          </wp:inline>
        </w:drawing>
      </w:r>
      <w:r w:rsidRPr="00565F07">
        <w:rPr>
          <w:rFonts w:ascii="Times New Roman" w:eastAsia="新細明體" w:hAnsi="Times New Roman" w:cs="Times New Roman" w:hint="eastAsia"/>
          <w:position w:val="-154"/>
        </w:rPr>
        <w:t xml:space="preserve">         </w:t>
      </w:r>
      <w:r w:rsidRPr="00565F07">
        <w:rPr>
          <w:rFonts w:ascii="標楷體" w:eastAsia="標楷體" w:hAnsi="標楷體" w:cs="Times New Roman" w:hint="eastAsia"/>
          <w:color w:val="000000"/>
        </w:rPr>
        <w:t>(Ｃ)</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50"/>
        </w:rPr>
        <w:drawing>
          <wp:inline distT="0" distB="0" distL="0" distR="0">
            <wp:extent cx="1038225" cy="1066800"/>
            <wp:effectExtent l="0" t="0" r="9525" b="0"/>
            <wp:docPr id="5" name="圖片 5" descr="MH9h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H9hC"/>
                    <pic:cNvPicPr>
                      <a:picLocks noChangeAspect="1" noChangeArrowheads="1"/>
                    </pic:cNvPicPr>
                  </pic:nvPicPr>
                  <pic:blipFill>
                    <a:blip r:embed="rId20" cstate="print">
                      <a:grayscl/>
                      <a:extLst>
                        <a:ext uri="{BEBA8EAE-BF5A-486C-A8C5-ECC9F3942E4B}">
                          <a14:imgProps xmlns:a14="http://schemas.microsoft.com/office/drawing/2010/main">
                            <a14:imgLayer r:embed="rId2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38225" cy="1066800"/>
                    </a:xfrm>
                    <a:prstGeom prst="rect">
                      <a:avLst/>
                    </a:prstGeom>
                    <a:noFill/>
                    <a:ln>
                      <a:noFill/>
                    </a:ln>
                  </pic:spPr>
                </pic:pic>
              </a:graphicData>
            </a:graphic>
          </wp:inline>
        </w:drawing>
      </w:r>
    </w:p>
    <w:p w:rsidR="00565F07" w:rsidRPr="00C03E73" w:rsidRDefault="00565F07" w:rsidP="00565F07">
      <w:pPr>
        <w:numPr>
          <w:ilvl w:val="0"/>
          <w:numId w:val="1"/>
        </w:numPr>
        <w:spacing w:line="240" w:lineRule="atLeast"/>
        <w:rPr>
          <w:rFonts w:ascii="Times New Roman" w:eastAsia="標楷體" w:hAnsi="Times New Roman" w:cs="Times New Roman"/>
        </w:rPr>
      </w:pPr>
      <w:r w:rsidRPr="00565F07">
        <w:rPr>
          <w:rFonts w:ascii="Times New Roman" w:eastAsia="新細明體" w:hAnsi="Times New Roman" w:cs="Times New Roman"/>
          <w:color w:val="000000"/>
        </w:rPr>
        <w:t xml:space="preserve"> </w:t>
      </w:r>
      <w:r w:rsidRPr="00565F07">
        <w:rPr>
          <w:rFonts w:ascii="Times New Roman" w:eastAsia="標楷體" w:hAnsi="Times New Roman" w:cs="Times New Roman" w:hint="eastAsia"/>
          <w:color w:val="000000"/>
        </w:rPr>
        <w:t>（　）</w:t>
      </w:r>
      <w:r w:rsidRPr="00565F07">
        <w:rPr>
          <w:rFonts w:ascii="Times New Roman" w:eastAsia="標楷體" w:hAnsi="Times New Roman" w:cs="Times New Roman" w:hint="eastAsia"/>
        </w:rPr>
        <w:br/>
      </w:r>
      <w:r w:rsidRPr="00565F07">
        <w:rPr>
          <w:rFonts w:ascii="標楷體" w:eastAsia="標楷體" w:hAnsi="標楷體" w:cs="Times New Roman" w:hint="eastAsia"/>
          <w:color w:val="000000"/>
        </w:rPr>
        <w:t xml:space="preserve">  (Ａ)</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50"/>
        </w:rPr>
        <w:drawing>
          <wp:inline distT="0" distB="0" distL="0" distR="0">
            <wp:extent cx="1066800" cy="1057275"/>
            <wp:effectExtent l="0" t="0" r="0" b="9525"/>
            <wp:docPr id="4" name="圖片 4" descr="Ny6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y6G3"/>
                    <pic:cNvPicPr>
                      <a:picLocks noChangeAspect="1" noChangeArrowheads="1"/>
                    </pic:cNvPicPr>
                  </pic:nvPicPr>
                  <pic:blipFill>
                    <a:blip r:embed="rId22" cstate="print">
                      <a:grayscl/>
                      <a:extLst>
                        <a:ext uri="{BEBA8EAE-BF5A-486C-A8C5-ECC9F3942E4B}">
                          <a14:imgProps xmlns:a14="http://schemas.microsoft.com/office/drawing/2010/main">
                            <a14:imgLayer r:embed="rId2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66800" cy="1057275"/>
                    </a:xfrm>
                    <a:prstGeom prst="rect">
                      <a:avLst/>
                    </a:prstGeom>
                    <a:noFill/>
                    <a:ln>
                      <a:noFill/>
                    </a:ln>
                  </pic:spPr>
                </pic:pic>
              </a:graphicData>
            </a:graphic>
          </wp:inline>
        </w:drawing>
      </w:r>
      <w:r w:rsidRPr="00565F07">
        <w:rPr>
          <w:rFonts w:ascii="Times New Roman" w:eastAsia="新細明體" w:hAnsi="Times New Roman" w:cs="Times New Roman" w:hint="eastAsia"/>
          <w:position w:val="-150"/>
        </w:rPr>
        <w:t xml:space="preserve">         </w:t>
      </w:r>
      <w:r w:rsidRPr="00565F07">
        <w:rPr>
          <w:rFonts w:ascii="標楷體" w:eastAsia="標楷體" w:hAnsi="標楷體" w:cs="Times New Roman" w:hint="eastAsia"/>
          <w:color w:val="000000"/>
        </w:rPr>
        <w:t>(Ｂ)</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48"/>
        </w:rPr>
        <w:drawing>
          <wp:inline distT="0" distB="0" distL="0" distR="0">
            <wp:extent cx="1028700" cy="1038225"/>
            <wp:effectExtent l="0" t="0" r="0" b="9525"/>
            <wp:docPr id="3" name="圖片 3" descr="1Ac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AcNgR"/>
                    <pic:cNvPicPr>
                      <a:picLocks noChangeAspect="1" noChangeArrowheads="1"/>
                    </pic:cNvPicPr>
                  </pic:nvPicPr>
                  <pic:blipFill>
                    <a:blip r:embed="rId24" cstate="print">
                      <a:grayscl/>
                      <a:extLst>
                        <a:ext uri="{BEBA8EAE-BF5A-486C-A8C5-ECC9F3942E4B}">
                          <a14:imgProps xmlns:a14="http://schemas.microsoft.com/office/drawing/2010/main">
                            <a14:imgLayer r:embed="rId2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28700" cy="1038225"/>
                    </a:xfrm>
                    <a:prstGeom prst="rect">
                      <a:avLst/>
                    </a:prstGeom>
                    <a:noFill/>
                    <a:ln>
                      <a:noFill/>
                    </a:ln>
                  </pic:spPr>
                </pic:pic>
              </a:graphicData>
            </a:graphic>
          </wp:inline>
        </w:drawing>
      </w:r>
      <w:r w:rsidRPr="00565F07">
        <w:rPr>
          <w:rFonts w:ascii="Times New Roman" w:eastAsia="新細明體" w:hAnsi="Times New Roman" w:cs="Times New Roman" w:hint="eastAsia"/>
          <w:position w:val="-148"/>
        </w:rPr>
        <w:t xml:space="preserve">         </w:t>
      </w:r>
      <w:r w:rsidRPr="00565F07">
        <w:rPr>
          <w:rFonts w:ascii="標楷體" w:eastAsia="標楷體" w:hAnsi="標楷體" w:cs="Times New Roman" w:hint="eastAsia"/>
          <w:color w:val="000000"/>
        </w:rPr>
        <w:t>(Ｃ)</w:t>
      </w:r>
      <w:r w:rsidRPr="00565F07">
        <w:rPr>
          <w:rFonts w:ascii="標楷體" w:eastAsia="標楷體" w:hAnsi="標楷體" w:cs="Times New Roman" w:hint="eastAsia"/>
          <w:color w:val="000000"/>
          <w:w w:val="25"/>
        </w:rPr>
        <w:t xml:space="preserve">　</w:t>
      </w:r>
      <w:r w:rsidRPr="00565F07">
        <w:rPr>
          <w:rFonts w:ascii="Times New Roman" w:eastAsia="新細明體" w:hAnsi="Times New Roman" w:cs="Times New Roman"/>
          <w:noProof/>
          <w:position w:val="-142"/>
        </w:rPr>
        <w:drawing>
          <wp:inline distT="0" distB="0" distL="0" distR="0">
            <wp:extent cx="1057275" cy="1000125"/>
            <wp:effectExtent l="0" t="0" r="9525" b="9525"/>
            <wp:docPr id="2" name="圖片 2" descr="21GtS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21GtSX"/>
                    <pic:cNvPicPr>
                      <a:picLocks noChangeAspect="1" noChangeArrowheads="1"/>
                    </pic:cNvPicPr>
                  </pic:nvPicPr>
                  <pic:blipFill>
                    <a:blip r:embed="rId26" cstate="print">
                      <a:grayscl/>
                      <a:extLst>
                        <a:ext uri="{BEBA8EAE-BF5A-486C-A8C5-ECC9F3942E4B}">
                          <a14:imgProps xmlns:a14="http://schemas.microsoft.com/office/drawing/2010/main">
                            <a14:imgLayer r:embed="rId2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57275" cy="1000125"/>
                    </a:xfrm>
                    <a:prstGeom prst="rect">
                      <a:avLst/>
                    </a:prstGeom>
                    <a:noFill/>
                    <a:ln>
                      <a:noFill/>
                    </a:ln>
                  </pic:spPr>
                </pic:pic>
              </a:graphicData>
            </a:graphic>
          </wp:inline>
        </w:drawing>
      </w:r>
    </w:p>
    <w:p w:rsidR="00565F07" w:rsidRPr="00B13E2D" w:rsidRDefault="00565F07" w:rsidP="00565F07">
      <w:pPr>
        <w:spacing w:line="240" w:lineRule="atLeast"/>
        <w:rPr>
          <w:rFonts w:ascii="標楷體" w:eastAsia="標楷體" w:hAnsi="標楷體" w:cs="Arial"/>
          <w:sz w:val="28"/>
          <w:szCs w:val="28"/>
        </w:rPr>
      </w:pPr>
      <w:r w:rsidRPr="00B13E2D">
        <w:rPr>
          <w:rFonts w:ascii="標楷體" w:eastAsia="標楷體" w:hAnsi="標楷體" w:cs="Arial" w:hint="eastAsia"/>
          <w:sz w:val="28"/>
          <w:szCs w:val="28"/>
        </w:rPr>
        <w:t>(</w:t>
      </w:r>
      <w:r w:rsidRPr="00B13E2D">
        <w:rPr>
          <w:rFonts w:ascii="標楷體" w:eastAsia="標楷體" w:hAnsi="標楷體" w:cs="Arial"/>
          <w:sz w:val="28"/>
          <w:szCs w:val="28"/>
        </w:rPr>
        <w:t>二</w:t>
      </w:r>
      <w:r w:rsidRPr="00B13E2D">
        <w:rPr>
          <w:rFonts w:ascii="標楷體" w:eastAsia="標楷體" w:hAnsi="標楷體" w:cs="Arial" w:hint="eastAsia"/>
          <w:sz w:val="28"/>
          <w:szCs w:val="28"/>
        </w:rPr>
        <w:t>)</w:t>
      </w:r>
      <w:r w:rsidRPr="00B13E2D">
        <w:rPr>
          <w:rFonts w:ascii="標楷體" w:eastAsia="標楷體" w:hAnsi="標楷體" w:cs="Arial"/>
          <w:sz w:val="28"/>
          <w:szCs w:val="28"/>
        </w:rPr>
        <w:t xml:space="preserve">、基本問答：根據聽到的內容，選出一個最適合的回應句。 </w:t>
      </w:r>
    </w:p>
    <w:p w:rsidR="00565F07" w:rsidRPr="00565F07" w:rsidRDefault="009D0323" w:rsidP="009D0323">
      <w:pPr>
        <w:numPr>
          <w:ilvl w:val="0"/>
          <w:numId w:val="2"/>
        </w:numPr>
        <w:tabs>
          <w:tab w:val="clear" w:pos="400"/>
        </w:tabs>
        <w:spacing w:line="240" w:lineRule="atLeast"/>
        <w:ind w:left="426"/>
        <w:rPr>
          <w:rFonts w:ascii="Times New Roman" w:eastAsia="標楷體" w:hAnsi="Times New Roman" w:cs="Times New Roman"/>
        </w:rPr>
      </w:pPr>
      <w:r w:rsidRPr="00565F07">
        <w:rPr>
          <w:rFonts w:ascii="Times New Roman" w:eastAsia="標楷體" w:hAnsi="Times New Roman" w:cs="Times New Roman"/>
          <w:color w:val="000000"/>
        </w:rPr>
        <w:t>（　）</w:t>
      </w:r>
      <w:r w:rsidR="00565F07" w:rsidRPr="009D0323">
        <w:rPr>
          <w:rFonts w:ascii="Times New Roman" w:eastAsia="標楷體" w:hAnsi="Times New Roman" w:cs="Times New Roman"/>
          <w:color w:val="000000"/>
        </w:rPr>
        <w:t>(</w:t>
      </w:r>
      <w:r w:rsidR="00565F07" w:rsidRPr="00565F07">
        <w:rPr>
          <w:rFonts w:ascii="Times New Roman" w:eastAsia="標楷體" w:hAnsi="Times New Roman" w:cs="Times New Roman"/>
          <w:color w:val="000000"/>
        </w:rPr>
        <w:t>Ａ</w:t>
      </w:r>
      <w:r w:rsidR="00565F07" w:rsidRPr="00565F07">
        <w:rPr>
          <w:rFonts w:ascii="Times New Roman" w:eastAsia="標楷體" w:hAnsi="Times New Roman" w:cs="Times New Roman"/>
          <w:color w:val="000000"/>
        </w:rPr>
        <w:t>)</w:t>
      </w:r>
      <w:r w:rsidR="00565F07" w:rsidRPr="00565F07">
        <w:rPr>
          <w:rFonts w:ascii="Times New Roman" w:eastAsia="標楷體" w:hAnsi="Times New Roman" w:cs="Times New Roman"/>
          <w:color w:val="000000"/>
          <w:w w:val="25"/>
        </w:rPr>
        <w:t xml:space="preserve">　</w:t>
      </w:r>
      <w:r w:rsidR="00565F07" w:rsidRPr="00565F07">
        <w:rPr>
          <w:rFonts w:ascii="Times New Roman" w:eastAsia="標楷體" w:hAnsi="Times New Roman" w:cs="Times New Roman"/>
          <w:color w:val="000000"/>
        </w:rPr>
        <w:t>Yes, I am very busy.</w:t>
      </w:r>
      <w:r w:rsidR="00565F07" w:rsidRPr="00565F07">
        <w:rPr>
          <w:rFonts w:ascii="Times New Roman" w:eastAsia="標楷體" w:hAnsi="Times New Roman" w:cs="Times New Roman"/>
        </w:rPr>
        <w:br/>
      </w:r>
      <w:r>
        <w:rPr>
          <w:rFonts w:ascii="Times New Roman" w:eastAsia="標楷體" w:hAnsi="Times New Roman" w:cs="Times New Roman"/>
          <w:color w:val="000000"/>
        </w:rPr>
        <w:t xml:space="preserve">      </w:t>
      </w:r>
      <w:r w:rsidR="00565F07" w:rsidRPr="00565F07">
        <w:rPr>
          <w:rFonts w:ascii="Times New Roman" w:eastAsia="標楷體" w:hAnsi="Times New Roman" w:cs="Times New Roman"/>
          <w:color w:val="000000"/>
        </w:rPr>
        <w:t>(</w:t>
      </w:r>
      <w:r w:rsidR="00565F07" w:rsidRPr="00565F07">
        <w:rPr>
          <w:rFonts w:ascii="Times New Roman" w:eastAsia="標楷體" w:hAnsi="Times New Roman" w:cs="Times New Roman"/>
          <w:color w:val="000000"/>
        </w:rPr>
        <w:t>Ｂ</w:t>
      </w:r>
      <w:r w:rsidR="00565F07" w:rsidRPr="00565F07">
        <w:rPr>
          <w:rFonts w:ascii="Times New Roman" w:eastAsia="標楷體" w:hAnsi="Times New Roman" w:cs="Times New Roman"/>
          <w:color w:val="000000"/>
        </w:rPr>
        <w:t>)</w:t>
      </w:r>
      <w:r w:rsidR="00565F07" w:rsidRPr="00565F07">
        <w:rPr>
          <w:rFonts w:ascii="Times New Roman" w:eastAsia="標楷體" w:hAnsi="Times New Roman" w:cs="Times New Roman"/>
          <w:color w:val="000000"/>
          <w:w w:val="25"/>
        </w:rPr>
        <w:t xml:space="preserve">　</w:t>
      </w:r>
      <w:r w:rsidR="00565F07" w:rsidRPr="00565F07">
        <w:rPr>
          <w:rFonts w:ascii="Times New Roman" w:eastAsia="標楷體" w:hAnsi="Times New Roman" w:cs="Times New Roman"/>
          <w:color w:val="000000"/>
        </w:rPr>
        <w:t>Sorry, I don’t know.</w:t>
      </w:r>
      <w:r w:rsidR="00565F07" w:rsidRPr="00565F07">
        <w:rPr>
          <w:rFonts w:ascii="Times New Roman" w:eastAsia="標楷體" w:hAnsi="Times New Roman" w:cs="Times New Roman"/>
        </w:rPr>
        <w:br/>
      </w:r>
      <w:r>
        <w:rPr>
          <w:rFonts w:ascii="Times New Roman" w:eastAsia="標楷體" w:hAnsi="Times New Roman" w:cs="Times New Roman"/>
          <w:color w:val="000000"/>
        </w:rPr>
        <w:t xml:space="preserve">      </w:t>
      </w:r>
      <w:r w:rsidR="00565F07" w:rsidRPr="00565F07">
        <w:rPr>
          <w:rFonts w:ascii="Times New Roman" w:eastAsia="標楷體" w:hAnsi="Times New Roman" w:cs="Times New Roman"/>
          <w:color w:val="000000"/>
        </w:rPr>
        <w:t>(</w:t>
      </w:r>
      <w:r w:rsidR="00565F07" w:rsidRPr="00565F07">
        <w:rPr>
          <w:rFonts w:ascii="Times New Roman" w:eastAsia="標楷體" w:hAnsi="Times New Roman" w:cs="Times New Roman"/>
          <w:color w:val="000000"/>
        </w:rPr>
        <w:t>Ｃ</w:t>
      </w:r>
      <w:r w:rsidR="00565F07" w:rsidRPr="00565F07">
        <w:rPr>
          <w:rFonts w:ascii="Times New Roman" w:eastAsia="標楷體" w:hAnsi="Times New Roman" w:cs="Times New Roman"/>
          <w:color w:val="000000"/>
        </w:rPr>
        <w:t>)</w:t>
      </w:r>
      <w:r w:rsidR="00565F07" w:rsidRPr="00565F07">
        <w:rPr>
          <w:rFonts w:ascii="Times New Roman" w:eastAsia="標楷體" w:hAnsi="Times New Roman" w:cs="Times New Roman"/>
          <w:color w:val="000000"/>
          <w:w w:val="25"/>
        </w:rPr>
        <w:t xml:space="preserve">　</w:t>
      </w:r>
      <w:r w:rsidR="00565F07" w:rsidRPr="00565F07">
        <w:rPr>
          <w:rFonts w:ascii="Times New Roman" w:eastAsia="標楷體" w:hAnsi="Times New Roman" w:cs="Times New Roman"/>
          <w:color w:val="000000"/>
        </w:rPr>
        <w:t>Yes, I have time, so I can go with you.</w:t>
      </w:r>
    </w:p>
    <w:p w:rsidR="00565F07" w:rsidRPr="00565F07" w:rsidRDefault="00565F07" w:rsidP="00A903CD">
      <w:pPr>
        <w:numPr>
          <w:ilvl w:val="0"/>
          <w:numId w:val="2"/>
        </w:numPr>
        <w:spacing w:line="240" w:lineRule="atLeast"/>
        <w:ind w:leftChars="165" w:left="1130" w:hangingChars="306" w:hanging="734"/>
        <w:rPr>
          <w:rFonts w:ascii="Times New Roman" w:eastAsia="標楷體" w:hAnsi="Times New Roman" w:cs="Times New Roman"/>
        </w:rPr>
      </w:pPr>
      <w:r w:rsidRPr="00565F07">
        <w:rPr>
          <w:rFonts w:ascii="Times New Roman" w:eastAsia="標楷體" w:hAnsi="Times New Roman" w:cs="Times New Roman"/>
          <w:color w:val="000000"/>
        </w:rPr>
        <w:t>（　）</w:t>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rPr>
        <w:t>Ａ</w:t>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w w:val="25"/>
        </w:rPr>
        <w:t xml:space="preserve">　</w:t>
      </w:r>
      <w:r w:rsidR="00C76FBC">
        <w:rPr>
          <w:rFonts w:ascii="Times New Roman" w:eastAsia="標楷體" w:hAnsi="Times New Roman" w:cs="Times New Roman"/>
          <w:color w:val="000000"/>
        </w:rPr>
        <w:t>It was so exciting</w:t>
      </w:r>
      <w:r w:rsidRPr="00565F07">
        <w:rPr>
          <w:rFonts w:ascii="Times New Roman" w:eastAsia="標楷體" w:hAnsi="Times New Roman" w:cs="Times New Roman"/>
          <w:color w:val="000000"/>
        </w:rPr>
        <w:t>.</w:t>
      </w:r>
      <w:r w:rsidRPr="00565F07">
        <w:rPr>
          <w:rFonts w:ascii="Times New Roman" w:eastAsia="標楷體" w:hAnsi="Times New Roman" w:cs="Times New Roman"/>
        </w:rPr>
        <w:br/>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rPr>
        <w:t>Ｂ</w:t>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w w:val="25"/>
        </w:rPr>
        <w:t xml:space="preserve">　</w:t>
      </w:r>
      <w:r w:rsidRPr="00565F07">
        <w:rPr>
          <w:rFonts w:ascii="Times New Roman" w:eastAsia="標楷體" w:hAnsi="Times New Roman" w:cs="Times New Roman"/>
          <w:color w:val="000000"/>
        </w:rPr>
        <w:t>I was taking a shower in the bathroom.</w:t>
      </w:r>
      <w:r w:rsidRPr="00565F07">
        <w:rPr>
          <w:rFonts w:ascii="Times New Roman" w:eastAsia="標楷體" w:hAnsi="Times New Roman" w:cs="Times New Roman"/>
        </w:rPr>
        <w:br/>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rPr>
        <w:t>Ｃ</w:t>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w w:val="25"/>
        </w:rPr>
        <w:t xml:space="preserve">　</w:t>
      </w:r>
      <w:r w:rsidRPr="00565F07">
        <w:rPr>
          <w:rFonts w:ascii="Times New Roman" w:eastAsia="標楷體" w:hAnsi="Times New Roman" w:cs="Times New Roman"/>
          <w:color w:val="000000"/>
        </w:rPr>
        <w:t>I am watching a movie now.</w:t>
      </w:r>
    </w:p>
    <w:p w:rsidR="003A4AC8" w:rsidRDefault="00565F07" w:rsidP="00A903CD">
      <w:pPr>
        <w:numPr>
          <w:ilvl w:val="0"/>
          <w:numId w:val="2"/>
        </w:numPr>
        <w:spacing w:line="240" w:lineRule="atLeast"/>
        <w:ind w:leftChars="165" w:left="1130" w:hangingChars="306" w:hanging="734"/>
        <w:rPr>
          <w:rFonts w:ascii="Times New Roman" w:eastAsia="標楷體" w:hAnsi="Times New Roman" w:cs="Times New Roman"/>
          <w:color w:val="000000"/>
        </w:rPr>
      </w:pPr>
      <w:r w:rsidRPr="00565F07">
        <w:rPr>
          <w:rFonts w:ascii="Times New Roman" w:eastAsia="標楷體" w:hAnsi="Times New Roman" w:cs="Times New Roman"/>
          <w:color w:val="000000"/>
        </w:rPr>
        <w:t>（　）</w:t>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rPr>
        <w:t>Ａ</w:t>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w w:val="25"/>
        </w:rPr>
        <w:t xml:space="preserve">　</w:t>
      </w:r>
      <w:r w:rsidRPr="00565F07">
        <w:rPr>
          <w:rFonts w:ascii="Times New Roman" w:eastAsia="標楷體" w:hAnsi="Times New Roman" w:cs="Times New Roman"/>
          <w:color w:val="000000"/>
        </w:rPr>
        <w:t>I want to go mountain climbing.</w:t>
      </w:r>
      <w:r w:rsidRPr="00565F07">
        <w:rPr>
          <w:rFonts w:ascii="Times New Roman" w:eastAsia="標楷體" w:hAnsi="Times New Roman" w:cs="Times New Roman"/>
        </w:rPr>
        <w:br/>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rPr>
        <w:t>Ｂ</w:t>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w w:val="25"/>
        </w:rPr>
        <w:t xml:space="preserve">　</w:t>
      </w:r>
      <w:r w:rsidRPr="00565F07">
        <w:rPr>
          <w:rFonts w:ascii="Times New Roman" w:eastAsia="標楷體" w:hAnsi="Times New Roman" w:cs="Times New Roman"/>
          <w:color w:val="000000"/>
        </w:rPr>
        <w:t>I grow some vegetables on the farm.</w:t>
      </w:r>
      <w:r w:rsidRPr="00565F07">
        <w:rPr>
          <w:rFonts w:ascii="Times New Roman" w:eastAsia="標楷體" w:hAnsi="Times New Roman" w:cs="Times New Roman"/>
        </w:rPr>
        <w:br/>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rPr>
        <w:t>Ｃ</w:t>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w w:val="25"/>
        </w:rPr>
        <w:t xml:space="preserve">　</w:t>
      </w:r>
      <w:r w:rsidRPr="00565F07">
        <w:rPr>
          <w:rFonts w:ascii="Times New Roman" w:eastAsia="標楷體" w:hAnsi="Times New Roman" w:cs="Times New Roman"/>
          <w:color w:val="000000"/>
        </w:rPr>
        <w:t>I want to be a lawyer.</w:t>
      </w:r>
    </w:p>
    <w:p w:rsidR="003A4AC8" w:rsidRDefault="003A4AC8" w:rsidP="003A4AC8">
      <w:pPr>
        <w:widowControl/>
        <w:rPr>
          <w:rFonts w:ascii="Times New Roman" w:eastAsia="標楷體" w:hAnsi="Times New Roman" w:cs="Times New Roman"/>
          <w:color w:val="000000"/>
        </w:rPr>
      </w:pPr>
    </w:p>
    <w:p w:rsidR="003A4AC8" w:rsidRPr="003C5C1D" w:rsidRDefault="003A4AC8" w:rsidP="003A4AC8">
      <w:pPr>
        <w:widowControl/>
        <w:jc w:val="center"/>
        <w:rPr>
          <w:rFonts w:ascii="Times New Roman" w:eastAsia="標楷體" w:hAnsi="Times New Roman" w:cs="Times New Roman"/>
          <w:color w:val="000000"/>
          <w:sz w:val="28"/>
          <w:szCs w:val="28"/>
        </w:rPr>
      </w:pPr>
      <w:r w:rsidRPr="003C5C1D">
        <w:rPr>
          <w:rFonts w:ascii="Times New Roman" w:eastAsia="標楷體" w:hAnsi="Times New Roman" w:cs="Times New Roman"/>
          <w:color w:val="000000"/>
          <w:sz w:val="28"/>
          <w:szCs w:val="28"/>
        </w:rPr>
        <w:t>(</w:t>
      </w:r>
      <w:r w:rsidRPr="003C5C1D">
        <w:rPr>
          <w:rFonts w:ascii="Times New Roman" w:eastAsia="標楷體" w:hAnsi="Times New Roman" w:cs="Times New Roman" w:hint="eastAsia"/>
          <w:color w:val="000000"/>
          <w:sz w:val="28"/>
          <w:szCs w:val="28"/>
        </w:rPr>
        <w:t>背面尚有試題</w:t>
      </w:r>
      <w:r w:rsidRPr="003C5C1D">
        <w:rPr>
          <w:rFonts w:ascii="Times New Roman" w:eastAsia="標楷體" w:hAnsi="Times New Roman" w:cs="Times New Roman" w:hint="eastAsia"/>
          <w:color w:val="000000"/>
          <w:sz w:val="28"/>
          <w:szCs w:val="28"/>
        </w:rPr>
        <w:t>)</w:t>
      </w:r>
    </w:p>
    <w:p w:rsidR="00C03E73" w:rsidRPr="003A4AC8" w:rsidRDefault="00565F07" w:rsidP="00B7212C">
      <w:pPr>
        <w:numPr>
          <w:ilvl w:val="0"/>
          <w:numId w:val="2"/>
        </w:numPr>
        <w:spacing w:line="240" w:lineRule="atLeast"/>
        <w:ind w:leftChars="165" w:left="1130" w:hangingChars="306" w:hanging="734"/>
        <w:rPr>
          <w:rFonts w:ascii="Times New Roman" w:eastAsia="標楷體" w:hAnsi="Times New Roman" w:cs="Times New Roman"/>
        </w:rPr>
      </w:pPr>
      <w:r w:rsidRPr="003A4AC8">
        <w:rPr>
          <w:rFonts w:ascii="Times New Roman" w:eastAsia="標楷體" w:hAnsi="Times New Roman" w:cs="Times New Roman"/>
          <w:color w:val="000000"/>
        </w:rPr>
        <w:lastRenderedPageBreak/>
        <w:t>（　）</w:t>
      </w:r>
      <w:r w:rsidRPr="003A4AC8">
        <w:rPr>
          <w:rFonts w:ascii="Times New Roman" w:eastAsia="標楷體" w:hAnsi="Times New Roman" w:cs="Times New Roman"/>
          <w:color w:val="000000"/>
        </w:rPr>
        <w:t>(</w:t>
      </w:r>
      <w:r w:rsidRPr="003A4AC8">
        <w:rPr>
          <w:rFonts w:ascii="Times New Roman" w:eastAsia="標楷體" w:hAnsi="Times New Roman" w:cs="Times New Roman"/>
          <w:color w:val="000000"/>
        </w:rPr>
        <w:t>Ａ</w:t>
      </w:r>
      <w:r w:rsidRPr="003A4AC8">
        <w:rPr>
          <w:rFonts w:ascii="Times New Roman" w:eastAsia="標楷體" w:hAnsi="Times New Roman" w:cs="Times New Roman"/>
          <w:color w:val="000000"/>
        </w:rPr>
        <w:t>)</w:t>
      </w:r>
      <w:r w:rsidRPr="003A4AC8">
        <w:rPr>
          <w:rFonts w:ascii="Times New Roman" w:eastAsia="標楷體" w:hAnsi="Times New Roman" w:cs="Times New Roman"/>
          <w:color w:val="000000"/>
          <w:w w:val="25"/>
        </w:rPr>
        <w:t xml:space="preserve">　</w:t>
      </w:r>
      <w:r w:rsidRPr="003A4AC8">
        <w:rPr>
          <w:rFonts w:ascii="Times New Roman" w:eastAsia="標楷體" w:hAnsi="Times New Roman" w:cs="Times New Roman"/>
          <w:color w:val="000000"/>
        </w:rPr>
        <w:t>I don’t need to drink a lot of water.</w:t>
      </w:r>
      <w:r w:rsidRPr="003A4AC8">
        <w:rPr>
          <w:rFonts w:ascii="Times New Roman" w:eastAsia="標楷體" w:hAnsi="Times New Roman" w:cs="Times New Roman"/>
        </w:rPr>
        <w:br/>
      </w:r>
      <w:r w:rsidRPr="003A4AC8">
        <w:rPr>
          <w:rFonts w:ascii="Times New Roman" w:eastAsia="標楷體" w:hAnsi="Times New Roman" w:cs="Times New Roman"/>
          <w:color w:val="000000"/>
        </w:rPr>
        <w:t>(</w:t>
      </w:r>
      <w:r w:rsidRPr="003A4AC8">
        <w:rPr>
          <w:rFonts w:ascii="Times New Roman" w:eastAsia="標楷體" w:hAnsi="Times New Roman" w:cs="Times New Roman"/>
          <w:color w:val="000000"/>
        </w:rPr>
        <w:t>Ｂ</w:t>
      </w:r>
      <w:r w:rsidRPr="003A4AC8">
        <w:rPr>
          <w:rFonts w:ascii="Times New Roman" w:eastAsia="標楷體" w:hAnsi="Times New Roman" w:cs="Times New Roman"/>
          <w:color w:val="000000"/>
        </w:rPr>
        <w:t>)</w:t>
      </w:r>
      <w:r w:rsidRPr="003A4AC8">
        <w:rPr>
          <w:rFonts w:ascii="Times New Roman" w:eastAsia="標楷體" w:hAnsi="Times New Roman" w:cs="Times New Roman"/>
          <w:color w:val="000000"/>
          <w:w w:val="25"/>
        </w:rPr>
        <w:t xml:space="preserve">　</w:t>
      </w:r>
      <w:r w:rsidRPr="003A4AC8">
        <w:rPr>
          <w:rFonts w:ascii="Times New Roman" w:eastAsia="標楷體" w:hAnsi="Times New Roman" w:cs="Times New Roman"/>
          <w:color w:val="000000"/>
        </w:rPr>
        <w:t>There are some plants over there.</w:t>
      </w:r>
      <w:r w:rsidRPr="003A4AC8">
        <w:rPr>
          <w:rFonts w:ascii="Times New Roman" w:eastAsia="標楷體" w:hAnsi="Times New Roman" w:cs="Times New Roman"/>
        </w:rPr>
        <w:br/>
      </w:r>
      <w:r w:rsidRPr="003A4AC8">
        <w:rPr>
          <w:rFonts w:ascii="Times New Roman" w:eastAsia="標楷體" w:hAnsi="Times New Roman" w:cs="Times New Roman"/>
          <w:color w:val="000000"/>
        </w:rPr>
        <w:t>(</w:t>
      </w:r>
      <w:r w:rsidRPr="003A4AC8">
        <w:rPr>
          <w:rFonts w:ascii="Times New Roman" w:eastAsia="標楷體" w:hAnsi="Times New Roman" w:cs="Times New Roman"/>
          <w:color w:val="000000"/>
        </w:rPr>
        <w:t>Ｃ</w:t>
      </w:r>
      <w:r w:rsidRPr="003A4AC8">
        <w:rPr>
          <w:rFonts w:ascii="Times New Roman" w:eastAsia="標楷體" w:hAnsi="Times New Roman" w:cs="Times New Roman"/>
          <w:color w:val="000000"/>
        </w:rPr>
        <w:t>)</w:t>
      </w:r>
      <w:r w:rsidRPr="003A4AC8">
        <w:rPr>
          <w:rFonts w:ascii="Times New Roman" w:eastAsia="標楷體" w:hAnsi="Times New Roman" w:cs="Times New Roman"/>
          <w:color w:val="000000"/>
          <w:w w:val="25"/>
        </w:rPr>
        <w:t xml:space="preserve">　</w:t>
      </w:r>
      <w:r w:rsidRPr="003A4AC8">
        <w:rPr>
          <w:rFonts w:ascii="Times New Roman" w:eastAsia="標楷體" w:hAnsi="Times New Roman" w:cs="Times New Roman"/>
          <w:color w:val="000000"/>
        </w:rPr>
        <w:t>At a quarter to four, in the a</w:t>
      </w:r>
      <w:r w:rsidRPr="003A4AC8">
        <w:rPr>
          <w:rFonts w:ascii="Times New Roman" w:eastAsia="標楷體" w:hAnsi="Times New Roman" w:cs="Times New Roman"/>
          <w:color w:val="000000"/>
          <w:spacing w:val="20"/>
        </w:rPr>
        <w:t>f</w:t>
      </w:r>
      <w:r w:rsidRPr="003A4AC8">
        <w:rPr>
          <w:rFonts w:ascii="Times New Roman" w:eastAsia="標楷體" w:hAnsi="Times New Roman" w:cs="Times New Roman"/>
          <w:color w:val="000000"/>
        </w:rPr>
        <w:t>ternoon.</w:t>
      </w:r>
    </w:p>
    <w:p w:rsidR="00565F07" w:rsidRPr="00565F07" w:rsidRDefault="00565F07" w:rsidP="00A903CD">
      <w:pPr>
        <w:numPr>
          <w:ilvl w:val="0"/>
          <w:numId w:val="2"/>
        </w:numPr>
        <w:tabs>
          <w:tab w:val="left" w:pos="426"/>
        </w:tabs>
        <w:spacing w:line="240" w:lineRule="atLeast"/>
        <w:ind w:leftChars="177" w:left="1128" w:hangingChars="293" w:hanging="703"/>
        <w:rPr>
          <w:rFonts w:ascii="Times New Roman" w:eastAsia="標楷體" w:hAnsi="Times New Roman" w:cs="Times New Roman"/>
        </w:rPr>
      </w:pPr>
      <w:r w:rsidRPr="00565F07">
        <w:rPr>
          <w:rFonts w:ascii="Times New Roman" w:eastAsia="標楷體" w:hAnsi="Times New Roman" w:cs="Times New Roman"/>
          <w:color w:val="000000"/>
        </w:rPr>
        <w:t>（　）</w:t>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rPr>
        <w:t>Ａ</w:t>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w w:val="25"/>
        </w:rPr>
        <w:t xml:space="preserve">　</w:t>
      </w:r>
      <w:r w:rsidRPr="00565F07">
        <w:rPr>
          <w:rFonts w:ascii="Times New Roman" w:eastAsia="標楷體" w:hAnsi="Times New Roman" w:cs="Times New Roman"/>
          <w:color w:val="000000"/>
        </w:rPr>
        <w:t>Yes, I love traveling in the USA.</w:t>
      </w:r>
      <w:r w:rsidRPr="00565F07">
        <w:rPr>
          <w:rFonts w:ascii="Times New Roman" w:eastAsia="標楷體" w:hAnsi="Times New Roman" w:cs="Times New Roman"/>
        </w:rPr>
        <w:br/>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rPr>
        <w:t>Ｂ</w:t>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w w:val="25"/>
        </w:rPr>
        <w:t xml:space="preserve">　</w:t>
      </w:r>
      <w:r w:rsidRPr="00565F07">
        <w:rPr>
          <w:rFonts w:ascii="Times New Roman" w:eastAsia="標楷體" w:hAnsi="Times New Roman" w:cs="Times New Roman"/>
          <w:color w:val="000000"/>
        </w:rPr>
        <w:t>Not really.  I just practice speaking English for half an hour every day.</w:t>
      </w:r>
      <w:r w:rsidRPr="00565F07">
        <w:rPr>
          <w:rFonts w:ascii="Times New Roman" w:eastAsia="標楷體" w:hAnsi="Times New Roman" w:cs="Times New Roman"/>
        </w:rPr>
        <w:br/>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rPr>
        <w:t>Ｃ</w:t>
      </w:r>
      <w:r w:rsidRPr="00565F07">
        <w:rPr>
          <w:rFonts w:ascii="Times New Roman" w:eastAsia="標楷體" w:hAnsi="Times New Roman" w:cs="Times New Roman"/>
          <w:color w:val="000000"/>
        </w:rPr>
        <w:t>)</w:t>
      </w:r>
      <w:r w:rsidRPr="00565F07">
        <w:rPr>
          <w:rFonts w:ascii="Times New Roman" w:eastAsia="標楷體" w:hAnsi="Times New Roman" w:cs="Times New Roman"/>
          <w:color w:val="000000"/>
          <w:w w:val="25"/>
        </w:rPr>
        <w:t xml:space="preserve">　</w:t>
      </w:r>
      <w:r w:rsidRPr="00565F07">
        <w:rPr>
          <w:rFonts w:ascii="Times New Roman" w:eastAsia="標楷體" w:hAnsi="Times New Roman" w:cs="Times New Roman"/>
          <w:color w:val="000000"/>
        </w:rPr>
        <w:t>I don’t like to stay at home.  I like to go out.</w:t>
      </w:r>
    </w:p>
    <w:p w:rsidR="00565F07" w:rsidRPr="00B13E2D" w:rsidRDefault="00565F07" w:rsidP="00565F07">
      <w:pPr>
        <w:spacing w:line="240" w:lineRule="atLeast"/>
        <w:rPr>
          <w:rFonts w:ascii="標楷體" w:eastAsia="標楷體" w:hAnsi="標楷體" w:cs="Arial"/>
          <w:sz w:val="28"/>
          <w:szCs w:val="28"/>
        </w:rPr>
      </w:pPr>
      <w:r w:rsidRPr="00B13E2D">
        <w:rPr>
          <w:rFonts w:ascii="標楷體" w:eastAsia="標楷體" w:hAnsi="標楷體" w:cs="Arial" w:hint="eastAsia"/>
          <w:sz w:val="28"/>
          <w:szCs w:val="28"/>
        </w:rPr>
        <w:t>(</w:t>
      </w:r>
      <w:r w:rsidRPr="00B13E2D">
        <w:rPr>
          <w:rFonts w:ascii="標楷體" w:eastAsia="標楷體" w:hAnsi="標楷體" w:cs="Arial"/>
          <w:sz w:val="28"/>
          <w:szCs w:val="28"/>
        </w:rPr>
        <w:t>三</w:t>
      </w:r>
      <w:r w:rsidRPr="00B13E2D">
        <w:rPr>
          <w:rFonts w:ascii="標楷體" w:eastAsia="標楷體" w:hAnsi="標楷體" w:cs="Arial" w:hint="eastAsia"/>
          <w:sz w:val="28"/>
          <w:szCs w:val="28"/>
        </w:rPr>
        <w:t>)</w:t>
      </w:r>
      <w:r w:rsidRPr="00B13E2D">
        <w:rPr>
          <w:rFonts w:ascii="標楷體" w:eastAsia="標楷體" w:hAnsi="標楷體" w:cs="Arial"/>
          <w:sz w:val="28"/>
          <w:szCs w:val="28"/>
        </w:rPr>
        <w:t xml:space="preserve">、言談理解：根據聽到的內容，選出一個最適合的答案。 </w:t>
      </w:r>
    </w:p>
    <w:p w:rsidR="00565F07" w:rsidRPr="0023241B" w:rsidRDefault="00565F07" w:rsidP="00A903CD">
      <w:pPr>
        <w:numPr>
          <w:ilvl w:val="0"/>
          <w:numId w:val="3"/>
        </w:numPr>
        <w:spacing w:line="240" w:lineRule="atLeast"/>
        <w:ind w:leftChars="165" w:left="1130" w:hangingChars="306" w:hanging="734"/>
        <w:rPr>
          <w:rFonts w:ascii="Times New Roman" w:eastAsia="標楷體" w:hAnsi="Times New Roman" w:cs="Times New Roman"/>
        </w:rPr>
      </w:pPr>
      <w:r w:rsidRPr="0023241B">
        <w:rPr>
          <w:rFonts w:ascii="Times New Roman" w:eastAsia="標楷體" w:hAnsi="Times New Roman" w:cs="Times New Roman"/>
          <w:color w:val="000000"/>
        </w:rPr>
        <w:t>（　）</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rPr>
        <w:t>Ａ</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w w:val="25"/>
        </w:rPr>
        <w:t xml:space="preserve">　</w:t>
      </w:r>
      <w:r w:rsidRPr="0023241B">
        <w:rPr>
          <w:rFonts w:ascii="Times New Roman" w:eastAsia="標楷體" w:hAnsi="Times New Roman" w:cs="Times New Roman"/>
          <w:color w:val="000000"/>
        </w:rPr>
        <w:t>A singer.</w:t>
      </w:r>
      <w:r w:rsidR="003A4AC8">
        <w:rPr>
          <w:rFonts w:ascii="Times New Roman" w:eastAsia="標楷體" w:hAnsi="Times New Roman" w:cs="Times New Roman" w:hint="eastAsia"/>
          <w:color w:val="000000"/>
        </w:rPr>
        <w:t xml:space="preserve">   </w:t>
      </w:r>
      <w:r w:rsidR="003A4AC8">
        <w:rPr>
          <w:rFonts w:ascii="Times New Roman" w:eastAsia="標楷體" w:hAnsi="Times New Roman" w:cs="Times New Roman"/>
          <w:color w:val="000000"/>
        </w:rPr>
        <w:t xml:space="preserve">     </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rPr>
        <w:t>Ｂ</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w w:val="25"/>
        </w:rPr>
        <w:t xml:space="preserve">　</w:t>
      </w:r>
      <w:r w:rsidR="003A4AC8">
        <w:rPr>
          <w:rFonts w:ascii="Times New Roman" w:eastAsia="標楷體" w:hAnsi="Times New Roman" w:cs="Times New Roman"/>
          <w:color w:val="000000"/>
        </w:rPr>
        <w:t xml:space="preserve">A </w:t>
      </w:r>
      <w:r w:rsidR="00B53454">
        <w:rPr>
          <w:rFonts w:ascii="Times New Roman" w:eastAsia="標楷體" w:hAnsi="Times New Roman" w:cs="Times New Roman"/>
          <w:color w:val="000000"/>
        </w:rPr>
        <w:t>soldier</w:t>
      </w:r>
      <w:r w:rsidR="003A4AC8">
        <w:rPr>
          <w:rFonts w:ascii="Times New Roman" w:eastAsia="標楷體" w:hAnsi="Times New Roman" w:cs="Times New Roman" w:hint="eastAsia"/>
          <w:color w:val="000000"/>
        </w:rPr>
        <w:t>.</w:t>
      </w:r>
      <w:r w:rsidR="003A4AC8">
        <w:rPr>
          <w:rFonts w:ascii="Times New Roman" w:eastAsia="標楷體" w:hAnsi="Times New Roman" w:cs="Times New Roman"/>
          <w:color w:val="000000"/>
        </w:rPr>
        <w:t xml:space="preserve">        </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rPr>
        <w:t>Ｃ</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w w:val="25"/>
        </w:rPr>
        <w:t xml:space="preserve">　</w:t>
      </w:r>
      <w:r w:rsidRPr="0023241B">
        <w:rPr>
          <w:rFonts w:ascii="Times New Roman" w:eastAsia="標楷體" w:hAnsi="Times New Roman" w:cs="Times New Roman"/>
          <w:color w:val="000000"/>
        </w:rPr>
        <w:t>A doctor.</w:t>
      </w:r>
    </w:p>
    <w:p w:rsidR="00565F07" w:rsidRPr="0023241B" w:rsidRDefault="00565F07" w:rsidP="009D0323">
      <w:pPr>
        <w:numPr>
          <w:ilvl w:val="0"/>
          <w:numId w:val="3"/>
        </w:numPr>
        <w:spacing w:line="240" w:lineRule="atLeast"/>
        <w:ind w:leftChars="165" w:left="1130" w:hangingChars="306" w:hanging="734"/>
        <w:rPr>
          <w:rFonts w:ascii="Times New Roman" w:eastAsia="標楷體" w:hAnsi="Times New Roman" w:cs="Times New Roman"/>
        </w:rPr>
      </w:pPr>
      <w:r w:rsidRPr="0023241B">
        <w:rPr>
          <w:rFonts w:ascii="Times New Roman" w:eastAsia="標楷體" w:hAnsi="Times New Roman" w:cs="Times New Roman"/>
          <w:color w:val="000000"/>
        </w:rPr>
        <w:t>（　）</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rPr>
        <w:t>Ａ</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w w:val="25"/>
        </w:rPr>
        <w:t xml:space="preserve">　</w:t>
      </w:r>
      <w:r w:rsidRPr="0023241B">
        <w:rPr>
          <w:rFonts w:ascii="Times New Roman" w:eastAsia="標楷體" w:hAnsi="Times New Roman" w:cs="Times New Roman"/>
          <w:color w:val="000000"/>
        </w:rPr>
        <w:t>In the school.</w:t>
      </w:r>
      <w:r w:rsidR="003A4AC8">
        <w:rPr>
          <w:rFonts w:ascii="Times New Roman" w:eastAsia="標楷體" w:hAnsi="Times New Roman" w:cs="Times New Roman"/>
          <w:color w:val="000000"/>
        </w:rPr>
        <w:t xml:space="preserve">    </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rPr>
        <w:t>Ｂ</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w w:val="25"/>
        </w:rPr>
        <w:t xml:space="preserve">　</w:t>
      </w:r>
      <w:r w:rsidRPr="0023241B">
        <w:rPr>
          <w:rFonts w:ascii="Times New Roman" w:eastAsia="標楷體" w:hAnsi="Times New Roman" w:cs="Times New Roman"/>
          <w:color w:val="000000"/>
        </w:rPr>
        <w:t>In the park.</w:t>
      </w:r>
      <w:r w:rsidR="003A4AC8">
        <w:rPr>
          <w:rFonts w:ascii="Times New Roman" w:eastAsia="標楷體" w:hAnsi="Times New Roman" w:cs="Times New Roman"/>
          <w:color w:val="000000"/>
        </w:rPr>
        <w:t xml:space="preserve">      </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rPr>
        <w:t>Ｃ</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w w:val="25"/>
        </w:rPr>
        <w:t xml:space="preserve">　</w:t>
      </w:r>
      <w:r w:rsidRPr="0023241B">
        <w:rPr>
          <w:rFonts w:ascii="Times New Roman" w:eastAsia="標楷體" w:hAnsi="Times New Roman" w:cs="Times New Roman"/>
          <w:color w:val="000000"/>
        </w:rPr>
        <w:t>In the store.</w:t>
      </w:r>
    </w:p>
    <w:p w:rsidR="00565F07" w:rsidRPr="0023241B" w:rsidRDefault="00565F07" w:rsidP="00A903CD">
      <w:pPr>
        <w:numPr>
          <w:ilvl w:val="0"/>
          <w:numId w:val="3"/>
        </w:numPr>
        <w:spacing w:line="240" w:lineRule="atLeast"/>
        <w:ind w:leftChars="165" w:left="1130" w:hangingChars="306" w:hanging="734"/>
        <w:rPr>
          <w:rFonts w:ascii="Times New Roman" w:eastAsia="標楷體" w:hAnsi="Times New Roman" w:cs="Times New Roman"/>
        </w:rPr>
      </w:pPr>
      <w:r w:rsidRPr="0023241B">
        <w:rPr>
          <w:rFonts w:ascii="Times New Roman" w:eastAsia="標楷體" w:hAnsi="Times New Roman" w:cs="Times New Roman"/>
          <w:color w:val="000000"/>
        </w:rPr>
        <w:t>（　）</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rPr>
        <w:t>Ａ</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w w:val="25"/>
        </w:rPr>
        <w:t xml:space="preserve">　</w:t>
      </w:r>
      <w:r w:rsidRPr="0023241B">
        <w:rPr>
          <w:rFonts w:ascii="Times New Roman" w:eastAsia="標楷體" w:hAnsi="Times New Roman" w:cs="Times New Roman"/>
          <w:color w:val="000000"/>
        </w:rPr>
        <w:t>In the school.</w:t>
      </w:r>
      <w:r w:rsidR="003A4AC8">
        <w:rPr>
          <w:rFonts w:ascii="Times New Roman" w:eastAsia="標楷體" w:hAnsi="Times New Roman" w:cs="Times New Roman"/>
          <w:color w:val="000000"/>
        </w:rPr>
        <w:t xml:space="preserve">    </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rPr>
        <w:t>Ｂ</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w w:val="25"/>
        </w:rPr>
        <w:t xml:space="preserve">　</w:t>
      </w:r>
      <w:r w:rsidRPr="0023241B">
        <w:rPr>
          <w:rFonts w:ascii="Times New Roman" w:eastAsia="標楷體" w:hAnsi="Times New Roman" w:cs="Times New Roman"/>
          <w:color w:val="000000"/>
        </w:rPr>
        <w:t>On the website.</w:t>
      </w:r>
      <w:r w:rsidR="003A4AC8">
        <w:rPr>
          <w:rFonts w:ascii="Times New Roman" w:eastAsia="標楷體" w:hAnsi="Times New Roman" w:cs="Times New Roman"/>
          <w:color w:val="000000"/>
        </w:rPr>
        <w:t xml:space="preserve">   </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rPr>
        <w:t>Ｃ</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w w:val="25"/>
        </w:rPr>
        <w:t xml:space="preserve">　</w:t>
      </w:r>
      <w:r w:rsidRPr="0023241B">
        <w:rPr>
          <w:rFonts w:ascii="Times New Roman" w:eastAsia="標楷體" w:hAnsi="Times New Roman" w:cs="Times New Roman"/>
          <w:color w:val="000000"/>
        </w:rPr>
        <w:t>In the clothing store.</w:t>
      </w:r>
    </w:p>
    <w:p w:rsidR="009D0323" w:rsidRPr="00B13E2D" w:rsidRDefault="00565F07" w:rsidP="005238B4">
      <w:pPr>
        <w:numPr>
          <w:ilvl w:val="0"/>
          <w:numId w:val="3"/>
        </w:numPr>
        <w:spacing w:line="240" w:lineRule="atLeast"/>
        <w:ind w:leftChars="165" w:left="1130" w:hangingChars="306" w:hanging="734"/>
        <w:rPr>
          <w:rFonts w:ascii="Times New Roman" w:eastAsia="標楷體" w:hAnsi="Times New Roman" w:cs="Times New Roman"/>
        </w:rPr>
      </w:pPr>
      <w:r w:rsidRPr="00B13E2D">
        <w:rPr>
          <w:rFonts w:ascii="Times New Roman" w:eastAsia="標楷體" w:hAnsi="Times New Roman" w:cs="Times New Roman"/>
          <w:color w:val="000000"/>
        </w:rPr>
        <w:t>（　）</w:t>
      </w:r>
      <w:r w:rsidRPr="00B13E2D">
        <w:rPr>
          <w:rFonts w:ascii="Times New Roman" w:eastAsia="標楷體" w:hAnsi="Times New Roman" w:cs="Times New Roman"/>
          <w:color w:val="000000"/>
        </w:rPr>
        <w:t>(</w:t>
      </w:r>
      <w:r w:rsidRPr="00B13E2D">
        <w:rPr>
          <w:rFonts w:ascii="Times New Roman" w:eastAsia="標楷體" w:hAnsi="Times New Roman" w:cs="Times New Roman"/>
          <w:color w:val="000000"/>
        </w:rPr>
        <w:t>Ａ</w:t>
      </w:r>
      <w:r w:rsidRPr="00B13E2D">
        <w:rPr>
          <w:rFonts w:ascii="Times New Roman" w:eastAsia="標楷體" w:hAnsi="Times New Roman" w:cs="Times New Roman"/>
          <w:color w:val="000000"/>
        </w:rPr>
        <w:t>)</w:t>
      </w:r>
      <w:r w:rsidRPr="00B13E2D">
        <w:rPr>
          <w:rFonts w:ascii="Times New Roman" w:eastAsia="標楷體" w:hAnsi="Times New Roman" w:cs="Times New Roman"/>
          <w:color w:val="000000"/>
          <w:w w:val="25"/>
        </w:rPr>
        <w:t xml:space="preserve">　</w:t>
      </w:r>
      <w:r w:rsidRPr="00B13E2D">
        <w:rPr>
          <w:rFonts w:ascii="Times New Roman" w:eastAsia="標楷體" w:hAnsi="Times New Roman" w:cs="Times New Roman"/>
          <w:color w:val="000000"/>
        </w:rPr>
        <w:t>He had to buy the lunch box.</w:t>
      </w:r>
      <w:r w:rsidR="003A4AC8" w:rsidRPr="00B13E2D">
        <w:rPr>
          <w:rFonts w:ascii="Times New Roman" w:eastAsia="標楷體" w:hAnsi="Times New Roman" w:cs="Times New Roman"/>
          <w:color w:val="000000"/>
        </w:rPr>
        <w:t xml:space="preserve">    </w:t>
      </w:r>
      <w:r w:rsidRPr="00B13E2D">
        <w:rPr>
          <w:rFonts w:ascii="Times New Roman" w:eastAsia="標楷體" w:hAnsi="Times New Roman" w:cs="Times New Roman"/>
          <w:color w:val="000000"/>
        </w:rPr>
        <w:t>(</w:t>
      </w:r>
      <w:r w:rsidRPr="00B13E2D">
        <w:rPr>
          <w:rFonts w:ascii="Times New Roman" w:eastAsia="標楷體" w:hAnsi="Times New Roman" w:cs="Times New Roman"/>
          <w:color w:val="000000"/>
        </w:rPr>
        <w:t>Ｂ</w:t>
      </w:r>
      <w:r w:rsidRPr="00B13E2D">
        <w:rPr>
          <w:rFonts w:ascii="Times New Roman" w:eastAsia="標楷體" w:hAnsi="Times New Roman" w:cs="Times New Roman"/>
          <w:color w:val="000000"/>
        </w:rPr>
        <w:t>)</w:t>
      </w:r>
      <w:r w:rsidRPr="00B13E2D">
        <w:rPr>
          <w:rFonts w:ascii="Times New Roman" w:eastAsia="標楷體" w:hAnsi="Times New Roman" w:cs="Times New Roman"/>
          <w:color w:val="000000"/>
          <w:w w:val="25"/>
        </w:rPr>
        <w:t xml:space="preserve">　</w:t>
      </w:r>
      <w:r w:rsidRPr="00B13E2D">
        <w:rPr>
          <w:rFonts w:ascii="Times New Roman" w:eastAsia="標楷體" w:hAnsi="Times New Roman" w:cs="Times New Roman"/>
          <w:color w:val="000000"/>
        </w:rPr>
        <w:t>He had to practice basketball.</w:t>
      </w:r>
      <w:r w:rsidR="003A4AC8" w:rsidRPr="00B13E2D">
        <w:rPr>
          <w:rFonts w:ascii="Times New Roman" w:eastAsia="標楷體" w:hAnsi="Times New Roman" w:cs="Times New Roman"/>
          <w:color w:val="000000"/>
        </w:rPr>
        <w:t xml:space="preserve">   </w:t>
      </w:r>
      <w:r w:rsidRPr="00B13E2D">
        <w:rPr>
          <w:rFonts w:ascii="Times New Roman" w:eastAsia="標楷體" w:hAnsi="Times New Roman" w:cs="Times New Roman"/>
          <w:color w:val="000000"/>
        </w:rPr>
        <w:t>(</w:t>
      </w:r>
      <w:r w:rsidRPr="00B13E2D">
        <w:rPr>
          <w:rFonts w:ascii="Times New Roman" w:eastAsia="標楷體" w:hAnsi="Times New Roman" w:cs="Times New Roman"/>
          <w:color w:val="000000"/>
        </w:rPr>
        <w:t>Ｃ</w:t>
      </w:r>
      <w:r w:rsidRPr="00B13E2D">
        <w:rPr>
          <w:rFonts w:ascii="Times New Roman" w:eastAsia="標楷體" w:hAnsi="Times New Roman" w:cs="Times New Roman"/>
          <w:color w:val="000000"/>
        </w:rPr>
        <w:t>)</w:t>
      </w:r>
      <w:r w:rsidRPr="00B13E2D">
        <w:rPr>
          <w:rFonts w:ascii="Times New Roman" w:eastAsia="標楷體" w:hAnsi="Times New Roman" w:cs="Times New Roman"/>
          <w:color w:val="000000"/>
          <w:w w:val="25"/>
        </w:rPr>
        <w:t xml:space="preserve">　</w:t>
      </w:r>
      <w:r w:rsidRPr="00B13E2D">
        <w:rPr>
          <w:rFonts w:ascii="Times New Roman" w:eastAsia="標楷體" w:hAnsi="Times New Roman" w:cs="Times New Roman"/>
          <w:color w:val="000000"/>
        </w:rPr>
        <w:t>He had to catch the bus.</w:t>
      </w:r>
    </w:p>
    <w:p w:rsidR="00565F07" w:rsidRPr="0023241B" w:rsidRDefault="00565F07" w:rsidP="00A903CD">
      <w:pPr>
        <w:numPr>
          <w:ilvl w:val="0"/>
          <w:numId w:val="3"/>
        </w:numPr>
        <w:spacing w:line="240" w:lineRule="atLeast"/>
        <w:ind w:leftChars="165" w:left="1130" w:hangingChars="306" w:hanging="734"/>
        <w:rPr>
          <w:rFonts w:ascii="Times New Roman" w:eastAsia="標楷體" w:hAnsi="Times New Roman" w:cs="Times New Roman"/>
        </w:rPr>
      </w:pPr>
      <w:r w:rsidRPr="0023241B">
        <w:rPr>
          <w:rFonts w:ascii="Times New Roman" w:eastAsia="標楷體" w:hAnsi="Times New Roman" w:cs="Times New Roman"/>
          <w:color w:val="000000"/>
        </w:rPr>
        <w:t>（　）</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rPr>
        <w:t>Ａ</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w w:val="25"/>
        </w:rPr>
        <w:t xml:space="preserve">　</w:t>
      </w:r>
      <w:r w:rsidRPr="0023241B">
        <w:rPr>
          <w:rFonts w:ascii="Times New Roman" w:eastAsia="標楷體" w:hAnsi="Times New Roman" w:cs="Times New Roman"/>
          <w:color w:val="000000"/>
        </w:rPr>
        <w:t>The woman saw Ted play the piano last month.</w:t>
      </w:r>
      <w:r w:rsidR="00B13E2D">
        <w:rPr>
          <w:rFonts w:ascii="Times New Roman" w:eastAsia="標楷體" w:hAnsi="Times New Roman" w:cs="Times New Roman"/>
          <w:color w:val="000000"/>
        </w:rPr>
        <w:t xml:space="preserve">    </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rPr>
        <w:t>Ｂ</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w w:val="25"/>
        </w:rPr>
        <w:t xml:space="preserve">　</w:t>
      </w:r>
      <w:r w:rsidRPr="0023241B">
        <w:rPr>
          <w:rFonts w:ascii="Times New Roman" w:eastAsia="標楷體" w:hAnsi="Times New Roman" w:cs="Times New Roman"/>
          <w:color w:val="000000"/>
        </w:rPr>
        <w:t>Ted practices the guitar twice a week.</w:t>
      </w:r>
      <w:r w:rsidRPr="0023241B">
        <w:rPr>
          <w:rFonts w:ascii="Times New Roman" w:eastAsia="標楷體" w:hAnsi="Times New Roman" w:cs="Times New Roman"/>
        </w:rPr>
        <w:br/>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rPr>
        <w:t>Ｃ</w:t>
      </w:r>
      <w:r w:rsidRPr="0023241B">
        <w:rPr>
          <w:rFonts w:ascii="Times New Roman" w:eastAsia="標楷體" w:hAnsi="Times New Roman" w:cs="Times New Roman"/>
          <w:color w:val="000000"/>
        </w:rPr>
        <w:t>)</w:t>
      </w:r>
      <w:r w:rsidRPr="0023241B">
        <w:rPr>
          <w:rFonts w:ascii="Times New Roman" w:eastAsia="標楷體" w:hAnsi="Times New Roman" w:cs="Times New Roman"/>
          <w:color w:val="000000"/>
          <w:w w:val="25"/>
        </w:rPr>
        <w:t xml:space="preserve">　</w:t>
      </w:r>
      <w:r w:rsidRPr="0023241B">
        <w:rPr>
          <w:rFonts w:ascii="Times New Roman" w:eastAsia="標楷體" w:hAnsi="Times New Roman" w:cs="Times New Roman"/>
          <w:color w:val="000000"/>
        </w:rPr>
        <w:t>Ted started to learn the guitar three months ago.</w:t>
      </w:r>
      <w:bookmarkStart w:id="0" w:name="_PictureBullets"/>
      <w:bookmarkEnd w:id="0"/>
    </w:p>
    <w:p w:rsidR="00565F07" w:rsidRPr="00FF00D1" w:rsidRDefault="00565F07" w:rsidP="00565F07">
      <w:pPr>
        <w:rPr>
          <w:rFonts w:ascii="標楷體" w:eastAsia="標楷體" w:hAnsi="標楷體" w:cs="Times New Roman"/>
          <w:color w:val="000000"/>
          <w:sz w:val="28"/>
          <w:szCs w:val="28"/>
        </w:rPr>
      </w:pPr>
      <w:r w:rsidRPr="00FF00D1">
        <w:rPr>
          <w:rFonts w:ascii="標楷體" w:eastAsia="標楷體" w:hAnsi="標楷體" w:cs="Times New Roman" w:hint="eastAsia"/>
          <w:color w:val="000000"/>
          <w:sz w:val="28"/>
          <w:szCs w:val="28"/>
        </w:rPr>
        <w:t>二、綜合測驗</w:t>
      </w:r>
      <w:r w:rsidR="009C3C4C" w:rsidRPr="00FF00D1">
        <w:rPr>
          <w:rFonts w:ascii="標楷體" w:eastAsia="標楷體" w:hAnsi="標楷體" w:cs="Times New Roman" w:hint="eastAsia"/>
          <w:color w:val="000000"/>
          <w:sz w:val="28"/>
          <w:szCs w:val="28"/>
        </w:rPr>
        <w:t>:</w:t>
      </w:r>
      <w:r w:rsidR="006747CE">
        <w:rPr>
          <w:rFonts w:ascii="標楷體" w:eastAsia="標楷體" w:hAnsi="標楷體" w:cs="Times New Roman"/>
          <w:color w:val="000000"/>
          <w:sz w:val="28"/>
          <w:szCs w:val="28"/>
        </w:rPr>
        <w:t xml:space="preserve"> 38</w:t>
      </w:r>
      <w:r w:rsidR="009C3C4C" w:rsidRPr="00FF00D1">
        <w:rPr>
          <w:rFonts w:ascii="標楷體" w:eastAsia="標楷體" w:hAnsi="標楷體" w:cs="Times New Roman"/>
          <w:color w:val="000000"/>
          <w:sz w:val="28"/>
          <w:szCs w:val="28"/>
        </w:rPr>
        <w:t xml:space="preserve">% </w:t>
      </w:r>
      <w:r w:rsidR="009C3C4C" w:rsidRPr="00FF00D1">
        <w:rPr>
          <w:rFonts w:ascii="標楷體" w:eastAsia="標楷體" w:hAnsi="標楷體" w:cs="Times New Roman" w:hint="eastAsia"/>
          <w:color w:val="000000"/>
          <w:sz w:val="28"/>
          <w:szCs w:val="28"/>
        </w:rPr>
        <w:t>(一題2分)</w:t>
      </w:r>
    </w:p>
    <w:p w:rsidR="0037134E" w:rsidRPr="00F7111C" w:rsidRDefault="00216670" w:rsidP="009C774F">
      <w:pPr>
        <w:ind w:firstLineChars="59" w:firstLine="142"/>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16.</w:t>
      </w:r>
      <w:r w:rsidR="009C774F" w:rsidRPr="0017048E">
        <w:rPr>
          <w:rFonts w:ascii="Times New Roman" w:eastAsia="標楷體" w:hAnsi="Times New Roman" w:cs="Times New Roman"/>
          <w:color w:val="000000"/>
          <w:szCs w:val="24"/>
        </w:rPr>
        <w:t>（　）</w:t>
      </w:r>
      <w:r w:rsidR="00F7111C">
        <w:rPr>
          <w:rFonts w:ascii="Times New Roman" w:hAnsi="Times New Roman" w:cs="Times New Roman"/>
          <w:color w:val="000000"/>
          <w:szCs w:val="24"/>
        </w:rPr>
        <w:t>John moved around in bed</w:t>
      </w:r>
      <w:r w:rsidR="00F7111C">
        <w:rPr>
          <w:rFonts w:ascii="Times New Roman" w:eastAsia="標楷體" w:hAnsi="Times New Roman" w:cs="Times New Roman" w:hint="eastAsia"/>
          <w:color w:val="000000"/>
          <w:szCs w:val="24"/>
        </w:rPr>
        <w:t xml:space="preserve"> </w:t>
      </w:r>
      <w:r w:rsidR="00F7111C">
        <w:rPr>
          <w:rFonts w:ascii="Times New Roman" w:eastAsia="標楷體" w:hAnsi="Times New Roman" w:cs="Times New Roman"/>
          <w:color w:val="000000"/>
          <w:szCs w:val="24"/>
        </w:rPr>
        <w:t xml:space="preserve">and couldn’t find a right </w:t>
      </w:r>
      <w:r w:rsidR="00F7111C">
        <w:rPr>
          <w:rFonts w:ascii="Times New Roman" w:eastAsia="標楷體" w:hAnsi="Times New Roman" w:cs="Times New Roman"/>
          <w:color w:val="000000"/>
          <w:szCs w:val="24"/>
          <w:u w:val="single"/>
        </w:rPr>
        <w:t xml:space="preserve">       </w:t>
      </w:r>
      <w:r w:rsidR="00F7111C">
        <w:rPr>
          <w:rFonts w:ascii="Times New Roman" w:eastAsia="標楷體" w:hAnsi="Times New Roman" w:cs="Times New Roman"/>
          <w:color w:val="000000"/>
          <w:szCs w:val="24"/>
        </w:rPr>
        <w:t xml:space="preserve"> to sleep.</w:t>
      </w:r>
    </w:p>
    <w:p w:rsidR="009C774F" w:rsidRPr="0017048E" w:rsidRDefault="009C774F" w:rsidP="0037134E">
      <w:pPr>
        <w:ind w:firstLineChars="472" w:firstLine="1133"/>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Ａ</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clothes</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Ｂ</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windows</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Ｃ</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nature calls</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Ｄ</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position</w:t>
      </w:r>
    </w:p>
    <w:p w:rsidR="00C46CAE" w:rsidRPr="0017048E" w:rsidRDefault="00216670" w:rsidP="009C774F">
      <w:pPr>
        <w:ind w:firstLineChars="59" w:firstLine="142"/>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17.</w:t>
      </w:r>
      <w:r w:rsidR="00565F07" w:rsidRPr="0017048E">
        <w:rPr>
          <w:rFonts w:ascii="Times New Roman" w:eastAsia="標楷體" w:hAnsi="Times New Roman" w:cs="Times New Roman"/>
          <w:color w:val="000000"/>
          <w:szCs w:val="24"/>
        </w:rPr>
        <w:t>（　）</w:t>
      </w:r>
      <w:r w:rsidR="00C46CAE" w:rsidRPr="0017048E">
        <w:rPr>
          <w:rFonts w:ascii="Times New Roman" w:eastAsia="標楷體" w:hAnsi="Times New Roman" w:cs="Times New Roman"/>
          <w:color w:val="000000"/>
          <w:szCs w:val="24"/>
        </w:rPr>
        <w:t xml:space="preserve">When you come into the room, please </w:t>
      </w:r>
      <w:r w:rsidR="005413FA" w:rsidRPr="0017048E">
        <w:rPr>
          <w:rFonts w:ascii="Times New Roman" w:eastAsia="標楷體" w:hAnsi="Times New Roman" w:cs="Times New Roman"/>
          <w:color w:val="000000"/>
          <w:szCs w:val="24"/>
          <w:u w:val="single"/>
        </w:rPr>
        <w:t xml:space="preserve">       </w:t>
      </w:r>
      <w:r w:rsidR="00C46CAE" w:rsidRPr="0017048E">
        <w:rPr>
          <w:rFonts w:ascii="Times New Roman" w:eastAsia="標楷體" w:hAnsi="Times New Roman" w:cs="Times New Roman"/>
          <w:color w:val="000000"/>
          <w:szCs w:val="24"/>
        </w:rPr>
        <w:t xml:space="preserve"> your coat and hat up on the rack(</w:t>
      </w:r>
      <w:r w:rsidR="00C46CAE" w:rsidRPr="0017048E">
        <w:rPr>
          <w:rFonts w:ascii="Times New Roman" w:eastAsia="標楷體" w:hAnsi="Times New Roman" w:cs="Times New Roman"/>
          <w:color w:val="000000"/>
          <w:szCs w:val="24"/>
        </w:rPr>
        <w:t>架子</w:t>
      </w:r>
      <w:r w:rsidR="00C46CAE" w:rsidRPr="0017048E">
        <w:rPr>
          <w:rFonts w:ascii="Times New Roman" w:eastAsia="標楷體" w:hAnsi="Times New Roman" w:cs="Times New Roman"/>
          <w:color w:val="000000"/>
          <w:szCs w:val="24"/>
        </w:rPr>
        <w:t>) over there.</w:t>
      </w:r>
      <w:r w:rsidR="00C46CAE" w:rsidRPr="0017048E">
        <w:rPr>
          <w:rFonts w:ascii="Times New Roman" w:eastAsia="標楷體" w:hAnsi="Times New Roman" w:cs="Times New Roman"/>
          <w:color w:val="000000"/>
          <w:szCs w:val="24"/>
        </w:rPr>
        <w:t xml:space="preserve">　</w:t>
      </w:r>
    </w:p>
    <w:p w:rsidR="00565F07" w:rsidRPr="0017048E" w:rsidRDefault="00C46CAE" w:rsidP="00C46CAE">
      <w:pPr>
        <w:ind w:leftChars="472" w:left="1414" w:hangingChars="117" w:hanging="281"/>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Ａ</w:t>
      </w:r>
      <w:r w:rsidRPr="0017048E">
        <w:rPr>
          <w:rFonts w:ascii="Times New Roman" w:eastAsia="標楷體" w:hAnsi="Times New Roman" w:cs="Times New Roman"/>
          <w:color w:val="000000"/>
          <w:szCs w:val="24"/>
        </w:rPr>
        <w:t>)</w:t>
      </w:r>
      <w:r w:rsidR="0037134E"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wipe</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Ｂ</w:t>
      </w:r>
      <w:r w:rsidRPr="0017048E">
        <w:rPr>
          <w:rFonts w:ascii="Times New Roman" w:eastAsia="標楷體" w:hAnsi="Times New Roman" w:cs="Times New Roman"/>
          <w:color w:val="000000"/>
          <w:szCs w:val="24"/>
        </w:rPr>
        <w:t>)</w:t>
      </w:r>
      <w:r w:rsidR="0037134E"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feed</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Ｃ</w:t>
      </w:r>
      <w:r w:rsidRPr="0017048E">
        <w:rPr>
          <w:rFonts w:ascii="Times New Roman" w:eastAsia="標楷體" w:hAnsi="Times New Roman" w:cs="Times New Roman"/>
          <w:color w:val="000000"/>
          <w:szCs w:val="24"/>
        </w:rPr>
        <w:t>)</w:t>
      </w:r>
      <w:r w:rsidR="0037134E"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sweep</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Ｄ</w:t>
      </w:r>
      <w:r w:rsidRPr="0017048E">
        <w:rPr>
          <w:rFonts w:ascii="Times New Roman" w:eastAsia="標楷體" w:hAnsi="Times New Roman" w:cs="Times New Roman"/>
          <w:color w:val="000000"/>
          <w:szCs w:val="24"/>
        </w:rPr>
        <w:t>)</w:t>
      </w:r>
      <w:r w:rsidR="0037134E"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hang</w:t>
      </w:r>
    </w:p>
    <w:p w:rsidR="0037134E" w:rsidRPr="0017048E" w:rsidRDefault="00216670" w:rsidP="00565F07">
      <w:pPr>
        <w:ind w:leftChars="59" w:left="708" w:hangingChars="236" w:hanging="566"/>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18.</w:t>
      </w:r>
      <w:r w:rsidR="00565F07" w:rsidRPr="0017048E">
        <w:rPr>
          <w:rFonts w:ascii="Times New Roman" w:eastAsia="標楷體" w:hAnsi="Times New Roman" w:cs="Times New Roman"/>
          <w:color w:val="000000"/>
          <w:szCs w:val="24"/>
        </w:rPr>
        <w:t>（　）</w:t>
      </w:r>
      <w:r w:rsidR="0037134E" w:rsidRPr="0017048E">
        <w:rPr>
          <w:rFonts w:ascii="Times New Roman" w:eastAsia="標楷體" w:hAnsi="Times New Roman" w:cs="Times New Roman"/>
          <w:color w:val="000000"/>
          <w:szCs w:val="24"/>
        </w:rPr>
        <w:t xml:space="preserve">Welcome to my new house. Please sit down and make yourself </w:t>
      </w:r>
      <w:r w:rsidR="0037134E" w:rsidRPr="0017048E">
        <w:rPr>
          <w:rFonts w:ascii="Times New Roman" w:eastAsia="標楷體" w:hAnsi="Times New Roman" w:cs="Times New Roman"/>
          <w:color w:val="000000"/>
          <w:szCs w:val="24"/>
          <w:u w:val="single"/>
        </w:rPr>
        <w:t xml:space="preserve">   </w:t>
      </w:r>
      <w:r w:rsidR="005413FA" w:rsidRPr="0017048E">
        <w:rPr>
          <w:rFonts w:ascii="Times New Roman" w:eastAsia="標楷體" w:hAnsi="Times New Roman" w:cs="Times New Roman"/>
          <w:color w:val="000000"/>
          <w:szCs w:val="24"/>
          <w:u w:val="single"/>
        </w:rPr>
        <w:t xml:space="preserve">  </w:t>
      </w:r>
      <w:r w:rsidR="0037134E" w:rsidRPr="0017048E">
        <w:rPr>
          <w:rFonts w:ascii="Times New Roman" w:eastAsia="標楷體" w:hAnsi="Times New Roman" w:cs="Times New Roman"/>
          <w:color w:val="000000"/>
          <w:szCs w:val="24"/>
          <w:u w:val="single"/>
        </w:rPr>
        <w:t xml:space="preserve">   </w:t>
      </w:r>
      <w:r w:rsidR="0037134E" w:rsidRPr="0017048E">
        <w:rPr>
          <w:rFonts w:ascii="Times New Roman" w:eastAsia="標楷體" w:hAnsi="Times New Roman" w:cs="Times New Roman"/>
          <w:color w:val="000000"/>
          <w:szCs w:val="24"/>
        </w:rPr>
        <w:t xml:space="preserve">. </w:t>
      </w:r>
      <w:r w:rsidR="0037134E" w:rsidRPr="0017048E">
        <w:rPr>
          <w:rFonts w:ascii="Times New Roman" w:eastAsia="標楷體" w:hAnsi="Times New Roman" w:cs="Times New Roman"/>
          <w:color w:val="000000"/>
          <w:szCs w:val="24"/>
        </w:rPr>
        <w:t xml:space="preserve">　</w:t>
      </w:r>
    </w:p>
    <w:p w:rsidR="00565F07" w:rsidRPr="0017048E" w:rsidRDefault="0037134E" w:rsidP="0037134E">
      <w:pPr>
        <w:ind w:leftChars="294" w:left="706" w:firstLineChars="177" w:firstLine="425"/>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Ａ</w:t>
      </w:r>
      <w:r w:rsidRPr="0017048E">
        <w:rPr>
          <w:rFonts w:ascii="Times New Roman" w:eastAsia="標楷體" w:hAnsi="Times New Roman" w:cs="Times New Roman"/>
          <w:color w:val="000000"/>
          <w:szCs w:val="24"/>
        </w:rPr>
        <w:t>)</w:t>
      </w:r>
      <w:r w:rsidR="0017048E" w:rsidRPr="0017048E">
        <w:rPr>
          <w:rFonts w:ascii="Times New Roman" w:eastAsia="標楷體" w:hAnsi="Times New Roman" w:cs="Times New Roman"/>
          <w:color w:val="000000"/>
          <w:szCs w:val="24"/>
        </w:rPr>
        <w:t xml:space="preserve"> comfortable</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Ｂ</w:t>
      </w:r>
      <w:r w:rsidR="00B0276C">
        <w:rPr>
          <w:rFonts w:ascii="Times New Roman" w:eastAsia="標楷體" w:hAnsi="Times New Roman" w:cs="Times New Roman"/>
          <w:color w:val="000000"/>
          <w:szCs w:val="24"/>
        </w:rPr>
        <w:t xml:space="preserve">) </w:t>
      </w:r>
      <w:r w:rsidR="00B0276C">
        <w:rPr>
          <w:rFonts w:ascii="Times New Roman" w:eastAsia="標楷體" w:hAnsi="Times New Roman" w:cs="Times New Roman" w:hint="eastAsia"/>
          <w:color w:val="000000"/>
          <w:szCs w:val="24"/>
        </w:rPr>
        <w:t>p</w:t>
      </w:r>
      <w:r w:rsidR="00B0276C">
        <w:rPr>
          <w:rFonts w:ascii="Times New Roman" w:eastAsia="標楷體" w:hAnsi="Times New Roman" w:cs="Times New Roman"/>
          <w:color w:val="000000"/>
          <w:szCs w:val="24"/>
        </w:rPr>
        <w:t>opular</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Ｃ</w:t>
      </w:r>
      <w:r w:rsidR="000B757C">
        <w:rPr>
          <w:rFonts w:ascii="Times New Roman" w:eastAsia="標楷體" w:hAnsi="Times New Roman" w:cs="Times New Roman"/>
          <w:color w:val="000000"/>
          <w:szCs w:val="24"/>
        </w:rPr>
        <w:t>) strange</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Ｄ</w:t>
      </w:r>
      <w:r w:rsidRPr="0017048E">
        <w:rPr>
          <w:rFonts w:ascii="Times New Roman" w:eastAsia="標楷體" w:hAnsi="Times New Roman" w:cs="Times New Roman"/>
          <w:color w:val="000000"/>
          <w:szCs w:val="24"/>
        </w:rPr>
        <w:t xml:space="preserve">) </w:t>
      </w:r>
      <w:r w:rsidR="0017048E" w:rsidRPr="0017048E">
        <w:rPr>
          <w:rFonts w:ascii="Times New Roman" w:eastAsia="標楷體" w:hAnsi="Times New Roman" w:cs="Times New Roman"/>
          <w:color w:val="000000"/>
          <w:szCs w:val="24"/>
        </w:rPr>
        <w:t>close</w:t>
      </w:r>
    </w:p>
    <w:p w:rsidR="009D088B" w:rsidRPr="0017048E" w:rsidRDefault="00216670" w:rsidP="00565F07">
      <w:pPr>
        <w:ind w:leftChars="59" w:left="708" w:hangingChars="236" w:hanging="566"/>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19.</w:t>
      </w:r>
      <w:r w:rsidR="00565F07" w:rsidRPr="0017048E">
        <w:rPr>
          <w:rFonts w:ascii="Times New Roman" w:eastAsia="標楷體" w:hAnsi="Times New Roman" w:cs="Times New Roman"/>
          <w:color w:val="000000"/>
          <w:szCs w:val="24"/>
        </w:rPr>
        <w:t>（　）</w:t>
      </w:r>
      <w:r w:rsidR="0023241B" w:rsidRPr="0017048E">
        <w:rPr>
          <w:rFonts w:ascii="Times New Roman" w:eastAsia="標楷體" w:hAnsi="Times New Roman" w:cs="Times New Roman"/>
          <w:color w:val="000000"/>
          <w:szCs w:val="24"/>
        </w:rPr>
        <w:t xml:space="preserve">It is raining cats and dogs outside. </w:t>
      </w:r>
      <w:r w:rsidR="0023241B" w:rsidRPr="0017048E">
        <w:rPr>
          <w:rFonts w:ascii="Times New Roman" w:eastAsia="標楷體" w:hAnsi="Times New Roman" w:cs="Times New Roman"/>
          <w:color w:val="000000"/>
          <w:szCs w:val="24"/>
          <w:u w:val="single"/>
        </w:rPr>
        <w:t xml:space="preserve">       </w:t>
      </w:r>
      <w:r w:rsidR="0023241B" w:rsidRPr="0017048E">
        <w:rPr>
          <w:rFonts w:ascii="Times New Roman" w:eastAsia="標楷體" w:hAnsi="Times New Roman" w:cs="Times New Roman"/>
          <w:color w:val="000000"/>
          <w:szCs w:val="24"/>
        </w:rPr>
        <w:t xml:space="preserve"> your raincoat, and don’t get wet.</w:t>
      </w:r>
    </w:p>
    <w:p w:rsidR="00565F07" w:rsidRPr="0017048E" w:rsidRDefault="009D088B" w:rsidP="009D088B">
      <w:pPr>
        <w:ind w:leftChars="294" w:left="706" w:firstLineChars="177" w:firstLine="425"/>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Ａ</w:t>
      </w:r>
      <w:r w:rsidRPr="0017048E">
        <w:rPr>
          <w:rFonts w:ascii="Times New Roman" w:eastAsia="標楷體" w:hAnsi="Times New Roman" w:cs="Times New Roman"/>
          <w:color w:val="000000"/>
          <w:szCs w:val="24"/>
        </w:rPr>
        <w:t>)</w:t>
      </w:r>
      <w:r w:rsidR="0023241B" w:rsidRPr="0017048E">
        <w:rPr>
          <w:rFonts w:ascii="Times New Roman" w:eastAsia="標楷體" w:hAnsi="Times New Roman" w:cs="Times New Roman"/>
          <w:color w:val="000000"/>
          <w:szCs w:val="24"/>
        </w:rPr>
        <w:t xml:space="preserve"> C</w:t>
      </w:r>
      <w:r w:rsidRPr="0017048E">
        <w:rPr>
          <w:rFonts w:ascii="Times New Roman" w:eastAsia="標楷體" w:hAnsi="Times New Roman" w:cs="Times New Roman"/>
          <w:color w:val="000000"/>
          <w:szCs w:val="24"/>
        </w:rPr>
        <w:t>all up</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Ｂ</w:t>
      </w:r>
      <w:r w:rsidRPr="0017048E">
        <w:rPr>
          <w:rFonts w:ascii="Times New Roman" w:eastAsia="標楷體" w:hAnsi="Times New Roman" w:cs="Times New Roman"/>
          <w:color w:val="000000"/>
          <w:szCs w:val="24"/>
        </w:rPr>
        <w:t>)</w:t>
      </w:r>
      <w:r w:rsidR="0023241B" w:rsidRPr="0017048E">
        <w:rPr>
          <w:rFonts w:ascii="Times New Roman" w:eastAsia="標楷體" w:hAnsi="Times New Roman" w:cs="Times New Roman"/>
          <w:color w:val="000000"/>
          <w:szCs w:val="24"/>
        </w:rPr>
        <w:t xml:space="preserve"> D</w:t>
      </w:r>
      <w:r w:rsidRPr="0017048E">
        <w:rPr>
          <w:rFonts w:ascii="Times New Roman" w:eastAsia="標楷體" w:hAnsi="Times New Roman" w:cs="Times New Roman"/>
          <w:color w:val="000000"/>
          <w:szCs w:val="24"/>
        </w:rPr>
        <w:t>ream about</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Ｃ</w:t>
      </w:r>
      <w:r w:rsidRPr="0017048E">
        <w:rPr>
          <w:rFonts w:ascii="Times New Roman" w:eastAsia="標楷體" w:hAnsi="Times New Roman" w:cs="Times New Roman"/>
          <w:color w:val="000000"/>
          <w:szCs w:val="24"/>
        </w:rPr>
        <w:t>)</w:t>
      </w:r>
      <w:r w:rsidR="0023241B" w:rsidRPr="0017048E">
        <w:rPr>
          <w:rFonts w:ascii="Times New Roman" w:eastAsia="標楷體" w:hAnsi="Times New Roman" w:cs="Times New Roman"/>
          <w:color w:val="000000"/>
          <w:szCs w:val="24"/>
        </w:rPr>
        <w:t xml:space="preserve"> G</w:t>
      </w:r>
      <w:r w:rsidRPr="0017048E">
        <w:rPr>
          <w:rFonts w:ascii="Times New Roman" w:eastAsia="標楷體" w:hAnsi="Times New Roman" w:cs="Times New Roman"/>
          <w:color w:val="000000"/>
          <w:szCs w:val="24"/>
        </w:rPr>
        <w:t>ive up</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Ｄ</w:t>
      </w:r>
      <w:r w:rsidRPr="0017048E">
        <w:rPr>
          <w:rFonts w:ascii="Times New Roman" w:eastAsia="標楷體" w:hAnsi="Times New Roman" w:cs="Times New Roman"/>
          <w:color w:val="000000"/>
          <w:szCs w:val="24"/>
        </w:rPr>
        <w:t>)</w:t>
      </w:r>
      <w:r w:rsidR="0023241B" w:rsidRPr="0017048E">
        <w:rPr>
          <w:rFonts w:ascii="Times New Roman" w:eastAsia="標楷體" w:hAnsi="Times New Roman" w:cs="Times New Roman"/>
          <w:color w:val="000000"/>
          <w:szCs w:val="24"/>
        </w:rPr>
        <w:t xml:space="preserve"> P</w:t>
      </w:r>
      <w:r w:rsidRPr="0017048E">
        <w:rPr>
          <w:rFonts w:ascii="Times New Roman" w:eastAsia="標楷體" w:hAnsi="Times New Roman" w:cs="Times New Roman"/>
          <w:color w:val="000000"/>
          <w:szCs w:val="24"/>
        </w:rPr>
        <w:t>ut on</w:t>
      </w:r>
    </w:p>
    <w:p w:rsidR="00565F07" w:rsidRPr="0017048E" w:rsidRDefault="00216670" w:rsidP="00215FFC">
      <w:pPr>
        <w:ind w:leftChars="59" w:left="1275" w:hangingChars="472" w:hanging="1133"/>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20.</w:t>
      </w:r>
      <w:r w:rsidR="00565F07" w:rsidRPr="0017048E">
        <w:rPr>
          <w:rFonts w:ascii="Times New Roman" w:eastAsia="標楷體" w:hAnsi="Times New Roman" w:cs="Times New Roman"/>
          <w:color w:val="000000"/>
          <w:szCs w:val="24"/>
        </w:rPr>
        <w:t>（　）</w:t>
      </w:r>
      <w:r w:rsidR="00215FFC" w:rsidRPr="0017048E">
        <w:rPr>
          <w:rFonts w:ascii="Times New Roman" w:eastAsia="標楷體" w:hAnsi="Times New Roman" w:cs="Times New Roman"/>
          <w:color w:val="000000"/>
          <w:szCs w:val="24"/>
        </w:rPr>
        <w:t xml:space="preserve">Mr. Smith had a </w:t>
      </w:r>
      <w:r w:rsidR="00215FFC" w:rsidRPr="0017048E">
        <w:rPr>
          <w:rFonts w:ascii="Times New Roman" w:eastAsia="標楷體" w:hAnsi="Times New Roman" w:cs="Times New Roman"/>
          <w:color w:val="000000"/>
          <w:szCs w:val="24"/>
          <w:u w:val="single"/>
        </w:rPr>
        <w:t xml:space="preserve">        </w:t>
      </w:r>
      <w:r w:rsidR="00215FFC" w:rsidRPr="0017048E">
        <w:rPr>
          <w:rFonts w:ascii="Times New Roman" w:eastAsia="標楷體" w:hAnsi="Times New Roman" w:cs="Times New Roman"/>
          <w:color w:val="000000"/>
          <w:szCs w:val="24"/>
        </w:rPr>
        <w:t xml:space="preserve"> headache last night, so he couldn’t fall asleep.  After he took the medicine, he fell asleep </w:t>
      </w:r>
      <w:r w:rsidR="006540F1">
        <w:rPr>
          <w:rFonts w:ascii="Times New Roman" w:eastAsia="標楷體" w:hAnsi="Times New Roman" w:cs="Times New Roman"/>
          <w:color w:val="000000"/>
          <w:szCs w:val="24"/>
        </w:rPr>
        <w:t>in the end</w:t>
      </w:r>
      <w:r w:rsidR="00215FFC" w:rsidRPr="0017048E">
        <w:rPr>
          <w:rFonts w:ascii="Times New Roman" w:eastAsia="標楷體" w:hAnsi="Times New Roman" w:cs="Times New Roman"/>
          <w:color w:val="000000"/>
          <w:szCs w:val="24"/>
        </w:rPr>
        <w:t>.</w:t>
      </w:r>
      <w:r w:rsidR="00215FFC" w:rsidRPr="0017048E">
        <w:rPr>
          <w:rFonts w:ascii="Times New Roman" w:eastAsia="標楷體" w:hAnsi="Times New Roman" w:cs="Times New Roman"/>
          <w:color w:val="000000"/>
          <w:szCs w:val="24"/>
        </w:rPr>
        <w:t xml:space="preserve">　</w:t>
      </w:r>
      <w:r w:rsidR="00215FFC" w:rsidRPr="0017048E">
        <w:rPr>
          <w:rFonts w:ascii="Times New Roman" w:eastAsia="標楷體" w:hAnsi="Times New Roman" w:cs="Times New Roman"/>
          <w:color w:val="000000"/>
          <w:szCs w:val="24"/>
        </w:rPr>
        <w:t>(</w:t>
      </w:r>
      <w:r w:rsidR="00215FFC" w:rsidRPr="0017048E">
        <w:rPr>
          <w:rFonts w:ascii="Times New Roman" w:eastAsia="標楷體" w:hAnsi="Times New Roman" w:cs="Times New Roman"/>
          <w:color w:val="000000"/>
          <w:szCs w:val="24"/>
        </w:rPr>
        <w:t>Ａ</w:t>
      </w:r>
      <w:r w:rsidR="00215FFC" w:rsidRPr="0017048E">
        <w:rPr>
          <w:rFonts w:ascii="Times New Roman" w:eastAsia="標楷體" w:hAnsi="Times New Roman" w:cs="Times New Roman"/>
          <w:color w:val="000000"/>
          <w:szCs w:val="24"/>
        </w:rPr>
        <w:t>)</w:t>
      </w:r>
      <w:r w:rsidR="006305B7" w:rsidRPr="0017048E">
        <w:rPr>
          <w:rFonts w:ascii="Times New Roman" w:eastAsia="標楷體" w:hAnsi="Times New Roman" w:cs="Times New Roman"/>
          <w:color w:val="000000"/>
          <w:szCs w:val="24"/>
        </w:rPr>
        <w:t xml:space="preserve"> </w:t>
      </w:r>
      <w:r w:rsidR="00215FFC" w:rsidRPr="0017048E">
        <w:rPr>
          <w:rFonts w:ascii="Times New Roman" w:eastAsia="標楷體" w:hAnsi="Times New Roman" w:cs="Times New Roman"/>
          <w:color w:val="000000"/>
          <w:szCs w:val="24"/>
        </w:rPr>
        <w:t>close</w:t>
      </w:r>
      <w:r w:rsidR="00215FFC" w:rsidRPr="0017048E">
        <w:rPr>
          <w:rFonts w:ascii="Times New Roman" w:eastAsia="標楷體" w:hAnsi="Times New Roman" w:cs="Times New Roman"/>
          <w:color w:val="000000"/>
          <w:szCs w:val="24"/>
        </w:rPr>
        <w:t xml:space="preserve">　</w:t>
      </w:r>
      <w:r w:rsidR="00215FFC" w:rsidRPr="0017048E">
        <w:rPr>
          <w:rFonts w:ascii="Times New Roman" w:eastAsia="標楷體" w:hAnsi="Times New Roman" w:cs="Times New Roman"/>
          <w:color w:val="000000"/>
          <w:szCs w:val="24"/>
        </w:rPr>
        <w:t>(</w:t>
      </w:r>
      <w:r w:rsidR="00215FFC" w:rsidRPr="0017048E">
        <w:rPr>
          <w:rFonts w:ascii="Times New Roman" w:eastAsia="標楷體" w:hAnsi="Times New Roman" w:cs="Times New Roman"/>
          <w:color w:val="000000"/>
          <w:szCs w:val="24"/>
        </w:rPr>
        <w:t>Ｂ</w:t>
      </w:r>
      <w:r w:rsidR="00215FFC" w:rsidRPr="0017048E">
        <w:rPr>
          <w:rFonts w:ascii="Times New Roman" w:eastAsia="標楷體" w:hAnsi="Times New Roman" w:cs="Times New Roman"/>
          <w:color w:val="000000"/>
          <w:szCs w:val="24"/>
        </w:rPr>
        <w:t>)</w:t>
      </w:r>
      <w:r w:rsidR="006305B7" w:rsidRPr="0017048E">
        <w:rPr>
          <w:rFonts w:ascii="Times New Roman" w:eastAsia="標楷體" w:hAnsi="Times New Roman" w:cs="Times New Roman"/>
          <w:color w:val="000000"/>
          <w:szCs w:val="24"/>
        </w:rPr>
        <w:t xml:space="preserve"> </w:t>
      </w:r>
      <w:r w:rsidR="00215FFC" w:rsidRPr="0017048E">
        <w:rPr>
          <w:rFonts w:ascii="Times New Roman" w:eastAsia="標楷體" w:hAnsi="Times New Roman" w:cs="Times New Roman"/>
          <w:color w:val="000000"/>
          <w:szCs w:val="24"/>
        </w:rPr>
        <w:t>terrible</w:t>
      </w:r>
      <w:r w:rsidR="00215FFC" w:rsidRPr="0017048E">
        <w:rPr>
          <w:rFonts w:ascii="Times New Roman" w:eastAsia="標楷體" w:hAnsi="Times New Roman" w:cs="Times New Roman"/>
          <w:color w:val="000000"/>
          <w:szCs w:val="24"/>
        </w:rPr>
        <w:t xml:space="preserve">　</w:t>
      </w:r>
      <w:r w:rsidR="00215FFC" w:rsidRPr="0017048E">
        <w:rPr>
          <w:rFonts w:ascii="Times New Roman" w:eastAsia="標楷體" w:hAnsi="Times New Roman" w:cs="Times New Roman"/>
          <w:color w:val="000000"/>
          <w:szCs w:val="24"/>
        </w:rPr>
        <w:t>(</w:t>
      </w:r>
      <w:r w:rsidR="00215FFC" w:rsidRPr="0017048E">
        <w:rPr>
          <w:rFonts w:ascii="Times New Roman" w:eastAsia="標楷體" w:hAnsi="Times New Roman" w:cs="Times New Roman"/>
          <w:color w:val="000000"/>
          <w:szCs w:val="24"/>
        </w:rPr>
        <w:t>Ｃ</w:t>
      </w:r>
      <w:r w:rsidR="00215FFC" w:rsidRPr="0017048E">
        <w:rPr>
          <w:rFonts w:ascii="Times New Roman" w:eastAsia="標楷體" w:hAnsi="Times New Roman" w:cs="Times New Roman"/>
          <w:color w:val="000000"/>
          <w:szCs w:val="24"/>
        </w:rPr>
        <w:t>)</w:t>
      </w:r>
      <w:r w:rsidR="006305B7" w:rsidRPr="0017048E">
        <w:rPr>
          <w:rFonts w:ascii="Times New Roman" w:eastAsia="標楷體" w:hAnsi="Times New Roman" w:cs="Times New Roman"/>
          <w:color w:val="000000"/>
          <w:szCs w:val="24"/>
        </w:rPr>
        <w:t xml:space="preserve"> </w:t>
      </w:r>
      <w:r w:rsidR="000B757C">
        <w:rPr>
          <w:rFonts w:ascii="Times New Roman" w:eastAsia="標楷體" w:hAnsi="Times New Roman" w:cs="Times New Roman"/>
          <w:color w:val="000000"/>
          <w:szCs w:val="24"/>
        </w:rPr>
        <w:t>right</w:t>
      </w:r>
      <w:r w:rsidR="00215FFC" w:rsidRPr="0017048E">
        <w:rPr>
          <w:rFonts w:ascii="Times New Roman" w:eastAsia="標楷體" w:hAnsi="Times New Roman" w:cs="Times New Roman"/>
          <w:color w:val="000000"/>
          <w:szCs w:val="24"/>
        </w:rPr>
        <w:t xml:space="preserve">　</w:t>
      </w:r>
      <w:r w:rsidR="00215FFC" w:rsidRPr="0017048E">
        <w:rPr>
          <w:rFonts w:ascii="Times New Roman" w:eastAsia="標楷體" w:hAnsi="Times New Roman" w:cs="Times New Roman"/>
          <w:color w:val="000000"/>
          <w:szCs w:val="24"/>
        </w:rPr>
        <w:t>(</w:t>
      </w:r>
      <w:r w:rsidR="00215FFC" w:rsidRPr="0017048E">
        <w:rPr>
          <w:rFonts w:ascii="Times New Roman" w:eastAsia="標楷體" w:hAnsi="Times New Roman" w:cs="Times New Roman"/>
          <w:color w:val="000000"/>
          <w:szCs w:val="24"/>
        </w:rPr>
        <w:t>Ｄ</w:t>
      </w:r>
      <w:r w:rsidR="00215FFC" w:rsidRPr="0017048E">
        <w:rPr>
          <w:rFonts w:ascii="Times New Roman" w:eastAsia="標楷體" w:hAnsi="Times New Roman" w:cs="Times New Roman"/>
          <w:color w:val="000000"/>
          <w:szCs w:val="24"/>
        </w:rPr>
        <w:t>)</w:t>
      </w:r>
      <w:r w:rsidR="006305B7" w:rsidRPr="0017048E">
        <w:rPr>
          <w:rFonts w:ascii="Times New Roman" w:eastAsia="標楷體" w:hAnsi="Times New Roman" w:cs="Times New Roman"/>
          <w:color w:val="000000"/>
          <w:szCs w:val="24"/>
        </w:rPr>
        <w:t xml:space="preserve"> </w:t>
      </w:r>
      <w:r w:rsidR="00557549">
        <w:rPr>
          <w:rFonts w:ascii="Times New Roman" w:eastAsia="標楷體" w:hAnsi="Times New Roman" w:cs="Times New Roman"/>
          <w:color w:val="000000"/>
          <w:szCs w:val="24"/>
        </w:rPr>
        <w:t>future</w:t>
      </w:r>
    </w:p>
    <w:p w:rsidR="00D83A78" w:rsidRPr="0017048E" w:rsidRDefault="00216670" w:rsidP="00565F07">
      <w:pPr>
        <w:ind w:leftChars="59" w:left="708" w:hangingChars="236" w:hanging="566"/>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21.</w:t>
      </w:r>
      <w:r w:rsidR="00565F07" w:rsidRPr="0017048E">
        <w:rPr>
          <w:rFonts w:ascii="Times New Roman" w:eastAsia="標楷體" w:hAnsi="Times New Roman" w:cs="Times New Roman"/>
          <w:color w:val="000000"/>
          <w:szCs w:val="24"/>
        </w:rPr>
        <w:t>（　）</w:t>
      </w:r>
      <w:r w:rsidR="00F45F43" w:rsidRPr="0017048E">
        <w:rPr>
          <w:rFonts w:ascii="Times New Roman" w:eastAsia="標楷體" w:hAnsi="Times New Roman" w:cs="Times New Roman"/>
          <w:color w:val="000000"/>
          <w:szCs w:val="24"/>
        </w:rPr>
        <w:t xml:space="preserve">Leo sat at the desk from 7:00 a.m. to 7:00 p.m.  He tried to finished his work. </w:t>
      </w:r>
      <w:r w:rsidR="00F45F43" w:rsidRPr="0017048E">
        <w:rPr>
          <w:rFonts w:ascii="Times New Roman" w:eastAsia="標楷體" w:hAnsi="Times New Roman" w:cs="Times New Roman"/>
          <w:color w:val="000000"/>
          <w:szCs w:val="24"/>
          <w:u w:val="single"/>
        </w:rPr>
        <w:t xml:space="preserve">         </w:t>
      </w:r>
      <w:r w:rsidR="00F45F43" w:rsidRPr="0017048E">
        <w:rPr>
          <w:rFonts w:ascii="Times New Roman" w:eastAsia="標楷體" w:hAnsi="Times New Roman" w:cs="Times New Roman"/>
          <w:color w:val="000000"/>
          <w:szCs w:val="24"/>
        </w:rPr>
        <w:t>, he still couldn’t make it.</w:t>
      </w:r>
      <w:r w:rsidR="00F45F43" w:rsidRPr="0017048E">
        <w:rPr>
          <w:rFonts w:ascii="Times New Roman" w:eastAsia="標楷體" w:hAnsi="Times New Roman" w:cs="Times New Roman"/>
          <w:color w:val="000000"/>
          <w:szCs w:val="24"/>
        </w:rPr>
        <w:t xml:space="preserve">　</w:t>
      </w:r>
    </w:p>
    <w:p w:rsidR="00565F07" w:rsidRPr="0017048E" w:rsidRDefault="00F45F43" w:rsidP="00D83A78">
      <w:pPr>
        <w:ind w:leftChars="294" w:left="706" w:firstLineChars="177" w:firstLine="425"/>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Ａ</w:t>
      </w:r>
      <w:r w:rsidRPr="0017048E">
        <w:rPr>
          <w:rFonts w:ascii="Times New Roman" w:eastAsia="標楷體" w:hAnsi="Times New Roman" w:cs="Times New Roman"/>
          <w:color w:val="000000"/>
          <w:szCs w:val="24"/>
        </w:rPr>
        <w:t>)</w:t>
      </w:r>
      <w:r w:rsidR="00D83A78"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Even</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Ｂ</w:t>
      </w:r>
      <w:r w:rsidRPr="0017048E">
        <w:rPr>
          <w:rFonts w:ascii="Times New Roman" w:eastAsia="標楷體" w:hAnsi="Times New Roman" w:cs="Times New Roman"/>
          <w:color w:val="000000"/>
          <w:szCs w:val="24"/>
        </w:rPr>
        <w:t>)</w:t>
      </w:r>
      <w:r w:rsidR="00D83A78"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However</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Ｃ</w:t>
      </w:r>
      <w:r w:rsidRPr="0017048E">
        <w:rPr>
          <w:rFonts w:ascii="Times New Roman" w:eastAsia="標楷體" w:hAnsi="Times New Roman" w:cs="Times New Roman"/>
          <w:color w:val="000000"/>
          <w:szCs w:val="24"/>
        </w:rPr>
        <w:t>)</w:t>
      </w:r>
      <w:r w:rsidR="00D83A78"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Finally</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Ｄ</w:t>
      </w:r>
      <w:r w:rsidRPr="0017048E">
        <w:rPr>
          <w:rFonts w:ascii="Times New Roman" w:eastAsia="標楷體" w:hAnsi="Times New Roman" w:cs="Times New Roman"/>
          <w:color w:val="000000"/>
          <w:szCs w:val="24"/>
        </w:rPr>
        <w:t>)</w:t>
      </w:r>
      <w:r w:rsidR="00D83A78" w:rsidRPr="0017048E">
        <w:rPr>
          <w:rFonts w:ascii="Times New Roman" w:eastAsia="標楷體" w:hAnsi="Times New Roman" w:cs="Times New Roman"/>
          <w:color w:val="000000"/>
          <w:szCs w:val="24"/>
        </w:rPr>
        <w:t xml:space="preserve"> </w:t>
      </w:r>
      <w:r w:rsidR="000D2671">
        <w:rPr>
          <w:rFonts w:ascii="Times New Roman" w:eastAsia="標楷體" w:hAnsi="Times New Roman" w:cs="Times New Roman" w:hint="eastAsia"/>
          <w:color w:val="000000"/>
          <w:szCs w:val="24"/>
        </w:rPr>
        <w:t>An</w:t>
      </w:r>
      <w:r w:rsidR="000D2671">
        <w:rPr>
          <w:rFonts w:ascii="Times New Roman" w:eastAsia="標楷體" w:hAnsi="Times New Roman" w:cs="Times New Roman"/>
          <w:color w:val="000000"/>
          <w:szCs w:val="24"/>
        </w:rPr>
        <w:t>d</w:t>
      </w:r>
    </w:p>
    <w:p w:rsidR="00747F55" w:rsidRPr="0017048E" w:rsidRDefault="00216670" w:rsidP="00565F07">
      <w:pPr>
        <w:ind w:leftChars="59" w:left="708" w:hangingChars="236" w:hanging="566"/>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22.</w:t>
      </w:r>
      <w:r w:rsidR="00565F07" w:rsidRPr="0017048E">
        <w:rPr>
          <w:rFonts w:ascii="Times New Roman" w:eastAsia="標楷體" w:hAnsi="Times New Roman" w:cs="Times New Roman"/>
          <w:color w:val="000000"/>
          <w:szCs w:val="24"/>
        </w:rPr>
        <w:t>（　）</w:t>
      </w:r>
      <w:r w:rsidR="00747F55" w:rsidRPr="0017048E">
        <w:rPr>
          <w:rFonts w:ascii="Times New Roman" w:eastAsia="標楷體" w:hAnsi="Times New Roman" w:cs="Times New Roman"/>
          <w:color w:val="000000"/>
          <w:szCs w:val="24"/>
        </w:rPr>
        <w:t xml:space="preserve">Somebody was singing in the classroom, </w:t>
      </w:r>
      <w:r w:rsidR="00BE305A">
        <w:rPr>
          <w:rFonts w:ascii="Times New Roman" w:eastAsia="標楷體" w:hAnsi="Times New Roman" w:cs="Times New Roman"/>
          <w:color w:val="000000"/>
          <w:szCs w:val="24"/>
        </w:rPr>
        <w:t xml:space="preserve">and </w:t>
      </w:r>
      <w:r w:rsidR="00747F55" w:rsidRPr="0017048E">
        <w:rPr>
          <w:rFonts w:ascii="Times New Roman" w:eastAsia="標楷體" w:hAnsi="Times New Roman" w:cs="Times New Roman"/>
          <w:color w:val="000000"/>
          <w:szCs w:val="24"/>
        </w:rPr>
        <w:t xml:space="preserve">her </w:t>
      </w:r>
      <w:r w:rsidR="00747F55" w:rsidRPr="0017048E">
        <w:rPr>
          <w:rFonts w:ascii="Times New Roman" w:eastAsia="標楷體" w:hAnsi="Times New Roman" w:cs="Times New Roman"/>
          <w:color w:val="000000"/>
          <w:szCs w:val="24"/>
          <w:u w:val="single"/>
        </w:rPr>
        <w:t xml:space="preserve">         </w:t>
      </w:r>
      <w:r w:rsidR="00747F55" w:rsidRPr="0017048E">
        <w:rPr>
          <w:rFonts w:ascii="Times New Roman" w:eastAsia="標楷體" w:hAnsi="Times New Roman" w:cs="Times New Roman"/>
          <w:color w:val="000000"/>
          <w:szCs w:val="24"/>
        </w:rPr>
        <w:t xml:space="preserve"> was so beautiful.</w:t>
      </w:r>
      <w:r w:rsidR="00747F55" w:rsidRPr="0017048E">
        <w:rPr>
          <w:rFonts w:ascii="Times New Roman" w:eastAsia="標楷體" w:hAnsi="Times New Roman" w:cs="Times New Roman"/>
          <w:color w:val="000000"/>
          <w:szCs w:val="24"/>
        </w:rPr>
        <w:t xml:space="preserve">　</w:t>
      </w:r>
    </w:p>
    <w:p w:rsidR="00565F07" w:rsidRPr="0017048E" w:rsidRDefault="00747F55" w:rsidP="00747F55">
      <w:pPr>
        <w:ind w:leftChars="294" w:left="706" w:firstLineChars="177" w:firstLine="425"/>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Ａ</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position</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Ｂ</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tooth</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Ｃ</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voice</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Ｄ</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thing</w:t>
      </w:r>
    </w:p>
    <w:p w:rsidR="005725F1" w:rsidRPr="0017048E" w:rsidRDefault="00216670" w:rsidP="005725F1">
      <w:pPr>
        <w:ind w:firstLineChars="59" w:firstLine="142"/>
        <w:rPr>
          <w:rFonts w:ascii="Times New Roman" w:hAnsi="Times New Roman" w:cs="Times New Roman"/>
          <w:szCs w:val="24"/>
        </w:rPr>
      </w:pPr>
      <w:r w:rsidRPr="0017048E">
        <w:rPr>
          <w:rFonts w:ascii="Times New Roman" w:hAnsi="Times New Roman" w:cs="Times New Roman"/>
          <w:szCs w:val="24"/>
        </w:rPr>
        <w:t>23.</w:t>
      </w:r>
      <w:r w:rsidR="00565F07" w:rsidRPr="0017048E">
        <w:rPr>
          <w:rFonts w:ascii="Times New Roman" w:hAnsi="Times New Roman" w:cs="Times New Roman"/>
          <w:szCs w:val="24"/>
        </w:rPr>
        <w:t>（　）</w:t>
      </w:r>
      <w:r w:rsidR="005725F1" w:rsidRPr="0017048E">
        <w:rPr>
          <w:rFonts w:ascii="Times New Roman" w:hAnsi="Times New Roman" w:cs="Times New Roman"/>
          <w:kern w:val="0"/>
          <w:szCs w:val="24"/>
        </w:rPr>
        <w:t xml:space="preserve">Mark: </w:t>
      </w:r>
      <w:r w:rsidR="005725F1" w:rsidRPr="0017048E">
        <w:rPr>
          <w:rFonts w:ascii="Times New Roman" w:hAnsi="Times New Roman" w:cs="Times New Roman"/>
          <w:szCs w:val="24"/>
        </w:rPr>
        <w:t xml:space="preserve">Do you see my pencil case? </w:t>
      </w:r>
      <w:r w:rsidR="005725F1" w:rsidRPr="0017048E">
        <w:rPr>
          <w:rFonts w:ascii="Times New Roman" w:hAnsi="Times New Roman" w:cs="Times New Roman"/>
          <w:kern w:val="0"/>
          <w:szCs w:val="24"/>
        </w:rPr>
        <w:t xml:space="preserve"> I can’t </w:t>
      </w:r>
      <w:r w:rsidR="005725F1" w:rsidRPr="0017048E">
        <w:rPr>
          <w:rFonts w:ascii="Times New Roman" w:hAnsi="Times New Roman" w:cs="Times New Roman"/>
          <w:spacing w:val="20"/>
          <w:kern w:val="0"/>
          <w:szCs w:val="24"/>
        </w:rPr>
        <w:t>f</w:t>
      </w:r>
      <w:r w:rsidR="005725F1" w:rsidRPr="0017048E">
        <w:rPr>
          <w:rFonts w:ascii="Times New Roman" w:hAnsi="Times New Roman" w:cs="Times New Roman"/>
          <w:kern w:val="0"/>
          <w:szCs w:val="24"/>
        </w:rPr>
        <w:t xml:space="preserve">ind </w:t>
      </w:r>
      <w:r w:rsidR="005725F1" w:rsidRPr="0017048E">
        <w:rPr>
          <w:rFonts w:ascii="Times New Roman" w:hAnsi="Times New Roman" w:cs="Times New Roman"/>
          <w:szCs w:val="24"/>
        </w:rPr>
        <w:t>it</w:t>
      </w:r>
      <w:r w:rsidR="005725F1" w:rsidRPr="0017048E">
        <w:rPr>
          <w:rFonts w:ascii="Times New Roman" w:hAnsi="Times New Roman" w:cs="Times New Roman"/>
          <w:kern w:val="0"/>
          <w:szCs w:val="24"/>
        </w:rPr>
        <w:t xml:space="preserve">!  Billy: </w:t>
      </w:r>
      <w:r w:rsidR="005725F1" w:rsidRPr="0017048E">
        <w:rPr>
          <w:rFonts w:ascii="Times New Roman" w:hAnsi="Times New Roman" w:cs="Times New Roman"/>
          <w:szCs w:val="24"/>
        </w:rPr>
        <w:t xml:space="preserve">No, I didn’t. Maybe you </w:t>
      </w:r>
      <w:r w:rsidR="005725F1" w:rsidRPr="0017048E">
        <w:rPr>
          <w:rFonts w:ascii="Times New Roman" w:hAnsi="Times New Roman" w:cs="Times New Roman"/>
          <w:szCs w:val="24"/>
          <w:u w:val="single"/>
        </w:rPr>
        <w:t xml:space="preserve">        </w:t>
      </w:r>
      <w:r w:rsidR="005725F1" w:rsidRPr="0017048E">
        <w:rPr>
          <w:rFonts w:ascii="Times New Roman" w:hAnsi="Times New Roman" w:cs="Times New Roman"/>
          <w:szCs w:val="24"/>
        </w:rPr>
        <w:t xml:space="preserve"> it at home.</w:t>
      </w:r>
      <w:r w:rsidR="005725F1" w:rsidRPr="0017048E">
        <w:rPr>
          <w:rFonts w:ascii="Times New Roman" w:hAnsi="Times New Roman" w:cs="Times New Roman"/>
          <w:kern w:val="0"/>
          <w:szCs w:val="24"/>
        </w:rPr>
        <w:t xml:space="preserve">　</w:t>
      </w:r>
    </w:p>
    <w:p w:rsidR="002179A7" w:rsidRPr="0017048E" w:rsidRDefault="005725F1" w:rsidP="005725F1">
      <w:pPr>
        <w:ind w:firstLineChars="515" w:firstLine="1236"/>
        <w:rPr>
          <w:rFonts w:ascii="Times New Roman" w:hAnsi="Times New Roman" w:cs="Times New Roman"/>
          <w:szCs w:val="24"/>
        </w:rPr>
      </w:pPr>
      <w:r w:rsidRPr="0017048E">
        <w:rPr>
          <w:rFonts w:ascii="Times New Roman" w:hAnsi="Times New Roman" w:cs="Times New Roman"/>
          <w:kern w:val="0"/>
          <w:szCs w:val="24"/>
        </w:rPr>
        <w:t>(</w:t>
      </w:r>
      <w:r w:rsidRPr="0017048E">
        <w:rPr>
          <w:rFonts w:ascii="Times New Roman" w:hAnsi="Times New Roman" w:cs="Times New Roman"/>
          <w:kern w:val="0"/>
          <w:szCs w:val="24"/>
        </w:rPr>
        <w:t>Ａ</w:t>
      </w:r>
      <w:r w:rsidRPr="0017048E">
        <w:rPr>
          <w:rFonts w:ascii="Times New Roman" w:hAnsi="Times New Roman" w:cs="Times New Roman"/>
          <w:kern w:val="0"/>
          <w:szCs w:val="24"/>
        </w:rPr>
        <w:t>)</w:t>
      </w:r>
      <w:r w:rsidRPr="0017048E">
        <w:rPr>
          <w:rFonts w:ascii="Times New Roman" w:hAnsi="Times New Roman" w:cs="Times New Roman"/>
          <w:w w:val="25"/>
          <w:kern w:val="0"/>
          <w:szCs w:val="24"/>
        </w:rPr>
        <w:t xml:space="preserve">　</w:t>
      </w:r>
      <w:r w:rsidRPr="0017048E">
        <w:rPr>
          <w:rFonts w:ascii="Times New Roman" w:hAnsi="Times New Roman" w:cs="Times New Roman"/>
          <w:kern w:val="0"/>
          <w:szCs w:val="24"/>
        </w:rPr>
        <w:t>caught</w:t>
      </w:r>
      <w:r w:rsidRPr="0017048E">
        <w:rPr>
          <w:rFonts w:ascii="Times New Roman" w:hAnsi="Times New Roman" w:cs="Times New Roman"/>
          <w:kern w:val="0"/>
          <w:szCs w:val="24"/>
        </w:rPr>
        <w:t xml:space="preserve">　</w:t>
      </w:r>
      <w:r w:rsidRPr="0017048E">
        <w:rPr>
          <w:rFonts w:ascii="Times New Roman" w:hAnsi="Times New Roman" w:cs="Times New Roman"/>
          <w:kern w:val="0"/>
          <w:szCs w:val="24"/>
        </w:rPr>
        <w:t>(</w:t>
      </w:r>
      <w:r w:rsidRPr="0017048E">
        <w:rPr>
          <w:rFonts w:ascii="Times New Roman" w:hAnsi="Times New Roman" w:cs="Times New Roman"/>
          <w:kern w:val="0"/>
          <w:szCs w:val="24"/>
        </w:rPr>
        <w:t>Ｂ</w:t>
      </w:r>
      <w:r w:rsidRPr="0017048E">
        <w:rPr>
          <w:rFonts w:ascii="Times New Roman" w:hAnsi="Times New Roman" w:cs="Times New Roman"/>
          <w:kern w:val="0"/>
          <w:szCs w:val="24"/>
        </w:rPr>
        <w:t>)</w:t>
      </w:r>
      <w:r w:rsidRPr="0017048E">
        <w:rPr>
          <w:rFonts w:ascii="Times New Roman" w:hAnsi="Times New Roman" w:cs="Times New Roman"/>
          <w:w w:val="25"/>
          <w:kern w:val="0"/>
          <w:szCs w:val="24"/>
        </w:rPr>
        <w:t xml:space="preserve">　</w:t>
      </w:r>
      <w:r w:rsidRPr="0017048E">
        <w:rPr>
          <w:rFonts w:ascii="Times New Roman" w:hAnsi="Times New Roman" w:cs="Times New Roman"/>
          <w:kern w:val="0"/>
          <w:szCs w:val="24"/>
        </w:rPr>
        <w:t>changed</w:t>
      </w:r>
      <w:r w:rsidRPr="0017048E">
        <w:rPr>
          <w:rFonts w:ascii="Times New Roman" w:hAnsi="Times New Roman" w:cs="Times New Roman"/>
          <w:kern w:val="0"/>
          <w:szCs w:val="24"/>
        </w:rPr>
        <w:t xml:space="preserve">　</w:t>
      </w:r>
      <w:r w:rsidRPr="0017048E">
        <w:rPr>
          <w:rFonts w:ascii="Times New Roman" w:hAnsi="Times New Roman" w:cs="Times New Roman"/>
          <w:kern w:val="0"/>
          <w:szCs w:val="24"/>
        </w:rPr>
        <w:t>(</w:t>
      </w:r>
      <w:r w:rsidRPr="0017048E">
        <w:rPr>
          <w:rFonts w:ascii="Times New Roman" w:hAnsi="Times New Roman" w:cs="Times New Roman"/>
          <w:kern w:val="0"/>
          <w:szCs w:val="24"/>
        </w:rPr>
        <w:t>Ｃ</w:t>
      </w:r>
      <w:r w:rsidRPr="0017048E">
        <w:rPr>
          <w:rFonts w:ascii="Times New Roman" w:hAnsi="Times New Roman" w:cs="Times New Roman"/>
          <w:kern w:val="0"/>
          <w:szCs w:val="24"/>
        </w:rPr>
        <w:t>)</w:t>
      </w:r>
      <w:r w:rsidRPr="0017048E">
        <w:rPr>
          <w:rFonts w:ascii="Times New Roman" w:hAnsi="Times New Roman" w:cs="Times New Roman"/>
          <w:w w:val="25"/>
          <w:kern w:val="0"/>
          <w:szCs w:val="24"/>
        </w:rPr>
        <w:t xml:space="preserve">　</w:t>
      </w:r>
      <w:r w:rsidRPr="0017048E">
        <w:rPr>
          <w:rFonts w:ascii="Times New Roman" w:hAnsi="Times New Roman" w:cs="Times New Roman"/>
          <w:kern w:val="0"/>
          <w:szCs w:val="24"/>
        </w:rPr>
        <w:t>found</w:t>
      </w:r>
      <w:r w:rsidRPr="0017048E">
        <w:rPr>
          <w:rFonts w:ascii="Times New Roman" w:hAnsi="Times New Roman" w:cs="Times New Roman"/>
          <w:kern w:val="0"/>
          <w:szCs w:val="24"/>
        </w:rPr>
        <w:t xml:space="preserve">　</w:t>
      </w:r>
      <w:r w:rsidRPr="0017048E">
        <w:rPr>
          <w:rFonts w:ascii="Times New Roman" w:hAnsi="Times New Roman" w:cs="Times New Roman"/>
          <w:kern w:val="0"/>
          <w:szCs w:val="24"/>
        </w:rPr>
        <w:t>(</w:t>
      </w:r>
      <w:r w:rsidRPr="0017048E">
        <w:rPr>
          <w:rFonts w:ascii="Times New Roman" w:hAnsi="Times New Roman" w:cs="Times New Roman"/>
          <w:kern w:val="0"/>
          <w:szCs w:val="24"/>
        </w:rPr>
        <w:t>Ｄ</w:t>
      </w:r>
      <w:r w:rsidRPr="0017048E">
        <w:rPr>
          <w:rFonts w:ascii="Times New Roman" w:hAnsi="Times New Roman" w:cs="Times New Roman"/>
          <w:kern w:val="0"/>
          <w:szCs w:val="24"/>
        </w:rPr>
        <w:t>)</w:t>
      </w:r>
      <w:r w:rsidRPr="0017048E">
        <w:rPr>
          <w:rFonts w:ascii="Times New Roman" w:hAnsi="Times New Roman" w:cs="Times New Roman"/>
          <w:w w:val="25"/>
          <w:kern w:val="0"/>
          <w:szCs w:val="24"/>
        </w:rPr>
        <w:t xml:space="preserve">　</w:t>
      </w:r>
      <w:r w:rsidRPr="0017048E">
        <w:rPr>
          <w:rFonts w:ascii="Times New Roman" w:hAnsi="Times New Roman" w:cs="Times New Roman"/>
          <w:kern w:val="0"/>
          <w:szCs w:val="24"/>
        </w:rPr>
        <w:t>le</w:t>
      </w:r>
      <w:r w:rsidRPr="0017048E">
        <w:rPr>
          <w:rFonts w:ascii="Times New Roman" w:hAnsi="Times New Roman" w:cs="Times New Roman"/>
          <w:spacing w:val="20"/>
          <w:kern w:val="0"/>
          <w:szCs w:val="24"/>
        </w:rPr>
        <w:t>f</w:t>
      </w:r>
      <w:r w:rsidRPr="0017048E">
        <w:rPr>
          <w:rFonts w:ascii="Times New Roman" w:hAnsi="Times New Roman" w:cs="Times New Roman"/>
          <w:kern w:val="0"/>
          <w:szCs w:val="24"/>
        </w:rPr>
        <w:t>t</w:t>
      </w:r>
    </w:p>
    <w:p w:rsidR="00C60EB4" w:rsidRPr="0017048E" w:rsidRDefault="00216670" w:rsidP="00C60EB4">
      <w:pPr>
        <w:ind w:leftChars="59" w:left="1133" w:hangingChars="413" w:hanging="991"/>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24.</w:t>
      </w:r>
      <w:r w:rsidR="00565F07" w:rsidRPr="0017048E">
        <w:rPr>
          <w:rFonts w:ascii="Times New Roman" w:eastAsia="標楷體" w:hAnsi="Times New Roman" w:cs="Times New Roman"/>
          <w:color w:val="000000"/>
          <w:szCs w:val="24"/>
        </w:rPr>
        <w:t>（　）</w:t>
      </w:r>
      <w:r w:rsidR="00E27184" w:rsidRPr="0017048E">
        <w:rPr>
          <w:rFonts w:ascii="Times New Roman" w:eastAsia="標楷體" w:hAnsi="Times New Roman" w:cs="Times New Roman"/>
          <w:color w:val="000000"/>
          <w:szCs w:val="24"/>
        </w:rPr>
        <w:t>Nes</w:t>
      </w:r>
      <w:r w:rsidR="00C60EB4" w:rsidRPr="0017048E">
        <w:rPr>
          <w:rFonts w:ascii="Times New Roman" w:eastAsia="標楷體" w:hAnsi="Times New Roman" w:cs="Times New Roman"/>
          <w:color w:val="000000"/>
          <w:szCs w:val="24"/>
        </w:rPr>
        <w:t>sy</w:t>
      </w:r>
      <w:r w:rsidR="002179A7" w:rsidRPr="0017048E">
        <w:rPr>
          <w:rFonts w:ascii="Times New Roman" w:eastAsia="標楷體" w:hAnsi="Times New Roman" w:cs="Times New Roman"/>
          <w:color w:val="000000"/>
          <w:szCs w:val="24"/>
        </w:rPr>
        <w:t xml:space="preserve">: </w:t>
      </w:r>
      <w:r w:rsidR="00C60EB4" w:rsidRPr="0017048E">
        <w:rPr>
          <w:rFonts w:ascii="Times New Roman" w:eastAsia="標楷體" w:hAnsi="Times New Roman" w:cs="Times New Roman"/>
          <w:color w:val="000000"/>
          <w:szCs w:val="24"/>
        </w:rPr>
        <w:t xml:space="preserve">I </w:t>
      </w:r>
      <w:r w:rsidR="00C60EB4" w:rsidRPr="0017048E">
        <w:rPr>
          <w:rFonts w:ascii="Times New Roman" w:eastAsia="標楷體" w:hAnsi="Times New Roman" w:cs="Times New Roman"/>
          <w:color w:val="000000"/>
          <w:szCs w:val="24"/>
          <w:u w:val="single"/>
        </w:rPr>
        <w:t xml:space="preserve">   </w:t>
      </w:r>
      <w:r w:rsidR="005413FA" w:rsidRPr="0017048E">
        <w:rPr>
          <w:rFonts w:ascii="Times New Roman" w:eastAsia="標楷體" w:hAnsi="Times New Roman" w:cs="Times New Roman"/>
          <w:color w:val="000000"/>
          <w:szCs w:val="24"/>
          <w:u w:val="single"/>
        </w:rPr>
        <w:t xml:space="preserve">  </w:t>
      </w:r>
      <w:r w:rsidR="00C60EB4" w:rsidRPr="0017048E">
        <w:rPr>
          <w:rFonts w:ascii="Times New Roman" w:eastAsia="標楷體" w:hAnsi="Times New Roman" w:cs="Times New Roman"/>
          <w:color w:val="000000"/>
          <w:szCs w:val="24"/>
          <w:u w:val="single"/>
        </w:rPr>
        <w:t xml:space="preserve">   </w:t>
      </w:r>
      <w:r w:rsidR="00C60EB4" w:rsidRPr="0017048E">
        <w:rPr>
          <w:rFonts w:ascii="Times New Roman" w:eastAsia="標楷體" w:hAnsi="Times New Roman" w:cs="Times New Roman"/>
          <w:color w:val="000000"/>
          <w:szCs w:val="24"/>
        </w:rPr>
        <w:t xml:space="preserve"> </w:t>
      </w:r>
      <w:r w:rsidR="002179A7" w:rsidRPr="0017048E">
        <w:rPr>
          <w:rFonts w:ascii="Times New Roman" w:eastAsia="標楷體" w:hAnsi="Times New Roman" w:cs="Times New Roman"/>
          <w:color w:val="000000"/>
          <w:szCs w:val="24"/>
        </w:rPr>
        <w:t>when the earthquake started</w:t>
      </w:r>
      <w:r w:rsidR="0017048E">
        <w:rPr>
          <w:rFonts w:ascii="Times New Roman" w:eastAsia="標楷體" w:hAnsi="Times New Roman" w:cs="Times New Roman"/>
          <w:color w:val="000000"/>
          <w:szCs w:val="24"/>
        </w:rPr>
        <w:t xml:space="preserve">. </w:t>
      </w:r>
      <w:r w:rsidR="0017048E">
        <w:rPr>
          <w:rFonts w:ascii="Times New Roman" w:eastAsia="標楷體" w:hAnsi="Times New Roman" w:cs="Times New Roman" w:hint="eastAsia"/>
          <w:color w:val="000000"/>
          <w:szCs w:val="24"/>
        </w:rPr>
        <w:t>W</w:t>
      </w:r>
      <w:r w:rsidR="00C60EB4" w:rsidRPr="0017048E">
        <w:rPr>
          <w:rFonts w:ascii="Times New Roman" w:eastAsia="標楷體" w:hAnsi="Times New Roman" w:cs="Times New Roman"/>
          <w:color w:val="000000"/>
          <w:szCs w:val="24"/>
        </w:rPr>
        <w:t>hat about you?</w:t>
      </w:r>
      <w:r w:rsidR="002179A7" w:rsidRPr="0017048E">
        <w:rPr>
          <w:rFonts w:ascii="Times New Roman" w:eastAsia="標楷體" w:hAnsi="Times New Roman" w:cs="Times New Roman"/>
          <w:color w:val="000000"/>
          <w:szCs w:val="24"/>
        </w:rPr>
        <w:t xml:space="preserve">  Tom: I </w:t>
      </w:r>
      <w:r w:rsidR="002179A7" w:rsidRPr="0017048E">
        <w:rPr>
          <w:rFonts w:ascii="Times New Roman" w:eastAsia="標楷體" w:hAnsi="Times New Roman" w:cs="Times New Roman"/>
          <w:color w:val="000000"/>
          <w:szCs w:val="24"/>
          <w:u w:val="single"/>
        </w:rPr>
        <w:t xml:space="preserve"> </w:t>
      </w:r>
      <w:r w:rsidR="00C60EB4" w:rsidRPr="0017048E">
        <w:rPr>
          <w:rFonts w:ascii="Times New Roman" w:eastAsia="標楷體" w:hAnsi="Times New Roman" w:cs="Times New Roman"/>
          <w:color w:val="000000"/>
          <w:szCs w:val="24"/>
          <w:u w:val="single"/>
        </w:rPr>
        <w:t xml:space="preserve">　</w:t>
      </w:r>
      <w:r w:rsidR="005413FA" w:rsidRPr="0017048E">
        <w:rPr>
          <w:rFonts w:ascii="Times New Roman" w:eastAsia="標楷體" w:hAnsi="Times New Roman" w:cs="Times New Roman"/>
          <w:color w:val="000000"/>
          <w:szCs w:val="24"/>
          <w:u w:val="single"/>
        </w:rPr>
        <w:t xml:space="preserve">  </w:t>
      </w:r>
      <w:r w:rsidR="002179A7" w:rsidRPr="0017048E">
        <w:rPr>
          <w:rFonts w:ascii="Times New Roman" w:eastAsia="標楷體" w:hAnsi="Times New Roman" w:cs="Times New Roman"/>
          <w:color w:val="000000"/>
          <w:szCs w:val="24"/>
          <w:u w:val="single"/>
        </w:rPr>
        <w:t xml:space="preserve">　</w:t>
      </w:r>
      <w:r w:rsidR="002179A7" w:rsidRPr="0017048E">
        <w:rPr>
          <w:rFonts w:ascii="Times New Roman" w:eastAsia="標楷體" w:hAnsi="Times New Roman" w:cs="Times New Roman"/>
          <w:color w:val="000000"/>
          <w:szCs w:val="24"/>
        </w:rPr>
        <w:t xml:space="preserve"> in the bathroom</w:t>
      </w:r>
      <w:r w:rsidR="00C60EB4" w:rsidRPr="0017048E">
        <w:rPr>
          <w:rFonts w:ascii="Times New Roman" w:eastAsia="標楷體" w:hAnsi="Times New Roman" w:cs="Times New Roman"/>
          <w:color w:val="000000"/>
          <w:szCs w:val="24"/>
        </w:rPr>
        <w:t>.</w:t>
      </w:r>
    </w:p>
    <w:p w:rsidR="00967D66" w:rsidRDefault="002179A7" w:rsidP="00C60EB4">
      <w:pPr>
        <w:ind w:leftChars="471" w:left="1130" w:firstLine="1"/>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Ａ</w:t>
      </w:r>
      <w:r w:rsidRPr="0017048E">
        <w:rPr>
          <w:rFonts w:ascii="Times New Roman" w:eastAsia="標楷體" w:hAnsi="Times New Roman" w:cs="Times New Roman"/>
          <w:color w:val="000000"/>
          <w:szCs w:val="24"/>
        </w:rPr>
        <w:t xml:space="preserve">) </w:t>
      </w:r>
      <w:r w:rsidR="005A4C39">
        <w:rPr>
          <w:rFonts w:ascii="Times New Roman" w:eastAsia="標楷體" w:hAnsi="Times New Roman" w:cs="Times New Roman"/>
          <w:color w:val="000000"/>
          <w:szCs w:val="24"/>
        </w:rPr>
        <w:t>swept the floor</w:t>
      </w:r>
      <w:r w:rsidR="00C60EB4" w:rsidRPr="0017048E">
        <w:rPr>
          <w:rFonts w:ascii="Times New Roman" w:eastAsia="標楷體" w:hAnsi="Times New Roman" w:cs="Times New Roman"/>
          <w:color w:val="000000"/>
          <w:szCs w:val="24"/>
        </w:rPr>
        <w:t>; was</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Ｂ</w:t>
      </w:r>
      <w:r w:rsidRPr="0017048E">
        <w:rPr>
          <w:rFonts w:ascii="Times New Roman" w:eastAsia="標楷體" w:hAnsi="Times New Roman" w:cs="Times New Roman"/>
          <w:color w:val="000000"/>
          <w:szCs w:val="24"/>
        </w:rPr>
        <w:t xml:space="preserve">) </w:t>
      </w:r>
      <w:r w:rsidR="005A4C39">
        <w:rPr>
          <w:rFonts w:ascii="Times New Roman" w:eastAsia="標楷體" w:hAnsi="Times New Roman" w:cs="Times New Roman"/>
          <w:color w:val="000000"/>
          <w:szCs w:val="24"/>
        </w:rPr>
        <w:t>sweep the floor</w:t>
      </w:r>
      <w:r w:rsidR="00C60EB4" w:rsidRPr="0017048E">
        <w:rPr>
          <w:rFonts w:ascii="Times New Roman" w:eastAsia="標楷體" w:hAnsi="Times New Roman" w:cs="Times New Roman"/>
          <w:color w:val="000000"/>
          <w:szCs w:val="24"/>
        </w:rPr>
        <w:t>; do</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Ｃ</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were</w:t>
      </w:r>
      <w:r w:rsidR="00C60EB4" w:rsidRPr="0017048E">
        <w:rPr>
          <w:rFonts w:ascii="Times New Roman" w:eastAsia="標楷體" w:hAnsi="Times New Roman" w:cs="Times New Roman"/>
          <w:color w:val="000000"/>
          <w:szCs w:val="24"/>
        </w:rPr>
        <w:t xml:space="preserve"> </w:t>
      </w:r>
      <w:r w:rsidR="005A4C39">
        <w:rPr>
          <w:rFonts w:ascii="Times New Roman" w:eastAsia="標楷體" w:hAnsi="Times New Roman" w:cs="Times New Roman"/>
          <w:color w:val="000000"/>
          <w:szCs w:val="24"/>
        </w:rPr>
        <w:t>sweeping the floor</w:t>
      </w:r>
      <w:r w:rsidR="00C60EB4" w:rsidRPr="0017048E">
        <w:rPr>
          <w:rFonts w:ascii="Times New Roman" w:eastAsia="標楷體" w:hAnsi="Times New Roman" w:cs="Times New Roman"/>
          <w:color w:val="000000"/>
          <w:szCs w:val="24"/>
        </w:rPr>
        <w:t>; did</w:t>
      </w:r>
      <w:r w:rsidRPr="0017048E">
        <w:rPr>
          <w:rFonts w:ascii="Times New Roman" w:eastAsia="標楷體" w:hAnsi="Times New Roman" w:cs="Times New Roman"/>
          <w:color w:val="000000"/>
          <w:szCs w:val="24"/>
        </w:rPr>
        <w:t xml:space="preserve">　</w:t>
      </w:r>
    </w:p>
    <w:p w:rsidR="00565F07" w:rsidRPr="0017048E" w:rsidRDefault="002179A7" w:rsidP="00C60EB4">
      <w:pPr>
        <w:ind w:leftChars="471" w:left="1130" w:firstLine="1"/>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Ｄ</w:t>
      </w:r>
      <w:r w:rsidR="005A4C39">
        <w:rPr>
          <w:rFonts w:ascii="Times New Roman" w:eastAsia="標楷體" w:hAnsi="Times New Roman" w:cs="Times New Roman"/>
          <w:color w:val="000000"/>
          <w:szCs w:val="24"/>
        </w:rPr>
        <w:t>) was sweeping the floor</w:t>
      </w:r>
      <w:r w:rsidR="00C60EB4" w:rsidRPr="0017048E">
        <w:rPr>
          <w:rFonts w:ascii="Times New Roman" w:eastAsia="標楷體" w:hAnsi="Times New Roman" w:cs="Times New Roman"/>
          <w:color w:val="000000"/>
          <w:szCs w:val="24"/>
        </w:rPr>
        <w:t>; was</w:t>
      </w:r>
    </w:p>
    <w:p w:rsidR="00D15FE8" w:rsidRPr="0017048E" w:rsidRDefault="00216670" w:rsidP="00D15FE8">
      <w:pPr>
        <w:ind w:firstLineChars="59" w:firstLine="142"/>
        <w:rPr>
          <w:rFonts w:ascii="Times New Roman" w:hAnsi="Times New Roman" w:cs="Times New Roman"/>
          <w:szCs w:val="24"/>
        </w:rPr>
      </w:pPr>
      <w:r w:rsidRPr="0017048E">
        <w:rPr>
          <w:rFonts w:ascii="Times New Roman" w:hAnsi="Times New Roman" w:cs="Times New Roman"/>
          <w:szCs w:val="24"/>
        </w:rPr>
        <w:t>25.</w:t>
      </w:r>
      <w:r w:rsidR="00565F07" w:rsidRPr="0017048E">
        <w:rPr>
          <w:rFonts w:ascii="Times New Roman" w:hAnsi="Times New Roman" w:cs="Times New Roman"/>
          <w:szCs w:val="24"/>
        </w:rPr>
        <w:t>（　）</w:t>
      </w:r>
      <w:r w:rsidR="003807A7" w:rsidRPr="0017048E">
        <w:rPr>
          <w:rFonts w:ascii="Times New Roman" w:hAnsi="Times New Roman" w:cs="Times New Roman"/>
          <w:szCs w:val="24"/>
        </w:rPr>
        <w:t xml:space="preserve">Playing in the water </w:t>
      </w:r>
      <w:r w:rsidR="003807A7" w:rsidRPr="0017048E">
        <w:rPr>
          <w:rFonts w:ascii="Times New Roman" w:hAnsi="Times New Roman" w:cs="Times New Roman"/>
          <w:szCs w:val="24"/>
          <w:u w:val="single"/>
        </w:rPr>
        <w:t xml:space="preserve">　</w:t>
      </w:r>
      <w:r w:rsidR="005413FA" w:rsidRPr="0017048E">
        <w:rPr>
          <w:rFonts w:ascii="Times New Roman" w:hAnsi="Times New Roman" w:cs="Times New Roman"/>
          <w:szCs w:val="24"/>
          <w:u w:val="single"/>
        </w:rPr>
        <w:t xml:space="preserve">  </w:t>
      </w:r>
      <w:r w:rsidR="003807A7" w:rsidRPr="0017048E">
        <w:rPr>
          <w:rFonts w:ascii="Times New Roman" w:hAnsi="Times New Roman" w:cs="Times New Roman"/>
          <w:szCs w:val="24"/>
          <w:u w:val="single"/>
        </w:rPr>
        <w:t xml:space="preserve">　　</w:t>
      </w:r>
      <w:r w:rsidR="003807A7" w:rsidRPr="0017048E">
        <w:rPr>
          <w:rFonts w:ascii="Times New Roman" w:hAnsi="Times New Roman" w:cs="Times New Roman"/>
          <w:szCs w:val="24"/>
        </w:rPr>
        <w:t xml:space="preserve"> lots of fun on a hot summer day</w:t>
      </w:r>
      <w:r w:rsidR="00D15FE8" w:rsidRPr="0017048E">
        <w:rPr>
          <w:rFonts w:ascii="Times New Roman" w:hAnsi="Times New Roman" w:cs="Times New Roman"/>
          <w:szCs w:val="24"/>
        </w:rPr>
        <w:t xml:space="preserve">, and </w:t>
      </w:r>
      <w:r w:rsidR="00D15FE8" w:rsidRPr="0017048E">
        <w:rPr>
          <w:rFonts w:ascii="Times New Roman" w:hAnsi="Times New Roman" w:cs="Times New Roman"/>
          <w:szCs w:val="24"/>
          <w:u w:val="single"/>
        </w:rPr>
        <w:t xml:space="preserve">        </w:t>
      </w:r>
      <w:r w:rsidR="00D15FE8" w:rsidRPr="0017048E">
        <w:rPr>
          <w:rFonts w:ascii="Times New Roman" w:hAnsi="Times New Roman" w:cs="Times New Roman"/>
          <w:szCs w:val="24"/>
        </w:rPr>
        <w:t xml:space="preserve"> also great to have some ice cream.</w:t>
      </w:r>
      <w:r w:rsidR="003807A7" w:rsidRPr="0017048E">
        <w:rPr>
          <w:rFonts w:ascii="Times New Roman" w:hAnsi="Times New Roman" w:cs="Times New Roman"/>
          <w:szCs w:val="24"/>
        </w:rPr>
        <w:t xml:space="preserve">　</w:t>
      </w:r>
    </w:p>
    <w:p w:rsidR="00565F07" w:rsidRPr="0017048E" w:rsidRDefault="003807A7" w:rsidP="00D15FE8">
      <w:pPr>
        <w:ind w:firstLineChars="472" w:firstLine="1133"/>
        <w:rPr>
          <w:rFonts w:ascii="Times New Roman" w:hAnsi="Times New Roman" w:cs="Times New Roman"/>
          <w:szCs w:val="24"/>
        </w:rPr>
      </w:pPr>
      <w:r w:rsidRPr="0017048E">
        <w:rPr>
          <w:rFonts w:ascii="Times New Roman" w:hAnsi="Times New Roman" w:cs="Times New Roman"/>
          <w:szCs w:val="24"/>
        </w:rPr>
        <w:t>(</w:t>
      </w:r>
      <w:r w:rsidRPr="0017048E">
        <w:rPr>
          <w:rFonts w:ascii="Times New Roman" w:hAnsi="Times New Roman" w:cs="Times New Roman"/>
          <w:szCs w:val="24"/>
        </w:rPr>
        <w:t>Ａ</w:t>
      </w:r>
      <w:r w:rsidRPr="0017048E">
        <w:rPr>
          <w:rFonts w:ascii="Times New Roman" w:hAnsi="Times New Roman" w:cs="Times New Roman"/>
          <w:szCs w:val="24"/>
        </w:rPr>
        <w:t>)</w:t>
      </w:r>
      <w:r w:rsidRPr="0017048E">
        <w:rPr>
          <w:rFonts w:ascii="Times New Roman" w:hAnsi="Times New Roman" w:cs="Times New Roman"/>
          <w:w w:val="25"/>
          <w:szCs w:val="24"/>
        </w:rPr>
        <w:t xml:space="preserve">　</w:t>
      </w:r>
      <w:r w:rsidRPr="0017048E">
        <w:rPr>
          <w:rFonts w:ascii="Times New Roman" w:hAnsi="Times New Roman" w:cs="Times New Roman"/>
          <w:szCs w:val="24"/>
        </w:rPr>
        <w:t>is</w:t>
      </w:r>
      <w:r w:rsidR="00D15FE8" w:rsidRPr="0017048E">
        <w:rPr>
          <w:rFonts w:ascii="Times New Roman" w:hAnsi="Times New Roman" w:cs="Times New Roman"/>
          <w:szCs w:val="24"/>
        </w:rPr>
        <w:t>; it’s</w:t>
      </w:r>
      <w:r w:rsidRPr="0017048E">
        <w:rPr>
          <w:rFonts w:ascii="Times New Roman" w:hAnsi="Times New Roman" w:cs="Times New Roman"/>
          <w:szCs w:val="24"/>
        </w:rPr>
        <w:t xml:space="preserve">　</w:t>
      </w:r>
      <w:r w:rsidRPr="0017048E">
        <w:rPr>
          <w:rFonts w:ascii="Times New Roman" w:hAnsi="Times New Roman" w:cs="Times New Roman"/>
          <w:szCs w:val="24"/>
        </w:rPr>
        <w:t>(</w:t>
      </w:r>
      <w:r w:rsidRPr="0017048E">
        <w:rPr>
          <w:rFonts w:ascii="Times New Roman" w:hAnsi="Times New Roman" w:cs="Times New Roman"/>
          <w:szCs w:val="24"/>
        </w:rPr>
        <w:t>Ｂ</w:t>
      </w:r>
      <w:r w:rsidRPr="0017048E">
        <w:rPr>
          <w:rFonts w:ascii="Times New Roman" w:hAnsi="Times New Roman" w:cs="Times New Roman"/>
          <w:szCs w:val="24"/>
        </w:rPr>
        <w:t>)</w:t>
      </w:r>
      <w:r w:rsidRPr="0017048E">
        <w:rPr>
          <w:rFonts w:ascii="Times New Roman" w:hAnsi="Times New Roman" w:cs="Times New Roman"/>
          <w:w w:val="25"/>
          <w:szCs w:val="24"/>
        </w:rPr>
        <w:t xml:space="preserve">　</w:t>
      </w:r>
      <w:r w:rsidRPr="0017048E">
        <w:rPr>
          <w:rFonts w:ascii="Times New Roman" w:hAnsi="Times New Roman" w:cs="Times New Roman"/>
          <w:szCs w:val="24"/>
        </w:rPr>
        <w:t>are</w:t>
      </w:r>
      <w:r w:rsidR="00D15FE8" w:rsidRPr="0017048E">
        <w:rPr>
          <w:rFonts w:ascii="Times New Roman" w:hAnsi="Times New Roman" w:cs="Times New Roman"/>
          <w:szCs w:val="24"/>
        </w:rPr>
        <w:t>; they’re</w:t>
      </w:r>
      <w:r w:rsidRPr="0017048E">
        <w:rPr>
          <w:rFonts w:ascii="Times New Roman" w:hAnsi="Times New Roman" w:cs="Times New Roman"/>
          <w:szCs w:val="24"/>
        </w:rPr>
        <w:t xml:space="preserve">　</w:t>
      </w:r>
      <w:r w:rsidRPr="0017048E">
        <w:rPr>
          <w:rFonts w:ascii="Times New Roman" w:hAnsi="Times New Roman" w:cs="Times New Roman"/>
          <w:szCs w:val="24"/>
        </w:rPr>
        <w:t>(</w:t>
      </w:r>
      <w:r w:rsidRPr="0017048E">
        <w:rPr>
          <w:rFonts w:ascii="Times New Roman" w:hAnsi="Times New Roman" w:cs="Times New Roman"/>
          <w:szCs w:val="24"/>
        </w:rPr>
        <w:t>Ｃ</w:t>
      </w:r>
      <w:r w:rsidRPr="0017048E">
        <w:rPr>
          <w:rFonts w:ascii="Times New Roman" w:hAnsi="Times New Roman" w:cs="Times New Roman"/>
          <w:szCs w:val="24"/>
        </w:rPr>
        <w:t>)</w:t>
      </w:r>
      <w:r w:rsidRPr="0017048E">
        <w:rPr>
          <w:rFonts w:ascii="Times New Roman" w:hAnsi="Times New Roman" w:cs="Times New Roman"/>
          <w:w w:val="25"/>
          <w:szCs w:val="24"/>
        </w:rPr>
        <w:t xml:space="preserve">　</w:t>
      </w:r>
      <w:r w:rsidRPr="0017048E">
        <w:rPr>
          <w:rFonts w:ascii="Times New Roman" w:hAnsi="Times New Roman" w:cs="Times New Roman"/>
          <w:szCs w:val="24"/>
        </w:rPr>
        <w:t>has</w:t>
      </w:r>
      <w:r w:rsidR="00D15FE8" w:rsidRPr="0017048E">
        <w:rPr>
          <w:rFonts w:ascii="Times New Roman" w:hAnsi="Times New Roman" w:cs="Times New Roman"/>
          <w:szCs w:val="24"/>
        </w:rPr>
        <w:t>; it does</w:t>
      </w:r>
      <w:r w:rsidRPr="0017048E">
        <w:rPr>
          <w:rFonts w:ascii="Times New Roman" w:hAnsi="Times New Roman" w:cs="Times New Roman"/>
          <w:szCs w:val="24"/>
        </w:rPr>
        <w:t xml:space="preserve">　</w:t>
      </w:r>
      <w:r w:rsidRPr="0017048E">
        <w:rPr>
          <w:rFonts w:ascii="Times New Roman" w:hAnsi="Times New Roman" w:cs="Times New Roman"/>
          <w:szCs w:val="24"/>
        </w:rPr>
        <w:t>(</w:t>
      </w:r>
      <w:r w:rsidRPr="0017048E">
        <w:rPr>
          <w:rFonts w:ascii="Times New Roman" w:hAnsi="Times New Roman" w:cs="Times New Roman"/>
          <w:szCs w:val="24"/>
        </w:rPr>
        <w:t>Ｄ</w:t>
      </w:r>
      <w:r w:rsidRPr="0017048E">
        <w:rPr>
          <w:rFonts w:ascii="Times New Roman" w:hAnsi="Times New Roman" w:cs="Times New Roman"/>
          <w:szCs w:val="24"/>
        </w:rPr>
        <w:t>)</w:t>
      </w:r>
      <w:r w:rsidRPr="0017048E">
        <w:rPr>
          <w:rFonts w:ascii="Times New Roman" w:hAnsi="Times New Roman" w:cs="Times New Roman"/>
          <w:w w:val="25"/>
          <w:szCs w:val="24"/>
        </w:rPr>
        <w:t xml:space="preserve">　</w:t>
      </w:r>
      <w:r w:rsidRPr="0017048E">
        <w:rPr>
          <w:rFonts w:ascii="Times New Roman" w:hAnsi="Times New Roman" w:cs="Times New Roman"/>
          <w:szCs w:val="24"/>
        </w:rPr>
        <w:t>have</w:t>
      </w:r>
      <w:r w:rsidR="00D15FE8" w:rsidRPr="0017048E">
        <w:rPr>
          <w:rFonts w:ascii="Times New Roman" w:hAnsi="Times New Roman" w:cs="Times New Roman"/>
          <w:szCs w:val="24"/>
        </w:rPr>
        <w:t>; they do</w:t>
      </w:r>
    </w:p>
    <w:p w:rsidR="00044C60" w:rsidRPr="0017048E" w:rsidRDefault="00216670" w:rsidP="00587C88">
      <w:pPr>
        <w:ind w:leftChars="59" w:left="708" w:hangingChars="236" w:hanging="566"/>
        <w:rPr>
          <w:rFonts w:ascii="Times New Roman" w:eastAsia="標楷體" w:hAnsi="Times New Roman" w:cs="Times New Roman"/>
          <w:color w:val="000000"/>
          <w:szCs w:val="24"/>
        </w:rPr>
      </w:pPr>
      <w:r w:rsidRPr="0017048E">
        <w:rPr>
          <w:rFonts w:ascii="Times New Roman" w:hAnsi="Times New Roman" w:cs="Times New Roman"/>
          <w:szCs w:val="24"/>
        </w:rPr>
        <w:t>26.</w:t>
      </w:r>
      <w:r w:rsidR="00565F07" w:rsidRPr="0017048E">
        <w:rPr>
          <w:rFonts w:ascii="Times New Roman" w:hAnsi="Times New Roman" w:cs="Times New Roman"/>
          <w:szCs w:val="24"/>
        </w:rPr>
        <w:t>（　）</w:t>
      </w:r>
      <w:r w:rsidR="00694FC9" w:rsidRPr="0017048E">
        <w:rPr>
          <w:rFonts w:ascii="Times New Roman" w:eastAsia="標楷體" w:hAnsi="Times New Roman" w:cs="Times New Roman"/>
          <w:color w:val="000000"/>
          <w:szCs w:val="24"/>
        </w:rPr>
        <w:t xml:space="preserve">Eating healthy food and exercising more </w:t>
      </w:r>
      <w:r w:rsidR="00694FC9" w:rsidRPr="0017048E">
        <w:rPr>
          <w:rFonts w:ascii="Times New Roman" w:eastAsia="標楷體" w:hAnsi="Times New Roman" w:cs="Times New Roman"/>
          <w:color w:val="000000"/>
          <w:szCs w:val="24"/>
          <w:u w:val="single"/>
        </w:rPr>
        <w:t xml:space="preserve">　</w:t>
      </w:r>
      <w:r w:rsidR="005413FA" w:rsidRPr="0017048E">
        <w:rPr>
          <w:rFonts w:ascii="Times New Roman" w:eastAsia="標楷體" w:hAnsi="Times New Roman" w:cs="Times New Roman"/>
          <w:color w:val="000000"/>
          <w:szCs w:val="24"/>
          <w:u w:val="single"/>
        </w:rPr>
        <w:t xml:space="preserve">     </w:t>
      </w:r>
      <w:r w:rsidR="00694FC9" w:rsidRPr="0017048E">
        <w:rPr>
          <w:rFonts w:ascii="Times New Roman" w:eastAsia="標楷體" w:hAnsi="Times New Roman" w:cs="Times New Roman"/>
          <w:color w:val="000000"/>
          <w:szCs w:val="24"/>
          <w:u w:val="single"/>
        </w:rPr>
        <w:t xml:space="preserve">　</w:t>
      </w:r>
      <w:r w:rsidR="00694FC9" w:rsidRPr="0017048E">
        <w:rPr>
          <w:rFonts w:ascii="Times New Roman" w:eastAsia="標楷體" w:hAnsi="Times New Roman" w:cs="Times New Roman"/>
          <w:color w:val="000000"/>
          <w:szCs w:val="24"/>
        </w:rPr>
        <w:t xml:space="preserve"> good for your </w:t>
      </w:r>
      <w:r w:rsidR="0077757F" w:rsidRPr="0017048E">
        <w:rPr>
          <w:rFonts w:ascii="Times New Roman" w:eastAsia="標楷體" w:hAnsi="Times New Roman" w:cs="Times New Roman"/>
          <w:color w:val="000000"/>
          <w:szCs w:val="24"/>
        </w:rPr>
        <w:t>health</w:t>
      </w:r>
      <w:r w:rsidR="00694FC9" w:rsidRPr="0017048E">
        <w:rPr>
          <w:rFonts w:ascii="Times New Roman" w:eastAsia="標楷體" w:hAnsi="Times New Roman" w:cs="Times New Roman"/>
          <w:color w:val="000000"/>
          <w:szCs w:val="24"/>
        </w:rPr>
        <w:t>. (</w:t>
      </w:r>
      <w:r w:rsidR="00694FC9" w:rsidRPr="0017048E">
        <w:rPr>
          <w:rFonts w:ascii="Times New Roman" w:eastAsia="標楷體" w:hAnsi="Times New Roman" w:cs="Times New Roman"/>
          <w:color w:val="000000"/>
          <w:szCs w:val="24"/>
        </w:rPr>
        <w:t>Ａ</w:t>
      </w:r>
      <w:r w:rsidR="00694FC9" w:rsidRPr="0017048E">
        <w:rPr>
          <w:rFonts w:ascii="Times New Roman" w:eastAsia="標楷體" w:hAnsi="Times New Roman" w:cs="Times New Roman"/>
          <w:color w:val="000000"/>
          <w:szCs w:val="24"/>
        </w:rPr>
        <w:t>)</w:t>
      </w:r>
      <w:r w:rsidR="00694FC9" w:rsidRPr="0017048E">
        <w:rPr>
          <w:rFonts w:ascii="Times New Roman" w:eastAsia="標楷體" w:hAnsi="Times New Roman" w:cs="Times New Roman"/>
          <w:color w:val="000000"/>
          <w:w w:val="25"/>
          <w:szCs w:val="24"/>
        </w:rPr>
        <w:t xml:space="preserve">　</w:t>
      </w:r>
      <w:r w:rsidR="00694FC9" w:rsidRPr="0017048E">
        <w:rPr>
          <w:rFonts w:ascii="Times New Roman" w:eastAsia="標楷體" w:hAnsi="Times New Roman" w:cs="Times New Roman"/>
          <w:color w:val="000000"/>
          <w:szCs w:val="24"/>
        </w:rPr>
        <w:t>is</w:t>
      </w:r>
      <w:r w:rsidR="00694FC9" w:rsidRPr="0017048E">
        <w:rPr>
          <w:rFonts w:ascii="Times New Roman" w:eastAsia="標楷體" w:hAnsi="Times New Roman" w:cs="Times New Roman"/>
          <w:color w:val="000000"/>
          <w:szCs w:val="24"/>
        </w:rPr>
        <w:t xml:space="preserve">　</w:t>
      </w:r>
      <w:r w:rsidR="00694FC9" w:rsidRPr="0017048E">
        <w:rPr>
          <w:rFonts w:ascii="Times New Roman" w:eastAsia="標楷體" w:hAnsi="Times New Roman" w:cs="Times New Roman"/>
          <w:color w:val="000000"/>
          <w:szCs w:val="24"/>
        </w:rPr>
        <w:t>(</w:t>
      </w:r>
      <w:r w:rsidR="00694FC9" w:rsidRPr="0017048E">
        <w:rPr>
          <w:rFonts w:ascii="Times New Roman" w:eastAsia="標楷體" w:hAnsi="Times New Roman" w:cs="Times New Roman"/>
          <w:color w:val="000000"/>
          <w:szCs w:val="24"/>
        </w:rPr>
        <w:t>Ｂ</w:t>
      </w:r>
      <w:r w:rsidR="00694FC9" w:rsidRPr="0017048E">
        <w:rPr>
          <w:rFonts w:ascii="Times New Roman" w:eastAsia="標楷體" w:hAnsi="Times New Roman" w:cs="Times New Roman"/>
          <w:color w:val="000000"/>
          <w:szCs w:val="24"/>
        </w:rPr>
        <w:t>)</w:t>
      </w:r>
      <w:r w:rsidR="00694FC9" w:rsidRPr="0017048E">
        <w:rPr>
          <w:rFonts w:ascii="Times New Roman" w:eastAsia="標楷體" w:hAnsi="Times New Roman" w:cs="Times New Roman"/>
          <w:color w:val="000000"/>
          <w:w w:val="25"/>
          <w:szCs w:val="24"/>
        </w:rPr>
        <w:t xml:space="preserve">　</w:t>
      </w:r>
      <w:r w:rsidR="00694FC9" w:rsidRPr="0017048E">
        <w:rPr>
          <w:rFonts w:ascii="Times New Roman" w:eastAsia="標楷體" w:hAnsi="Times New Roman" w:cs="Times New Roman"/>
          <w:color w:val="000000"/>
          <w:szCs w:val="24"/>
        </w:rPr>
        <w:t>was</w:t>
      </w:r>
      <w:r w:rsidR="00694FC9" w:rsidRPr="0017048E">
        <w:rPr>
          <w:rFonts w:ascii="Times New Roman" w:eastAsia="標楷體" w:hAnsi="Times New Roman" w:cs="Times New Roman"/>
          <w:color w:val="000000"/>
          <w:szCs w:val="24"/>
        </w:rPr>
        <w:t xml:space="preserve">　</w:t>
      </w:r>
      <w:r w:rsidR="00694FC9" w:rsidRPr="0017048E">
        <w:rPr>
          <w:rFonts w:ascii="Times New Roman" w:eastAsia="標楷體" w:hAnsi="Times New Roman" w:cs="Times New Roman"/>
          <w:color w:val="000000"/>
          <w:szCs w:val="24"/>
        </w:rPr>
        <w:t>(</w:t>
      </w:r>
      <w:r w:rsidR="00694FC9" w:rsidRPr="0017048E">
        <w:rPr>
          <w:rFonts w:ascii="Times New Roman" w:eastAsia="標楷體" w:hAnsi="Times New Roman" w:cs="Times New Roman"/>
          <w:color w:val="000000"/>
          <w:szCs w:val="24"/>
        </w:rPr>
        <w:t>Ｃ</w:t>
      </w:r>
      <w:r w:rsidR="00694FC9" w:rsidRPr="0017048E">
        <w:rPr>
          <w:rFonts w:ascii="Times New Roman" w:eastAsia="標楷體" w:hAnsi="Times New Roman" w:cs="Times New Roman"/>
          <w:color w:val="000000"/>
          <w:szCs w:val="24"/>
        </w:rPr>
        <w:t>)</w:t>
      </w:r>
      <w:r w:rsidR="00694FC9" w:rsidRPr="0017048E">
        <w:rPr>
          <w:rFonts w:ascii="Times New Roman" w:eastAsia="標楷體" w:hAnsi="Times New Roman" w:cs="Times New Roman"/>
          <w:color w:val="000000"/>
          <w:w w:val="25"/>
          <w:szCs w:val="24"/>
        </w:rPr>
        <w:t xml:space="preserve">　</w:t>
      </w:r>
      <w:r w:rsidR="0065398C">
        <w:rPr>
          <w:rFonts w:ascii="Times New Roman" w:eastAsia="標楷體" w:hAnsi="Times New Roman" w:cs="Times New Roman"/>
          <w:color w:val="000000"/>
          <w:szCs w:val="24"/>
        </w:rPr>
        <w:t>did</w:t>
      </w:r>
      <w:r w:rsidR="00694FC9" w:rsidRPr="0017048E">
        <w:rPr>
          <w:rFonts w:ascii="Times New Roman" w:eastAsia="標楷體" w:hAnsi="Times New Roman" w:cs="Times New Roman"/>
          <w:color w:val="000000"/>
          <w:szCs w:val="24"/>
        </w:rPr>
        <w:t xml:space="preserve">　</w:t>
      </w:r>
      <w:r w:rsidR="00694FC9" w:rsidRPr="0017048E">
        <w:rPr>
          <w:rFonts w:ascii="Times New Roman" w:eastAsia="標楷體" w:hAnsi="Times New Roman" w:cs="Times New Roman"/>
          <w:color w:val="000000"/>
          <w:szCs w:val="24"/>
        </w:rPr>
        <w:t>(</w:t>
      </w:r>
      <w:r w:rsidR="00694FC9" w:rsidRPr="0017048E">
        <w:rPr>
          <w:rFonts w:ascii="Times New Roman" w:eastAsia="標楷體" w:hAnsi="Times New Roman" w:cs="Times New Roman"/>
          <w:color w:val="000000"/>
          <w:szCs w:val="24"/>
        </w:rPr>
        <w:t>Ｄ</w:t>
      </w:r>
      <w:r w:rsidR="00694FC9" w:rsidRPr="0017048E">
        <w:rPr>
          <w:rFonts w:ascii="Times New Roman" w:eastAsia="標楷體" w:hAnsi="Times New Roman" w:cs="Times New Roman"/>
          <w:color w:val="000000"/>
          <w:szCs w:val="24"/>
        </w:rPr>
        <w:t>)</w:t>
      </w:r>
      <w:r w:rsidR="00694FC9" w:rsidRPr="0017048E">
        <w:rPr>
          <w:rFonts w:ascii="Times New Roman" w:eastAsia="標楷體" w:hAnsi="Times New Roman" w:cs="Times New Roman"/>
          <w:color w:val="000000"/>
          <w:w w:val="25"/>
          <w:szCs w:val="24"/>
        </w:rPr>
        <w:t xml:space="preserve">　</w:t>
      </w:r>
      <w:r w:rsidR="00694FC9" w:rsidRPr="0017048E">
        <w:rPr>
          <w:rFonts w:ascii="Times New Roman" w:eastAsia="標楷體" w:hAnsi="Times New Roman" w:cs="Times New Roman"/>
          <w:color w:val="000000"/>
          <w:szCs w:val="24"/>
        </w:rPr>
        <w:t>are</w:t>
      </w:r>
    </w:p>
    <w:p w:rsidR="005413FA" w:rsidRPr="0017048E" w:rsidRDefault="00216670" w:rsidP="005413FA">
      <w:pPr>
        <w:ind w:leftChars="59" w:left="708" w:hangingChars="236" w:hanging="566"/>
        <w:rPr>
          <w:rFonts w:ascii="Times New Roman" w:eastAsia="標楷體" w:hAnsi="Times New Roman" w:cs="Times New Roman"/>
          <w:color w:val="000000"/>
          <w:szCs w:val="24"/>
        </w:rPr>
      </w:pPr>
      <w:r w:rsidRPr="0017048E">
        <w:rPr>
          <w:rFonts w:ascii="Times New Roman" w:hAnsi="Times New Roman" w:cs="Times New Roman"/>
          <w:szCs w:val="24"/>
        </w:rPr>
        <w:t>27.</w:t>
      </w:r>
      <w:r w:rsidR="00565F07" w:rsidRPr="0017048E">
        <w:rPr>
          <w:rFonts w:ascii="Times New Roman" w:hAnsi="Times New Roman" w:cs="Times New Roman"/>
          <w:szCs w:val="24"/>
        </w:rPr>
        <w:t>（　）</w:t>
      </w:r>
      <w:r w:rsidR="005413FA" w:rsidRPr="0017048E">
        <w:rPr>
          <w:rFonts w:ascii="Times New Roman" w:eastAsia="標楷體" w:hAnsi="Times New Roman" w:cs="Times New Roman"/>
          <w:color w:val="000000"/>
          <w:szCs w:val="24"/>
        </w:rPr>
        <w:t xml:space="preserve">Jenny was very happy today because her dad </w:t>
      </w:r>
      <w:r w:rsidR="005413FA" w:rsidRPr="0017048E">
        <w:rPr>
          <w:rFonts w:ascii="Times New Roman" w:eastAsia="標楷體" w:hAnsi="Times New Roman" w:cs="Times New Roman"/>
          <w:color w:val="000000"/>
          <w:szCs w:val="24"/>
          <w:u w:val="single"/>
        </w:rPr>
        <w:t xml:space="preserve">　</w:t>
      </w:r>
      <w:r w:rsidR="005413FA" w:rsidRPr="0017048E">
        <w:rPr>
          <w:rFonts w:ascii="Times New Roman" w:eastAsia="標楷體" w:hAnsi="Times New Roman" w:cs="Times New Roman"/>
          <w:color w:val="000000"/>
          <w:szCs w:val="24"/>
          <w:u w:val="single"/>
        </w:rPr>
        <w:t xml:space="preserve">     </w:t>
      </w:r>
      <w:r w:rsidR="005413FA" w:rsidRPr="0017048E">
        <w:rPr>
          <w:rFonts w:ascii="Times New Roman" w:eastAsia="標楷體" w:hAnsi="Times New Roman" w:cs="Times New Roman"/>
          <w:color w:val="000000"/>
          <w:szCs w:val="24"/>
          <w:u w:val="single"/>
        </w:rPr>
        <w:t xml:space="preserve">　</w:t>
      </w:r>
      <w:r w:rsidR="005413FA" w:rsidRPr="0017048E">
        <w:rPr>
          <w:rFonts w:ascii="Times New Roman" w:eastAsia="標楷體" w:hAnsi="Times New Roman" w:cs="Times New Roman"/>
          <w:color w:val="000000"/>
          <w:szCs w:val="24"/>
        </w:rPr>
        <w:t xml:space="preserve"> her a new MP3 player</w:t>
      </w:r>
      <w:r w:rsidR="00113621">
        <w:rPr>
          <w:rFonts w:ascii="Times New Roman" w:eastAsia="標楷體" w:hAnsi="Times New Roman" w:cs="Times New Roman"/>
          <w:color w:val="000000"/>
          <w:szCs w:val="24"/>
        </w:rPr>
        <w:t xml:space="preserve"> this morning</w:t>
      </w:r>
      <w:r w:rsidR="005413FA" w:rsidRPr="0017048E">
        <w:rPr>
          <w:rFonts w:ascii="Times New Roman" w:eastAsia="標楷體" w:hAnsi="Times New Roman" w:cs="Times New Roman"/>
          <w:color w:val="000000"/>
          <w:szCs w:val="24"/>
        </w:rPr>
        <w:t>.</w:t>
      </w:r>
    </w:p>
    <w:p w:rsidR="008948AA" w:rsidRPr="0017048E" w:rsidRDefault="005413FA" w:rsidP="005413FA">
      <w:pPr>
        <w:ind w:leftChars="294" w:left="706" w:firstLineChars="177" w:firstLine="425"/>
        <w:rPr>
          <w:rFonts w:ascii="Times New Roman" w:hAnsi="Times New Roman" w:cs="Times New Roman"/>
          <w:szCs w:val="24"/>
        </w:rPr>
      </w:pP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Ａ</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gave</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Ｂ</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gives</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Ｃ</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00113621">
        <w:rPr>
          <w:rFonts w:ascii="Times New Roman" w:eastAsia="標楷體" w:hAnsi="Times New Roman" w:cs="Times New Roman"/>
          <w:color w:val="000000"/>
          <w:szCs w:val="24"/>
        </w:rPr>
        <w:t>was giving</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Ｄ</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to give</w:t>
      </w:r>
    </w:p>
    <w:p w:rsidR="005F1596" w:rsidRPr="0017048E" w:rsidRDefault="00216670" w:rsidP="00E0772B">
      <w:pPr>
        <w:ind w:leftChars="59" w:left="1131" w:hangingChars="412" w:hanging="989"/>
        <w:rPr>
          <w:rFonts w:ascii="Times New Roman" w:eastAsia="標楷體" w:hAnsi="Times New Roman" w:cs="Times New Roman"/>
          <w:color w:val="000000"/>
          <w:szCs w:val="24"/>
        </w:rPr>
      </w:pPr>
      <w:r w:rsidRPr="0017048E">
        <w:rPr>
          <w:rFonts w:ascii="Times New Roman" w:hAnsi="Times New Roman" w:cs="Times New Roman"/>
          <w:szCs w:val="24"/>
        </w:rPr>
        <w:t>28.</w:t>
      </w:r>
      <w:r w:rsidR="00565F07" w:rsidRPr="0017048E">
        <w:rPr>
          <w:rFonts w:ascii="Times New Roman" w:hAnsi="Times New Roman" w:cs="Times New Roman"/>
          <w:szCs w:val="24"/>
        </w:rPr>
        <w:t>（　）</w:t>
      </w:r>
      <w:r w:rsidR="005F1596" w:rsidRPr="0017048E">
        <w:rPr>
          <w:rFonts w:ascii="Times New Roman" w:eastAsia="標楷體" w:hAnsi="Times New Roman" w:cs="Times New Roman"/>
          <w:color w:val="000000"/>
          <w:szCs w:val="24"/>
        </w:rPr>
        <w:t xml:space="preserve">At this time yesterday evening, her dad </w:t>
      </w:r>
      <w:r w:rsidR="005F1596" w:rsidRPr="0017048E">
        <w:rPr>
          <w:rFonts w:ascii="Times New Roman" w:eastAsia="標楷體" w:hAnsi="Times New Roman" w:cs="Times New Roman"/>
          <w:color w:val="000000"/>
          <w:szCs w:val="24"/>
          <w:u w:val="single"/>
        </w:rPr>
        <w:t xml:space="preserve">       </w:t>
      </w:r>
      <w:r w:rsidR="005F1596" w:rsidRPr="0017048E">
        <w:rPr>
          <w:rFonts w:ascii="Times New Roman" w:eastAsia="標楷體" w:hAnsi="Times New Roman" w:cs="Times New Roman"/>
          <w:color w:val="000000"/>
          <w:szCs w:val="24"/>
        </w:rPr>
        <w:t xml:space="preserve"> the news on TV.</w:t>
      </w:r>
    </w:p>
    <w:p w:rsidR="003A4AC8" w:rsidRPr="0017048E" w:rsidRDefault="005F1596" w:rsidP="003A4AC8">
      <w:pPr>
        <w:ind w:leftChars="413" w:left="1128" w:hangingChars="57" w:hanging="137"/>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Ａ</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watches</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Ｂ</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watch</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Ｃ</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was watching</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Ｄ</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watched</w:t>
      </w:r>
    </w:p>
    <w:p w:rsidR="005725F1" w:rsidRPr="0017048E" w:rsidRDefault="00216670" w:rsidP="005725F1">
      <w:pPr>
        <w:ind w:firstLineChars="59" w:firstLine="142"/>
        <w:rPr>
          <w:rFonts w:ascii="Times New Roman" w:eastAsia="標楷體" w:hAnsi="Times New Roman" w:cs="Times New Roman"/>
          <w:szCs w:val="24"/>
        </w:rPr>
      </w:pPr>
      <w:r w:rsidRPr="0017048E">
        <w:rPr>
          <w:rFonts w:ascii="Times New Roman" w:hAnsi="Times New Roman" w:cs="Times New Roman"/>
          <w:szCs w:val="24"/>
        </w:rPr>
        <w:t>29.</w:t>
      </w:r>
      <w:r w:rsidR="00565F07" w:rsidRPr="0017048E">
        <w:rPr>
          <w:rFonts w:ascii="Times New Roman" w:hAnsi="Times New Roman" w:cs="Times New Roman"/>
          <w:szCs w:val="24"/>
        </w:rPr>
        <w:t>（　）</w:t>
      </w:r>
      <w:r w:rsidR="005725F1" w:rsidRPr="0017048E">
        <w:rPr>
          <w:rFonts w:ascii="Times New Roman" w:eastAsia="標楷體" w:hAnsi="Times New Roman" w:cs="Times New Roman"/>
          <w:szCs w:val="24"/>
        </w:rPr>
        <w:t xml:space="preserve">Most students enjoy </w:t>
      </w:r>
      <w:r w:rsidR="005725F1" w:rsidRPr="0017048E">
        <w:rPr>
          <w:rFonts w:ascii="Times New Roman" w:eastAsia="標楷體" w:hAnsi="Times New Roman" w:cs="Times New Roman"/>
          <w:szCs w:val="24"/>
          <w:u w:val="single"/>
        </w:rPr>
        <w:t xml:space="preserve">　　　</w:t>
      </w:r>
      <w:r w:rsidR="005725F1" w:rsidRPr="0017048E">
        <w:rPr>
          <w:rFonts w:ascii="Times New Roman" w:eastAsia="標楷體" w:hAnsi="Times New Roman" w:cs="Times New Roman"/>
          <w:szCs w:val="24"/>
          <w:u w:val="single"/>
        </w:rPr>
        <w:t xml:space="preserve">   </w:t>
      </w:r>
      <w:r w:rsidR="005725F1" w:rsidRPr="0017048E">
        <w:rPr>
          <w:rFonts w:ascii="Times New Roman" w:eastAsia="標楷體" w:hAnsi="Times New Roman" w:cs="Times New Roman"/>
          <w:szCs w:val="24"/>
        </w:rPr>
        <w:t xml:space="preserve"> to music or </w:t>
      </w:r>
      <w:r w:rsidR="005725F1" w:rsidRPr="0017048E">
        <w:rPr>
          <w:rFonts w:ascii="Times New Roman" w:eastAsia="標楷體" w:hAnsi="Times New Roman" w:cs="Times New Roman"/>
          <w:szCs w:val="24"/>
          <w:u w:val="single"/>
        </w:rPr>
        <w:t xml:space="preserve">　　　</w:t>
      </w:r>
      <w:r w:rsidR="005725F1" w:rsidRPr="0017048E">
        <w:rPr>
          <w:rFonts w:ascii="Times New Roman" w:eastAsia="標楷體" w:hAnsi="Times New Roman" w:cs="Times New Roman"/>
          <w:szCs w:val="24"/>
          <w:u w:val="single"/>
        </w:rPr>
        <w:t xml:space="preserve"> </w:t>
      </w:r>
      <w:r w:rsidR="005725F1" w:rsidRPr="0017048E">
        <w:rPr>
          <w:rFonts w:ascii="Times New Roman" w:eastAsia="標楷體" w:hAnsi="Times New Roman" w:cs="Times New Roman"/>
          <w:szCs w:val="24"/>
        </w:rPr>
        <w:t xml:space="preserve"> video games in their free time.</w:t>
      </w:r>
      <w:r w:rsidR="005725F1" w:rsidRPr="0017048E">
        <w:rPr>
          <w:rFonts w:ascii="Times New Roman" w:eastAsia="標楷體" w:hAnsi="Times New Roman" w:cs="Times New Roman"/>
          <w:szCs w:val="24"/>
        </w:rPr>
        <w:t xml:space="preserve">　</w:t>
      </w:r>
    </w:p>
    <w:p w:rsidR="00565F07" w:rsidRPr="0017048E" w:rsidRDefault="005725F1" w:rsidP="00EC5C3D">
      <w:pPr>
        <w:ind w:firstLineChars="472" w:firstLine="1133"/>
        <w:rPr>
          <w:rFonts w:ascii="Times New Roman" w:hAnsi="Times New Roman" w:cs="Times New Roman"/>
          <w:szCs w:val="24"/>
        </w:rPr>
      </w:pPr>
      <w:r w:rsidRPr="0017048E">
        <w:rPr>
          <w:rFonts w:ascii="Times New Roman" w:eastAsia="標楷體" w:hAnsi="Times New Roman" w:cs="Times New Roman"/>
          <w:szCs w:val="24"/>
        </w:rPr>
        <w:t>(</w:t>
      </w:r>
      <w:r w:rsidRPr="0017048E">
        <w:rPr>
          <w:rFonts w:ascii="Times New Roman" w:eastAsia="標楷體" w:hAnsi="Times New Roman" w:cs="Times New Roman"/>
          <w:szCs w:val="24"/>
        </w:rPr>
        <w:t>Ａ</w:t>
      </w:r>
      <w:r w:rsidRPr="0017048E">
        <w:rPr>
          <w:rFonts w:ascii="Times New Roman" w:eastAsia="標楷體" w:hAnsi="Times New Roman" w:cs="Times New Roman"/>
          <w:szCs w:val="24"/>
        </w:rPr>
        <w:t>)</w:t>
      </w:r>
      <w:r w:rsidRPr="0017048E">
        <w:rPr>
          <w:rFonts w:ascii="Times New Roman" w:eastAsia="標楷體" w:hAnsi="Times New Roman" w:cs="Times New Roman"/>
          <w:w w:val="25"/>
          <w:szCs w:val="24"/>
        </w:rPr>
        <w:t xml:space="preserve">　</w:t>
      </w:r>
      <w:r w:rsidRPr="0017048E">
        <w:rPr>
          <w:rFonts w:ascii="Times New Roman" w:eastAsia="標楷體" w:hAnsi="Times New Roman" w:cs="Times New Roman"/>
          <w:szCs w:val="24"/>
        </w:rPr>
        <w:t>listening; playing</w:t>
      </w:r>
      <w:r w:rsidRPr="0017048E">
        <w:rPr>
          <w:rFonts w:ascii="Times New Roman" w:eastAsia="標楷體" w:hAnsi="Times New Roman" w:cs="Times New Roman"/>
          <w:szCs w:val="24"/>
        </w:rPr>
        <w:t xml:space="preserve">　</w:t>
      </w:r>
      <w:r w:rsidRPr="0017048E">
        <w:rPr>
          <w:rFonts w:ascii="Times New Roman" w:eastAsia="標楷體" w:hAnsi="Times New Roman" w:cs="Times New Roman"/>
          <w:szCs w:val="24"/>
        </w:rPr>
        <w:t>(</w:t>
      </w:r>
      <w:r w:rsidRPr="0017048E">
        <w:rPr>
          <w:rFonts w:ascii="Times New Roman" w:eastAsia="標楷體" w:hAnsi="Times New Roman" w:cs="Times New Roman"/>
          <w:szCs w:val="24"/>
        </w:rPr>
        <w:t>Ｂ</w:t>
      </w:r>
      <w:r w:rsidRPr="0017048E">
        <w:rPr>
          <w:rFonts w:ascii="Times New Roman" w:eastAsia="標楷體" w:hAnsi="Times New Roman" w:cs="Times New Roman"/>
          <w:szCs w:val="24"/>
        </w:rPr>
        <w:t>)</w:t>
      </w:r>
      <w:r w:rsidRPr="0017048E">
        <w:rPr>
          <w:rFonts w:ascii="Times New Roman" w:eastAsia="標楷體" w:hAnsi="Times New Roman" w:cs="Times New Roman"/>
          <w:w w:val="25"/>
          <w:szCs w:val="24"/>
        </w:rPr>
        <w:t xml:space="preserve">　</w:t>
      </w:r>
      <w:r w:rsidRPr="0017048E">
        <w:rPr>
          <w:rFonts w:ascii="Times New Roman" w:eastAsia="標楷體" w:hAnsi="Times New Roman" w:cs="Times New Roman"/>
          <w:szCs w:val="24"/>
        </w:rPr>
        <w:t>to listen; play</w:t>
      </w:r>
      <w:r w:rsidRPr="0017048E">
        <w:rPr>
          <w:rFonts w:ascii="Times New Roman" w:eastAsia="標楷體" w:hAnsi="Times New Roman" w:cs="Times New Roman"/>
          <w:szCs w:val="24"/>
        </w:rPr>
        <w:t xml:space="preserve">　</w:t>
      </w:r>
      <w:r w:rsidRPr="0017048E">
        <w:rPr>
          <w:rFonts w:ascii="Times New Roman" w:eastAsia="標楷體" w:hAnsi="Times New Roman" w:cs="Times New Roman"/>
          <w:szCs w:val="24"/>
        </w:rPr>
        <w:t>(</w:t>
      </w:r>
      <w:r w:rsidRPr="0017048E">
        <w:rPr>
          <w:rFonts w:ascii="Times New Roman" w:eastAsia="標楷體" w:hAnsi="Times New Roman" w:cs="Times New Roman"/>
          <w:szCs w:val="24"/>
        </w:rPr>
        <w:t>Ｃ</w:t>
      </w:r>
      <w:r w:rsidRPr="0017048E">
        <w:rPr>
          <w:rFonts w:ascii="Times New Roman" w:eastAsia="標楷體" w:hAnsi="Times New Roman" w:cs="Times New Roman"/>
          <w:szCs w:val="24"/>
        </w:rPr>
        <w:t>)</w:t>
      </w:r>
      <w:r w:rsidRPr="0017048E">
        <w:rPr>
          <w:rFonts w:ascii="Times New Roman" w:eastAsia="標楷體" w:hAnsi="Times New Roman" w:cs="Times New Roman"/>
          <w:w w:val="25"/>
          <w:szCs w:val="24"/>
        </w:rPr>
        <w:t xml:space="preserve">　</w:t>
      </w:r>
      <w:r w:rsidRPr="0017048E">
        <w:rPr>
          <w:rFonts w:ascii="Times New Roman" w:eastAsia="標楷體" w:hAnsi="Times New Roman" w:cs="Times New Roman"/>
          <w:szCs w:val="24"/>
        </w:rPr>
        <w:t>listens; plays</w:t>
      </w:r>
      <w:r w:rsidRPr="0017048E">
        <w:rPr>
          <w:rFonts w:ascii="Times New Roman" w:eastAsia="標楷體" w:hAnsi="Times New Roman" w:cs="Times New Roman"/>
          <w:szCs w:val="24"/>
        </w:rPr>
        <w:t xml:space="preserve">　</w:t>
      </w:r>
      <w:r w:rsidRPr="0017048E">
        <w:rPr>
          <w:rFonts w:ascii="Times New Roman" w:eastAsia="標楷體" w:hAnsi="Times New Roman" w:cs="Times New Roman"/>
          <w:szCs w:val="24"/>
        </w:rPr>
        <w:t>(</w:t>
      </w:r>
      <w:r w:rsidRPr="0017048E">
        <w:rPr>
          <w:rFonts w:ascii="Times New Roman" w:eastAsia="標楷體" w:hAnsi="Times New Roman" w:cs="Times New Roman"/>
          <w:szCs w:val="24"/>
        </w:rPr>
        <w:t>Ｄ</w:t>
      </w:r>
      <w:r w:rsidRPr="0017048E">
        <w:rPr>
          <w:rFonts w:ascii="Times New Roman" w:eastAsia="標楷體" w:hAnsi="Times New Roman" w:cs="Times New Roman"/>
          <w:szCs w:val="24"/>
        </w:rPr>
        <w:t>)</w:t>
      </w:r>
      <w:r w:rsidRPr="0017048E">
        <w:rPr>
          <w:rFonts w:ascii="Times New Roman" w:eastAsia="標楷體" w:hAnsi="Times New Roman" w:cs="Times New Roman"/>
          <w:w w:val="25"/>
          <w:szCs w:val="24"/>
        </w:rPr>
        <w:t xml:space="preserve">　</w:t>
      </w:r>
      <w:r w:rsidRPr="0017048E">
        <w:rPr>
          <w:rFonts w:ascii="Times New Roman" w:eastAsia="標楷體" w:hAnsi="Times New Roman" w:cs="Times New Roman"/>
          <w:szCs w:val="24"/>
        </w:rPr>
        <w:t>listened; plays</w:t>
      </w:r>
    </w:p>
    <w:p w:rsidR="005F1596" w:rsidRPr="0017048E" w:rsidRDefault="00216670" w:rsidP="00654EBE">
      <w:pPr>
        <w:ind w:leftChars="59" w:left="1133" w:hangingChars="413" w:hanging="991"/>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30.</w:t>
      </w:r>
      <w:r w:rsidR="00565F07" w:rsidRPr="0017048E">
        <w:rPr>
          <w:rFonts w:ascii="Times New Roman" w:eastAsia="標楷體" w:hAnsi="Times New Roman" w:cs="Times New Roman"/>
          <w:color w:val="000000"/>
          <w:szCs w:val="24"/>
        </w:rPr>
        <w:t>（　）</w:t>
      </w:r>
      <w:r w:rsidR="00EC5C3D" w:rsidRPr="0017048E">
        <w:rPr>
          <w:rFonts w:ascii="Times New Roman" w:eastAsia="標楷體" w:hAnsi="Times New Roman" w:cs="Times New Roman"/>
          <w:color w:val="000000"/>
          <w:szCs w:val="24"/>
        </w:rPr>
        <w:t xml:space="preserve">May: Alex, you look tired. What’s wrong?   </w:t>
      </w:r>
      <w:r w:rsidR="00654EBE" w:rsidRPr="0017048E">
        <w:rPr>
          <w:rFonts w:ascii="Times New Roman" w:eastAsia="標楷體" w:hAnsi="Times New Roman" w:cs="Times New Roman"/>
          <w:color w:val="000000"/>
          <w:szCs w:val="24"/>
        </w:rPr>
        <w:t>Alex</w:t>
      </w:r>
      <w:r w:rsidR="00EC5C3D" w:rsidRPr="0017048E">
        <w:rPr>
          <w:rFonts w:ascii="Times New Roman" w:eastAsia="標楷體" w:hAnsi="Times New Roman" w:cs="Times New Roman"/>
          <w:color w:val="000000"/>
          <w:szCs w:val="24"/>
        </w:rPr>
        <w:t xml:space="preserve">: I was busy </w:t>
      </w:r>
      <w:r w:rsidR="00EC5C3D" w:rsidRPr="0017048E">
        <w:rPr>
          <w:rFonts w:ascii="Times New Roman" w:eastAsia="標楷體" w:hAnsi="Times New Roman" w:cs="Times New Roman"/>
          <w:color w:val="000000"/>
          <w:szCs w:val="24"/>
          <w:u w:val="single"/>
        </w:rPr>
        <w:t xml:space="preserve">　　</w:t>
      </w:r>
      <w:r w:rsidR="00EC5C3D" w:rsidRPr="0017048E">
        <w:rPr>
          <w:rFonts w:ascii="Times New Roman" w:eastAsia="標楷體" w:hAnsi="Times New Roman" w:cs="Times New Roman"/>
          <w:color w:val="000000"/>
          <w:szCs w:val="24"/>
        </w:rPr>
        <w:t xml:space="preserve"> my science report. I have to turn it in next Monday.</w:t>
      </w:r>
      <w:r w:rsidR="00654EBE" w:rsidRPr="0017048E">
        <w:rPr>
          <w:rFonts w:ascii="Times New Roman" w:eastAsia="標楷體" w:hAnsi="Times New Roman" w:cs="Times New Roman"/>
          <w:color w:val="000000"/>
          <w:szCs w:val="24"/>
        </w:rPr>
        <w:t xml:space="preserve"> May: It’s not good for your health.  You need </w:t>
      </w:r>
      <w:r w:rsidR="00654EBE" w:rsidRPr="0017048E">
        <w:rPr>
          <w:rFonts w:ascii="Times New Roman" w:eastAsia="標楷體" w:hAnsi="Times New Roman" w:cs="Times New Roman"/>
          <w:color w:val="000000"/>
          <w:szCs w:val="24"/>
          <w:u w:val="single"/>
        </w:rPr>
        <w:t xml:space="preserve">　　</w:t>
      </w:r>
      <w:r w:rsidR="00654EBE" w:rsidRPr="0017048E">
        <w:rPr>
          <w:rFonts w:ascii="Times New Roman" w:eastAsia="標楷體" w:hAnsi="Times New Roman" w:cs="Times New Roman"/>
          <w:color w:val="000000"/>
          <w:szCs w:val="24"/>
        </w:rPr>
        <w:t xml:space="preserve"> more.</w:t>
      </w:r>
      <w:r w:rsidR="00EC5C3D" w:rsidRPr="0017048E">
        <w:rPr>
          <w:rFonts w:ascii="Times New Roman" w:eastAsia="標楷體" w:hAnsi="Times New Roman" w:cs="Times New Roman"/>
          <w:color w:val="000000"/>
          <w:szCs w:val="24"/>
        </w:rPr>
        <w:t xml:space="preserve">  </w:t>
      </w:r>
    </w:p>
    <w:p w:rsidR="003A4AC8" w:rsidRDefault="00EC5C3D" w:rsidP="005F1596">
      <w:pPr>
        <w:ind w:leftChars="471" w:left="1130" w:firstLine="1"/>
        <w:rPr>
          <w:rFonts w:ascii="Times New Roman" w:eastAsia="標楷體" w:hAnsi="Times New Roman" w:cs="Times New Roman"/>
          <w:color w:val="000000"/>
          <w:szCs w:val="24"/>
        </w:rPr>
      </w:pP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Ａ</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doing</w:t>
      </w:r>
      <w:r w:rsidR="00654EBE" w:rsidRPr="0017048E">
        <w:rPr>
          <w:rFonts w:ascii="Times New Roman" w:eastAsia="標楷體" w:hAnsi="Times New Roman" w:cs="Times New Roman"/>
          <w:color w:val="000000"/>
          <w:szCs w:val="24"/>
        </w:rPr>
        <w:t>; to sleep</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Ｂ</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to do</w:t>
      </w:r>
      <w:r w:rsidR="00654EBE" w:rsidRPr="0017048E">
        <w:rPr>
          <w:rFonts w:ascii="Times New Roman" w:eastAsia="標楷體" w:hAnsi="Times New Roman" w:cs="Times New Roman"/>
          <w:color w:val="000000"/>
          <w:szCs w:val="24"/>
        </w:rPr>
        <w:t>; sleeps</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Ｃ</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do</w:t>
      </w:r>
      <w:r w:rsidR="00654EBE" w:rsidRPr="0017048E">
        <w:rPr>
          <w:rFonts w:ascii="Times New Roman" w:eastAsia="標楷體" w:hAnsi="Times New Roman" w:cs="Times New Roman"/>
          <w:color w:val="000000"/>
          <w:szCs w:val="24"/>
        </w:rPr>
        <w:t>; sleeping</w:t>
      </w:r>
      <w:r w:rsidRPr="0017048E">
        <w:rPr>
          <w:rFonts w:ascii="Times New Roman" w:eastAsia="標楷體" w:hAnsi="Times New Roman" w:cs="Times New Roman"/>
          <w:color w:val="000000"/>
          <w:szCs w:val="24"/>
        </w:rPr>
        <w:t xml:space="preserve">　</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szCs w:val="24"/>
        </w:rPr>
        <w:t>Ｄ</w:t>
      </w:r>
      <w:r w:rsidRPr="0017048E">
        <w:rPr>
          <w:rFonts w:ascii="Times New Roman" w:eastAsia="標楷體" w:hAnsi="Times New Roman" w:cs="Times New Roman"/>
          <w:color w:val="000000"/>
          <w:szCs w:val="24"/>
        </w:rPr>
        <w:t>)</w:t>
      </w:r>
      <w:r w:rsidRPr="0017048E">
        <w:rPr>
          <w:rFonts w:ascii="Times New Roman" w:eastAsia="標楷體" w:hAnsi="Times New Roman" w:cs="Times New Roman"/>
          <w:color w:val="000000"/>
          <w:w w:val="25"/>
          <w:szCs w:val="24"/>
        </w:rPr>
        <w:t xml:space="preserve">　</w:t>
      </w:r>
      <w:r w:rsidRPr="0017048E">
        <w:rPr>
          <w:rFonts w:ascii="Times New Roman" w:eastAsia="標楷體" w:hAnsi="Times New Roman" w:cs="Times New Roman"/>
          <w:color w:val="000000"/>
          <w:szCs w:val="24"/>
        </w:rPr>
        <w:t>did</w:t>
      </w:r>
      <w:r w:rsidR="00654EBE" w:rsidRPr="0017048E">
        <w:rPr>
          <w:rFonts w:ascii="Times New Roman" w:eastAsia="標楷體" w:hAnsi="Times New Roman" w:cs="Times New Roman"/>
          <w:color w:val="000000"/>
          <w:szCs w:val="24"/>
        </w:rPr>
        <w:t>; slept</w:t>
      </w:r>
    </w:p>
    <w:p w:rsidR="000C28DC" w:rsidRPr="000C28DC" w:rsidRDefault="000C28DC" w:rsidP="000C28DC">
      <w:pPr>
        <w:widowControl/>
        <w:jc w:val="center"/>
        <w:rPr>
          <w:rFonts w:ascii="Times New Roman" w:eastAsia="標楷體" w:hAnsi="Times New Roman" w:cs="Times New Roman"/>
          <w:color w:val="000000"/>
          <w:sz w:val="28"/>
          <w:szCs w:val="28"/>
        </w:rPr>
      </w:pPr>
      <w:r w:rsidRPr="000C28DC">
        <w:rPr>
          <w:rFonts w:ascii="Times New Roman" w:eastAsia="標楷體" w:hAnsi="Times New Roman" w:cs="Times New Roman" w:hint="eastAsia"/>
          <w:color w:val="000000"/>
          <w:sz w:val="28"/>
          <w:szCs w:val="28"/>
        </w:rPr>
        <w:t>(</w:t>
      </w:r>
      <w:r w:rsidRPr="000C28DC">
        <w:rPr>
          <w:rFonts w:ascii="Times New Roman" w:eastAsia="標楷體" w:hAnsi="Times New Roman" w:cs="Times New Roman" w:hint="eastAsia"/>
          <w:color w:val="000000"/>
          <w:sz w:val="28"/>
          <w:szCs w:val="28"/>
        </w:rPr>
        <w:t>尚有試題</w:t>
      </w:r>
      <w:r w:rsidRPr="000C28DC">
        <w:rPr>
          <w:rFonts w:ascii="Times New Roman" w:eastAsia="標楷體" w:hAnsi="Times New Roman" w:cs="Times New Roman" w:hint="eastAsia"/>
          <w:color w:val="000000"/>
          <w:sz w:val="28"/>
          <w:szCs w:val="28"/>
        </w:rPr>
        <w:t>)</w:t>
      </w:r>
    </w:p>
    <w:p w:rsidR="00B13E2D" w:rsidRDefault="00B13E2D">
      <w:pPr>
        <w:widowControl/>
        <w:rPr>
          <w:rFonts w:ascii="Times New Roman" w:eastAsia="標楷體" w:hAnsi="Times New Roman" w:cs="Times New Roman"/>
          <w:color w:val="000000"/>
          <w:szCs w:val="24"/>
        </w:rPr>
      </w:pPr>
      <w:r>
        <w:rPr>
          <w:rFonts w:ascii="Times New Roman" w:eastAsia="標楷體" w:hAnsi="Times New Roman" w:cs="Times New Roman"/>
          <w:color w:val="000000"/>
          <w:szCs w:val="24"/>
        </w:rPr>
        <w:br w:type="page"/>
      </w:r>
    </w:p>
    <w:p w:rsidR="003209F4" w:rsidRDefault="00216670" w:rsidP="0081110D">
      <w:pPr>
        <w:ind w:leftChars="59" w:left="1133" w:hangingChars="413" w:hanging="991"/>
        <w:rPr>
          <w:rFonts w:ascii="Times New Roman" w:eastAsia="標楷體" w:hAnsi="Times New Roman" w:cs="Times New Roman"/>
          <w:color w:val="000000"/>
          <w:szCs w:val="24"/>
        </w:rPr>
      </w:pPr>
      <w:r w:rsidRPr="00E27184">
        <w:rPr>
          <w:rFonts w:ascii="Times New Roman" w:eastAsia="標楷體" w:hAnsi="Times New Roman" w:cs="Times New Roman"/>
          <w:color w:val="000000"/>
        </w:rPr>
        <w:lastRenderedPageBreak/>
        <w:t>31.</w:t>
      </w:r>
      <w:r w:rsidR="00565F07" w:rsidRPr="00E27184">
        <w:rPr>
          <w:rFonts w:ascii="Times New Roman" w:eastAsia="標楷體" w:hAnsi="Times New Roman" w:cs="Times New Roman"/>
          <w:color w:val="000000"/>
        </w:rPr>
        <w:t>（　）</w:t>
      </w:r>
      <w:r w:rsidR="005D2A50" w:rsidRPr="00E27184">
        <w:rPr>
          <w:rFonts w:ascii="Times New Roman" w:eastAsia="標楷體" w:hAnsi="Times New Roman" w:cs="Times New Roman"/>
          <w:color w:val="000000"/>
        </w:rPr>
        <w:t xml:space="preserve">A: </w:t>
      </w:r>
      <w:r w:rsidR="005D2A50" w:rsidRPr="00E27184">
        <w:rPr>
          <w:rFonts w:ascii="Times New Roman" w:eastAsia="標楷體" w:hAnsi="Times New Roman" w:cs="Times New Roman"/>
          <w:color w:val="000000"/>
          <w:szCs w:val="24"/>
        </w:rPr>
        <w:t xml:space="preserve">It is already half </w:t>
      </w:r>
      <w:r w:rsidR="005D2A50" w:rsidRPr="00E27184">
        <w:rPr>
          <w:rFonts w:ascii="Times New Roman" w:eastAsia="標楷體" w:hAnsi="Times New Roman" w:cs="Times New Roman"/>
          <w:color w:val="000000"/>
          <w:szCs w:val="24"/>
          <w:u w:val="single"/>
        </w:rPr>
        <w:t xml:space="preserve">　</w:t>
      </w:r>
      <w:r w:rsidR="0081110D" w:rsidRPr="00E27184">
        <w:rPr>
          <w:rFonts w:ascii="Times New Roman" w:eastAsia="標楷體" w:hAnsi="Times New Roman" w:cs="Times New Roman"/>
          <w:color w:val="000000"/>
          <w:szCs w:val="24"/>
          <w:u w:val="single"/>
        </w:rPr>
        <w:t xml:space="preserve">  </w:t>
      </w:r>
      <w:r w:rsidR="005D2A50" w:rsidRPr="00E27184">
        <w:rPr>
          <w:rFonts w:ascii="Times New Roman" w:eastAsia="標楷體" w:hAnsi="Times New Roman" w:cs="Times New Roman"/>
          <w:color w:val="000000"/>
          <w:szCs w:val="24"/>
          <w:u w:val="single"/>
        </w:rPr>
        <w:t xml:space="preserve">　</w:t>
      </w:r>
      <w:r w:rsidR="005D2A50" w:rsidRPr="00E27184">
        <w:rPr>
          <w:rFonts w:ascii="Times New Roman" w:eastAsia="標楷體" w:hAnsi="Times New Roman" w:cs="Times New Roman"/>
          <w:color w:val="000000"/>
          <w:szCs w:val="24"/>
        </w:rPr>
        <w:t xml:space="preserve"> one. I am really tired, and I </w:t>
      </w:r>
      <w:r w:rsidR="0017048E">
        <w:rPr>
          <w:rFonts w:ascii="Times New Roman" w:eastAsia="標楷體" w:hAnsi="Times New Roman" w:cs="Times New Roman" w:hint="eastAsia"/>
          <w:color w:val="000000"/>
          <w:szCs w:val="24"/>
        </w:rPr>
        <w:t>w</w:t>
      </w:r>
      <w:r w:rsidR="0017048E">
        <w:rPr>
          <w:rFonts w:ascii="Times New Roman" w:eastAsia="標楷體" w:hAnsi="Times New Roman" w:cs="Times New Roman"/>
          <w:color w:val="000000"/>
          <w:szCs w:val="24"/>
        </w:rPr>
        <w:t>ant</w:t>
      </w:r>
      <w:r w:rsidR="0081110D" w:rsidRPr="00E27184">
        <w:rPr>
          <w:rFonts w:ascii="Times New Roman" w:eastAsia="標楷體" w:hAnsi="Times New Roman" w:cs="Times New Roman"/>
          <w:color w:val="000000"/>
          <w:szCs w:val="24"/>
        </w:rPr>
        <w:t xml:space="preserve"> </w:t>
      </w:r>
      <w:r w:rsidR="0081110D" w:rsidRPr="00E27184">
        <w:rPr>
          <w:rFonts w:ascii="Times New Roman" w:eastAsia="標楷體" w:hAnsi="Times New Roman" w:cs="Times New Roman"/>
          <w:color w:val="000000"/>
          <w:szCs w:val="24"/>
          <w:u w:val="single"/>
        </w:rPr>
        <w:t xml:space="preserve">        </w:t>
      </w:r>
      <w:r w:rsidR="00EF3C02">
        <w:rPr>
          <w:rFonts w:ascii="Times New Roman" w:eastAsia="標楷體" w:hAnsi="Times New Roman" w:cs="Times New Roman"/>
          <w:color w:val="000000"/>
          <w:szCs w:val="24"/>
        </w:rPr>
        <w:t>. W</w:t>
      </w:r>
      <w:r w:rsidR="0081110D" w:rsidRPr="00E27184">
        <w:rPr>
          <w:rFonts w:ascii="Times New Roman" w:eastAsia="標楷體" w:hAnsi="Times New Roman" w:cs="Times New Roman"/>
          <w:color w:val="000000"/>
          <w:szCs w:val="24"/>
        </w:rPr>
        <w:t xml:space="preserve">ould you please be quiet? </w:t>
      </w:r>
    </w:p>
    <w:p w:rsidR="0081110D" w:rsidRPr="00E27184" w:rsidRDefault="0081110D" w:rsidP="00713A53">
      <w:pPr>
        <w:ind w:leftChars="237" w:left="1128" w:hangingChars="233" w:hanging="559"/>
        <w:rPr>
          <w:rFonts w:ascii="Times New Roman" w:eastAsia="標楷體" w:hAnsi="Times New Roman" w:cs="Times New Roman"/>
          <w:color w:val="000000"/>
        </w:rPr>
      </w:pPr>
      <w:r w:rsidRPr="00E27184">
        <w:rPr>
          <w:rFonts w:ascii="Times New Roman" w:eastAsia="標楷體" w:hAnsi="Times New Roman" w:cs="Times New Roman"/>
          <w:color w:val="000000"/>
          <w:szCs w:val="24"/>
        </w:rPr>
        <w:t xml:space="preserve"> </w:t>
      </w:r>
      <w:r w:rsidR="003209F4">
        <w:rPr>
          <w:rFonts w:ascii="Times New Roman" w:eastAsia="標楷體" w:hAnsi="Times New Roman" w:cs="Times New Roman"/>
          <w:color w:val="000000"/>
          <w:szCs w:val="24"/>
        </w:rPr>
        <w:t xml:space="preserve"> </w:t>
      </w:r>
      <w:r w:rsidR="00713A53">
        <w:rPr>
          <w:rFonts w:ascii="Times New Roman" w:eastAsia="標楷體" w:hAnsi="Times New Roman" w:cs="Times New Roman"/>
          <w:color w:val="000000"/>
          <w:szCs w:val="24"/>
        </w:rPr>
        <w:t xml:space="preserve">   </w:t>
      </w:r>
      <w:r w:rsidRPr="00E27184">
        <w:rPr>
          <w:rFonts w:ascii="Times New Roman" w:eastAsia="標楷體" w:hAnsi="Times New Roman" w:cs="Times New Roman"/>
          <w:color w:val="000000"/>
          <w:szCs w:val="24"/>
        </w:rPr>
        <w:t xml:space="preserve">B: Oh, I’m very sorry. </w:t>
      </w:r>
      <w:r w:rsidR="003209F4">
        <w:rPr>
          <w:rFonts w:ascii="Times New Roman" w:eastAsia="標楷體" w:hAnsi="Times New Roman" w:cs="Times New Roman"/>
          <w:color w:val="000000"/>
          <w:szCs w:val="24"/>
        </w:rPr>
        <w:t xml:space="preserve">  </w:t>
      </w:r>
      <w:r w:rsidRPr="00E27184">
        <w:rPr>
          <w:rFonts w:ascii="Times New Roman" w:eastAsia="標楷體" w:hAnsi="Times New Roman" w:cs="Times New Roman"/>
          <w:color w:val="000000"/>
          <w:szCs w:val="24"/>
        </w:rPr>
        <w:t>(</w:t>
      </w:r>
      <w:r w:rsidRPr="00E27184">
        <w:rPr>
          <w:rFonts w:ascii="Times New Roman" w:eastAsia="標楷體" w:hAnsi="Times New Roman" w:cs="Times New Roman"/>
          <w:color w:val="000000"/>
          <w:szCs w:val="24"/>
        </w:rPr>
        <w:t>Ａ</w:t>
      </w:r>
      <w:r w:rsidRPr="00E27184">
        <w:rPr>
          <w:rFonts w:ascii="Times New Roman" w:eastAsia="標楷體" w:hAnsi="Times New Roman" w:cs="Times New Roman"/>
          <w:color w:val="000000"/>
          <w:szCs w:val="24"/>
        </w:rPr>
        <w:t>)</w:t>
      </w:r>
      <w:r w:rsidRPr="00E27184">
        <w:rPr>
          <w:rFonts w:ascii="Times New Roman" w:eastAsia="標楷體" w:hAnsi="Times New Roman" w:cs="Times New Roman"/>
          <w:color w:val="000000"/>
          <w:w w:val="25"/>
          <w:szCs w:val="24"/>
        </w:rPr>
        <w:t xml:space="preserve">　</w:t>
      </w:r>
      <w:r w:rsidRPr="00E27184">
        <w:rPr>
          <w:rFonts w:ascii="Times New Roman" w:eastAsia="標楷體" w:hAnsi="Times New Roman" w:cs="Times New Roman"/>
          <w:color w:val="000000"/>
          <w:szCs w:val="24"/>
        </w:rPr>
        <w:t xml:space="preserve">of; sleeping </w:t>
      </w:r>
      <w:r w:rsidRPr="00E27184">
        <w:rPr>
          <w:rFonts w:ascii="Times New Roman" w:eastAsia="標楷體" w:hAnsi="Times New Roman" w:cs="Times New Roman"/>
          <w:color w:val="000000"/>
          <w:szCs w:val="24"/>
        </w:rPr>
        <w:t xml:space="preserve">　</w:t>
      </w:r>
      <w:r w:rsidRPr="00E27184">
        <w:rPr>
          <w:rFonts w:ascii="Times New Roman" w:eastAsia="標楷體" w:hAnsi="Times New Roman" w:cs="Times New Roman"/>
          <w:color w:val="000000"/>
          <w:szCs w:val="24"/>
        </w:rPr>
        <w:t>(</w:t>
      </w:r>
      <w:r w:rsidRPr="00E27184">
        <w:rPr>
          <w:rFonts w:ascii="Times New Roman" w:eastAsia="標楷體" w:hAnsi="Times New Roman" w:cs="Times New Roman"/>
          <w:color w:val="000000"/>
          <w:szCs w:val="24"/>
        </w:rPr>
        <w:t>Ｂ</w:t>
      </w:r>
      <w:r w:rsidRPr="00E27184">
        <w:rPr>
          <w:rFonts w:ascii="Times New Roman" w:eastAsia="標楷體" w:hAnsi="Times New Roman" w:cs="Times New Roman"/>
          <w:color w:val="000000"/>
          <w:szCs w:val="24"/>
        </w:rPr>
        <w:t>)</w:t>
      </w:r>
      <w:r w:rsidRPr="00E27184">
        <w:rPr>
          <w:rFonts w:ascii="Times New Roman" w:eastAsia="標楷體" w:hAnsi="Times New Roman" w:cs="Times New Roman"/>
          <w:color w:val="000000"/>
          <w:w w:val="25"/>
          <w:szCs w:val="24"/>
        </w:rPr>
        <w:t xml:space="preserve">　</w:t>
      </w:r>
      <w:r w:rsidRPr="00E27184">
        <w:rPr>
          <w:rFonts w:ascii="Times New Roman" w:eastAsia="標楷體" w:hAnsi="Times New Roman" w:cs="Times New Roman"/>
          <w:color w:val="000000"/>
          <w:szCs w:val="24"/>
        </w:rPr>
        <w:t>past; to sleep</w:t>
      </w:r>
      <w:r w:rsidRPr="00E27184">
        <w:rPr>
          <w:rFonts w:ascii="Times New Roman" w:eastAsia="標楷體" w:hAnsi="Times New Roman" w:cs="Times New Roman"/>
          <w:color w:val="000000"/>
          <w:szCs w:val="24"/>
        </w:rPr>
        <w:t xml:space="preserve">　</w:t>
      </w:r>
      <w:r w:rsidRPr="00E27184">
        <w:rPr>
          <w:rFonts w:ascii="Times New Roman" w:eastAsia="標楷體" w:hAnsi="Times New Roman" w:cs="Times New Roman"/>
          <w:color w:val="000000"/>
          <w:szCs w:val="24"/>
        </w:rPr>
        <w:t>(</w:t>
      </w:r>
      <w:r w:rsidRPr="00E27184">
        <w:rPr>
          <w:rFonts w:ascii="Times New Roman" w:eastAsia="標楷體" w:hAnsi="Times New Roman" w:cs="Times New Roman"/>
          <w:color w:val="000000"/>
          <w:szCs w:val="24"/>
        </w:rPr>
        <w:t>Ｃ</w:t>
      </w:r>
      <w:r w:rsidRPr="00E27184">
        <w:rPr>
          <w:rFonts w:ascii="Times New Roman" w:eastAsia="標楷體" w:hAnsi="Times New Roman" w:cs="Times New Roman"/>
          <w:color w:val="000000"/>
          <w:szCs w:val="24"/>
        </w:rPr>
        <w:t>)</w:t>
      </w:r>
      <w:r w:rsidRPr="00E27184">
        <w:rPr>
          <w:rFonts w:ascii="Times New Roman" w:eastAsia="標楷體" w:hAnsi="Times New Roman" w:cs="Times New Roman"/>
          <w:color w:val="000000"/>
          <w:w w:val="25"/>
          <w:szCs w:val="24"/>
        </w:rPr>
        <w:t xml:space="preserve">　</w:t>
      </w:r>
      <w:r w:rsidRPr="00E27184">
        <w:rPr>
          <w:rFonts w:ascii="Times New Roman" w:eastAsia="標楷體" w:hAnsi="Times New Roman" w:cs="Times New Roman"/>
          <w:color w:val="000000"/>
          <w:szCs w:val="24"/>
        </w:rPr>
        <w:t>in; to sleep</w:t>
      </w:r>
      <w:r w:rsidRPr="00E27184">
        <w:rPr>
          <w:rFonts w:ascii="Times New Roman" w:eastAsia="標楷體" w:hAnsi="Times New Roman" w:cs="Times New Roman"/>
          <w:color w:val="000000"/>
          <w:szCs w:val="24"/>
        </w:rPr>
        <w:t xml:space="preserve">　</w:t>
      </w:r>
      <w:r w:rsidRPr="00E27184">
        <w:rPr>
          <w:rFonts w:ascii="Times New Roman" w:eastAsia="標楷體" w:hAnsi="Times New Roman" w:cs="Times New Roman"/>
          <w:color w:val="000000"/>
          <w:szCs w:val="24"/>
        </w:rPr>
        <w:t>(</w:t>
      </w:r>
      <w:r w:rsidRPr="00E27184">
        <w:rPr>
          <w:rFonts w:ascii="Times New Roman" w:eastAsia="標楷體" w:hAnsi="Times New Roman" w:cs="Times New Roman"/>
          <w:color w:val="000000"/>
          <w:szCs w:val="24"/>
        </w:rPr>
        <w:t>Ｄ</w:t>
      </w:r>
      <w:r w:rsidRPr="00E27184">
        <w:rPr>
          <w:rFonts w:ascii="Times New Roman" w:eastAsia="標楷體" w:hAnsi="Times New Roman" w:cs="Times New Roman"/>
          <w:color w:val="000000"/>
          <w:szCs w:val="24"/>
        </w:rPr>
        <w:t>)</w:t>
      </w:r>
      <w:r w:rsidRPr="00E27184">
        <w:rPr>
          <w:rFonts w:ascii="Times New Roman" w:eastAsia="標楷體" w:hAnsi="Times New Roman" w:cs="Times New Roman"/>
          <w:color w:val="000000"/>
          <w:w w:val="25"/>
          <w:szCs w:val="24"/>
        </w:rPr>
        <w:t xml:space="preserve">　</w:t>
      </w:r>
      <w:r w:rsidRPr="00E27184">
        <w:rPr>
          <w:rFonts w:ascii="Times New Roman" w:eastAsia="標楷體" w:hAnsi="Times New Roman" w:cs="Times New Roman"/>
          <w:color w:val="000000"/>
          <w:szCs w:val="24"/>
        </w:rPr>
        <w:t>before; sleeping</w:t>
      </w:r>
    </w:p>
    <w:p w:rsidR="00DB1DFE" w:rsidRDefault="00216670" w:rsidP="00F926A4">
      <w:pPr>
        <w:ind w:leftChars="59" w:left="1133" w:hangingChars="413" w:hanging="991"/>
        <w:rPr>
          <w:rFonts w:ascii="Times New Roman" w:eastAsia="標楷體" w:hAnsi="Times New Roman" w:cs="Times New Roman"/>
          <w:color w:val="000000"/>
        </w:rPr>
      </w:pPr>
      <w:r w:rsidRPr="00E27184">
        <w:rPr>
          <w:rFonts w:ascii="Times New Roman" w:eastAsia="標楷體" w:hAnsi="Times New Roman" w:cs="Times New Roman"/>
          <w:color w:val="000000"/>
        </w:rPr>
        <w:t>32.</w:t>
      </w:r>
      <w:r w:rsidR="00565F07" w:rsidRPr="00E27184">
        <w:rPr>
          <w:rFonts w:ascii="Times New Roman" w:eastAsia="標楷體" w:hAnsi="Times New Roman" w:cs="Times New Roman"/>
          <w:color w:val="000000"/>
        </w:rPr>
        <w:t>（　）</w:t>
      </w:r>
      <w:r w:rsidR="00F926A4">
        <w:rPr>
          <w:rFonts w:ascii="Times New Roman" w:eastAsia="標楷體" w:hAnsi="Times New Roman" w:cs="Times New Roman" w:hint="eastAsia"/>
          <w:color w:val="000000"/>
        </w:rPr>
        <w:t>A</w:t>
      </w:r>
      <w:r w:rsidR="00F926A4">
        <w:rPr>
          <w:rFonts w:ascii="Times New Roman" w:eastAsia="標楷體" w:hAnsi="Times New Roman" w:cs="Times New Roman"/>
          <w:color w:val="000000"/>
        </w:rPr>
        <w:t xml:space="preserve">: </w:t>
      </w:r>
      <w:r w:rsidR="00F926A4">
        <w:rPr>
          <w:rFonts w:ascii="Times New Roman" w:eastAsia="標楷體" w:hAnsi="Times New Roman" w:cs="Times New Roman" w:hint="eastAsia"/>
          <w:color w:val="000000"/>
        </w:rPr>
        <w:t>I</w:t>
      </w:r>
      <w:r w:rsidR="00F926A4">
        <w:rPr>
          <w:rFonts w:ascii="Times New Roman" w:eastAsia="標楷體" w:hAnsi="Times New Roman" w:cs="Times New Roman"/>
          <w:color w:val="000000"/>
        </w:rPr>
        <w:t xml:space="preserve"> want to be a teacher like my father, but I’m still not good enough.   </w:t>
      </w:r>
    </w:p>
    <w:p w:rsidR="00DB1DFE" w:rsidRDefault="00F926A4" w:rsidP="00DB1DFE">
      <w:pPr>
        <w:ind w:leftChars="396" w:left="950" w:firstLineChars="76" w:firstLine="182"/>
        <w:rPr>
          <w:rFonts w:ascii="Times New Roman" w:eastAsia="標楷體" w:hAnsi="Times New Roman" w:cs="Times New Roman"/>
          <w:color w:val="000000"/>
          <w:szCs w:val="24"/>
        </w:rPr>
      </w:pPr>
      <w:r>
        <w:rPr>
          <w:rFonts w:ascii="Times New Roman" w:eastAsia="標楷體" w:hAnsi="Times New Roman" w:cs="Times New Roman"/>
          <w:color w:val="000000"/>
        </w:rPr>
        <w:t xml:space="preserve">B: </w:t>
      </w:r>
      <w:r w:rsidRPr="00F926A4">
        <w:rPr>
          <w:rFonts w:ascii="Times New Roman" w:eastAsia="標楷體" w:hAnsi="Times New Roman" w:cs="Times New Roman"/>
          <w:color w:val="000000"/>
          <w:szCs w:val="24"/>
        </w:rPr>
        <w:t xml:space="preserve">You work very hard.  I’m sure you can be good at </w:t>
      </w:r>
      <w:r>
        <w:rPr>
          <w:rFonts w:ascii="Times New Roman" w:eastAsia="標楷體" w:hAnsi="Times New Roman" w:cs="Times New Roman"/>
          <w:color w:val="000000"/>
          <w:szCs w:val="24"/>
          <w:u w:val="single"/>
        </w:rPr>
        <w:t xml:space="preserve">       </w:t>
      </w:r>
      <w:r>
        <w:rPr>
          <w:rFonts w:ascii="Times New Roman" w:eastAsia="標楷體" w:hAnsi="Times New Roman" w:cs="Times New Roman"/>
          <w:color w:val="000000"/>
          <w:szCs w:val="24"/>
        </w:rPr>
        <w:t xml:space="preserve"> </w:t>
      </w:r>
      <w:r w:rsidRPr="00F926A4">
        <w:rPr>
          <w:rFonts w:ascii="Times New Roman" w:eastAsia="標楷體" w:hAnsi="Times New Roman" w:cs="Times New Roman"/>
          <w:color w:val="000000"/>
          <w:szCs w:val="24"/>
        </w:rPr>
        <w:t>in the future.</w:t>
      </w:r>
      <w:r w:rsidR="00DB1DFE">
        <w:rPr>
          <w:rFonts w:ascii="Times New Roman" w:eastAsia="標楷體" w:hAnsi="Times New Roman" w:cs="Times New Roman"/>
          <w:color w:val="000000"/>
          <w:szCs w:val="24"/>
        </w:rPr>
        <w:t xml:space="preserve"> </w:t>
      </w:r>
    </w:p>
    <w:p w:rsidR="00587C88" w:rsidRPr="00F926A4" w:rsidRDefault="00F926A4" w:rsidP="00DB1DFE">
      <w:pPr>
        <w:ind w:leftChars="413" w:left="1130" w:hangingChars="58" w:hanging="139"/>
        <w:rPr>
          <w:rFonts w:ascii="Times New Roman" w:eastAsia="標楷體" w:hAnsi="Times New Roman" w:cs="Times New Roman"/>
          <w:color w:val="000000"/>
        </w:rPr>
      </w:pPr>
      <w:r w:rsidRPr="00F926A4">
        <w:rPr>
          <w:rFonts w:ascii="Times New Roman" w:eastAsia="標楷體" w:hAnsi="Times New Roman" w:cs="Times New Roman"/>
          <w:color w:val="000000"/>
          <w:szCs w:val="24"/>
        </w:rPr>
        <w:t xml:space="preserve"> (</w:t>
      </w:r>
      <w:r w:rsidRPr="00F926A4">
        <w:rPr>
          <w:rFonts w:ascii="Times New Roman" w:eastAsia="標楷體" w:hAnsi="Times New Roman" w:cs="Times New Roman"/>
          <w:color w:val="000000"/>
          <w:szCs w:val="24"/>
        </w:rPr>
        <w:t>Ａ</w:t>
      </w:r>
      <w:r w:rsidRPr="00F926A4">
        <w:rPr>
          <w:rFonts w:ascii="Times New Roman" w:eastAsia="標楷體" w:hAnsi="Times New Roman" w:cs="Times New Roman"/>
          <w:color w:val="000000"/>
          <w:szCs w:val="24"/>
        </w:rPr>
        <w:t>)</w:t>
      </w:r>
      <w:r w:rsidRPr="00F926A4">
        <w:rPr>
          <w:rFonts w:ascii="Times New Roman" w:eastAsia="標楷體" w:hAnsi="Times New Roman" w:cs="Times New Roman"/>
          <w:color w:val="000000"/>
          <w:w w:val="25"/>
          <w:szCs w:val="24"/>
        </w:rPr>
        <w:t xml:space="preserve">　</w:t>
      </w:r>
      <w:r>
        <w:rPr>
          <w:rFonts w:ascii="Times New Roman" w:eastAsia="標楷體" w:hAnsi="Times New Roman" w:cs="Times New Roman"/>
          <w:color w:val="000000"/>
          <w:szCs w:val="24"/>
        </w:rPr>
        <w:t>teach</w:t>
      </w:r>
      <w:r w:rsidRPr="00F926A4">
        <w:rPr>
          <w:rFonts w:ascii="Times New Roman" w:eastAsia="標楷體" w:hAnsi="Times New Roman" w:cs="Times New Roman"/>
          <w:color w:val="000000"/>
          <w:szCs w:val="24"/>
        </w:rPr>
        <w:t xml:space="preserve">　</w:t>
      </w:r>
      <w:r w:rsidRPr="00F926A4">
        <w:rPr>
          <w:rFonts w:ascii="Times New Roman" w:eastAsia="標楷體" w:hAnsi="Times New Roman" w:cs="Times New Roman"/>
          <w:color w:val="000000"/>
          <w:szCs w:val="24"/>
        </w:rPr>
        <w:t>(</w:t>
      </w:r>
      <w:r w:rsidRPr="00F926A4">
        <w:rPr>
          <w:rFonts w:ascii="Times New Roman" w:eastAsia="標楷體" w:hAnsi="Times New Roman" w:cs="Times New Roman"/>
          <w:color w:val="000000"/>
          <w:szCs w:val="24"/>
        </w:rPr>
        <w:t>Ｂ</w:t>
      </w:r>
      <w:r w:rsidRPr="00F926A4">
        <w:rPr>
          <w:rFonts w:ascii="Times New Roman" w:eastAsia="標楷體" w:hAnsi="Times New Roman" w:cs="Times New Roman"/>
          <w:color w:val="000000"/>
          <w:szCs w:val="24"/>
        </w:rPr>
        <w:t>)</w:t>
      </w:r>
      <w:r w:rsidRPr="00F926A4">
        <w:rPr>
          <w:rFonts w:ascii="Times New Roman" w:eastAsia="標楷體" w:hAnsi="Times New Roman" w:cs="Times New Roman"/>
          <w:color w:val="000000"/>
          <w:w w:val="25"/>
          <w:szCs w:val="24"/>
        </w:rPr>
        <w:t xml:space="preserve">　</w:t>
      </w:r>
      <w:r>
        <w:rPr>
          <w:rFonts w:ascii="Times New Roman" w:eastAsia="標楷體" w:hAnsi="Times New Roman" w:cs="Times New Roman"/>
          <w:color w:val="000000"/>
          <w:szCs w:val="24"/>
        </w:rPr>
        <w:t>taught</w:t>
      </w:r>
      <w:r w:rsidRPr="00F926A4">
        <w:rPr>
          <w:rFonts w:ascii="Times New Roman" w:eastAsia="標楷體" w:hAnsi="Times New Roman" w:cs="Times New Roman"/>
          <w:color w:val="000000"/>
          <w:szCs w:val="24"/>
        </w:rPr>
        <w:t xml:space="preserve">　</w:t>
      </w:r>
      <w:r w:rsidRPr="00F926A4">
        <w:rPr>
          <w:rFonts w:ascii="Times New Roman" w:eastAsia="標楷體" w:hAnsi="Times New Roman" w:cs="Times New Roman"/>
          <w:color w:val="000000"/>
          <w:szCs w:val="24"/>
        </w:rPr>
        <w:t>(</w:t>
      </w:r>
      <w:r w:rsidRPr="00F926A4">
        <w:rPr>
          <w:rFonts w:ascii="Times New Roman" w:eastAsia="標楷體" w:hAnsi="Times New Roman" w:cs="Times New Roman"/>
          <w:color w:val="000000"/>
          <w:szCs w:val="24"/>
        </w:rPr>
        <w:t>Ｃ</w:t>
      </w:r>
      <w:r w:rsidRPr="00F926A4">
        <w:rPr>
          <w:rFonts w:ascii="Times New Roman" w:eastAsia="標楷體" w:hAnsi="Times New Roman" w:cs="Times New Roman"/>
          <w:color w:val="000000"/>
          <w:szCs w:val="24"/>
        </w:rPr>
        <w:t>)</w:t>
      </w:r>
      <w:r w:rsidRPr="00F926A4">
        <w:rPr>
          <w:rFonts w:ascii="Times New Roman" w:eastAsia="標楷體" w:hAnsi="Times New Roman" w:cs="Times New Roman"/>
          <w:color w:val="000000"/>
          <w:w w:val="25"/>
          <w:szCs w:val="24"/>
        </w:rPr>
        <w:t xml:space="preserve">　</w:t>
      </w:r>
      <w:r>
        <w:rPr>
          <w:rFonts w:ascii="Times New Roman" w:eastAsia="標楷體" w:hAnsi="Times New Roman" w:cs="Times New Roman"/>
          <w:color w:val="000000"/>
          <w:szCs w:val="24"/>
        </w:rPr>
        <w:t>to teach</w:t>
      </w:r>
      <w:r w:rsidRPr="00F926A4">
        <w:rPr>
          <w:rFonts w:ascii="Times New Roman" w:eastAsia="標楷體" w:hAnsi="Times New Roman" w:cs="Times New Roman"/>
          <w:color w:val="000000"/>
          <w:szCs w:val="24"/>
        </w:rPr>
        <w:t xml:space="preserve">　</w:t>
      </w:r>
      <w:r w:rsidRPr="00F926A4">
        <w:rPr>
          <w:rFonts w:ascii="Times New Roman" w:eastAsia="標楷體" w:hAnsi="Times New Roman" w:cs="Times New Roman"/>
          <w:color w:val="000000"/>
          <w:szCs w:val="24"/>
        </w:rPr>
        <w:t>(</w:t>
      </w:r>
      <w:r w:rsidRPr="00F926A4">
        <w:rPr>
          <w:rFonts w:ascii="Times New Roman" w:eastAsia="標楷體" w:hAnsi="Times New Roman" w:cs="Times New Roman"/>
          <w:color w:val="000000"/>
          <w:szCs w:val="24"/>
        </w:rPr>
        <w:t>Ｄ</w:t>
      </w:r>
      <w:r w:rsidRPr="00F926A4">
        <w:rPr>
          <w:rFonts w:ascii="Times New Roman" w:eastAsia="標楷體" w:hAnsi="Times New Roman" w:cs="Times New Roman"/>
          <w:color w:val="000000"/>
          <w:szCs w:val="24"/>
        </w:rPr>
        <w:t>)</w:t>
      </w:r>
      <w:r w:rsidRPr="00F926A4">
        <w:rPr>
          <w:rFonts w:ascii="Times New Roman" w:eastAsia="標楷體" w:hAnsi="Times New Roman" w:cs="Times New Roman"/>
          <w:color w:val="000000"/>
          <w:w w:val="25"/>
          <w:szCs w:val="24"/>
        </w:rPr>
        <w:t xml:space="preserve">　</w:t>
      </w:r>
      <w:r>
        <w:rPr>
          <w:rFonts w:ascii="Times New Roman" w:eastAsia="標楷體" w:hAnsi="Times New Roman" w:cs="Times New Roman"/>
          <w:color w:val="000000"/>
          <w:szCs w:val="24"/>
        </w:rPr>
        <w:t>teaching</w:t>
      </w:r>
    </w:p>
    <w:p w:rsidR="005413FA" w:rsidRPr="00E27184" w:rsidRDefault="00216670" w:rsidP="005413FA">
      <w:pPr>
        <w:ind w:leftChars="59" w:left="1131" w:hangingChars="412" w:hanging="989"/>
        <w:rPr>
          <w:rFonts w:ascii="Times New Roman" w:hAnsi="Times New Roman" w:cs="Times New Roman"/>
        </w:rPr>
      </w:pPr>
      <w:r w:rsidRPr="00E27184">
        <w:rPr>
          <w:rFonts w:ascii="Times New Roman" w:eastAsia="標楷體" w:hAnsi="Times New Roman" w:cs="Times New Roman"/>
          <w:color w:val="000000"/>
        </w:rPr>
        <w:t>33.</w:t>
      </w:r>
      <w:r w:rsidR="00565F07" w:rsidRPr="00E27184">
        <w:rPr>
          <w:rFonts w:ascii="Times New Roman" w:eastAsia="標楷體" w:hAnsi="Times New Roman" w:cs="Times New Roman"/>
          <w:color w:val="000000"/>
        </w:rPr>
        <w:t>（　）</w:t>
      </w:r>
      <w:r w:rsidR="005413FA" w:rsidRPr="00E27184">
        <w:rPr>
          <w:rFonts w:ascii="Times New Roman" w:hAnsi="Times New Roman" w:cs="Times New Roman"/>
        </w:rPr>
        <w:t xml:space="preserve">Vanessa: </w:t>
      </w:r>
      <w:r w:rsidR="005413FA" w:rsidRPr="00E27184">
        <w:rPr>
          <w:rFonts w:ascii="Times New Roman" w:hAnsi="Times New Roman" w:cs="Times New Roman"/>
          <w:u w:val="single"/>
        </w:rPr>
        <w:t xml:space="preserve">　　　</w:t>
      </w:r>
      <w:r w:rsidR="005413FA" w:rsidRPr="00E27184">
        <w:rPr>
          <w:rFonts w:ascii="Times New Roman" w:hAnsi="Times New Roman" w:cs="Times New Roman"/>
        </w:rPr>
        <w:t xml:space="preserve"> remembering new words difficult for you?  Alvin: Yes. I always have trouble </w:t>
      </w:r>
      <w:r w:rsidR="005413FA" w:rsidRPr="00E27184">
        <w:rPr>
          <w:rFonts w:ascii="Times New Roman" w:hAnsi="Times New Roman" w:cs="Times New Roman"/>
          <w:u w:val="single"/>
        </w:rPr>
        <w:t xml:space="preserve">　　　</w:t>
      </w:r>
      <w:r w:rsidR="005413FA" w:rsidRPr="00E27184">
        <w:rPr>
          <w:rFonts w:ascii="Times New Roman" w:hAnsi="Times New Roman" w:cs="Times New Roman"/>
        </w:rPr>
        <w:t xml:space="preserve"> new words.</w:t>
      </w:r>
      <w:r w:rsidR="005413FA" w:rsidRPr="00E27184">
        <w:rPr>
          <w:rFonts w:ascii="Times New Roman" w:hAnsi="Times New Roman" w:cs="Times New Roman"/>
        </w:rPr>
        <w:t xml:space="preserve">　</w:t>
      </w:r>
    </w:p>
    <w:p w:rsidR="00565F07" w:rsidRPr="005413FA" w:rsidRDefault="005413FA" w:rsidP="005413FA">
      <w:pPr>
        <w:ind w:leftChars="471" w:left="1130" w:firstLineChars="1" w:firstLine="2"/>
        <w:rPr>
          <w:rFonts w:ascii="Times New Roman" w:hAnsi="Times New Roman" w:cs="Times New Roman"/>
        </w:rPr>
      </w:pPr>
      <w:r w:rsidRPr="00E27184">
        <w:rPr>
          <w:rFonts w:ascii="Times New Roman" w:hAnsi="Times New Roman" w:cs="Times New Roman"/>
        </w:rPr>
        <w:t>(</w:t>
      </w:r>
      <w:r w:rsidRPr="00E27184">
        <w:rPr>
          <w:rFonts w:ascii="Times New Roman" w:hAnsi="Times New Roman" w:cs="Times New Roman"/>
        </w:rPr>
        <w:t>Ａ</w:t>
      </w:r>
      <w:r w:rsidRPr="00E27184">
        <w:rPr>
          <w:rFonts w:ascii="Times New Roman" w:hAnsi="Times New Roman" w:cs="Times New Roman"/>
        </w:rPr>
        <w:t>)</w:t>
      </w:r>
      <w:r w:rsidRPr="00E27184">
        <w:rPr>
          <w:rFonts w:ascii="Times New Roman" w:hAnsi="Times New Roman" w:cs="Times New Roman"/>
          <w:w w:val="25"/>
        </w:rPr>
        <w:t xml:space="preserve">　</w:t>
      </w:r>
      <w:r w:rsidRPr="00E27184">
        <w:rPr>
          <w:rFonts w:ascii="Times New Roman" w:hAnsi="Times New Roman" w:cs="Times New Roman"/>
        </w:rPr>
        <w:t>Do</w:t>
      </w:r>
      <w:r w:rsidR="0017048E">
        <w:rPr>
          <w:rFonts w:ascii="Times New Roman" w:hAnsi="Times New Roman" w:cs="Times New Roman"/>
        </w:rPr>
        <w:t>es</w:t>
      </w:r>
      <w:r w:rsidRPr="00E27184">
        <w:rPr>
          <w:rFonts w:ascii="Times New Roman" w:hAnsi="Times New Roman" w:cs="Times New Roman"/>
        </w:rPr>
        <w:t>; to remember</w:t>
      </w:r>
      <w:r w:rsidRPr="00E27184">
        <w:rPr>
          <w:rFonts w:ascii="Times New Roman" w:hAnsi="Times New Roman" w:cs="Times New Roman"/>
        </w:rPr>
        <w:t xml:space="preserve">　</w:t>
      </w:r>
      <w:r w:rsidRPr="00E27184">
        <w:rPr>
          <w:rFonts w:ascii="Times New Roman" w:hAnsi="Times New Roman" w:cs="Times New Roman"/>
        </w:rPr>
        <w:t>(</w:t>
      </w:r>
      <w:r w:rsidRPr="00E27184">
        <w:rPr>
          <w:rFonts w:ascii="Times New Roman" w:hAnsi="Times New Roman" w:cs="Times New Roman"/>
        </w:rPr>
        <w:t>Ｂ</w:t>
      </w:r>
      <w:r w:rsidRPr="00E27184">
        <w:rPr>
          <w:rFonts w:ascii="Times New Roman" w:hAnsi="Times New Roman" w:cs="Times New Roman"/>
        </w:rPr>
        <w:t>)</w:t>
      </w:r>
      <w:r w:rsidRPr="00E27184">
        <w:rPr>
          <w:rFonts w:ascii="Times New Roman" w:hAnsi="Times New Roman" w:cs="Times New Roman"/>
          <w:w w:val="25"/>
        </w:rPr>
        <w:t xml:space="preserve">　</w:t>
      </w:r>
      <w:r w:rsidR="0017048E">
        <w:rPr>
          <w:rFonts w:ascii="Times New Roman" w:hAnsi="Times New Roman" w:cs="Times New Roman"/>
        </w:rPr>
        <w:t>Is</w:t>
      </w:r>
      <w:r w:rsidRPr="00E27184">
        <w:rPr>
          <w:rFonts w:ascii="Times New Roman" w:hAnsi="Times New Roman" w:cs="Times New Roman"/>
        </w:rPr>
        <w:t>; remembering</w:t>
      </w:r>
      <w:r w:rsidRPr="00E27184">
        <w:rPr>
          <w:rFonts w:ascii="Times New Roman" w:hAnsi="Times New Roman" w:cs="Times New Roman"/>
        </w:rPr>
        <w:t xml:space="preserve">　</w:t>
      </w:r>
      <w:r w:rsidRPr="00E27184">
        <w:rPr>
          <w:rFonts w:ascii="Times New Roman" w:hAnsi="Times New Roman" w:cs="Times New Roman"/>
        </w:rPr>
        <w:t>(</w:t>
      </w:r>
      <w:r w:rsidRPr="00E27184">
        <w:rPr>
          <w:rFonts w:ascii="Times New Roman" w:hAnsi="Times New Roman" w:cs="Times New Roman"/>
        </w:rPr>
        <w:t>Ｃ</w:t>
      </w:r>
      <w:r w:rsidRPr="00E27184">
        <w:rPr>
          <w:rFonts w:ascii="Times New Roman" w:hAnsi="Times New Roman" w:cs="Times New Roman"/>
        </w:rPr>
        <w:t>)</w:t>
      </w:r>
      <w:r w:rsidRPr="00E27184">
        <w:rPr>
          <w:rFonts w:ascii="Times New Roman" w:hAnsi="Times New Roman" w:cs="Times New Roman"/>
          <w:w w:val="25"/>
        </w:rPr>
        <w:t xml:space="preserve">　</w:t>
      </w:r>
      <w:r w:rsidRPr="00E27184">
        <w:rPr>
          <w:rFonts w:ascii="Times New Roman" w:hAnsi="Times New Roman" w:cs="Times New Roman"/>
        </w:rPr>
        <w:t>Are; to remember</w:t>
      </w:r>
      <w:r w:rsidRPr="00E27184">
        <w:rPr>
          <w:rFonts w:ascii="Times New Roman" w:hAnsi="Times New Roman" w:cs="Times New Roman"/>
        </w:rPr>
        <w:t xml:space="preserve">　</w:t>
      </w:r>
      <w:r w:rsidRPr="00E27184">
        <w:rPr>
          <w:rFonts w:ascii="Times New Roman" w:hAnsi="Times New Roman" w:cs="Times New Roman"/>
        </w:rPr>
        <w:t>(</w:t>
      </w:r>
      <w:r w:rsidRPr="00E27184">
        <w:rPr>
          <w:rFonts w:ascii="Times New Roman" w:hAnsi="Times New Roman" w:cs="Times New Roman"/>
        </w:rPr>
        <w:t>Ｄ</w:t>
      </w:r>
      <w:r w:rsidRPr="00E27184">
        <w:rPr>
          <w:rFonts w:ascii="Times New Roman" w:hAnsi="Times New Roman" w:cs="Times New Roman"/>
        </w:rPr>
        <w:t>)</w:t>
      </w:r>
      <w:r w:rsidRPr="00E27184">
        <w:rPr>
          <w:rFonts w:ascii="Times New Roman" w:hAnsi="Times New Roman" w:cs="Times New Roman"/>
          <w:w w:val="25"/>
        </w:rPr>
        <w:t xml:space="preserve">　</w:t>
      </w:r>
      <w:r w:rsidRPr="00E27184">
        <w:rPr>
          <w:rFonts w:ascii="Times New Roman" w:hAnsi="Times New Roman" w:cs="Times New Roman"/>
        </w:rPr>
        <w:t>Is; remember</w:t>
      </w:r>
    </w:p>
    <w:p w:rsidR="00651C2C" w:rsidRDefault="00FF3B0B" w:rsidP="00FF00D1">
      <w:pPr>
        <w:ind w:leftChars="59" w:left="1133" w:hangingChars="413" w:hanging="991"/>
        <w:rPr>
          <w:rFonts w:ascii="Times New Roman" w:hAnsi="Times New Roman" w:cs="Times New Roman"/>
        </w:rPr>
      </w:pPr>
      <w:r>
        <w:rPr>
          <w:rFonts w:ascii="Times New Roman" w:eastAsia="標楷體" w:hAnsi="Times New Roman" w:cs="Times New Roman"/>
          <w:color w:val="000000"/>
        </w:rPr>
        <w:t>34</w:t>
      </w:r>
      <w:r w:rsidR="008948AA" w:rsidRPr="00E27184">
        <w:rPr>
          <w:rFonts w:ascii="Times New Roman" w:eastAsia="標楷體" w:hAnsi="Times New Roman" w:cs="Times New Roman"/>
          <w:color w:val="000000"/>
        </w:rPr>
        <w:t>.</w:t>
      </w:r>
      <w:r w:rsidR="00565F07" w:rsidRPr="00E27184">
        <w:rPr>
          <w:rFonts w:ascii="Times New Roman" w:eastAsia="標楷體" w:hAnsi="Times New Roman" w:cs="Times New Roman"/>
          <w:color w:val="000000"/>
        </w:rPr>
        <w:t>（　）</w:t>
      </w:r>
      <w:r w:rsidR="00C23BED" w:rsidRPr="00E27184">
        <w:rPr>
          <w:rFonts w:ascii="Times New Roman" w:hAnsi="Times New Roman" w:cs="Times New Roman"/>
        </w:rPr>
        <w:t xml:space="preserve">Nina: Where were you at 7:00 p.m. yesterday?  I </w:t>
      </w:r>
      <w:r w:rsidR="00C23BED">
        <w:rPr>
          <w:rFonts w:ascii="Times New Roman" w:hAnsi="Times New Roman" w:cs="Times New Roman"/>
        </w:rPr>
        <w:t>rang the doorbell</w:t>
      </w:r>
      <w:r w:rsidR="00C23BED" w:rsidRPr="00E27184">
        <w:rPr>
          <w:rFonts w:ascii="Times New Roman" w:hAnsi="Times New Roman" w:cs="Times New Roman"/>
        </w:rPr>
        <w:t xml:space="preserve">, and you </w:t>
      </w:r>
      <w:r w:rsidR="00C23BED">
        <w:rPr>
          <w:rFonts w:ascii="Times New Roman" w:hAnsi="Times New Roman" w:cs="Times New Roman"/>
        </w:rPr>
        <w:t>didn’t answer it</w:t>
      </w:r>
      <w:r w:rsidR="00C23BED" w:rsidRPr="00E27184">
        <w:rPr>
          <w:rFonts w:ascii="Times New Roman" w:hAnsi="Times New Roman" w:cs="Times New Roman"/>
        </w:rPr>
        <w:t xml:space="preserve">. </w:t>
      </w:r>
    </w:p>
    <w:p w:rsidR="00651C2C" w:rsidRDefault="00C23BED" w:rsidP="00651C2C">
      <w:pPr>
        <w:ind w:leftChars="471" w:left="1130" w:firstLine="1"/>
        <w:rPr>
          <w:rFonts w:ascii="Times New Roman" w:hAnsi="Times New Roman" w:cs="Times New Roman"/>
        </w:rPr>
      </w:pPr>
      <w:r w:rsidRPr="00E27184">
        <w:rPr>
          <w:rFonts w:ascii="Times New Roman" w:hAnsi="Times New Roman" w:cs="Times New Roman"/>
        </w:rPr>
        <w:t xml:space="preserve">Max: </w:t>
      </w:r>
      <w:r>
        <w:rPr>
          <w:rFonts w:ascii="Times New Roman" w:hAnsi="Times New Roman" w:cs="Times New Roman"/>
        </w:rPr>
        <w:t xml:space="preserve">Sorry, </w:t>
      </w:r>
      <w:r w:rsidRPr="00E27184">
        <w:rPr>
          <w:rFonts w:ascii="Times New Roman" w:hAnsi="Times New Roman" w:cs="Times New Roman"/>
          <w:u w:val="single"/>
        </w:rPr>
        <w:t xml:space="preserve">　</w:t>
      </w:r>
      <w:r w:rsidRPr="00E27184">
        <w:rPr>
          <w:rFonts w:ascii="Times New Roman" w:hAnsi="Times New Roman" w:cs="Times New Roman"/>
          <w:u w:val="single"/>
        </w:rPr>
        <w:t xml:space="preserve"> </w:t>
      </w:r>
      <w:r w:rsidRPr="00E27184">
        <w:rPr>
          <w:rFonts w:ascii="Times New Roman" w:hAnsi="Times New Roman" w:cs="Times New Roman"/>
          <w:u w:val="single"/>
        </w:rPr>
        <w:t xml:space="preserve">　　</w:t>
      </w:r>
      <w:r w:rsidR="0017048E">
        <w:rPr>
          <w:rFonts w:ascii="Times New Roman" w:hAnsi="Times New Roman" w:cs="Times New Roman"/>
        </w:rPr>
        <w:t xml:space="preserve">  </w:t>
      </w:r>
      <w:r w:rsidRPr="00E27184">
        <w:rPr>
          <w:rFonts w:ascii="Times New Roman" w:hAnsi="Times New Roman" w:cs="Times New Roman"/>
        </w:rPr>
        <w:t>I didn’t hear the doorbell rang.</w:t>
      </w:r>
      <w:r w:rsidRPr="00E27184">
        <w:rPr>
          <w:rFonts w:ascii="Times New Roman" w:hAnsi="Times New Roman" w:cs="Times New Roman"/>
        </w:rPr>
        <w:t xml:space="preserve">　</w:t>
      </w:r>
    </w:p>
    <w:p w:rsidR="00565F07" w:rsidRPr="00565F07" w:rsidRDefault="00C23BED" w:rsidP="00651C2C">
      <w:pPr>
        <w:ind w:leftChars="471" w:left="1130" w:firstLine="1"/>
        <w:rPr>
          <w:rFonts w:ascii="Times New Roman" w:eastAsia="標楷體" w:hAnsi="Times New Roman" w:cs="Times New Roman"/>
          <w:color w:val="000000"/>
        </w:rPr>
      </w:pPr>
      <w:r w:rsidRPr="00E27184">
        <w:rPr>
          <w:rFonts w:ascii="Times New Roman" w:hAnsi="Times New Roman" w:cs="Times New Roman"/>
        </w:rPr>
        <w:t>(</w:t>
      </w:r>
      <w:r w:rsidRPr="00E27184">
        <w:rPr>
          <w:rFonts w:ascii="Times New Roman" w:hAnsi="Times New Roman" w:cs="Times New Roman"/>
        </w:rPr>
        <w:t>Ａ</w:t>
      </w:r>
      <w:r w:rsidRPr="00E27184">
        <w:rPr>
          <w:rFonts w:ascii="Times New Roman" w:hAnsi="Times New Roman" w:cs="Times New Roman"/>
        </w:rPr>
        <w:t>)</w:t>
      </w:r>
      <w:r w:rsidRPr="00E27184">
        <w:rPr>
          <w:rFonts w:ascii="Times New Roman" w:hAnsi="Times New Roman" w:cs="Times New Roman"/>
          <w:w w:val="25"/>
        </w:rPr>
        <w:t xml:space="preserve">　</w:t>
      </w:r>
      <w:r w:rsidR="00CB4B82">
        <w:rPr>
          <w:rFonts w:ascii="Times New Roman" w:hAnsi="Times New Roman" w:cs="Times New Roman"/>
        </w:rPr>
        <w:t xml:space="preserve">I </w:t>
      </w:r>
      <w:r w:rsidR="00CB4B82">
        <w:rPr>
          <w:rFonts w:ascii="Times New Roman" w:hAnsi="Times New Roman" w:cs="Times New Roman" w:hint="eastAsia"/>
        </w:rPr>
        <w:t>w</w:t>
      </w:r>
      <w:r w:rsidR="00CB4B82">
        <w:rPr>
          <w:rFonts w:ascii="Times New Roman" w:hAnsi="Times New Roman" w:cs="Times New Roman"/>
        </w:rPr>
        <w:t>as</w:t>
      </w:r>
      <w:r w:rsidRPr="00E27184">
        <w:rPr>
          <w:rFonts w:ascii="Times New Roman" w:hAnsi="Times New Roman" w:cs="Times New Roman"/>
        </w:rPr>
        <w:t xml:space="preserve"> making breakfast.</w:t>
      </w:r>
      <w:r w:rsidRPr="00E27184">
        <w:rPr>
          <w:rFonts w:ascii="Times New Roman" w:hAnsi="Times New Roman" w:cs="Times New Roman"/>
        </w:rPr>
        <w:t xml:space="preserve">　</w:t>
      </w:r>
      <w:r w:rsidRPr="00E27184">
        <w:rPr>
          <w:rFonts w:ascii="Times New Roman" w:hAnsi="Times New Roman" w:cs="Times New Roman"/>
        </w:rPr>
        <w:t>(</w:t>
      </w:r>
      <w:r w:rsidRPr="00E27184">
        <w:rPr>
          <w:rFonts w:ascii="Times New Roman" w:hAnsi="Times New Roman" w:cs="Times New Roman"/>
        </w:rPr>
        <w:t>Ｂ</w:t>
      </w:r>
      <w:r w:rsidRPr="00E27184">
        <w:rPr>
          <w:rFonts w:ascii="Times New Roman" w:hAnsi="Times New Roman" w:cs="Times New Roman"/>
        </w:rPr>
        <w:t>)</w:t>
      </w:r>
      <w:r w:rsidRPr="00E27184">
        <w:rPr>
          <w:rFonts w:ascii="Times New Roman" w:hAnsi="Times New Roman" w:cs="Times New Roman"/>
          <w:w w:val="25"/>
        </w:rPr>
        <w:t xml:space="preserve">　</w:t>
      </w:r>
      <w:r w:rsidR="00D85137">
        <w:rPr>
          <w:rFonts w:ascii="Times New Roman" w:hAnsi="Times New Roman" w:cs="Times New Roman"/>
        </w:rPr>
        <w:t>I was playing the violin in my bedroom</w:t>
      </w:r>
      <w:r w:rsidRPr="00E27184">
        <w:rPr>
          <w:rFonts w:ascii="Times New Roman" w:hAnsi="Times New Roman" w:cs="Times New Roman"/>
        </w:rPr>
        <w:t>.</w:t>
      </w:r>
      <w:r w:rsidRPr="00E27184">
        <w:rPr>
          <w:rFonts w:ascii="Times New Roman" w:hAnsi="Times New Roman" w:cs="Times New Roman"/>
        </w:rPr>
        <w:t xml:space="preserve">　</w:t>
      </w:r>
      <w:r w:rsidRPr="00E27184">
        <w:rPr>
          <w:rFonts w:ascii="Times New Roman" w:hAnsi="Times New Roman" w:cs="Times New Roman"/>
        </w:rPr>
        <w:t>(</w:t>
      </w:r>
      <w:r w:rsidRPr="00E27184">
        <w:rPr>
          <w:rFonts w:ascii="Times New Roman" w:hAnsi="Times New Roman" w:cs="Times New Roman"/>
        </w:rPr>
        <w:t>Ｃ</w:t>
      </w:r>
      <w:r w:rsidRPr="00E27184">
        <w:rPr>
          <w:rFonts w:ascii="Times New Roman" w:hAnsi="Times New Roman" w:cs="Times New Roman"/>
        </w:rPr>
        <w:t>)</w:t>
      </w:r>
      <w:r w:rsidRPr="00E27184">
        <w:rPr>
          <w:rFonts w:ascii="Times New Roman" w:hAnsi="Times New Roman" w:cs="Times New Roman"/>
          <w:w w:val="25"/>
        </w:rPr>
        <w:t xml:space="preserve">　</w:t>
      </w:r>
      <w:r w:rsidR="00CB4B82">
        <w:rPr>
          <w:rFonts w:ascii="Times New Roman" w:hAnsi="Times New Roman" w:cs="Times New Roman"/>
        </w:rPr>
        <w:t>I am</w:t>
      </w:r>
      <w:r w:rsidRPr="00E27184">
        <w:rPr>
          <w:rFonts w:ascii="Times New Roman" w:hAnsi="Times New Roman" w:cs="Times New Roman"/>
        </w:rPr>
        <w:t xml:space="preserve"> walking in the street.</w:t>
      </w:r>
      <w:r w:rsidRPr="00E27184">
        <w:rPr>
          <w:rFonts w:ascii="Times New Roman" w:hAnsi="Times New Roman" w:cs="Times New Roman"/>
        </w:rPr>
        <w:t xml:space="preserve">　</w:t>
      </w:r>
      <w:r w:rsidRPr="00E27184">
        <w:rPr>
          <w:rFonts w:ascii="Times New Roman" w:hAnsi="Times New Roman" w:cs="Times New Roman"/>
        </w:rPr>
        <w:t>(</w:t>
      </w:r>
      <w:r w:rsidRPr="00E27184">
        <w:rPr>
          <w:rFonts w:ascii="Times New Roman" w:hAnsi="Times New Roman" w:cs="Times New Roman"/>
        </w:rPr>
        <w:t>Ｄ</w:t>
      </w:r>
      <w:r w:rsidRPr="00E27184">
        <w:rPr>
          <w:rFonts w:ascii="Times New Roman" w:hAnsi="Times New Roman" w:cs="Times New Roman"/>
        </w:rPr>
        <w:t>)</w:t>
      </w:r>
      <w:r w:rsidRPr="00E27184">
        <w:rPr>
          <w:rFonts w:ascii="Times New Roman" w:hAnsi="Times New Roman" w:cs="Times New Roman"/>
          <w:w w:val="25"/>
        </w:rPr>
        <w:t xml:space="preserve">　</w:t>
      </w:r>
      <w:r w:rsidR="0017048E">
        <w:rPr>
          <w:rFonts w:ascii="Times New Roman" w:hAnsi="Times New Roman" w:cs="Times New Roman"/>
        </w:rPr>
        <w:t>I am</w:t>
      </w:r>
      <w:r w:rsidRPr="00E27184">
        <w:rPr>
          <w:rFonts w:ascii="Times New Roman" w:hAnsi="Times New Roman" w:cs="Times New Roman"/>
        </w:rPr>
        <w:t xml:space="preserve"> working at the desk in the of</w:t>
      </w:r>
      <w:r w:rsidRPr="00E27184">
        <w:rPr>
          <w:rFonts w:ascii="Times New Roman" w:hAnsi="Times New Roman" w:cs="Times New Roman"/>
          <w:spacing w:val="20"/>
        </w:rPr>
        <w:t>f</w:t>
      </w:r>
      <w:r w:rsidRPr="00E27184">
        <w:rPr>
          <w:rFonts w:ascii="Times New Roman" w:hAnsi="Times New Roman" w:cs="Times New Roman"/>
        </w:rPr>
        <w:t>ice.</w:t>
      </w:r>
    </w:p>
    <w:p w:rsidR="00216670" w:rsidRPr="00FF00D1" w:rsidRDefault="00565F07" w:rsidP="00FF00D1">
      <w:pPr>
        <w:rPr>
          <w:rFonts w:ascii="Times New Roman" w:eastAsia="標楷體" w:hAnsi="Times New Roman" w:cs="Times New Roman"/>
          <w:color w:val="000000"/>
          <w:sz w:val="28"/>
          <w:szCs w:val="28"/>
        </w:rPr>
      </w:pPr>
      <w:r w:rsidRPr="00FF00D1">
        <w:rPr>
          <w:rFonts w:ascii="Times New Roman" w:eastAsia="標楷體" w:hAnsi="Times New Roman" w:cs="Times New Roman" w:hint="eastAsia"/>
          <w:color w:val="000000"/>
          <w:sz w:val="28"/>
          <w:szCs w:val="28"/>
        </w:rPr>
        <w:t>三、克漏字測驗</w:t>
      </w:r>
      <w:r w:rsidR="00FF00D1" w:rsidRPr="00FF00D1">
        <w:rPr>
          <w:rFonts w:ascii="Times New Roman" w:eastAsia="標楷體" w:hAnsi="Times New Roman" w:cs="Times New Roman" w:hint="eastAsia"/>
          <w:color w:val="000000"/>
          <w:sz w:val="28"/>
          <w:szCs w:val="28"/>
        </w:rPr>
        <w:t>: 4</w:t>
      </w:r>
      <w:r w:rsidR="00FF00D1" w:rsidRPr="00FF00D1">
        <w:rPr>
          <w:rFonts w:ascii="Times New Roman" w:eastAsia="標楷體" w:hAnsi="Times New Roman" w:cs="Times New Roman"/>
          <w:color w:val="000000"/>
          <w:sz w:val="28"/>
          <w:szCs w:val="28"/>
        </w:rPr>
        <w:t xml:space="preserve">% </w:t>
      </w:r>
      <w:r w:rsidR="00FF00D1" w:rsidRPr="00FF00D1">
        <w:rPr>
          <w:rFonts w:ascii="Times New Roman" w:eastAsia="標楷體" w:hAnsi="Times New Roman" w:cs="Times New Roman" w:hint="eastAsia"/>
          <w:color w:val="000000"/>
          <w:sz w:val="28"/>
          <w:szCs w:val="28"/>
        </w:rPr>
        <w:t>(</w:t>
      </w:r>
      <w:r w:rsidR="00FF00D1" w:rsidRPr="00FF00D1">
        <w:rPr>
          <w:rFonts w:ascii="Times New Roman" w:eastAsia="標楷體" w:hAnsi="Times New Roman" w:cs="Times New Roman" w:hint="eastAsia"/>
          <w:color w:val="000000"/>
          <w:sz w:val="28"/>
          <w:szCs w:val="28"/>
        </w:rPr>
        <w:t>一題</w:t>
      </w:r>
      <w:r w:rsidR="00FF00D1" w:rsidRPr="00FF00D1">
        <w:rPr>
          <w:rFonts w:ascii="Times New Roman" w:eastAsia="標楷體" w:hAnsi="Times New Roman" w:cs="Times New Roman" w:hint="eastAsia"/>
          <w:color w:val="000000"/>
          <w:sz w:val="28"/>
          <w:szCs w:val="28"/>
        </w:rPr>
        <w:t>1</w:t>
      </w:r>
      <w:r w:rsidR="00FF00D1" w:rsidRPr="00FF00D1">
        <w:rPr>
          <w:rFonts w:ascii="Times New Roman" w:eastAsia="標楷體" w:hAnsi="Times New Roman" w:cs="Times New Roman" w:hint="eastAsia"/>
          <w:color w:val="000000"/>
          <w:sz w:val="28"/>
          <w:szCs w:val="28"/>
        </w:rPr>
        <w:t>分</w:t>
      </w:r>
      <w:r w:rsidR="00FF00D1" w:rsidRPr="00FF00D1">
        <w:rPr>
          <w:rFonts w:ascii="Times New Roman" w:eastAsia="標楷體" w:hAnsi="Times New Roman" w:cs="Times New Roman" w:hint="eastAsia"/>
          <w:color w:val="000000"/>
          <w:sz w:val="28"/>
          <w:szCs w:val="28"/>
        </w:rPr>
        <w:t>)</w:t>
      </w:r>
    </w:p>
    <w:tbl>
      <w:tblPr>
        <w:tblStyle w:val="a7"/>
        <w:tblW w:w="0" w:type="auto"/>
        <w:tblInd w:w="534" w:type="dxa"/>
        <w:tblLook w:val="04A0" w:firstRow="1" w:lastRow="0" w:firstColumn="1" w:lastColumn="0" w:noHBand="0" w:noVBand="1"/>
      </w:tblPr>
      <w:tblGrid>
        <w:gridCol w:w="12392"/>
      </w:tblGrid>
      <w:tr w:rsidR="00216670" w:rsidTr="0002509F">
        <w:trPr>
          <w:trHeight w:val="2402"/>
        </w:trPr>
        <w:tc>
          <w:tcPr>
            <w:tcW w:w="12392" w:type="dxa"/>
          </w:tcPr>
          <w:p w:rsidR="00216670" w:rsidRPr="00571DF3" w:rsidRDefault="00216670" w:rsidP="00216670">
            <w:pPr>
              <w:widowControl/>
              <w:adjustRightInd w:val="0"/>
              <w:snapToGrid w:val="0"/>
              <w:spacing w:line="440" w:lineRule="exact"/>
              <w:ind w:firstLineChars="100" w:firstLine="240"/>
              <w:jc w:val="center"/>
              <w:rPr>
                <w:rFonts w:ascii="Times New Roman" w:eastAsia="新細明體" w:hAnsi="Times New Roman" w:cs="Times New Roman"/>
                <w:kern w:val="0"/>
                <w:szCs w:val="20"/>
              </w:rPr>
            </w:pPr>
            <w:r w:rsidRPr="00571DF3">
              <w:rPr>
                <w:rFonts w:ascii="Times New Roman" w:eastAsia="新細明體" w:hAnsi="Times New Roman" w:cs="Times New Roman"/>
                <w:kern w:val="0"/>
                <w:szCs w:val="20"/>
              </w:rPr>
              <w:t>Please Help Us</w:t>
            </w:r>
          </w:p>
          <w:p w:rsidR="00EE1CF3" w:rsidRDefault="00216670" w:rsidP="0002509F">
            <w:pPr>
              <w:widowControl/>
              <w:adjustRightInd w:val="0"/>
              <w:snapToGrid w:val="0"/>
              <w:spacing w:line="440" w:lineRule="exact"/>
              <w:ind w:firstLineChars="100" w:firstLine="240"/>
              <w:jc w:val="both"/>
              <w:rPr>
                <w:rFonts w:ascii="Times New Roman" w:eastAsia="標楷體" w:hAnsi="Times New Roman" w:cs="Times New Roman"/>
                <w:color w:val="000000"/>
              </w:rPr>
            </w:pPr>
            <w:r w:rsidRPr="00216670">
              <w:rPr>
                <w:rFonts w:ascii="Times New Roman" w:eastAsia="新細明體" w:hAnsi="Times New Roman" w:cs="Times New Roman"/>
                <w:kern w:val="0"/>
                <w:szCs w:val="20"/>
              </w:rPr>
              <w:t xml:space="preserve">Who was near </w:t>
            </w:r>
            <w:r w:rsidR="00EE1CF3">
              <w:rPr>
                <w:rFonts w:ascii="Times New Roman" w:eastAsia="新細明體" w:hAnsi="Times New Roman" w:cs="Times New Roman" w:hint="eastAsia"/>
                <w:kern w:val="0"/>
                <w:szCs w:val="20"/>
              </w:rPr>
              <w:t>Na</w:t>
            </w:r>
            <w:r w:rsidR="00EE1CF3">
              <w:rPr>
                <w:rFonts w:ascii="Times New Roman" w:eastAsia="新細明體" w:hAnsi="Times New Roman" w:cs="Times New Roman"/>
                <w:kern w:val="0"/>
                <w:szCs w:val="20"/>
              </w:rPr>
              <w:t>na restaurant</w:t>
            </w:r>
            <w:r w:rsidR="00571DF3" w:rsidRPr="00571DF3">
              <w:rPr>
                <w:rFonts w:ascii="Times New Roman" w:eastAsia="新細明體" w:hAnsi="Times New Roman" w:cs="Times New Roman"/>
                <w:kern w:val="0"/>
                <w:szCs w:val="20"/>
              </w:rPr>
              <w:t xml:space="preserve"> at 9</w:t>
            </w:r>
            <w:r w:rsidRPr="00216670">
              <w:rPr>
                <w:rFonts w:ascii="Times New Roman" w:eastAsia="新細明體" w:hAnsi="Times New Roman" w:cs="Times New Roman"/>
                <w:kern w:val="0"/>
                <w:szCs w:val="20"/>
              </w:rPr>
              <w:t xml:space="preserve"> p.m. on August 24? We need your help. Last Sunday after dinner, my wife and I went to </w:t>
            </w:r>
            <w:r w:rsidR="00EE1CF3">
              <w:rPr>
                <w:rFonts w:ascii="Times New Roman" w:eastAsia="新細明體" w:hAnsi="Times New Roman" w:cs="Times New Roman"/>
                <w:kern w:val="0"/>
                <w:szCs w:val="20"/>
              </w:rPr>
              <w:t>Nana</w:t>
            </w:r>
            <w:r w:rsidRPr="00216670">
              <w:rPr>
                <w:rFonts w:ascii="Times New Roman" w:eastAsia="新細明體" w:hAnsi="Times New Roman" w:cs="Times New Roman"/>
                <w:kern w:val="0"/>
                <w:szCs w:val="20"/>
              </w:rPr>
              <w:t xml:space="preserve">'s. We were walking out of the </w:t>
            </w:r>
            <w:r w:rsidR="00EE1CF3">
              <w:rPr>
                <w:rFonts w:ascii="Times New Roman" w:eastAsia="新細明體" w:hAnsi="Times New Roman" w:cs="Times New Roman"/>
                <w:kern w:val="0"/>
                <w:szCs w:val="20"/>
              </w:rPr>
              <w:t>restaurant</w:t>
            </w:r>
            <w:r w:rsidRPr="00216670">
              <w:rPr>
                <w:rFonts w:ascii="Times New Roman" w:eastAsia="新細明體" w:hAnsi="Times New Roman" w:cs="Times New Roman"/>
                <w:kern w:val="0"/>
                <w:szCs w:val="20"/>
              </w:rPr>
              <w:t xml:space="preserve"> at </w:t>
            </w:r>
            <w:r w:rsidR="00571DF3" w:rsidRPr="00571DF3">
              <w:rPr>
                <w:rFonts w:ascii="Times New Roman" w:eastAsia="新細明體" w:hAnsi="Times New Roman" w:cs="Times New Roman"/>
                <w:kern w:val="0"/>
                <w:szCs w:val="20"/>
                <w:u w:val="single"/>
              </w:rPr>
              <w:t xml:space="preserve">  </w:t>
            </w:r>
            <w:r w:rsidR="00A41F81">
              <w:rPr>
                <w:rFonts w:ascii="Times New Roman" w:eastAsia="新細明體" w:hAnsi="Times New Roman" w:cs="Times New Roman"/>
                <w:kern w:val="0"/>
                <w:szCs w:val="20"/>
                <w:u w:val="single"/>
              </w:rPr>
              <w:t>35</w:t>
            </w:r>
            <w:r w:rsidR="00571DF3" w:rsidRPr="00571DF3">
              <w:rPr>
                <w:rFonts w:ascii="Times New Roman" w:eastAsia="新細明體" w:hAnsi="Times New Roman" w:cs="Times New Roman"/>
                <w:kern w:val="0"/>
                <w:szCs w:val="20"/>
                <w:u w:val="single"/>
              </w:rPr>
              <w:t xml:space="preserve">   </w:t>
            </w:r>
            <w:r w:rsidR="008C5C20">
              <w:rPr>
                <w:rFonts w:ascii="Times New Roman" w:eastAsia="新細明體" w:hAnsi="Times New Roman" w:cs="Times New Roman"/>
                <w:kern w:val="0"/>
                <w:szCs w:val="20"/>
              </w:rPr>
              <w:t xml:space="preserve"> </w:t>
            </w:r>
            <w:r w:rsidR="00571DF3" w:rsidRPr="00571DF3">
              <w:rPr>
                <w:rFonts w:ascii="Times New Roman" w:eastAsia="新細明體" w:hAnsi="Times New Roman" w:cs="Times New Roman"/>
                <w:kern w:val="0"/>
                <w:szCs w:val="20"/>
              </w:rPr>
              <w:t xml:space="preserve">when </w:t>
            </w:r>
            <w:r w:rsidRPr="00216670">
              <w:rPr>
                <w:rFonts w:ascii="Times New Roman" w:eastAsia="新細明體" w:hAnsi="Times New Roman" w:cs="Times New Roman"/>
                <w:kern w:val="0"/>
                <w:szCs w:val="20"/>
              </w:rPr>
              <w:t>a car</w:t>
            </w:r>
            <w:r w:rsidR="00571DF3" w:rsidRPr="00571DF3">
              <w:rPr>
                <w:rFonts w:ascii="Times New Roman" w:hAnsi="Times New Roman" w:cs="Times New Roman"/>
              </w:rPr>
              <w:t xml:space="preserve"> </w:t>
            </w:r>
            <w:r w:rsidR="00571DF3" w:rsidRPr="00571DF3">
              <w:rPr>
                <w:rFonts w:ascii="Times New Roman" w:eastAsia="新細明體" w:hAnsi="Times New Roman" w:cs="Times New Roman"/>
                <w:kern w:val="0"/>
                <w:szCs w:val="20"/>
              </w:rPr>
              <w:t>suddenly</w:t>
            </w:r>
            <w:r w:rsidRPr="00216670">
              <w:rPr>
                <w:rFonts w:ascii="Times New Roman" w:eastAsia="新細明體" w:hAnsi="Times New Roman" w:cs="Times New Roman"/>
                <w:kern w:val="0"/>
                <w:szCs w:val="20"/>
              </w:rPr>
              <w:t xml:space="preserve"> </w:t>
            </w:r>
            <w:r w:rsidR="00571DF3" w:rsidRPr="00571DF3">
              <w:rPr>
                <w:rFonts w:ascii="Times New Roman" w:eastAsia="新細明體" w:hAnsi="Times New Roman" w:cs="Times New Roman"/>
                <w:kern w:val="0"/>
                <w:szCs w:val="20"/>
                <w:u w:val="single"/>
              </w:rPr>
              <w:t xml:space="preserve">  </w:t>
            </w:r>
            <w:r w:rsidR="00A41F81">
              <w:rPr>
                <w:rFonts w:ascii="Times New Roman" w:eastAsia="新細明體" w:hAnsi="Times New Roman" w:cs="Times New Roman"/>
                <w:kern w:val="0"/>
                <w:szCs w:val="20"/>
                <w:u w:val="single"/>
              </w:rPr>
              <w:t>36</w:t>
            </w:r>
            <w:r w:rsidR="00571DF3" w:rsidRPr="00571DF3">
              <w:rPr>
                <w:rFonts w:ascii="Times New Roman" w:eastAsia="新細明體" w:hAnsi="Times New Roman" w:cs="Times New Roman"/>
                <w:kern w:val="0"/>
                <w:szCs w:val="20"/>
                <w:u w:val="single"/>
              </w:rPr>
              <w:t xml:space="preserve">   </w:t>
            </w:r>
            <w:r w:rsidRPr="00216670">
              <w:rPr>
                <w:rFonts w:ascii="Times New Roman" w:eastAsia="新細明體" w:hAnsi="Times New Roman" w:cs="Times New Roman"/>
                <w:kern w:val="0"/>
                <w:szCs w:val="20"/>
              </w:rPr>
              <w:t xml:space="preserve"> my wife. She</w:t>
            </w:r>
            <w:r w:rsidRPr="00EE1CF3">
              <w:rPr>
                <w:rFonts w:ascii="Times New Roman" w:eastAsia="新細明體" w:hAnsi="Times New Roman" w:cs="Times New Roman"/>
                <w:kern w:val="0"/>
                <w:szCs w:val="20"/>
              </w:rPr>
              <w:t xml:space="preserve"> </w:t>
            </w:r>
            <w:r w:rsidR="00EE1CF3" w:rsidRPr="00EE1CF3">
              <w:rPr>
                <w:rFonts w:ascii="Times New Roman" w:eastAsia="新細明體" w:hAnsi="Times New Roman" w:cs="Times New Roman"/>
                <w:kern w:val="0"/>
                <w:szCs w:val="20"/>
              </w:rPr>
              <w:t>fell</w:t>
            </w:r>
            <w:r w:rsidRPr="00216670">
              <w:rPr>
                <w:rFonts w:ascii="Times New Roman" w:eastAsia="新細明體" w:hAnsi="Times New Roman" w:cs="Times New Roman"/>
                <w:kern w:val="0"/>
                <w:szCs w:val="20"/>
              </w:rPr>
              <w:t xml:space="preserve"> on the street and </w:t>
            </w:r>
            <w:r w:rsidR="00A41F81">
              <w:rPr>
                <w:rFonts w:ascii="Times New Roman" w:eastAsia="新細明體" w:hAnsi="Times New Roman" w:cs="Times New Roman"/>
                <w:kern w:val="0"/>
                <w:szCs w:val="20"/>
                <w:u w:val="single"/>
              </w:rPr>
              <w:t xml:space="preserve">  37</w:t>
            </w:r>
            <w:r w:rsidR="00EE1CF3">
              <w:rPr>
                <w:rFonts w:ascii="Times New Roman" w:eastAsia="新細明體" w:hAnsi="Times New Roman" w:cs="Times New Roman"/>
                <w:kern w:val="0"/>
                <w:szCs w:val="20"/>
                <w:u w:val="single"/>
              </w:rPr>
              <w:t xml:space="preserve">  </w:t>
            </w:r>
            <w:r w:rsidR="00EE1CF3">
              <w:rPr>
                <w:rFonts w:ascii="Times New Roman" w:eastAsia="新細明體" w:hAnsi="Times New Roman" w:cs="Times New Roman"/>
                <w:kern w:val="0"/>
                <w:szCs w:val="20"/>
              </w:rPr>
              <w:t xml:space="preserve"> </w:t>
            </w:r>
            <w:r w:rsidRPr="00216670">
              <w:rPr>
                <w:rFonts w:ascii="Times New Roman" w:eastAsia="新細明體" w:hAnsi="Times New Roman" w:cs="Times New Roman"/>
                <w:kern w:val="0"/>
                <w:szCs w:val="20"/>
              </w:rPr>
              <w:t xml:space="preserve">her body. The driver didn't get out of the car. He didn't </w:t>
            </w:r>
            <w:r w:rsidR="00EE1CF3">
              <w:rPr>
                <w:rFonts w:ascii="Times New Roman" w:eastAsia="新細明體" w:hAnsi="Times New Roman" w:cs="Times New Roman"/>
                <w:kern w:val="0"/>
                <w:szCs w:val="20"/>
              </w:rPr>
              <w:t>even</w:t>
            </w:r>
            <w:r w:rsidRPr="00216670">
              <w:rPr>
                <w:rFonts w:ascii="Times New Roman" w:eastAsia="新細明體" w:hAnsi="Times New Roman" w:cs="Times New Roman"/>
                <w:kern w:val="0"/>
                <w:szCs w:val="20"/>
              </w:rPr>
              <w:t xml:space="preserve"> stop</w:t>
            </w:r>
            <w:r w:rsidR="00EE1CF3">
              <w:rPr>
                <w:rFonts w:ascii="Times New Roman" w:eastAsia="新細明體" w:hAnsi="Times New Roman" w:cs="Times New Roman"/>
                <w:kern w:val="0"/>
                <w:szCs w:val="20"/>
              </w:rPr>
              <w:t xml:space="preserve"> </w:t>
            </w:r>
            <w:r w:rsidR="00A41F81">
              <w:rPr>
                <w:rFonts w:ascii="Times New Roman" w:eastAsia="新細明體" w:hAnsi="Times New Roman" w:cs="Times New Roman"/>
                <w:kern w:val="0"/>
                <w:szCs w:val="20"/>
                <w:u w:val="single"/>
              </w:rPr>
              <w:t xml:space="preserve">  38</w:t>
            </w:r>
            <w:r w:rsidR="00EE1CF3">
              <w:rPr>
                <w:rFonts w:ascii="Times New Roman" w:eastAsia="新細明體" w:hAnsi="Times New Roman" w:cs="Times New Roman"/>
                <w:kern w:val="0"/>
                <w:szCs w:val="20"/>
                <w:u w:val="single"/>
              </w:rPr>
              <w:t xml:space="preserve">   </w:t>
            </w:r>
            <w:r w:rsidR="00EE1CF3">
              <w:rPr>
                <w:rFonts w:ascii="Times New Roman" w:eastAsia="新細明體" w:hAnsi="Times New Roman" w:cs="Times New Roman"/>
                <w:kern w:val="0"/>
                <w:szCs w:val="20"/>
              </w:rPr>
              <w:t xml:space="preserve"> her</w:t>
            </w:r>
            <w:r w:rsidRPr="00216670">
              <w:rPr>
                <w:rFonts w:ascii="Times New Roman" w:eastAsia="新細明體" w:hAnsi="Times New Roman" w:cs="Times New Roman"/>
                <w:kern w:val="0"/>
                <w:szCs w:val="20"/>
              </w:rPr>
              <w:t xml:space="preserve">. He just drove away. I didn't get his plate number, so the police couldn't </w:t>
            </w:r>
            <w:r w:rsidR="0002509F" w:rsidRPr="0002509F">
              <w:rPr>
                <w:rFonts w:ascii="Times New Roman" w:eastAsia="新細明體" w:hAnsi="Times New Roman" w:cs="Times New Roman"/>
                <w:kern w:val="0"/>
                <w:szCs w:val="20"/>
              </w:rPr>
              <w:t>find</w:t>
            </w:r>
            <w:r w:rsidRPr="00216670">
              <w:rPr>
                <w:rFonts w:ascii="Times New Roman" w:eastAsia="新細明體" w:hAnsi="Times New Roman" w:cs="Times New Roman"/>
                <w:kern w:val="0"/>
                <w:szCs w:val="20"/>
              </w:rPr>
              <w:t xml:space="preserve"> him. Can someone please help us?</w:t>
            </w:r>
          </w:p>
        </w:tc>
      </w:tr>
    </w:tbl>
    <w:p w:rsidR="00216670" w:rsidRPr="00571DF3" w:rsidRDefault="00216670" w:rsidP="00216670">
      <w:pPr>
        <w:ind w:leftChars="59" w:left="708" w:hangingChars="236" w:hanging="566"/>
        <w:rPr>
          <w:rFonts w:ascii="Times New Roman" w:eastAsia="新細明體" w:hAnsi="Times New Roman" w:cs="Times New Roman"/>
          <w:noProof/>
          <w:szCs w:val="20"/>
        </w:rPr>
      </w:pPr>
      <w:r w:rsidRPr="00571DF3">
        <w:rPr>
          <w:rFonts w:ascii="Times New Roman" w:eastAsia="標楷體" w:hAnsi="Times New Roman" w:cs="Times New Roman"/>
          <w:color w:val="000000"/>
        </w:rPr>
        <w:t>3</w:t>
      </w:r>
      <w:r w:rsidR="00A41F81">
        <w:rPr>
          <w:rFonts w:ascii="Times New Roman" w:eastAsia="標楷體" w:hAnsi="Times New Roman" w:cs="Times New Roman"/>
          <w:color w:val="000000"/>
        </w:rPr>
        <w:t>5</w:t>
      </w:r>
      <w:r w:rsidRPr="00571DF3">
        <w:rPr>
          <w:rFonts w:ascii="Times New Roman" w:eastAsia="標楷體" w:hAnsi="Times New Roman" w:cs="Times New Roman"/>
          <w:color w:val="000000"/>
        </w:rPr>
        <w:t>.</w:t>
      </w:r>
      <w:r w:rsidRPr="00571DF3">
        <w:rPr>
          <w:rFonts w:ascii="Times New Roman" w:eastAsia="標楷體" w:hAnsi="Times New Roman" w:cs="Times New Roman"/>
          <w:color w:val="000000"/>
        </w:rPr>
        <w:t>（　）</w:t>
      </w:r>
      <w:r w:rsidR="00A4205B">
        <w:rPr>
          <w:rFonts w:ascii="Times New Roman" w:eastAsia="新細明體" w:hAnsi="Times New Roman" w:cs="Times New Roman"/>
          <w:szCs w:val="20"/>
        </w:rPr>
        <w:t>(A) five to ten</w:t>
      </w:r>
      <w:r w:rsidR="008B7E3D">
        <w:rPr>
          <w:rFonts w:ascii="Times New Roman" w:eastAsia="新細明體" w:hAnsi="Times New Roman" w:cs="Times New Roman"/>
          <w:szCs w:val="20"/>
        </w:rPr>
        <w:tab/>
        <w:t xml:space="preserve"> </w:t>
      </w:r>
      <w:r w:rsidRPr="00216670">
        <w:rPr>
          <w:rFonts w:ascii="Times New Roman" w:eastAsia="新細明體" w:hAnsi="Times New Roman" w:cs="Times New Roman"/>
          <w:szCs w:val="20"/>
        </w:rPr>
        <w:t>(B) five to nine</w:t>
      </w:r>
      <w:r w:rsidRPr="00571DF3">
        <w:rPr>
          <w:rFonts w:ascii="Times New Roman" w:eastAsia="新細明體" w:hAnsi="Times New Roman" w:cs="Times New Roman"/>
          <w:szCs w:val="20"/>
        </w:rPr>
        <w:t xml:space="preserve">    </w:t>
      </w:r>
      <w:r w:rsidRPr="00216670">
        <w:rPr>
          <w:rFonts w:ascii="Times New Roman" w:eastAsia="新細明體" w:hAnsi="Times New Roman" w:cs="Times New Roman"/>
          <w:noProof/>
          <w:szCs w:val="20"/>
        </w:rPr>
        <w:t>(C) half past eight</w:t>
      </w:r>
      <w:r w:rsidRPr="00216670">
        <w:rPr>
          <w:rFonts w:ascii="Times New Roman" w:eastAsia="新細明體" w:hAnsi="Times New Roman" w:cs="Times New Roman"/>
          <w:noProof/>
          <w:szCs w:val="20"/>
        </w:rPr>
        <w:tab/>
      </w:r>
      <w:r w:rsidRPr="00571DF3">
        <w:rPr>
          <w:rFonts w:ascii="Times New Roman" w:eastAsia="新細明體" w:hAnsi="Times New Roman" w:cs="Times New Roman"/>
          <w:noProof/>
          <w:szCs w:val="20"/>
        </w:rPr>
        <w:t xml:space="preserve">  </w:t>
      </w:r>
      <w:r w:rsidR="008B7E3D">
        <w:rPr>
          <w:rFonts w:ascii="Times New Roman" w:eastAsia="新細明體" w:hAnsi="Times New Roman" w:cs="Times New Roman"/>
          <w:noProof/>
          <w:szCs w:val="20"/>
        </w:rPr>
        <w:t xml:space="preserve">  </w:t>
      </w:r>
      <w:r w:rsidRPr="00216670">
        <w:rPr>
          <w:rFonts w:ascii="Times New Roman" w:eastAsia="新細明體" w:hAnsi="Times New Roman" w:cs="Times New Roman"/>
          <w:noProof/>
          <w:szCs w:val="20"/>
        </w:rPr>
        <w:t>(D) a quarter to nine</w:t>
      </w:r>
    </w:p>
    <w:p w:rsidR="00571DF3" w:rsidRPr="00216670" w:rsidRDefault="00571DF3" w:rsidP="00216670">
      <w:pPr>
        <w:ind w:leftChars="59" w:left="708" w:hangingChars="236" w:hanging="566"/>
        <w:rPr>
          <w:rFonts w:ascii="Times New Roman" w:eastAsia="新細明體" w:hAnsi="Times New Roman" w:cs="Times New Roman"/>
          <w:noProof/>
          <w:szCs w:val="20"/>
        </w:rPr>
      </w:pPr>
      <w:r w:rsidRPr="00571DF3">
        <w:rPr>
          <w:rFonts w:ascii="Times New Roman" w:eastAsia="標楷體" w:hAnsi="Times New Roman" w:cs="Times New Roman"/>
          <w:color w:val="000000"/>
        </w:rPr>
        <w:t>3</w:t>
      </w:r>
      <w:r w:rsidR="00A41F81">
        <w:rPr>
          <w:rFonts w:ascii="Times New Roman" w:eastAsia="標楷體" w:hAnsi="Times New Roman" w:cs="Times New Roman"/>
          <w:color w:val="000000"/>
        </w:rPr>
        <w:t>6</w:t>
      </w:r>
      <w:r w:rsidRPr="00571DF3">
        <w:rPr>
          <w:rFonts w:ascii="Times New Roman" w:eastAsia="標楷體" w:hAnsi="Times New Roman" w:cs="Times New Roman"/>
          <w:color w:val="000000"/>
        </w:rPr>
        <w:t>.</w:t>
      </w:r>
      <w:r w:rsidRPr="00571DF3">
        <w:rPr>
          <w:rFonts w:ascii="Times New Roman" w:eastAsia="標楷體" w:hAnsi="Times New Roman" w:cs="Times New Roman"/>
          <w:color w:val="000000"/>
        </w:rPr>
        <w:t>（　）</w:t>
      </w:r>
      <w:r w:rsidRPr="00216670">
        <w:rPr>
          <w:rFonts w:ascii="Times New Roman" w:eastAsia="新細明體" w:hAnsi="Times New Roman" w:cs="Times New Roman"/>
          <w:szCs w:val="20"/>
        </w:rPr>
        <w:t xml:space="preserve">(A) </w:t>
      </w:r>
      <w:r w:rsidRPr="00571DF3">
        <w:rPr>
          <w:rFonts w:ascii="Times New Roman" w:eastAsia="新細明體" w:hAnsi="Times New Roman" w:cs="Times New Roman"/>
          <w:szCs w:val="20"/>
        </w:rPr>
        <w:t>hit</w:t>
      </w:r>
      <w:r w:rsidRPr="00216670">
        <w:rPr>
          <w:rFonts w:ascii="Times New Roman" w:eastAsia="新細明體" w:hAnsi="Times New Roman" w:cs="Times New Roman"/>
          <w:szCs w:val="20"/>
        </w:rPr>
        <w:tab/>
      </w:r>
      <w:r w:rsidR="008B7E3D">
        <w:rPr>
          <w:rFonts w:ascii="Times New Roman" w:eastAsia="新細明體" w:hAnsi="Times New Roman" w:cs="Times New Roman"/>
          <w:szCs w:val="20"/>
        </w:rPr>
        <w:t xml:space="preserve">       </w:t>
      </w:r>
      <w:r w:rsidRPr="00571DF3">
        <w:rPr>
          <w:rFonts w:ascii="Times New Roman" w:eastAsia="新細明體" w:hAnsi="Times New Roman" w:cs="Times New Roman"/>
          <w:szCs w:val="20"/>
        </w:rPr>
        <w:t xml:space="preserve"> </w:t>
      </w:r>
      <w:r w:rsidR="008B7E3D">
        <w:rPr>
          <w:rFonts w:ascii="Times New Roman" w:eastAsia="新細明體" w:hAnsi="Times New Roman" w:cs="Times New Roman"/>
          <w:szCs w:val="20"/>
        </w:rPr>
        <w:t xml:space="preserve"> </w:t>
      </w:r>
      <w:r w:rsidRPr="00216670">
        <w:rPr>
          <w:rFonts w:ascii="Times New Roman" w:eastAsia="新細明體" w:hAnsi="Times New Roman" w:cs="Times New Roman"/>
          <w:szCs w:val="20"/>
        </w:rPr>
        <w:t xml:space="preserve">(B) </w:t>
      </w:r>
      <w:r w:rsidRPr="00571DF3">
        <w:rPr>
          <w:rFonts w:ascii="Times New Roman" w:eastAsia="新細明體" w:hAnsi="Times New Roman" w:cs="Times New Roman"/>
          <w:szCs w:val="20"/>
        </w:rPr>
        <w:t xml:space="preserve">hitted  </w:t>
      </w:r>
      <w:r w:rsidRPr="00216670">
        <w:rPr>
          <w:rFonts w:ascii="Times New Roman" w:eastAsia="新細明體" w:hAnsi="Times New Roman" w:cs="Times New Roman"/>
          <w:szCs w:val="20"/>
        </w:rPr>
        <w:tab/>
      </w:r>
      <w:r w:rsidR="008B7E3D">
        <w:rPr>
          <w:rFonts w:ascii="Times New Roman" w:eastAsia="新細明體" w:hAnsi="Times New Roman" w:cs="Times New Roman"/>
          <w:szCs w:val="20"/>
        </w:rPr>
        <w:t xml:space="preserve">     </w:t>
      </w:r>
      <w:r w:rsidRPr="00216670">
        <w:rPr>
          <w:rFonts w:ascii="Times New Roman" w:eastAsia="新細明體" w:hAnsi="Times New Roman" w:cs="Times New Roman"/>
          <w:szCs w:val="20"/>
        </w:rPr>
        <w:t xml:space="preserve">(C) </w:t>
      </w:r>
      <w:r w:rsidRPr="00571DF3">
        <w:rPr>
          <w:rFonts w:ascii="Times New Roman" w:eastAsia="新細明體" w:hAnsi="Times New Roman" w:cs="Times New Roman"/>
          <w:szCs w:val="20"/>
        </w:rPr>
        <w:t>hits</w:t>
      </w:r>
      <w:r w:rsidRPr="00216670">
        <w:rPr>
          <w:rFonts w:ascii="Times New Roman" w:eastAsia="新細明體" w:hAnsi="Times New Roman" w:cs="Times New Roman"/>
          <w:szCs w:val="20"/>
        </w:rPr>
        <w:tab/>
      </w:r>
      <w:r w:rsidRPr="00571DF3">
        <w:rPr>
          <w:rFonts w:ascii="Times New Roman" w:eastAsia="新細明體" w:hAnsi="Times New Roman" w:cs="Times New Roman"/>
          <w:szCs w:val="20"/>
        </w:rPr>
        <w:t xml:space="preserve">   </w:t>
      </w:r>
      <w:r w:rsidR="008B7E3D">
        <w:rPr>
          <w:rFonts w:ascii="Times New Roman" w:eastAsia="新細明體" w:hAnsi="Times New Roman" w:cs="Times New Roman"/>
          <w:szCs w:val="20"/>
        </w:rPr>
        <w:t xml:space="preserve">        </w:t>
      </w:r>
      <w:r w:rsidRPr="00571DF3">
        <w:rPr>
          <w:rFonts w:ascii="Times New Roman" w:eastAsia="新細明體" w:hAnsi="Times New Roman" w:cs="Times New Roman"/>
          <w:szCs w:val="20"/>
        </w:rPr>
        <w:t xml:space="preserve"> </w:t>
      </w:r>
      <w:r w:rsidRPr="00216670">
        <w:rPr>
          <w:rFonts w:ascii="Times New Roman" w:eastAsia="新細明體" w:hAnsi="Times New Roman" w:cs="Times New Roman"/>
          <w:szCs w:val="20"/>
        </w:rPr>
        <w:t xml:space="preserve">(D) was </w:t>
      </w:r>
      <w:r w:rsidRPr="00571DF3">
        <w:rPr>
          <w:rFonts w:ascii="Times New Roman" w:eastAsia="新細明體" w:hAnsi="Times New Roman" w:cs="Times New Roman"/>
          <w:szCs w:val="20"/>
        </w:rPr>
        <w:t>hitting</w:t>
      </w:r>
    </w:p>
    <w:p w:rsidR="00216670" w:rsidRPr="00216670" w:rsidRDefault="00EE1CF3" w:rsidP="00216670">
      <w:pPr>
        <w:ind w:leftChars="59" w:left="708" w:hangingChars="236" w:hanging="566"/>
        <w:rPr>
          <w:rFonts w:ascii="Times New Roman" w:eastAsia="新細明體" w:hAnsi="Times New Roman" w:cs="Times New Roman"/>
          <w:szCs w:val="20"/>
        </w:rPr>
      </w:pPr>
      <w:r>
        <w:rPr>
          <w:rFonts w:ascii="Times New Roman" w:eastAsia="標楷體" w:hAnsi="Times New Roman" w:cs="Times New Roman"/>
          <w:color w:val="000000"/>
        </w:rPr>
        <w:t>3</w:t>
      </w:r>
      <w:r w:rsidR="00A41F81">
        <w:rPr>
          <w:rFonts w:ascii="Times New Roman" w:eastAsia="標楷體" w:hAnsi="Times New Roman" w:cs="Times New Roman"/>
          <w:color w:val="000000"/>
        </w:rPr>
        <w:t>7</w:t>
      </w:r>
      <w:r w:rsidR="00216670" w:rsidRPr="00571DF3">
        <w:rPr>
          <w:rFonts w:ascii="Times New Roman" w:eastAsia="標楷體" w:hAnsi="Times New Roman" w:cs="Times New Roman"/>
          <w:color w:val="000000"/>
        </w:rPr>
        <w:t>.</w:t>
      </w:r>
      <w:r w:rsidR="00216670" w:rsidRPr="00571DF3">
        <w:rPr>
          <w:rFonts w:ascii="Times New Roman" w:eastAsia="標楷體" w:hAnsi="Times New Roman" w:cs="Times New Roman"/>
          <w:color w:val="000000"/>
        </w:rPr>
        <w:t>（　）</w:t>
      </w:r>
      <w:r w:rsidRPr="00EE1CF3">
        <w:rPr>
          <w:rFonts w:ascii="Times New Roman" w:eastAsia="標楷體" w:hAnsi="Times New Roman" w:cs="Times New Roman"/>
          <w:color w:val="000000"/>
        </w:rPr>
        <w:t xml:space="preserve">(A) </w:t>
      </w:r>
      <w:r w:rsidR="0002509F">
        <w:rPr>
          <w:rFonts w:ascii="Times New Roman" w:eastAsia="標楷體" w:hAnsi="Times New Roman" w:cs="Times New Roman"/>
          <w:color w:val="000000"/>
        </w:rPr>
        <w:t>can’t move</w:t>
      </w:r>
      <w:r w:rsidRPr="00EE1CF3">
        <w:rPr>
          <w:rFonts w:ascii="Times New Roman" w:eastAsia="標楷體" w:hAnsi="Times New Roman" w:cs="Times New Roman"/>
          <w:color w:val="000000"/>
        </w:rPr>
        <w:tab/>
        <w:t xml:space="preserve"> (B) </w:t>
      </w:r>
      <w:r w:rsidR="0002509F">
        <w:rPr>
          <w:rFonts w:ascii="Times New Roman" w:eastAsia="標楷體" w:hAnsi="Times New Roman" w:cs="Times New Roman"/>
          <w:color w:val="000000"/>
        </w:rPr>
        <w:t>moved</w:t>
      </w:r>
      <w:r w:rsidRPr="00EE1CF3">
        <w:rPr>
          <w:rFonts w:ascii="Times New Roman" w:eastAsia="標楷體" w:hAnsi="Times New Roman" w:cs="Times New Roman"/>
          <w:color w:val="000000"/>
        </w:rPr>
        <w:t xml:space="preserve"> </w:t>
      </w:r>
      <w:r w:rsidRPr="00EE1CF3">
        <w:rPr>
          <w:rFonts w:ascii="Times New Roman" w:eastAsia="標楷體" w:hAnsi="Times New Roman" w:cs="Times New Roman"/>
          <w:color w:val="000000"/>
        </w:rPr>
        <w:tab/>
      </w:r>
      <w:r w:rsidR="008B7E3D">
        <w:rPr>
          <w:rFonts w:ascii="Times New Roman" w:eastAsia="標楷體" w:hAnsi="Times New Roman" w:cs="Times New Roman"/>
          <w:color w:val="000000"/>
        </w:rPr>
        <w:t xml:space="preserve">     </w:t>
      </w:r>
      <w:r w:rsidRPr="00EE1CF3">
        <w:rPr>
          <w:rFonts w:ascii="Times New Roman" w:eastAsia="標楷體" w:hAnsi="Times New Roman" w:cs="Times New Roman"/>
          <w:color w:val="000000"/>
        </w:rPr>
        <w:t xml:space="preserve">(C) </w:t>
      </w:r>
      <w:r w:rsidR="0002509F">
        <w:rPr>
          <w:rFonts w:ascii="Times New Roman" w:eastAsia="標楷體" w:hAnsi="Times New Roman" w:cs="Times New Roman"/>
          <w:color w:val="000000"/>
        </w:rPr>
        <w:t>didn’t move</w:t>
      </w:r>
      <w:r w:rsidRPr="00EE1CF3">
        <w:rPr>
          <w:rFonts w:ascii="Times New Roman" w:eastAsia="標楷體" w:hAnsi="Times New Roman" w:cs="Times New Roman"/>
          <w:color w:val="000000"/>
        </w:rPr>
        <w:tab/>
        <w:t xml:space="preserve">    (D) </w:t>
      </w:r>
      <w:r w:rsidR="0002509F" w:rsidRPr="0002509F">
        <w:rPr>
          <w:rFonts w:ascii="Times New Roman" w:eastAsia="標楷體" w:hAnsi="Times New Roman" w:cs="Times New Roman"/>
          <w:color w:val="000000"/>
        </w:rPr>
        <w:t>couldn’t move</w:t>
      </w:r>
    </w:p>
    <w:p w:rsidR="00EE1CF3" w:rsidRDefault="00216670" w:rsidP="00216670">
      <w:pPr>
        <w:ind w:leftChars="59" w:left="708" w:hangingChars="236" w:hanging="566"/>
        <w:rPr>
          <w:rFonts w:ascii="Times New Roman" w:eastAsia="新細明體" w:hAnsi="Times New Roman" w:cs="Times New Roman"/>
          <w:szCs w:val="20"/>
        </w:rPr>
      </w:pPr>
      <w:r w:rsidRPr="00571DF3">
        <w:rPr>
          <w:rFonts w:ascii="Times New Roman" w:eastAsia="標楷體" w:hAnsi="Times New Roman" w:cs="Times New Roman"/>
          <w:color w:val="000000"/>
        </w:rPr>
        <w:t>3</w:t>
      </w:r>
      <w:r w:rsidR="00A41F81">
        <w:rPr>
          <w:rFonts w:ascii="Times New Roman" w:eastAsia="標楷體" w:hAnsi="Times New Roman" w:cs="Times New Roman"/>
          <w:color w:val="000000"/>
        </w:rPr>
        <w:t>8</w:t>
      </w:r>
      <w:r w:rsidRPr="00571DF3">
        <w:rPr>
          <w:rFonts w:ascii="Times New Roman" w:eastAsia="標楷體" w:hAnsi="Times New Roman" w:cs="Times New Roman"/>
          <w:color w:val="000000"/>
        </w:rPr>
        <w:t>.</w:t>
      </w:r>
      <w:r w:rsidRPr="00571DF3">
        <w:rPr>
          <w:rFonts w:ascii="Times New Roman" w:eastAsia="標楷體" w:hAnsi="Times New Roman" w:cs="Times New Roman"/>
          <w:color w:val="000000"/>
        </w:rPr>
        <w:t>（　）</w:t>
      </w:r>
      <w:r w:rsidR="00EE1CF3" w:rsidRPr="00EE1CF3">
        <w:rPr>
          <w:rFonts w:ascii="Times New Roman" w:eastAsia="新細明體" w:hAnsi="Times New Roman" w:cs="Times New Roman"/>
          <w:szCs w:val="20"/>
        </w:rPr>
        <w:t>(A) look at</w:t>
      </w:r>
      <w:r w:rsidR="00EE1CF3" w:rsidRPr="00EE1CF3">
        <w:rPr>
          <w:rFonts w:ascii="Times New Roman" w:eastAsia="新細明體" w:hAnsi="Times New Roman" w:cs="Times New Roman"/>
          <w:szCs w:val="20"/>
        </w:rPr>
        <w:tab/>
      </w:r>
      <w:r w:rsidR="008B7E3D">
        <w:rPr>
          <w:rFonts w:ascii="Times New Roman" w:eastAsia="新細明體" w:hAnsi="Times New Roman" w:cs="Times New Roman"/>
          <w:szCs w:val="20"/>
        </w:rPr>
        <w:t xml:space="preserve">    </w:t>
      </w:r>
      <w:r w:rsidR="00EE1CF3" w:rsidRPr="00EE1CF3">
        <w:rPr>
          <w:rFonts w:ascii="Times New Roman" w:eastAsia="新細明體" w:hAnsi="Times New Roman" w:cs="Times New Roman"/>
          <w:szCs w:val="20"/>
        </w:rPr>
        <w:t xml:space="preserve"> (B) to look at </w:t>
      </w:r>
      <w:r w:rsidR="00EE1CF3" w:rsidRPr="00EE1CF3">
        <w:rPr>
          <w:rFonts w:ascii="Times New Roman" w:eastAsia="新細明體" w:hAnsi="Times New Roman" w:cs="Times New Roman"/>
          <w:szCs w:val="20"/>
        </w:rPr>
        <w:tab/>
      </w:r>
      <w:r w:rsidR="008B7E3D">
        <w:rPr>
          <w:rFonts w:ascii="Times New Roman" w:eastAsia="新細明體" w:hAnsi="Times New Roman" w:cs="Times New Roman"/>
          <w:szCs w:val="20"/>
        </w:rPr>
        <w:t xml:space="preserve"> </w:t>
      </w:r>
      <w:r w:rsidR="00EE1CF3" w:rsidRPr="00EE1CF3">
        <w:rPr>
          <w:rFonts w:ascii="Times New Roman" w:eastAsia="新細明體" w:hAnsi="Times New Roman" w:cs="Times New Roman"/>
          <w:szCs w:val="20"/>
        </w:rPr>
        <w:t>(C) looking at</w:t>
      </w:r>
      <w:r w:rsidR="00EE1CF3" w:rsidRPr="00EE1CF3">
        <w:rPr>
          <w:rFonts w:ascii="Times New Roman" w:eastAsia="新細明體" w:hAnsi="Times New Roman" w:cs="Times New Roman"/>
          <w:szCs w:val="20"/>
        </w:rPr>
        <w:tab/>
        <w:t xml:space="preserve">    (D) looked at </w:t>
      </w:r>
    </w:p>
    <w:p w:rsidR="00565F07" w:rsidRPr="00FF00D1" w:rsidRDefault="00565F07" w:rsidP="00565F07">
      <w:pPr>
        <w:rPr>
          <w:rFonts w:ascii="標楷體" w:eastAsia="標楷體" w:hAnsi="標楷體" w:cs="Times New Roman"/>
          <w:color w:val="000000"/>
          <w:sz w:val="28"/>
          <w:szCs w:val="28"/>
        </w:rPr>
      </w:pPr>
      <w:r w:rsidRPr="00FF00D1">
        <w:rPr>
          <w:rFonts w:ascii="標楷體" w:eastAsia="標楷體" w:hAnsi="標楷體" w:cs="Times New Roman" w:hint="eastAsia"/>
          <w:color w:val="000000"/>
          <w:sz w:val="28"/>
          <w:szCs w:val="28"/>
        </w:rPr>
        <w:t>四、閱讀測驗</w:t>
      </w:r>
      <w:r w:rsidR="00FF00D1" w:rsidRPr="00FF00D1">
        <w:rPr>
          <w:rFonts w:ascii="標楷體" w:eastAsia="標楷體" w:hAnsi="標楷體" w:cs="Times New Roman" w:hint="eastAsia"/>
          <w:color w:val="000000"/>
          <w:sz w:val="28"/>
          <w:szCs w:val="28"/>
        </w:rPr>
        <w:t>:</w:t>
      </w:r>
      <w:r w:rsidR="00FF00D1" w:rsidRPr="00FF00D1">
        <w:rPr>
          <w:rFonts w:ascii="標楷體" w:eastAsia="標楷體" w:hAnsi="標楷體" w:cs="Times New Roman"/>
          <w:color w:val="000000"/>
          <w:sz w:val="28"/>
          <w:szCs w:val="28"/>
        </w:rPr>
        <w:t xml:space="preserve"> 6% (</w:t>
      </w:r>
      <w:r w:rsidR="00FF00D1" w:rsidRPr="00FF00D1">
        <w:rPr>
          <w:rFonts w:ascii="標楷體" w:eastAsia="標楷體" w:hAnsi="標楷體" w:cs="Times New Roman" w:hint="eastAsia"/>
          <w:color w:val="000000"/>
          <w:sz w:val="28"/>
          <w:szCs w:val="28"/>
        </w:rPr>
        <w:t>一題1分)</w:t>
      </w:r>
    </w:p>
    <w:tbl>
      <w:tblPr>
        <w:tblW w:w="0" w:type="auto"/>
        <w:tblInd w:w="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2"/>
      </w:tblGrid>
      <w:tr w:rsidR="00565F07" w:rsidRPr="00565F07" w:rsidTr="00D1758B">
        <w:trPr>
          <w:trHeight w:val="4192"/>
        </w:trPr>
        <w:tc>
          <w:tcPr>
            <w:tcW w:w="12382" w:type="dxa"/>
            <w:shd w:val="clear" w:color="auto" w:fill="auto"/>
          </w:tcPr>
          <w:p w:rsidR="00565F07" w:rsidRPr="00761D35" w:rsidRDefault="00565F07" w:rsidP="00565F07">
            <w:pPr>
              <w:ind w:firstLineChars="200" w:firstLine="480"/>
              <w:rPr>
                <w:rFonts w:ascii="Times New Roman" w:eastAsia="新細明體" w:hAnsi="Times New Roman" w:cs="Times New Roman"/>
              </w:rPr>
            </w:pPr>
            <w:r w:rsidRPr="00761D35">
              <w:rPr>
                <w:rFonts w:ascii="Times New Roman" w:eastAsia="新細明體" w:hAnsi="Times New Roman" w:cs="Times New Roman"/>
              </w:rPr>
              <w:t>It is very common for children to be shy in new and different situations. They may feel afraid of doing new things or meeting new people. However, for some children, this fear can be very serious and affects their lives. Doctors called it “</w:t>
            </w:r>
            <w:r w:rsidRPr="00761D35">
              <w:rPr>
                <w:rFonts w:ascii="Times New Roman" w:eastAsia="新細明體" w:hAnsi="Times New Roman" w:cs="Times New Roman"/>
                <w:u w:val="double"/>
              </w:rPr>
              <w:t>social phobia”</w:t>
            </w:r>
            <w:r w:rsidR="008C5C20">
              <w:rPr>
                <w:rFonts w:ascii="Times New Roman" w:eastAsia="新細明體" w:hAnsi="Times New Roman" w:cs="Times New Roman"/>
              </w:rPr>
              <w:t>. T</w:t>
            </w:r>
            <w:r w:rsidRPr="00761D35">
              <w:rPr>
                <w:rFonts w:ascii="Times New Roman" w:eastAsia="新細明體" w:hAnsi="Times New Roman" w:cs="Times New Roman"/>
              </w:rPr>
              <w:t xml:space="preserve">his problem can start </w:t>
            </w:r>
            <w:r w:rsidR="00F9393F">
              <w:rPr>
                <w:rFonts w:ascii="Times New Roman" w:eastAsia="新細明體" w:hAnsi="Times New Roman" w:cs="Times New Roman"/>
              </w:rPr>
              <w:t>when</w:t>
            </w:r>
            <w:r w:rsidRPr="00761D35">
              <w:rPr>
                <w:rFonts w:ascii="Times New Roman" w:eastAsia="新細明體" w:hAnsi="Times New Roman" w:cs="Times New Roman"/>
              </w:rPr>
              <w:t xml:space="preserve"> children </w:t>
            </w:r>
            <w:r w:rsidR="00F9393F">
              <w:rPr>
                <w:rFonts w:ascii="Times New Roman" w:eastAsia="新細明體" w:hAnsi="Times New Roman" w:cs="Times New Roman"/>
              </w:rPr>
              <w:t xml:space="preserve">are </w:t>
            </w:r>
            <w:r w:rsidRPr="00761D35">
              <w:rPr>
                <w:rFonts w:ascii="Times New Roman" w:eastAsia="新細明體" w:hAnsi="Times New Roman" w:cs="Times New Roman"/>
              </w:rPr>
              <w:t>at the age of around seven. At that time, they may not want to be in social situations where they think other people are watching them.</w:t>
            </w:r>
          </w:p>
          <w:p w:rsidR="00565F07" w:rsidRPr="00761D35" w:rsidRDefault="00565F07" w:rsidP="00565F07">
            <w:pPr>
              <w:ind w:firstLineChars="200" w:firstLine="480"/>
              <w:rPr>
                <w:rFonts w:ascii="Times New Roman" w:eastAsia="新細明體" w:hAnsi="Times New Roman" w:cs="Times New Roman"/>
              </w:rPr>
            </w:pPr>
            <w:r w:rsidRPr="00761D35">
              <w:rPr>
                <w:rFonts w:ascii="Times New Roman" w:eastAsia="新細明體" w:hAnsi="Times New Roman" w:cs="Times New Roman"/>
              </w:rPr>
              <w:t>They are shy when they have conve</w:t>
            </w:r>
            <w:r w:rsidR="00750675">
              <w:rPr>
                <w:rFonts w:ascii="Times New Roman" w:eastAsia="新細明體" w:hAnsi="Times New Roman" w:cs="Times New Roman"/>
              </w:rPr>
              <w:t>rsations with others or speak</w:t>
            </w:r>
            <w:r w:rsidRPr="00761D35">
              <w:rPr>
                <w:rFonts w:ascii="Times New Roman" w:eastAsia="新細明體" w:hAnsi="Times New Roman" w:cs="Times New Roman"/>
              </w:rPr>
              <w:t xml:space="preserve"> in front of their classmates. In fact, even thinking about doing these things may make some children feel very scared and nervous. As a result, they will start to avoid these activities. Some children may even end up not wanting to go to school at all.</w:t>
            </w:r>
          </w:p>
          <w:p w:rsidR="00565F07" w:rsidRPr="00761D35" w:rsidRDefault="00565F07" w:rsidP="00565F07">
            <w:pPr>
              <w:ind w:firstLineChars="200" w:firstLine="480"/>
              <w:rPr>
                <w:rFonts w:ascii="Times New Roman" w:eastAsia="新細明體" w:hAnsi="Times New Roman" w:cs="Times New Roman"/>
              </w:rPr>
            </w:pPr>
            <w:r w:rsidRPr="00761D35">
              <w:rPr>
                <w:rFonts w:ascii="Times New Roman" w:eastAsia="新細明體" w:hAnsi="Times New Roman" w:cs="Times New Roman"/>
              </w:rPr>
              <w:t xml:space="preserve">Luckily, doctors can help children </w:t>
            </w:r>
            <w:r w:rsidR="00D956B7">
              <w:rPr>
                <w:rFonts w:ascii="Times New Roman" w:eastAsia="新細明體" w:hAnsi="Times New Roman" w:cs="Times New Roman"/>
              </w:rPr>
              <w:t>with social phobia</w:t>
            </w:r>
            <w:r w:rsidRPr="00761D35">
              <w:rPr>
                <w:rFonts w:ascii="Times New Roman" w:eastAsia="新細明體" w:hAnsi="Times New Roman" w:cs="Times New Roman"/>
              </w:rPr>
              <w:t xml:space="preserve"> get better by working with them to set goals and change both their behaviors and </w:t>
            </w:r>
            <w:r w:rsidR="00750675">
              <w:rPr>
                <w:rFonts w:ascii="Times New Roman" w:eastAsia="新細明體" w:hAnsi="Times New Roman" w:cs="Times New Roman"/>
              </w:rPr>
              <w:t>the way</w:t>
            </w:r>
            <w:r w:rsidRPr="00761D35">
              <w:rPr>
                <w:rFonts w:ascii="Times New Roman" w:eastAsia="新細明體" w:hAnsi="Times New Roman" w:cs="Times New Roman"/>
              </w:rPr>
              <w:t xml:space="preserve"> they think. Schools can also help students who fear social situations by letting them take breaks or visit a counselor when they feel very uncomfortable. </w:t>
            </w:r>
            <w:r w:rsidR="00F9393F">
              <w:rPr>
                <w:rFonts w:ascii="Times New Roman" w:eastAsia="新細明體" w:hAnsi="Times New Roman" w:cs="Times New Roman"/>
              </w:rPr>
              <w:t>With these</w:t>
            </w:r>
            <w:r w:rsidRPr="00761D35">
              <w:rPr>
                <w:rFonts w:ascii="Times New Roman" w:eastAsia="新細明體" w:hAnsi="Times New Roman" w:cs="Times New Roman"/>
              </w:rPr>
              <w:t xml:space="preserve"> support</w:t>
            </w:r>
            <w:r w:rsidR="00F9393F">
              <w:rPr>
                <w:rFonts w:ascii="Times New Roman" w:eastAsia="新細明體" w:hAnsi="Times New Roman" w:cs="Times New Roman"/>
              </w:rPr>
              <w:t>s</w:t>
            </w:r>
            <w:r w:rsidRPr="00761D35">
              <w:rPr>
                <w:rFonts w:ascii="Times New Roman" w:eastAsia="新細明體" w:hAnsi="Times New Roman" w:cs="Times New Roman"/>
              </w:rPr>
              <w:t>, they can learn to deal with their fears and begin living better lives.</w:t>
            </w:r>
          </w:p>
          <w:p w:rsidR="00F9393F" w:rsidRDefault="003104CE" w:rsidP="00F9393F">
            <w:pPr>
              <w:ind w:firstLineChars="200" w:firstLine="480"/>
              <w:jc w:val="right"/>
              <w:rPr>
                <w:rFonts w:ascii="Times New Roman" w:eastAsia="標楷體" w:hAnsi="Times New Roman" w:cs="Times New Roman"/>
              </w:rPr>
            </w:pPr>
            <w:r>
              <w:rPr>
                <w:rFonts w:ascii="Times New Roman" w:eastAsia="新細明體" w:hAnsi="Times New Roman" w:cs="Times New Roman"/>
              </w:rPr>
              <w:t>situation</w:t>
            </w:r>
            <w:r w:rsidRPr="003104CE">
              <w:rPr>
                <w:rFonts w:ascii="標楷體" w:eastAsia="標楷體" w:hAnsi="標楷體" w:cs="Times New Roman" w:hint="eastAsia"/>
              </w:rPr>
              <w:t>情況</w:t>
            </w:r>
            <w:r>
              <w:rPr>
                <w:rFonts w:ascii="Times New Roman" w:eastAsia="新細明體" w:hAnsi="Times New Roman" w:cs="Times New Roman"/>
              </w:rPr>
              <w:t xml:space="preserve"> </w:t>
            </w:r>
            <w:r w:rsidRPr="003104CE">
              <w:rPr>
                <w:rFonts w:ascii="Times New Roman" w:eastAsia="標楷體" w:hAnsi="Times New Roman" w:cs="Times New Roman"/>
              </w:rPr>
              <w:t>affect</w:t>
            </w:r>
            <w:r>
              <w:rPr>
                <w:rFonts w:ascii="Times New Roman" w:eastAsia="新細明體" w:hAnsi="Times New Roman" w:cs="Times New Roman"/>
              </w:rPr>
              <w:t xml:space="preserve"> </w:t>
            </w:r>
            <w:r w:rsidR="002122D3" w:rsidRPr="002122D3">
              <w:rPr>
                <w:rFonts w:ascii="標楷體" w:eastAsia="標楷體" w:hAnsi="標楷體" w:cs="Times New Roman" w:hint="eastAsia"/>
              </w:rPr>
              <w:t>影響</w:t>
            </w:r>
            <w:r>
              <w:rPr>
                <w:rFonts w:ascii="Times New Roman" w:eastAsia="新細明體" w:hAnsi="Times New Roman" w:cs="Times New Roman"/>
              </w:rPr>
              <w:t xml:space="preserve"> </w:t>
            </w:r>
            <w:r w:rsidR="00F9393F" w:rsidRPr="002122D3">
              <w:rPr>
                <w:rFonts w:ascii="Times New Roman" w:eastAsia="標楷體" w:hAnsi="Times New Roman" w:cs="Times New Roman"/>
              </w:rPr>
              <w:t>avoid</w:t>
            </w:r>
            <w:r w:rsidR="00F9393F">
              <w:rPr>
                <w:rFonts w:ascii="標楷體" w:eastAsia="標楷體" w:hAnsi="標楷體" w:cs="Times New Roman" w:hint="eastAsia"/>
              </w:rPr>
              <w:t>避免</w:t>
            </w:r>
            <w:r w:rsidR="00F9393F">
              <w:rPr>
                <w:rFonts w:ascii="Times New Roman" w:eastAsia="標楷體" w:hAnsi="Times New Roman" w:cs="Times New Roman"/>
              </w:rPr>
              <w:t>goal</w:t>
            </w:r>
            <w:r w:rsidR="00F9393F">
              <w:rPr>
                <w:rFonts w:ascii="Times New Roman" w:eastAsia="標楷體" w:hAnsi="Times New Roman" w:cs="Times New Roman" w:hint="eastAsia"/>
              </w:rPr>
              <w:t>目標</w:t>
            </w:r>
          </w:p>
          <w:p w:rsidR="003104CE" w:rsidRPr="002122D3" w:rsidRDefault="00F9393F" w:rsidP="00F9393F">
            <w:pPr>
              <w:ind w:right="240"/>
              <w:jc w:val="right"/>
              <w:rPr>
                <w:rFonts w:ascii="Times New Roman" w:eastAsia="新細明體" w:hAnsi="Times New Roman" w:cs="Times New Roman"/>
              </w:rPr>
            </w:pPr>
            <w:r w:rsidRPr="002122D3">
              <w:rPr>
                <w:rFonts w:ascii="Times New Roman" w:eastAsia="標楷體" w:hAnsi="Times New Roman" w:cs="Times New Roman"/>
              </w:rPr>
              <w:t>behavior</w:t>
            </w:r>
            <w:r>
              <w:rPr>
                <w:rFonts w:ascii="Times New Roman" w:eastAsia="標楷體" w:hAnsi="Times New Roman" w:cs="Times New Roman" w:hint="eastAsia"/>
              </w:rPr>
              <w:t>行為</w:t>
            </w:r>
            <w:r w:rsidRPr="002122D3">
              <w:rPr>
                <w:rFonts w:ascii="Times New Roman" w:eastAsia="標楷體" w:hAnsi="Times New Roman" w:cs="Times New Roman"/>
              </w:rPr>
              <w:t>counselor</w:t>
            </w:r>
            <w:r>
              <w:rPr>
                <w:rFonts w:ascii="Times New Roman" w:eastAsia="標楷體" w:hAnsi="Times New Roman" w:cs="Times New Roman" w:hint="eastAsia"/>
              </w:rPr>
              <w:t>輔導員</w:t>
            </w:r>
            <w:r w:rsidRPr="002122D3">
              <w:rPr>
                <w:rFonts w:ascii="Times New Roman" w:eastAsia="標楷體" w:hAnsi="Times New Roman" w:cs="Times New Roman"/>
              </w:rPr>
              <w:t>support</w:t>
            </w:r>
            <w:r>
              <w:rPr>
                <w:rFonts w:ascii="Times New Roman" w:eastAsia="標楷體" w:hAnsi="Times New Roman" w:cs="Times New Roman" w:hint="eastAsia"/>
              </w:rPr>
              <w:t>支持</w:t>
            </w:r>
            <w:r w:rsidR="002122D3">
              <w:rPr>
                <w:rFonts w:ascii="Times New Roman" w:eastAsia="標楷體" w:hAnsi="Times New Roman" w:cs="Times New Roman" w:hint="eastAsia"/>
              </w:rPr>
              <w:t xml:space="preserve">                                                             </w:t>
            </w:r>
            <w:r w:rsidR="002122D3" w:rsidRPr="002122D3">
              <w:rPr>
                <w:rFonts w:ascii="Times New Roman" w:eastAsia="標楷體" w:hAnsi="Times New Roman" w:cs="Times New Roman"/>
              </w:rPr>
              <w:t xml:space="preserve"> </w:t>
            </w:r>
            <w:r w:rsidR="003104CE" w:rsidRPr="002122D3">
              <w:rPr>
                <w:rFonts w:ascii="Times New Roman" w:eastAsia="新細明體" w:hAnsi="Times New Roman" w:cs="Times New Roman"/>
              </w:rPr>
              <w:t xml:space="preserve"> </w:t>
            </w:r>
          </w:p>
        </w:tc>
      </w:tr>
    </w:tbl>
    <w:p w:rsidR="0035783F" w:rsidRPr="00761D35" w:rsidRDefault="0035783F" w:rsidP="0035783F">
      <w:pPr>
        <w:ind w:leftChars="59" w:left="708" w:hangingChars="236" w:hanging="566"/>
        <w:rPr>
          <w:rFonts w:ascii="Times New Roman" w:eastAsia="標楷體" w:hAnsi="Times New Roman" w:cs="Times New Roman"/>
          <w:color w:val="000000"/>
        </w:rPr>
      </w:pPr>
      <w:r w:rsidRPr="00761D35">
        <w:rPr>
          <w:rFonts w:ascii="Times New Roman" w:eastAsia="標楷體" w:hAnsi="Times New Roman" w:cs="Times New Roman"/>
          <w:color w:val="000000"/>
        </w:rPr>
        <w:t>3</w:t>
      </w:r>
      <w:r w:rsidR="00A43BB2" w:rsidRPr="00761D35">
        <w:rPr>
          <w:rFonts w:ascii="Times New Roman" w:eastAsia="標楷體" w:hAnsi="Times New Roman" w:cs="Times New Roman"/>
          <w:color w:val="000000"/>
        </w:rPr>
        <w:t>9</w:t>
      </w:r>
      <w:r w:rsidRPr="00761D35">
        <w:rPr>
          <w:rFonts w:ascii="Times New Roman" w:eastAsia="標楷體" w:hAnsi="Times New Roman" w:cs="Times New Roman"/>
          <w:color w:val="000000"/>
        </w:rPr>
        <w:t>.</w:t>
      </w:r>
      <w:r w:rsidRPr="00761D35">
        <w:rPr>
          <w:rFonts w:ascii="Times New Roman" w:eastAsia="標楷體" w:hAnsi="Times New Roman" w:cs="Times New Roman"/>
          <w:color w:val="000000"/>
        </w:rPr>
        <w:t>（　）</w:t>
      </w:r>
      <w:r w:rsidR="00300D1F" w:rsidRPr="00761D35">
        <w:rPr>
          <w:rFonts w:ascii="Times New Roman" w:eastAsia="標楷體" w:hAnsi="Times New Roman" w:cs="Times New Roman"/>
          <w:color w:val="000000"/>
        </w:rPr>
        <w:t xml:space="preserve">Who would most likely have </w:t>
      </w:r>
      <w:r w:rsidR="00300D1F" w:rsidRPr="00761D35">
        <w:rPr>
          <w:rFonts w:ascii="Times New Roman" w:eastAsia="新細明體" w:hAnsi="Times New Roman" w:cs="Times New Roman"/>
          <w:u w:val="double"/>
        </w:rPr>
        <w:t>social phobia</w:t>
      </w:r>
      <w:r w:rsidRPr="00761D35">
        <w:rPr>
          <w:rFonts w:ascii="Times New Roman" w:eastAsia="標楷體" w:hAnsi="Times New Roman" w:cs="Times New Roman"/>
          <w:color w:val="000000"/>
        </w:rPr>
        <w:t xml:space="preserve">? </w:t>
      </w:r>
    </w:p>
    <w:p w:rsidR="00300D1F" w:rsidRPr="00761D35" w:rsidRDefault="0035783F" w:rsidP="0035783F">
      <w:pPr>
        <w:ind w:leftChars="294" w:left="706" w:firstLineChars="177" w:firstLine="425"/>
        <w:rPr>
          <w:rFonts w:ascii="Times New Roman" w:eastAsia="新細明體" w:hAnsi="Times New Roman" w:cs="Times New Roman"/>
          <w:noProof/>
          <w:szCs w:val="20"/>
        </w:rPr>
      </w:pPr>
      <w:r w:rsidRPr="00761D35">
        <w:rPr>
          <w:rFonts w:ascii="Times New Roman" w:eastAsia="新細明體" w:hAnsi="Times New Roman" w:cs="Times New Roman"/>
          <w:szCs w:val="20"/>
        </w:rPr>
        <w:t xml:space="preserve">(A) </w:t>
      </w:r>
      <w:r w:rsidR="00300D1F" w:rsidRPr="00761D35">
        <w:rPr>
          <w:rFonts w:ascii="Times New Roman" w:eastAsia="新細明體" w:hAnsi="Times New Roman" w:cs="Times New Roman"/>
          <w:szCs w:val="20"/>
        </w:rPr>
        <w:t>John is afraid of snakes.</w:t>
      </w:r>
      <w:r w:rsidRPr="00761D35">
        <w:rPr>
          <w:rFonts w:ascii="Times New Roman" w:eastAsia="新細明體" w:hAnsi="Times New Roman" w:cs="Times New Roman"/>
          <w:szCs w:val="20"/>
        </w:rPr>
        <w:tab/>
      </w:r>
      <w:r w:rsidRPr="00761D35">
        <w:rPr>
          <w:rFonts w:ascii="Times New Roman" w:eastAsia="新細明體" w:hAnsi="Times New Roman" w:cs="Times New Roman"/>
          <w:szCs w:val="20"/>
        </w:rPr>
        <w:tab/>
        <w:t xml:space="preserve">(B) </w:t>
      </w:r>
      <w:r w:rsidR="00300D1F" w:rsidRPr="00761D35">
        <w:rPr>
          <w:rFonts w:ascii="Times New Roman" w:eastAsia="新細明體" w:hAnsi="Times New Roman" w:cs="Times New Roman"/>
          <w:szCs w:val="20"/>
        </w:rPr>
        <w:t>Ted doesn’t like to do his homework.</w:t>
      </w:r>
      <w:r w:rsidRPr="00761D35">
        <w:rPr>
          <w:rFonts w:ascii="Times New Roman" w:eastAsia="新細明體" w:hAnsi="Times New Roman" w:cs="Times New Roman"/>
          <w:szCs w:val="20"/>
        </w:rPr>
        <w:t xml:space="preserve">   </w:t>
      </w:r>
      <w:r w:rsidRPr="00761D35">
        <w:rPr>
          <w:rFonts w:ascii="Times New Roman" w:eastAsia="新細明體" w:hAnsi="Times New Roman" w:cs="Times New Roman"/>
          <w:noProof/>
          <w:szCs w:val="20"/>
        </w:rPr>
        <w:t xml:space="preserve">(C) </w:t>
      </w:r>
      <w:r w:rsidR="00D1758B" w:rsidRPr="00761D35">
        <w:rPr>
          <w:rFonts w:ascii="Times New Roman" w:eastAsia="新細明體" w:hAnsi="Times New Roman" w:cs="Times New Roman"/>
          <w:noProof/>
          <w:szCs w:val="20"/>
        </w:rPr>
        <w:t xml:space="preserve">Emma </w:t>
      </w:r>
      <w:r w:rsidR="009572A9">
        <w:rPr>
          <w:rFonts w:ascii="Times New Roman" w:eastAsia="新細明體" w:hAnsi="Times New Roman" w:cs="Times New Roman"/>
          <w:noProof/>
          <w:szCs w:val="20"/>
        </w:rPr>
        <w:t>likes</w:t>
      </w:r>
      <w:r w:rsidR="00D1758B" w:rsidRPr="00761D35">
        <w:rPr>
          <w:rFonts w:ascii="Times New Roman" w:eastAsia="新細明體" w:hAnsi="Times New Roman" w:cs="Times New Roman"/>
          <w:noProof/>
          <w:szCs w:val="20"/>
        </w:rPr>
        <w:t xml:space="preserve"> </w:t>
      </w:r>
      <w:r w:rsidR="00440890" w:rsidRPr="00761D35">
        <w:rPr>
          <w:rFonts w:ascii="Times New Roman" w:eastAsia="新細明體" w:hAnsi="Times New Roman" w:cs="Times New Roman"/>
          <w:noProof/>
          <w:szCs w:val="20"/>
        </w:rPr>
        <w:t>to</w:t>
      </w:r>
      <w:r w:rsidR="00D1758B" w:rsidRPr="00761D35">
        <w:rPr>
          <w:rFonts w:ascii="Times New Roman" w:eastAsia="新細明體" w:hAnsi="Times New Roman" w:cs="Times New Roman"/>
          <w:noProof/>
          <w:szCs w:val="20"/>
        </w:rPr>
        <w:t xml:space="preserve"> talk to her teacher.</w:t>
      </w:r>
      <w:r w:rsidRPr="00761D35">
        <w:rPr>
          <w:rFonts w:ascii="Times New Roman" w:eastAsia="新細明體" w:hAnsi="Times New Roman" w:cs="Times New Roman"/>
          <w:noProof/>
          <w:szCs w:val="20"/>
        </w:rPr>
        <w:t xml:space="preserve"> </w:t>
      </w:r>
    </w:p>
    <w:p w:rsidR="0035783F" w:rsidRPr="00761D35" w:rsidRDefault="0035783F" w:rsidP="0035783F">
      <w:pPr>
        <w:ind w:leftChars="294" w:left="706" w:firstLineChars="177" w:firstLine="425"/>
        <w:rPr>
          <w:rFonts w:ascii="Times New Roman" w:eastAsia="新細明體" w:hAnsi="Times New Roman" w:cs="Times New Roman"/>
          <w:noProof/>
          <w:szCs w:val="20"/>
        </w:rPr>
      </w:pPr>
      <w:r w:rsidRPr="00761D35">
        <w:rPr>
          <w:rFonts w:ascii="Times New Roman" w:eastAsia="新細明體" w:hAnsi="Times New Roman" w:cs="Times New Roman"/>
          <w:noProof/>
          <w:szCs w:val="20"/>
        </w:rPr>
        <w:t>(D)</w:t>
      </w:r>
      <w:r w:rsidR="00300D1F" w:rsidRPr="00761D35">
        <w:rPr>
          <w:rFonts w:ascii="Times New Roman" w:eastAsia="新細明體" w:hAnsi="Times New Roman" w:cs="Times New Roman"/>
          <w:noProof/>
          <w:szCs w:val="20"/>
        </w:rPr>
        <w:t xml:space="preserve"> </w:t>
      </w:r>
      <w:r w:rsidR="00D1758B" w:rsidRPr="00761D35">
        <w:rPr>
          <w:rFonts w:ascii="Times New Roman" w:eastAsia="新細明體" w:hAnsi="Times New Roman" w:cs="Times New Roman"/>
          <w:noProof/>
          <w:szCs w:val="20"/>
        </w:rPr>
        <w:t xml:space="preserve">Anne </w:t>
      </w:r>
      <w:r w:rsidR="00835F4F" w:rsidRPr="00761D35">
        <w:rPr>
          <w:rFonts w:ascii="Times New Roman" w:eastAsia="新細明體" w:hAnsi="Times New Roman" w:cs="Times New Roman"/>
          <w:noProof/>
          <w:szCs w:val="20"/>
        </w:rPr>
        <w:t xml:space="preserve">is nervous when she talks to </w:t>
      </w:r>
      <w:r w:rsidR="00D956B7">
        <w:rPr>
          <w:rFonts w:ascii="Times New Roman" w:eastAsia="新細明體" w:hAnsi="Times New Roman" w:cs="Times New Roman"/>
          <w:noProof/>
          <w:szCs w:val="20"/>
        </w:rPr>
        <w:t>strangers</w:t>
      </w:r>
      <w:r w:rsidR="00835F4F" w:rsidRPr="00761D35">
        <w:rPr>
          <w:rFonts w:ascii="Times New Roman" w:eastAsia="新細明體" w:hAnsi="Times New Roman" w:cs="Times New Roman"/>
          <w:noProof/>
          <w:szCs w:val="20"/>
        </w:rPr>
        <w:t>.</w:t>
      </w:r>
      <w:r w:rsidR="00D1758B" w:rsidRPr="00761D35">
        <w:rPr>
          <w:rFonts w:ascii="Times New Roman" w:eastAsia="新細明體" w:hAnsi="Times New Roman" w:cs="Times New Roman"/>
          <w:noProof/>
          <w:szCs w:val="20"/>
        </w:rPr>
        <w:t xml:space="preserve"> </w:t>
      </w:r>
    </w:p>
    <w:p w:rsidR="0035783F" w:rsidRPr="00761D35" w:rsidRDefault="00A43BB2" w:rsidP="0035783F">
      <w:pPr>
        <w:ind w:leftChars="59" w:left="708" w:hangingChars="236" w:hanging="566"/>
        <w:rPr>
          <w:rFonts w:ascii="Times New Roman" w:eastAsia="標楷體" w:hAnsi="Times New Roman" w:cs="Times New Roman"/>
          <w:color w:val="000000"/>
        </w:rPr>
      </w:pPr>
      <w:r w:rsidRPr="00761D35">
        <w:rPr>
          <w:rFonts w:ascii="Times New Roman" w:eastAsia="標楷體" w:hAnsi="Times New Roman" w:cs="Times New Roman"/>
          <w:color w:val="000000"/>
        </w:rPr>
        <w:t>40</w:t>
      </w:r>
      <w:r w:rsidR="0035783F" w:rsidRPr="00761D35">
        <w:rPr>
          <w:rFonts w:ascii="Times New Roman" w:eastAsia="標楷體" w:hAnsi="Times New Roman" w:cs="Times New Roman"/>
          <w:color w:val="000000"/>
        </w:rPr>
        <w:t>.</w:t>
      </w:r>
      <w:r w:rsidR="0035783F" w:rsidRPr="00761D35">
        <w:rPr>
          <w:rFonts w:ascii="Times New Roman" w:eastAsia="標楷體" w:hAnsi="Times New Roman" w:cs="Times New Roman"/>
          <w:color w:val="000000"/>
        </w:rPr>
        <w:t>（　）</w:t>
      </w:r>
      <w:r w:rsidR="003104CE" w:rsidRPr="00761D35">
        <w:rPr>
          <w:rFonts w:ascii="Times New Roman" w:eastAsia="標楷體" w:hAnsi="Times New Roman" w:cs="Times New Roman"/>
          <w:color w:val="000000"/>
        </w:rPr>
        <w:t>Who can help children with social phobia</w:t>
      </w:r>
      <w:r w:rsidR="0035783F" w:rsidRPr="00761D35">
        <w:rPr>
          <w:rFonts w:ascii="Times New Roman" w:eastAsia="標楷體" w:hAnsi="Times New Roman" w:cs="Times New Roman"/>
          <w:color w:val="000000"/>
        </w:rPr>
        <w:t xml:space="preserve">? </w:t>
      </w:r>
    </w:p>
    <w:p w:rsidR="00565F07" w:rsidRPr="00761D35" w:rsidRDefault="0035783F" w:rsidP="00DC2FFF">
      <w:pPr>
        <w:ind w:firstLineChars="472" w:firstLine="1133"/>
        <w:rPr>
          <w:rFonts w:ascii="Times New Roman" w:eastAsia="新細明體" w:hAnsi="Times New Roman" w:cs="Times New Roman"/>
          <w:szCs w:val="24"/>
        </w:rPr>
      </w:pPr>
      <w:r w:rsidRPr="00761D35">
        <w:rPr>
          <w:rFonts w:ascii="Times New Roman" w:eastAsia="新細明體" w:hAnsi="Times New Roman" w:cs="Times New Roman"/>
          <w:szCs w:val="20"/>
        </w:rPr>
        <w:t xml:space="preserve">(A) </w:t>
      </w:r>
      <w:r w:rsidR="003104CE" w:rsidRPr="00761D35">
        <w:rPr>
          <w:rFonts w:ascii="Times New Roman" w:eastAsia="新細明體" w:hAnsi="Times New Roman" w:cs="Times New Roman"/>
          <w:szCs w:val="20"/>
        </w:rPr>
        <w:t>Doctors.</w:t>
      </w:r>
      <w:r w:rsidR="003104CE" w:rsidRPr="00761D35">
        <w:rPr>
          <w:rFonts w:ascii="Times New Roman" w:eastAsia="新細明體" w:hAnsi="Times New Roman" w:cs="Times New Roman"/>
          <w:szCs w:val="20"/>
        </w:rPr>
        <w:tab/>
      </w:r>
      <w:r w:rsidR="003104CE" w:rsidRPr="00761D35">
        <w:rPr>
          <w:rFonts w:ascii="Times New Roman" w:eastAsia="新細明體" w:hAnsi="Times New Roman" w:cs="Times New Roman"/>
          <w:szCs w:val="20"/>
        </w:rPr>
        <w:tab/>
        <w:t>(B) Teachers.</w:t>
      </w:r>
      <w:r w:rsidRPr="00761D35">
        <w:rPr>
          <w:rFonts w:ascii="Times New Roman" w:eastAsia="新細明體" w:hAnsi="Times New Roman" w:cs="Times New Roman"/>
          <w:szCs w:val="20"/>
        </w:rPr>
        <w:t xml:space="preserve">    </w:t>
      </w:r>
      <w:r w:rsidRPr="00761D35">
        <w:rPr>
          <w:rFonts w:ascii="Times New Roman" w:eastAsia="新細明體" w:hAnsi="Times New Roman" w:cs="Times New Roman"/>
          <w:noProof/>
          <w:szCs w:val="20"/>
        </w:rPr>
        <w:t xml:space="preserve">(C) </w:t>
      </w:r>
      <w:r w:rsidR="003104CE" w:rsidRPr="00761D35">
        <w:rPr>
          <w:rFonts w:ascii="Times New Roman" w:eastAsia="新細明體" w:hAnsi="Times New Roman" w:cs="Times New Roman"/>
          <w:noProof/>
          <w:szCs w:val="20"/>
        </w:rPr>
        <w:t>Counselors.</w:t>
      </w:r>
      <w:r w:rsidRPr="00761D35">
        <w:rPr>
          <w:rFonts w:ascii="Times New Roman" w:eastAsia="新細明體" w:hAnsi="Times New Roman" w:cs="Times New Roman"/>
          <w:noProof/>
          <w:szCs w:val="20"/>
        </w:rPr>
        <w:tab/>
        <w:t xml:space="preserve">  (D) </w:t>
      </w:r>
      <w:r w:rsidR="003104CE" w:rsidRPr="00761D35">
        <w:rPr>
          <w:rFonts w:ascii="Times New Roman" w:eastAsia="新細明體" w:hAnsi="Times New Roman" w:cs="Times New Roman"/>
          <w:noProof/>
          <w:szCs w:val="20"/>
        </w:rPr>
        <w:t>All of the three.</w:t>
      </w:r>
    </w:p>
    <w:p w:rsidR="0035783F" w:rsidRPr="00761D35" w:rsidRDefault="00A43BB2" w:rsidP="0035783F">
      <w:pPr>
        <w:ind w:leftChars="59" w:left="708" w:hangingChars="236" w:hanging="566"/>
        <w:rPr>
          <w:rFonts w:ascii="Times New Roman" w:eastAsia="標楷體" w:hAnsi="Times New Roman" w:cs="Times New Roman"/>
          <w:color w:val="000000"/>
        </w:rPr>
      </w:pPr>
      <w:r w:rsidRPr="00761D35">
        <w:rPr>
          <w:rFonts w:ascii="Times New Roman" w:eastAsia="標楷體" w:hAnsi="Times New Roman" w:cs="Times New Roman"/>
          <w:color w:val="000000"/>
        </w:rPr>
        <w:t>41</w:t>
      </w:r>
      <w:r w:rsidR="0035783F" w:rsidRPr="00761D35">
        <w:rPr>
          <w:rFonts w:ascii="Times New Roman" w:eastAsia="標楷體" w:hAnsi="Times New Roman" w:cs="Times New Roman"/>
          <w:color w:val="000000"/>
        </w:rPr>
        <w:t>.</w:t>
      </w:r>
      <w:r w:rsidR="0035783F" w:rsidRPr="00761D35">
        <w:rPr>
          <w:rFonts w:ascii="Times New Roman" w:eastAsia="標楷體" w:hAnsi="Times New Roman" w:cs="Times New Roman"/>
          <w:color w:val="000000"/>
        </w:rPr>
        <w:t>（　）</w:t>
      </w:r>
      <w:r w:rsidR="0035783F" w:rsidRPr="00761D35">
        <w:rPr>
          <w:rFonts w:ascii="Times New Roman" w:eastAsia="標楷體" w:hAnsi="Times New Roman" w:cs="Times New Roman"/>
          <w:color w:val="000000"/>
        </w:rPr>
        <w:t>What</w:t>
      </w:r>
      <w:r w:rsidR="001D484F" w:rsidRPr="00761D35">
        <w:rPr>
          <w:rFonts w:ascii="Times New Roman" w:eastAsia="標楷體" w:hAnsi="Times New Roman" w:cs="Times New Roman"/>
          <w:color w:val="000000"/>
        </w:rPr>
        <w:t xml:space="preserve"> is </w:t>
      </w:r>
      <w:r w:rsidR="00CB3CD0" w:rsidRPr="00761D35">
        <w:rPr>
          <w:rFonts w:ascii="Times New Roman" w:eastAsia="標楷體" w:hAnsi="Times New Roman" w:cs="Times New Roman"/>
          <w:color w:val="000000"/>
        </w:rPr>
        <w:t>“</w:t>
      </w:r>
      <w:r w:rsidR="00CB3CD0" w:rsidRPr="00761D35">
        <w:rPr>
          <w:rFonts w:ascii="Times New Roman" w:eastAsia="標楷體" w:hAnsi="Times New Roman" w:cs="Times New Roman"/>
          <w:b/>
          <w:color w:val="000000"/>
        </w:rPr>
        <w:t>WRONG</w:t>
      </w:r>
      <w:r w:rsidR="00CB3CD0" w:rsidRPr="00761D35">
        <w:rPr>
          <w:rFonts w:ascii="Times New Roman" w:eastAsia="標楷體" w:hAnsi="Times New Roman" w:cs="Times New Roman"/>
          <w:color w:val="000000"/>
        </w:rPr>
        <w:t>”</w:t>
      </w:r>
      <w:r w:rsidR="00FF00D1" w:rsidRPr="00761D35">
        <w:rPr>
          <w:rFonts w:ascii="Times New Roman" w:eastAsia="標楷體" w:hAnsi="Times New Roman" w:cs="Times New Roman"/>
          <w:color w:val="000000"/>
        </w:rPr>
        <w:t xml:space="preserve"> about</w:t>
      </w:r>
      <w:r w:rsidR="001D484F" w:rsidRPr="00761D35">
        <w:rPr>
          <w:rFonts w:ascii="Times New Roman" w:eastAsia="標楷體" w:hAnsi="Times New Roman" w:cs="Times New Roman"/>
          <w:color w:val="000000"/>
        </w:rPr>
        <w:t xml:space="preserve"> the reading</w:t>
      </w:r>
      <w:r w:rsidR="0035783F" w:rsidRPr="00761D35">
        <w:rPr>
          <w:rFonts w:ascii="Times New Roman" w:eastAsia="標楷體" w:hAnsi="Times New Roman" w:cs="Times New Roman"/>
          <w:color w:val="000000"/>
        </w:rPr>
        <w:t xml:space="preserve">? </w:t>
      </w:r>
    </w:p>
    <w:p w:rsidR="00CB3CD0" w:rsidRPr="00761D35" w:rsidRDefault="0035783F" w:rsidP="00DC2FFF">
      <w:pPr>
        <w:ind w:firstLineChars="472" w:firstLine="1133"/>
        <w:rPr>
          <w:rFonts w:ascii="Times New Roman" w:eastAsia="新細明體" w:hAnsi="Times New Roman" w:cs="Times New Roman"/>
          <w:szCs w:val="20"/>
        </w:rPr>
      </w:pPr>
      <w:r w:rsidRPr="00761D35">
        <w:rPr>
          <w:rFonts w:ascii="Times New Roman" w:eastAsia="新細明體" w:hAnsi="Times New Roman" w:cs="Times New Roman"/>
          <w:szCs w:val="20"/>
        </w:rPr>
        <w:t xml:space="preserve">(A) </w:t>
      </w:r>
      <w:r w:rsidR="001D484F" w:rsidRPr="00761D35">
        <w:rPr>
          <w:rFonts w:ascii="Times New Roman" w:eastAsia="新細明體" w:hAnsi="Times New Roman" w:cs="Times New Roman"/>
          <w:szCs w:val="20"/>
        </w:rPr>
        <w:t xml:space="preserve">Social phobia </w:t>
      </w:r>
      <w:r w:rsidR="00FF00D1" w:rsidRPr="00761D35">
        <w:rPr>
          <w:rFonts w:ascii="Times New Roman" w:eastAsia="新細明體" w:hAnsi="Times New Roman" w:cs="Times New Roman"/>
          <w:szCs w:val="20"/>
        </w:rPr>
        <w:t>start</w:t>
      </w:r>
      <w:r w:rsidR="00CB3CD0" w:rsidRPr="00761D35">
        <w:rPr>
          <w:rFonts w:ascii="Times New Roman" w:eastAsia="新細明體" w:hAnsi="Times New Roman" w:cs="Times New Roman"/>
          <w:szCs w:val="20"/>
        </w:rPr>
        <w:t>s</w:t>
      </w:r>
      <w:r w:rsidR="00FF00D1" w:rsidRPr="00761D35">
        <w:rPr>
          <w:rFonts w:ascii="Times New Roman" w:eastAsia="新細明體" w:hAnsi="Times New Roman" w:cs="Times New Roman"/>
          <w:szCs w:val="20"/>
        </w:rPr>
        <w:t xml:space="preserve"> to develop in </w:t>
      </w:r>
      <w:r w:rsidR="004054C7" w:rsidRPr="00761D35">
        <w:rPr>
          <w:rFonts w:ascii="Times New Roman" w:eastAsia="新細明體" w:hAnsi="Times New Roman" w:cs="Times New Roman"/>
          <w:szCs w:val="20"/>
        </w:rPr>
        <w:t>elementary</w:t>
      </w:r>
      <w:r w:rsidR="00FF00D1" w:rsidRPr="00761D35">
        <w:rPr>
          <w:rFonts w:ascii="Times New Roman" w:eastAsia="新細明體" w:hAnsi="Times New Roman" w:cs="Times New Roman"/>
          <w:szCs w:val="20"/>
        </w:rPr>
        <w:t xml:space="preserve"> school student</w:t>
      </w:r>
      <w:r w:rsidR="00FC0929">
        <w:rPr>
          <w:rFonts w:ascii="Times New Roman" w:eastAsia="新細明體" w:hAnsi="Times New Roman" w:cs="Times New Roman"/>
          <w:szCs w:val="20"/>
        </w:rPr>
        <w:t>s</w:t>
      </w:r>
      <w:r w:rsidR="00FF00D1" w:rsidRPr="00761D35">
        <w:rPr>
          <w:rFonts w:ascii="Times New Roman" w:eastAsia="新細明體" w:hAnsi="Times New Roman" w:cs="Times New Roman"/>
          <w:szCs w:val="20"/>
        </w:rPr>
        <w:t>.</w:t>
      </w:r>
      <w:r w:rsidRPr="00761D35">
        <w:rPr>
          <w:rFonts w:ascii="Times New Roman" w:eastAsia="新細明體" w:hAnsi="Times New Roman" w:cs="Times New Roman"/>
          <w:szCs w:val="20"/>
        </w:rPr>
        <w:tab/>
      </w:r>
    </w:p>
    <w:p w:rsidR="00FF00D1" w:rsidRPr="00761D35" w:rsidRDefault="0035783F" w:rsidP="00DC2FFF">
      <w:pPr>
        <w:ind w:firstLineChars="472" w:firstLine="1133"/>
        <w:rPr>
          <w:rFonts w:ascii="Times New Roman" w:eastAsia="新細明體" w:hAnsi="Times New Roman" w:cs="Times New Roman"/>
          <w:szCs w:val="20"/>
        </w:rPr>
      </w:pPr>
      <w:r w:rsidRPr="00761D35">
        <w:rPr>
          <w:rFonts w:ascii="Times New Roman" w:eastAsia="新細明體" w:hAnsi="Times New Roman" w:cs="Times New Roman"/>
          <w:szCs w:val="20"/>
        </w:rPr>
        <w:t xml:space="preserve">(B) </w:t>
      </w:r>
      <w:r w:rsidR="00FF00D1" w:rsidRPr="00761D35">
        <w:rPr>
          <w:rFonts w:ascii="Times New Roman" w:eastAsia="新細明體" w:hAnsi="Times New Roman" w:cs="Times New Roman"/>
          <w:szCs w:val="20"/>
        </w:rPr>
        <w:t>Social phobia</w:t>
      </w:r>
      <w:r w:rsidRPr="00761D35">
        <w:rPr>
          <w:rFonts w:ascii="Times New Roman" w:eastAsia="新細明體" w:hAnsi="Times New Roman" w:cs="Times New Roman"/>
          <w:szCs w:val="20"/>
        </w:rPr>
        <w:t xml:space="preserve"> </w:t>
      </w:r>
      <w:r w:rsidR="00FF00D1" w:rsidRPr="00761D35">
        <w:rPr>
          <w:rFonts w:ascii="Times New Roman" w:eastAsia="新細明體" w:hAnsi="Times New Roman" w:cs="Times New Roman"/>
          <w:szCs w:val="20"/>
        </w:rPr>
        <w:t>affects people’s lives.</w:t>
      </w:r>
      <w:r w:rsidRPr="00761D35">
        <w:rPr>
          <w:rFonts w:ascii="Times New Roman" w:eastAsia="新細明體" w:hAnsi="Times New Roman" w:cs="Times New Roman"/>
          <w:szCs w:val="20"/>
        </w:rPr>
        <w:t xml:space="preserve">   </w:t>
      </w:r>
    </w:p>
    <w:p w:rsidR="00FF00D1" w:rsidRPr="00761D35" w:rsidRDefault="0035783F" w:rsidP="00CB3CD0">
      <w:pPr>
        <w:ind w:firstLineChars="472" w:firstLine="1133"/>
        <w:rPr>
          <w:rFonts w:ascii="Times New Roman" w:eastAsia="新細明體" w:hAnsi="Times New Roman" w:cs="Times New Roman"/>
          <w:noProof/>
          <w:szCs w:val="20"/>
        </w:rPr>
      </w:pPr>
      <w:r w:rsidRPr="00761D35">
        <w:rPr>
          <w:rFonts w:ascii="Times New Roman" w:eastAsia="新細明體" w:hAnsi="Times New Roman" w:cs="Times New Roman"/>
          <w:noProof/>
          <w:szCs w:val="20"/>
        </w:rPr>
        <w:t>(C)</w:t>
      </w:r>
      <w:r w:rsidR="00CB3CD0" w:rsidRPr="00761D35">
        <w:rPr>
          <w:rFonts w:ascii="Times New Roman" w:eastAsia="新細明體" w:hAnsi="Times New Roman" w:cs="Times New Roman"/>
          <w:noProof/>
          <w:szCs w:val="20"/>
        </w:rPr>
        <w:t xml:space="preserve"> Children with social phobia may even end up not wanting to go to school at all.</w:t>
      </w:r>
    </w:p>
    <w:p w:rsidR="003A4AC8" w:rsidRDefault="0035783F" w:rsidP="00DC2FFF">
      <w:pPr>
        <w:ind w:firstLineChars="472" w:firstLine="1133"/>
        <w:rPr>
          <w:rFonts w:ascii="Times New Roman" w:eastAsia="新細明體" w:hAnsi="Times New Roman" w:cs="Times New Roman"/>
          <w:noProof/>
          <w:szCs w:val="20"/>
        </w:rPr>
      </w:pPr>
      <w:r w:rsidRPr="00761D35">
        <w:rPr>
          <w:rFonts w:ascii="Times New Roman" w:eastAsia="新細明體" w:hAnsi="Times New Roman" w:cs="Times New Roman"/>
          <w:noProof/>
          <w:szCs w:val="20"/>
        </w:rPr>
        <w:t>(D)</w:t>
      </w:r>
      <w:r w:rsidR="00CB3CD0" w:rsidRPr="00761D35">
        <w:rPr>
          <w:rFonts w:ascii="Times New Roman" w:eastAsia="新細明體" w:hAnsi="Times New Roman" w:cs="Times New Roman"/>
          <w:noProof/>
          <w:szCs w:val="20"/>
        </w:rPr>
        <w:t xml:space="preserve"> Children with social phobia can never learn to deal with their fears and </w:t>
      </w:r>
      <w:r w:rsidR="00B71F2C">
        <w:rPr>
          <w:rFonts w:ascii="Times New Roman" w:eastAsia="新細明體" w:hAnsi="Times New Roman" w:cs="Times New Roman"/>
          <w:noProof/>
          <w:szCs w:val="20"/>
        </w:rPr>
        <w:t>live</w:t>
      </w:r>
      <w:r w:rsidR="00CB3CD0" w:rsidRPr="00761D35">
        <w:rPr>
          <w:rFonts w:ascii="Times New Roman" w:eastAsia="新細明體" w:hAnsi="Times New Roman" w:cs="Times New Roman"/>
          <w:noProof/>
          <w:szCs w:val="20"/>
        </w:rPr>
        <w:t xml:space="preserve"> better lives.</w:t>
      </w:r>
    </w:p>
    <w:p w:rsidR="003A4AC8" w:rsidRDefault="003A4AC8" w:rsidP="00DC2FFF">
      <w:pPr>
        <w:ind w:firstLineChars="472" w:firstLine="1133"/>
        <w:rPr>
          <w:rFonts w:ascii="Times New Roman" w:eastAsia="新細明體" w:hAnsi="Times New Roman" w:cs="Times New Roman"/>
          <w:noProof/>
          <w:szCs w:val="20"/>
        </w:rPr>
      </w:pPr>
    </w:p>
    <w:p w:rsidR="003A4AC8" w:rsidRPr="006B47D7" w:rsidRDefault="006B47D7" w:rsidP="003C5C1D">
      <w:pPr>
        <w:ind w:firstLineChars="472" w:firstLine="1322"/>
        <w:jc w:val="center"/>
        <w:rPr>
          <w:rFonts w:ascii="Times New Roman" w:eastAsia="新細明體" w:hAnsi="Times New Roman" w:cs="Times New Roman"/>
          <w:noProof/>
          <w:sz w:val="28"/>
          <w:szCs w:val="28"/>
        </w:rPr>
      </w:pPr>
      <w:r w:rsidRPr="006B47D7">
        <w:rPr>
          <w:rFonts w:ascii="標楷體" w:eastAsia="標楷體" w:hAnsi="標楷體" w:cs="Times New Roman" w:hint="eastAsia"/>
          <w:noProof/>
          <w:sz w:val="28"/>
          <w:szCs w:val="28"/>
        </w:rPr>
        <w:t>(背面尚有試題)</w:t>
      </w:r>
    </w:p>
    <w:tbl>
      <w:tblPr>
        <w:tblW w:w="0" w:type="auto"/>
        <w:tblInd w:w="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7"/>
      </w:tblGrid>
      <w:tr w:rsidR="00565F07" w:rsidRPr="00565F07" w:rsidTr="00786838">
        <w:trPr>
          <w:trHeight w:val="4387"/>
        </w:trPr>
        <w:tc>
          <w:tcPr>
            <w:tcW w:w="12457" w:type="dxa"/>
            <w:shd w:val="clear" w:color="auto" w:fill="auto"/>
          </w:tcPr>
          <w:p w:rsidR="00680FA2" w:rsidRPr="00680FA2" w:rsidRDefault="00680FA2" w:rsidP="00680FA2">
            <w:pPr>
              <w:jc w:val="center"/>
              <w:rPr>
                <w:rFonts w:ascii="Times New Roman" w:eastAsia="新細明體" w:hAnsi="Times New Roman" w:cs="Times New Roman"/>
              </w:rPr>
            </w:pPr>
            <w:r w:rsidRPr="00680FA2">
              <w:rPr>
                <w:rFonts w:ascii="Times New Roman" w:eastAsia="新細明體" w:hAnsi="Times New Roman" w:cs="Times New Roman"/>
              </w:rPr>
              <w:lastRenderedPageBreak/>
              <w:t>A Day at the Science Museum</w:t>
            </w:r>
          </w:p>
          <w:p w:rsidR="00680FA2" w:rsidRPr="00680FA2" w:rsidRDefault="00680FA2" w:rsidP="00680FA2">
            <w:pPr>
              <w:ind w:firstLineChars="200" w:firstLine="480"/>
              <w:rPr>
                <w:rFonts w:ascii="Times New Roman" w:eastAsia="新細明體" w:hAnsi="Times New Roman" w:cs="Times New Roman"/>
              </w:rPr>
            </w:pPr>
            <w:r w:rsidRPr="00680FA2">
              <w:rPr>
                <w:rFonts w:ascii="Times New Roman" w:eastAsia="新細明體" w:hAnsi="Times New Roman" w:cs="Times New Roman"/>
              </w:rPr>
              <w:t>Last Saturday, Lucy and her friends visited the Science Wonders Museum for an exciting day of learning. The museum was full of amazing things that made science fun and interesting.</w:t>
            </w:r>
          </w:p>
          <w:p w:rsidR="00680FA2" w:rsidRPr="00680FA2" w:rsidRDefault="00680FA2" w:rsidP="00680FA2">
            <w:pPr>
              <w:ind w:firstLineChars="200" w:firstLine="480"/>
              <w:rPr>
                <w:rFonts w:ascii="Times New Roman" w:eastAsia="新細明體" w:hAnsi="Times New Roman" w:cs="Times New Roman"/>
              </w:rPr>
            </w:pPr>
            <w:r w:rsidRPr="00680FA2">
              <w:rPr>
                <w:rFonts w:ascii="Times New Roman" w:eastAsia="新細明體" w:hAnsi="Times New Roman" w:cs="Times New Roman"/>
              </w:rPr>
              <w:t>Their first stop was the Space Adventure Zone, where they look</w:t>
            </w:r>
            <w:r w:rsidR="005F29C7">
              <w:rPr>
                <w:rFonts w:ascii="Times New Roman" w:eastAsia="新細明體" w:hAnsi="Times New Roman" w:cs="Times New Roman" w:hint="eastAsia"/>
              </w:rPr>
              <w:t>e</w:t>
            </w:r>
            <w:r w:rsidR="005F29C7">
              <w:rPr>
                <w:rFonts w:ascii="Times New Roman" w:eastAsia="新細明體" w:hAnsi="Times New Roman" w:cs="Times New Roman"/>
              </w:rPr>
              <w:t>d</w:t>
            </w:r>
            <w:r w:rsidRPr="00680FA2">
              <w:rPr>
                <w:rFonts w:ascii="Times New Roman" w:eastAsia="新細明體" w:hAnsi="Times New Roman" w:cs="Times New Roman"/>
              </w:rPr>
              <w:t xml:space="preserve"> at models of planets and learned about the galaxies. Lucy's favorite part was the interactive rocket simulator that let them experience what it feels like to be an astronaut. She imagined herself flying through space and landing on the moon.</w:t>
            </w:r>
          </w:p>
          <w:p w:rsidR="00680FA2" w:rsidRPr="00680FA2" w:rsidRDefault="00680FA2" w:rsidP="00680FA2">
            <w:pPr>
              <w:ind w:firstLineChars="200" w:firstLine="480"/>
              <w:rPr>
                <w:rFonts w:ascii="Times New Roman" w:eastAsia="新細明體" w:hAnsi="Times New Roman" w:cs="Times New Roman"/>
              </w:rPr>
            </w:pPr>
            <w:r w:rsidRPr="00680FA2">
              <w:rPr>
                <w:rFonts w:ascii="Times New Roman" w:eastAsia="新細明體" w:hAnsi="Times New Roman" w:cs="Times New Roman"/>
              </w:rPr>
              <w:t xml:space="preserve">Next, they went into the Dinosaur Discovery Hall, where lifelike dinosaur replicas stood tall. Lucy was amazed by the gigantic T-Rex and the speedy Velociraptor. She and her friends even got to touch a real dinosaur bone. It felt like a puzzle waiting to </w:t>
            </w:r>
            <w:r w:rsidR="00D70F34">
              <w:rPr>
                <w:rFonts w:ascii="Times New Roman" w:eastAsia="新細明體" w:hAnsi="Times New Roman" w:cs="Times New Roman"/>
              </w:rPr>
              <w:t xml:space="preserve">be </w:t>
            </w:r>
            <w:r w:rsidRPr="00680FA2">
              <w:rPr>
                <w:rFonts w:ascii="Times New Roman" w:eastAsia="新細明體" w:hAnsi="Times New Roman" w:cs="Times New Roman"/>
              </w:rPr>
              <w:t>solve</w:t>
            </w:r>
            <w:r w:rsidR="00D70F34">
              <w:rPr>
                <w:rFonts w:ascii="Times New Roman" w:eastAsia="新細明體" w:hAnsi="Times New Roman" w:cs="Times New Roman"/>
              </w:rPr>
              <w:t>d</w:t>
            </w:r>
            <w:r w:rsidRPr="00680FA2">
              <w:rPr>
                <w:rFonts w:ascii="Times New Roman" w:eastAsia="新細明體" w:hAnsi="Times New Roman" w:cs="Times New Roman"/>
              </w:rPr>
              <w:t>.</w:t>
            </w:r>
          </w:p>
          <w:p w:rsidR="00680FA2" w:rsidRPr="00680FA2" w:rsidRDefault="00680FA2" w:rsidP="00680FA2">
            <w:pPr>
              <w:ind w:firstLineChars="200" w:firstLine="480"/>
              <w:rPr>
                <w:rFonts w:ascii="Times New Roman" w:eastAsia="新細明體" w:hAnsi="Times New Roman" w:cs="Times New Roman"/>
              </w:rPr>
            </w:pPr>
            <w:r w:rsidRPr="00680FA2">
              <w:rPr>
                <w:rFonts w:ascii="Times New Roman" w:eastAsia="新細明體" w:hAnsi="Times New Roman" w:cs="Times New Roman"/>
              </w:rPr>
              <w:t>In the Ocean Exploration Room, Lucy and her friends saw colorful fish and lifelike sharks. They found the importance of protecting marine life and learned about the wonders under the sea.</w:t>
            </w:r>
          </w:p>
          <w:p w:rsidR="00680FA2" w:rsidRPr="00680FA2" w:rsidRDefault="00680FA2" w:rsidP="00680FA2">
            <w:pPr>
              <w:ind w:firstLineChars="200" w:firstLine="480"/>
              <w:rPr>
                <w:rFonts w:ascii="Times New Roman" w:eastAsia="新細明體" w:hAnsi="Times New Roman" w:cs="Times New Roman"/>
              </w:rPr>
            </w:pPr>
            <w:r w:rsidRPr="00680FA2">
              <w:rPr>
                <w:rFonts w:ascii="Times New Roman" w:eastAsia="新細明體" w:hAnsi="Times New Roman" w:cs="Times New Roman"/>
              </w:rPr>
              <w:t>As the day ended, Lucy and her friends left the museum with heads full of knowledge and excitement. The Science Wonders Museum turned learning into an adventure, and Lucy couldn't wait to share all the cool things she learned with her family.</w:t>
            </w:r>
          </w:p>
          <w:p w:rsidR="00680FA2" w:rsidRPr="00680FA2" w:rsidRDefault="00680FA2" w:rsidP="00680FA2">
            <w:pPr>
              <w:ind w:firstLineChars="200" w:firstLine="400"/>
              <w:jc w:val="right"/>
              <w:rPr>
                <w:rFonts w:ascii="Times New Roman" w:eastAsia="標楷體" w:hAnsi="Times New Roman" w:cs="Times New Roman"/>
                <w:sz w:val="20"/>
                <w:szCs w:val="20"/>
              </w:rPr>
            </w:pPr>
            <w:r w:rsidRPr="00680FA2">
              <w:rPr>
                <w:rFonts w:ascii="Calibri" w:eastAsia="新細明體" w:hAnsi="Calibri" w:cs="Times New Roman"/>
                <w:sz w:val="20"/>
                <w:szCs w:val="20"/>
              </w:rPr>
              <w:t>model</w:t>
            </w:r>
            <w:r w:rsidRPr="00680FA2">
              <w:rPr>
                <w:rFonts w:ascii="標楷體" w:eastAsia="標楷體" w:hAnsi="標楷體" w:cs="Times New Roman"/>
                <w:sz w:val="20"/>
                <w:szCs w:val="20"/>
              </w:rPr>
              <w:t>模型</w:t>
            </w:r>
            <w:r w:rsidRPr="00680FA2">
              <w:rPr>
                <w:rFonts w:ascii="Calibri" w:eastAsia="新細明體" w:hAnsi="Calibri" w:cs="Times New Roman"/>
                <w:sz w:val="20"/>
                <w:szCs w:val="20"/>
              </w:rPr>
              <w:t>interactive rocket simulator</w:t>
            </w:r>
            <w:r w:rsidRPr="00680FA2">
              <w:rPr>
                <w:rFonts w:ascii="標楷體" w:eastAsia="標楷體" w:hAnsi="標楷體" w:cs="Times New Roman" w:hint="eastAsia"/>
                <w:sz w:val="20"/>
                <w:szCs w:val="20"/>
              </w:rPr>
              <w:t>互動火箭模擬器</w:t>
            </w:r>
            <w:r w:rsidRPr="00680FA2">
              <w:rPr>
                <w:rFonts w:ascii="Times New Roman" w:eastAsia="標楷體" w:hAnsi="Times New Roman" w:cs="Times New Roman"/>
                <w:sz w:val="20"/>
                <w:szCs w:val="20"/>
              </w:rPr>
              <w:t>astronaut</w:t>
            </w:r>
            <w:r w:rsidRPr="00680FA2">
              <w:rPr>
                <w:rFonts w:ascii="Times New Roman" w:eastAsia="標楷體" w:hAnsi="Times New Roman" w:cs="Times New Roman" w:hint="eastAsia"/>
                <w:sz w:val="20"/>
                <w:szCs w:val="20"/>
              </w:rPr>
              <w:t>太空人</w:t>
            </w:r>
          </w:p>
          <w:p w:rsidR="00E57AF7" w:rsidRPr="00F15C91" w:rsidRDefault="00680FA2" w:rsidP="00680FA2">
            <w:pPr>
              <w:ind w:firstLineChars="200" w:firstLine="400"/>
              <w:jc w:val="right"/>
              <w:rPr>
                <w:rFonts w:ascii="Times New Roman" w:eastAsia="新細明體" w:hAnsi="Times New Roman" w:cs="Times New Roman"/>
                <w:sz w:val="20"/>
                <w:szCs w:val="20"/>
              </w:rPr>
            </w:pPr>
            <w:r w:rsidRPr="00680FA2">
              <w:rPr>
                <w:rFonts w:ascii="Times New Roman" w:eastAsia="標楷體" w:hAnsi="Times New Roman" w:cs="Times New Roman"/>
                <w:sz w:val="20"/>
                <w:szCs w:val="20"/>
              </w:rPr>
              <w:t>replicas</w:t>
            </w:r>
            <w:r w:rsidRPr="00680FA2">
              <w:rPr>
                <w:rFonts w:ascii="Times New Roman" w:eastAsia="標楷體" w:hAnsi="Times New Roman" w:cs="Times New Roman" w:hint="eastAsia"/>
                <w:sz w:val="20"/>
                <w:szCs w:val="20"/>
              </w:rPr>
              <w:t>複製品</w:t>
            </w:r>
            <w:r w:rsidRPr="00680FA2">
              <w:rPr>
                <w:rFonts w:ascii="Calibri" w:eastAsia="新細明體" w:hAnsi="Calibri" w:cs="Times New Roman"/>
                <w:sz w:val="20"/>
                <w:szCs w:val="20"/>
              </w:rPr>
              <w:t>gigantic</w:t>
            </w:r>
            <w:r w:rsidRPr="00680FA2">
              <w:rPr>
                <w:rFonts w:ascii="標楷體" w:eastAsia="標楷體" w:hAnsi="標楷體" w:cs="Times New Roman" w:hint="eastAsia"/>
                <w:sz w:val="20"/>
                <w:szCs w:val="20"/>
              </w:rPr>
              <w:t>巨大的</w:t>
            </w:r>
            <w:r w:rsidRPr="00680FA2">
              <w:rPr>
                <w:rFonts w:ascii="Times New Roman" w:eastAsia="標楷體" w:hAnsi="Times New Roman" w:cs="Times New Roman"/>
                <w:sz w:val="20"/>
                <w:szCs w:val="20"/>
              </w:rPr>
              <w:t>T-Rex</w:t>
            </w:r>
            <w:r w:rsidRPr="00680FA2">
              <w:rPr>
                <w:rFonts w:ascii="標楷體" w:eastAsia="標楷體" w:hAnsi="標楷體" w:cs="Times New Roman" w:hint="eastAsia"/>
                <w:sz w:val="20"/>
                <w:szCs w:val="20"/>
              </w:rPr>
              <w:t>暴龍</w:t>
            </w:r>
            <w:r w:rsidRPr="00680FA2">
              <w:rPr>
                <w:rFonts w:ascii="Times New Roman" w:eastAsia="標楷體" w:hAnsi="Times New Roman" w:cs="Times New Roman"/>
                <w:sz w:val="20"/>
                <w:szCs w:val="20"/>
              </w:rPr>
              <w:t>Velociraptor</w:t>
            </w:r>
            <w:r w:rsidRPr="00680FA2">
              <w:rPr>
                <w:rFonts w:ascii="標楷體" w:eastAsia="標楷體" w:hAnsi="標楷體" w:cs="Times New Roman" w:hint="eastAsia"/>
                <w:sz w:val="20"/>
                <w:szCs w:val="20"/>
              </w:rPr>
              <w:t>迅猛龍</w:t>
            </w:r>
            <w:r w:rsidR="00761D9D" w:rsidRPr="00761D9D">
              <w:rPr>
                <w:rFonts w:ascii="Times New Roman" w:eastAsia="標楷體" w:hAnsi="Times New Roman" w:cs="Times New Roman"/>
                <w:sz w:val="20"/>
                <w:szCs w:val="20"/>
              </w:rPr>
              <w:t>puzzle</w:t>
            </w:r>
            <w:r w:rsidR="00761D9D">
              <w:rPr>
                <w:rFonts w:ascii="標楷體" w:eastAsia="標楷體" w:hAnsi="標楷體" w:cs="Times New Roman" w:hint="eastAsia"/>
                <w:sz w:val="20"/>
                <w:szCs w:val="20"/>
              </w:rPr>
              <w:t>謎</w:t>
            </w:r>
            <w:r w:rsidRPr="00680FA2">
              <w:rPr>
                <w:rFonts w:ascii="Times New Roman" w:eastAsia="標楷體" w:hAnsi="Times New Roman" w:cs="Times New Roman"/>
                <w:sz w:val="20"/>
                <w:szCs w:val="20"/>
              </w:rPr>
              <w:t>marine</w:t>
            </w:r>
            <w:r w:rsidRPr="00680FA2">
              <w:rPr>
                <w:rFonts w:ascii="標楷體" w:eastAsia="標楷體" w:hAnsi="標楷體" w:cs="Times New Roman" w:hint="eastAsia"/>
                <w:sz w:val="20"/>
                <w:szCs w:val="20"/>
              </w:rPr>
              <w:t>海洋</w:t>
            </w:r>
          </w:p>
        </w:tc>
      </w:tr>
    </w:tbl>
    <w:p w:rsidR="00D70F34" w:rsidRPr="00D70F34" w:rsidRDefault="00F15C91" w:rsidP="000B375B">
      <w:pPr>
        <w:ind w:leftChars="59" w:left="1133" w:hangingChars="413" w:hanging="991"/>
        <w:rPr>
          <w:rFonts w:ascii="Times New Roman" w:eastAsia="新細明體" w:hAnsi="Times New Roman" w:cs="Times New Roman"/>
        </w:rPr>
      </w:pPr>
      <w:r w:rsidRPr="00F834DA">
        <w:rPr>
          <w:rFonts w:ascii="Times New Roman" w:eastAsia="標楷體" w:hAnsi="Times New Roman" w:cs="Times New Roman"/>
          <w:color w:val="000000"/>
        </w:rPr>
        <w:t>42.</w:t>
      </w:r>
      <w:r w:rsidRPr="00F834DA">
        <w:rPr>
          <w:rFonts w:ascii="Times New Roman" w:eastAsia="標楷體" w:hAnsi="Times New Roman" w:cs="Times New Roman"/>
          <w:color w:val="000000"/>
        </w:rPr>
        <w:t>（　）</w:t>
      </w:r>
      <w:r w:rsidR="00D70F34" w:rsidRPr="00D70F34">
        <w:rPr>
          <w:rFonts w:ascii="Times New Roman" w:eastAsia="新細明體" w:hAnsi="Times New Roman" w:cs="Times New Roman"/>
        </w:rPr>
        <w:t>When Lucy touched a real dinosaur bone, she felt it was like a puzzle. What does</w:t>
      </w:r>
      <w:r w:rsidR="007F4BE3">
        <w:rPr>
          <w:rFonts w:ascii="Times New Roman" w:eastAsia="新細明體" w:hAnsi="Times New Roman" w:cs="Times New Roman"/>
        </w:rPr>
        <w:t xml:space="preserve"> </w:t>
      </w:r>
      <w:r w:rsidR="00C05E78">
        <w:rPr>
          <w:rFonts w:ascii="Times New Roman" w:eastAsia="新細明體" w:hAnsi="Times New Roman" w:cs="Times New Roman"/>
        </w:rPr>
        <w:t>that</w:t>
      </w:r>
      <w:r w:rsidR="007F4BE3">
        <w:rPr>
          <w:rFonts w:ascii="Times New Roman" w:eastAsia="新細明體" w:hAnsi="Times New Roman" w:cs="Times New Roman"/>
        </w:rPr>
        <w:t xml:space="preserve"> really</w:t>
      </w:r>
      <w:r w:rsidR="00C05E78">
        <w:rPr>
          <w:rFonts w:ascii="Times New Roman" w:eastAsia="新細明體" w:hAnsi="Times New Roman" w:cs="Times New Roman"/>
        </w:rPr>
        <w:t xml:space="preserve"> mean</w:t>
      </w:r>
      <w:r w:rsidR="00D70F34" w:rsidRPr="00D70F34">
        <w:rPr>
          <w:rFonts w:ascii="Times New Roman" w:eastAsia="新細明體" w:hAnsi="Times New Roman" w:cs="Times New Roman"/>
        </w:rPr>
        <w:t>?</w:t>
      </w:r>
    </w:p>
    <w:p w:rsidR="00D70F34" w:rsidRPr="00D70F34" w:rsidRDefault="00D70F34" w:rsidP="00D70F34">
      <w:pPr>
        <w:ind w:firstLineChars="472" w:firstLine="1133"/>
        <w:rPr>
          <w:rFonts w:ascii="Times New Roman" w:eastAsia="新細明體" w:hAnsi="Times New Roman" w:cs="Times New Roman"/>
        </w:rPr>
      </w:pPr>
      <w:r w:rsidRPr="00D70F34">
        <w:rPr>
          <w:rFonts w:ascii="Times New Roman" w:eastAsia="新細明體" w:hAnsi="Times New Roman" w:cs="Times New Roman"/>
        </w:rPr>
        <w:t>(A) Dinosaur discovery isn't about puzzles</w:t>
      </w:r>
      <w:r>
        <w:rPr>
          <w:rFonts w:ascii="Times New Roman" w:eastAsia="新細明體" w:hAnsi="Times New Roman" w:cs="Times New Roman"/>
        </w:rPr>
        <w:t>.</w:t>
      </w:r>
    </w:p>
    <w:p w:rsidR="00D70F34" w:rsidRPr="00D70F34" w:rsidRDefault="00D70F34" w:rsidP="00D70F34">
      <w:pPr>
        <w:ind w:firstLineChars="472" w:firstLine="1133"/>
        <w:rPr>
          <w:rFonts w:ascii="Times New Roman" w:eastAsia="新細明體" w:hAnsi="Times New Roman" w:cs="Times New Roman"/>
        </w:rPr>
      </w:pPr>
      <w:r w:rsidRPr="00D70F34">
        <w:rPr>
          <w:rFonts w:ascii="Times New Roman" w:eastAsia="新細明體" w:hAnsi="Times New Roman" w:cs="Times New Roman"/>
        </w:rPr>
        <w:t>(B) Dinosaur hunters solve puzzles for bones</w:t>
      </w:r>
      <w:r>
        <w:rPr>
          <w:rFonts w:ascii="Times New Roman" w:eastAsia="新細明體" w:hAnsi="Times New Roman" w:cs="Times New Roman"/>
        </w:rPr>
        <w:t>.</w:t>
      </w:r>
    </w:p>
    <w:p w:rsidR="00D70F34" w:rsidRPr="00D70F34" w:rsidRDefault="00D70F34" w:rsidP="00D70F34">
      <w:pPr>
        <w:ind w:firstLineChars="472" w:firstLine="1133"/>
        <w:rPr>
          <w:rFonts w:ascii="Times New Roman" w:eastAsia="新細明體" w:hAnsi="Times New Roman" w:cs="Times New Roman"/>
        </w:rPr>
      </w:pPr>
      <w:r w:rsidRPr="00D70F34">
        <w:rPr>
          <w:rFonts w:ascii="Times New Roman" w:eastAsia="新細明體" w:hAnsi="Times New Roman" w:cs="Times New Roman"/>
        </w:rPr>
        <w:t>(C) Dinosaurs are puzzles</w:t>
      </w:r>
      <w:r>
        <w:rPr>
          <w:rFonts w:ascii="Times New Roman" w:eastAsia="新細明體" w:hAnsi="Times New Roman" w:cs="Times New Roman"/>
        </w:rPr>
        <w:t xml:space="preserve"> wanting</w:t>
      </w:r>
      <w:r w:rsidRPr="00D70F34">
        <w:rPr>
          <w:rFonts w:ascii="Times New Roman" w:eastAsia="新細明體" w:hAnsi="Times New Roman" w:cs="Times New Roman"/>
        </w:rPr>
        <w:t xml:space="preserve"> </w:t>
      </w:r>
      <w:r>
        <w:rPr>
          <w:rFonts w:ascii="Times New Roman" w:eastAsia="新細明體" w:hAnsi="Times New Roman" w:cs="Times New Roman"/>
        </w:rPr>
        <w:t xml:space="preserve">you </w:t>
      </w:r>
      <w:r w:rsidRPr="00D70F34">
        <w:rPr>
          <w:rFonts w:ascii="Times New Roman" w:eastAsia="新細明體" w:hAnsi="Times New Roman" w:cs="Times New Roman"/>
        </w:rPr>
        <w:t xml:space="preserve">to </w:t>
      </w:r>
      <w:r>
        <w:rPr>
          <w:rFonts w:ascii="Times New Roman" w:eastAsia="新細明體" w:hAnsi="Times New Roman" w:cs="Times New Roman"/>
        </w:rPr>
        <w:t>solve.</w:t>
      </w:r>
    </w:p>
    <w:p w:rsidR="00F15C91" w:rsidRPr="00F834DA" w:rsidRDefault="00D70F34" w:rsidP="00D70F34">
      <w:pPr>
        <w:ind w:firstLineChars="472" w:firstLine="1133"/>
        <w:rPr>
          <w:rFonts w:ascii="Times New Roman" w:eastAsia="標楷體" w:hAnsi="Times New Roman" w:cs="Times New Roman"/>
          <w:color w:val="000000"/>
        </w:rPr>
      </w:pPr>
      <w:r w:rsidRPr="00D70F34">
        <w:rPr>
          <w:rFonts w:ascii="Times New Roman" w:eastAsia="新細明體" w:hAnsi="Times New Roman" w:cs="Times New Roman"/>
        </w:rPr>
        <w:t>(D) Bones are easy without puzzles</w:t>
      </w:r>
      <w:r>
        <w:rPr>
          <w:rFonts w:ascii="Times New Roman" w:eastAsia="新細明體" w:hAnsi="Times New Roman" w:cs="Times New Roman"/>
        </w:rPr>
        <w:t>.</w:t>
      </w:r>
      <w:r w:rsidR="00F15C91" w:rsidRPr="00F834DA">
        <w:rPr>
          <w:rFonts w:ascii="Times New Roman" w:eastAsia="標楷體" w:hAnsi="Times New Roman" w:cs="Times New Roman"/>
          <w:color w:val="000000"/>
        </w:rPr>
        <w:t xml:space="preserve"> </w:t>
      </w:r>
    </w:p>
    <w:p w:rsidR="00D70F34" w:rsidRPr="00D70F34" w:rsidRDefault="00F15C91" w:rsidP="00D70F34">
      <w:pPr>
        <w:ind w:left="425" w:hangingChars="177" w:hanging="425"/>
        <w:rPr>
          <w:rFonts w:ascii="Times New Roman" w:eastAsia="新細明體" w:hAnsi="Times New Roman" w:cs="Times New Roman"/>
        </w:rPr>
      </w:pPr>
      <w:r w:rsidRPr="00F834DA">
        <w:rPr>
          <w:rFonts w:ascii="Times New Roman" w:eastAsia="標楷體" w:hAnsi="Times New Roman" w:cs="Times New Roman"/>
        </w:rPr>
        <w:t>43.</w:t>
      </w:r>
      <w:r w:rsidRPr="00F834DA">
        <w:rPr>
          <w:rFonts w:ascii="Times New Roman" w:eastAsia="標楷體" w:hAnsi="Times New Roman" w:cs="Times New Roman"/>
        </w:rPr>
        <w:t>（　）</w:t>
      </w:r>
      <w:r w:rsidR="00C05E78">
        <w:rPr>
          <w:rFonts w:ascii="Times New Roman" w:eastAsia="標楷體" w:hAnsi="Times New Roman" w:cs="Times New Roman" w:hint="eastAsia"/>
        </w:rPr>
        <w:t>W</w:t>
      </w:r>
      <w:r w:rsidR="00D70F34" w:rsidRPr="00D70F34">
        <w:rPr>
          <w:rFonts w:ascii="Times New Roman" w:eastAsia="新細明體" w:hAnsi="Times New Roman" w:cs="Times New Roman"/>
        </w:rPr>
        <w:t>hy is it important for kids to learn about ocean animals?</w:t>
      </w:r>
    </w:p>
    <w:p w:rsidR="00D70F34" w:rsidRPr="00D70F34" w:rsidRDefault="00D70F34" w:rsidP="00D70F34">
      <w:pPr>
        <w:ind w:firstLineChars="472" w:firstLine="1133"/>
        <w:rPr>
          <w:rFonts w:ascii="Times New Roman" w:eastAsia="新細明體" w:hAnsi="Times New Roman" w:cs="Times New Roman"/>
        </w:rPr>
      </w:pPr>
      <w:r w:rsidRPr="00D70F34">
        <w:rPr>
          <w:rFonts w:ascii="Times New Roman" w:eastAsia="新細明體" w:hAnsi="Times New Roman" w:cs="Times New Roman"/>
        </w:rPr>
        <w:t>(A) Ocean animals aren't interesting</w:t>
      </w:r>
      <w:r w:rsidR="00B15E02">
        <w:rPr>
          <w:rFonts w:ascii="Times New Roman" w:eastAsia="新細明體" w:hAnsi="Times New Roman" w:cs="Times New Roman"/>
        </w:rPr>
        <w:t>.</w:t>
      </w:r>
    </w:p>
    <w:p w:rsidR="00D70F34" w:rsidRPr="00D70F34" w:rsidRDefault="00D70F34" w:rsidP="00D70F34">
      <w:pPr>
        <w:ind w:firstLineChars="472" w:firstLine="1133"/>
        <w:rPr>
          <w:rFonts w:ascii="Times New Roman" w:eastAsia="新細明體" w:hAnsi="Times New Roman" w:cs="Times New Roman"/>
        </w:rPr>
      </w:pPr>
      <w:r w:rsidRPr="00D70F34">
        <w:rPr>
          <w:rFonts w:ascii="Times New Roman" w:eastAsia="新細明體" w:hAnsi="Times New Roman" w:cs="Times New Roman"/>
        </w:rPr>
        <w:t>(B) The ocean doesn't matter</w:t>
      </w:r>
      <w:r w:rsidR="00B15E02">
        <w:rPr>
          <w:rFonts w:ascii="Times New Roman" w:eastAsia="新細明體" w:hAnsi="Times New Roman" w:cs="Times New Roman"/>
        </w:rPr>
        <w:t>.</w:t>
      </w:r>
    </w:p>
    <w:p w:rsidR="00D70F34" w:rsidRPr="00D70F34" w:rsidRDefault="00D70F34" w:rsidP="001558BA">
      <w:pPr>
        <w:ind w:firstLineChars="472" w:firstLine="1133"/>
        <w:rPr>
          <w:rFonts w:ascii="Times New Roman" w:eastAsia="新細明體" w:hAnsi="Times New Roman" w:cs="Times New Roman"/>
        </w:rPr>
      </w:pPr>
      <w:r w:rsidRPr="00D70F34">
        <w:rPr>
          <w:rFonts w:ascii="Times New Roman" w:eastAsia="新細明體" w:hAnsi="Times New Roman" w:cs="Times New Roman"/>
        </w:rPr>
        <w:t xml:space="preserve">(C) </w:t>
      </w:r>
      <w:r w:rsidR="001558BA" w:rsidRPr="00D70F34">
        <w:rPr>
          <w:rFonts w:ascii="Times New Roman" w:eastAsia="新細明體" w:hAnsi="Times New Roman" w:cs="Times New Roman"/>
        </w:rPr>
        <w:t>Learning is only for scientists</w:t>
      </w:r>
      <w:r w:rsidR="001558BA">
        <w:rPr>
          <w:rFonts w:ascii="Times New Roman" w:eastAsia="新細明體" w:hAnsi="Times New Roman" w:cs="Times New Roman"/>
        </w:rPr>
        <w:t>.</w:t>
      </w:r>
    </w:p>
    <w:p w:rsidR="00D70F34" w:rsidRPr="00D70F34" w:rsidRDefault="00D70F34" w:rsidP="00D70F34">
      <w:pPr>
        <w:ind w:firstLineChars="472" w:firstLine="1133"/>
        <w:rPr>
          <w:rFonts w:ascii="Times New Roman" w:eastAsia="新細明體" w:hAnsi="Times New Roman" w:cs="Times New Roman"/>
        </w:rPr>
      </w:pPr>
      <w:r w:rsidRPr="00D70F34">
        <w:rPr>
          <w:rFonts w:ascii="Times New Roman" w:eastAsia="新細明體" w:hAnsi="Times New Roman" w:cs="Times New Roman"/>
        </w:rPr>
        <w:t>(D)</w:t>
      </w:r>
      <w:r w:rsidR="001558BA" w:rsidRPr="001558BA">
        <w:rPr>
          <w:rFonts w:ascii="Times New Roman" w:eastAsia="新細明體" w:hAnsi="Times New Roman" w:cs="Times New Roman"/>
        </w:rPr>
        <w:t xml:space="preserve"> </w:t>
      </w:r>
      <w:r w:rsidR="001558BA" w:rsidRPr="00D70F34">
        <w:rPr>
          <w:rFonts w:ascii="Times New Roman" w:eastAsia="新細明體" w:hAnsi="Times New Roman" w:cs="Times New Roman"/>
        </w:rPr>
        <w:t>Understanding helps protect the ocean</w:t>
      </w:r>
      <w:r w:rsidR="001558BA">
        <w:rPr>
          <w:rFonts w:ascii="Times New Roman" w:eastAsia="新細明體" w:hAnsi="Times New Roman" w:cs="Times New Roman"/>
        </w:rPr>
        <w:t>.</w:t>
      </w:r>
    </w:p>
    <w:p w:rsidR="00ED6F5C" w:rsidRPr="00ED6F5C" w:rsidRDefault="00F15C91" w:rsidP="00ED6F5C">
      <w:pPr>
        <w:ind w:leftChars="59" w:left="708" w:hangingChars="236" w:hanging="566"/>
        <w:rPr>
          <w:rFonts w:ascii="Times New Roman" w:eastAsia="標楷體" w:hAnsi="Times New Roman" w:cs="Times New Roman"/>
        </w:rPr>
      </w:pPr>
      <w:r w:rsidRPr="00F834DA">
        <w:rPr>
          <w:rFonts w:ascii="Times New Roman" w:eastAsia="標楷體" w:hAnsi="Times New Roman" w:cs="Times New Roman"/>
        </w:rPr>
        <w:t>44.</w:t>
      </w:r>
      <w:r w:rsidRPr="00F834DA">
        <w:rPr>
          <w:rFonts w:ascii="Times New Roman" w:eastAsia="標楷體" w:hAnsi="Times New Roman" w:cs="Times New Roman"/>
        </w:rPr>
        <w:t>（　）</w:t>
      </w:r>
      <w:r w:rsidR="00ED6F5C" w:rsidRPr="00ED6F5C">
        <w:rPr>
          <w:rFonts w:ascii="Times New Roman" w:eastAsia="標楷體" w:hAnsi="Times New Roman" w:cs="Times New Roman"/>
        </w:rPr>
        <w:t>What did Lucy and her friends leave the Science Wonders Museum with?</w:t>
      </w:r>
    </w:p>
    <w:p w:rsidR="00ED6F5C" w:rsidRPr="00ED6F5C" w:rsidRDefault="00ED6F5C" w:rsidP="00ED6F5C">
      <w:pPr>
        <w:ind w:leftChars="294" w:left="706" w:firstLineChars="177" w:firstLine="425"/>
        <w:rPr>
          <w:rFonts w:ascii="Times New Roman" w:eastAsia="標楷體" w:hAnsi="Times New Roman" w:cs="Times New Roman"/>
        </w:rPr>
      </w:pPr>
      <w:r>
        <w:rPr>
          <w:rFonts w:ascii="Times New Roman" w:eastAsia="標楷體" w:hAnsi="Times New Roman" w:cs="Times New Roman" w:hint="eastAsia"/>
        </w:rPr>
        <w:t>(A</w:t>
      </w:r>
      <w:r w:rsidRPr="00ED6F5C">
        <w:rPr>
          <w:rFonts w:ascii="Times New Roman" w:eastAsia="標楷體" w:hAnsi="Times New Roman" w:cs="Times New Roman"/>
        </w:rPr>
        <w:t>) Lifelike shark replicas</w:t>
      </w:r>
      <w:r w:rsidR="009D2842">
        <w:rPr>
          <w:rFonts w:ascii="Times New Roman" w:eastAsia="標楷體" w:hAnsi="Times New Roman" w:cs="Times New Roman"/>
        </w:rPr>
        <w:t>.</w:t>
      </w:r>
    </w:p>
    <w:p w:rsidR="00ED6F5C" w:rsidRPr="00ED6F5C" w:rsidRDefault="00ED6F5C" w:rsidP="00ED6F5C">
      <w:pPr>
        <w:ind w:leftChars="294" w:left="706" w:firstLineChars="177" w:firstLine="425"/>
        <w:rPr>
          <w:rFonts w:ascii="Times New Roman" w:eastAsia="標楷體" w:hAnsi="Times New Roman" w:cs="Times New Roman"/>
        </w:rPr>
      </w:pPr>
      <w:r>
        <w:rPr>
          <w:rFonts w:ascii="Times New Roman" w:eastAsia="標楷體" w:hAnsi="Times New Roman" w:cs="Times New Roman" w:hint="eastAsia"/>
        </w:rPr>
        <w:t>(B</w:t>
      </w:r>
      <w:r w:rsidRPr="00ED6F5C">
        <w:rPr>
          <w:rFonts w:ascii="Times New Roman" w:eastAsia="標楷體" w:hAnsi="Times New Roman" w:cs="Times New Roman"/>
        </w:rPr>
        <w:t xml:space="preserve">) </w:t>
      </w:r>
      <w:r w:rsidR="001558BA" w:rsidRPr="00ED6F5C">
        <w:rPr>
          <w:rFonts w:ascii="Times New Roman" w:eastAsia="標楷體" w:hAnsi="Times New Roman" w:cs="Times New Roman"/>
        </w:rPr>
        <w:t>Empty heads</w:t>
      </w:r>
      <w:r w:rsidR="001558BA">
        <w:rPr>
          <w:rFonts w:ascii="Times New Roman" w:eastAsia="標楷體" w:hAnsi="Times New Roman" w:cs="Times New Roman"/>
        </w:rPr>
        <w:t>.</w:t>
      </w:r>
    </w:p>
    <w:p w:rsidR="00ED6F5C" w:rsidRPr="00ED6F5C" w:rsidRDefault="00ED6F5C" w:rsidP="00ED6F5C">
      <w:pPr>
        <w:ind w:leftChars="294" w:left="706" w:firstLineChars="177" w:firstLine="425"/>
        <w:rPr>
          <w:rFonts w:ascii="Times New Roman" w:eastAsia="標楷體" w:hAnsi="Times New Roman" w:cs="Times New Roman"/>
        </w:rPr>
      </w:pPr>
      <w:r>
        <w:rPr>
          <w:rFonts w:ascii="Times New Roman" w:eastAsia="標楷體" w:hAnsi="Times New Roman" w:cs="Times New Roman" w:hint="eastAsia"/>
        </w:rPr>
        <w:t>(C</w:t>
      </w:r>
      <w:r w:rsidRPr="00ED6F5C">
        <w:rPr>
          <w:rFonts w:ascii="Times New Roman" w:eastAsia="標楷體" w:hAnsi="Times New Roman" w:cs="Times New Roman"/>
        </w:rPr>
        <w:t xml:space="preserve">) </w:t>
      </w:r>
      <w:r w:rsidR="001558BA" w:rsidRPr="00ED6F5C">
        <w:rPr>
          <w:rFonts w:ascii="Times New Roman" w:eastAsia="標楷體" w:hAnsi="Times New Roman" w:cs="Times New Roman"/>
        </w:rPr>
        <w:t>Excitement and knowledge</w:t>
      </w:r>
      <w:r w:rsidR="001558BA">
        <w:rPr>
          <w:rFonts w:ascii="Times New Roman" w:eastAsia="標楷體" w:hAnsi="Times New Roman" w:cs="Times New Roman"/>
        </w:rPr>
        <w:t>.</w:t>
      </w:r>
    </w:p>
    <w:p w:rsidR="007465C2" w:rsidRPr="0004202E" w:rsidRDefault="00ED6F5C" w:rsidP="00ED6F5C">
      <w:pPr>
        <w:ind w:leftChars="294" w:left="706" w:firstLineChars="177" w:firstLine="425"/>
        <w:rPr>
          <w:rFonts w:ascii="Times New Roman" w:eastAsia="新細明體" w:hAnsi="Times New Roman" w:cs="Times New Roman"/>
          <w:noProof/>
          <w:szCs w:val="20"/>
        </w:rPr>
      </w:pPr>
      <w:r>
        <w:rPr>
          <w:rFonts w:ascii="Times New Roman" w:eastAsia="標楷體" w:hAnsi="Times New Roman" w:cs="Times New Roman" w:hint="eastAsia"/>
        </w:rPr>
        <w:t>(D</w:t>
      </w:r>
      <w:r w:rsidRPr="00ED6F5C">
        <w:rPr>
          <w:rFonts w:ascii="Times New Roman" w:eastAsia="標楷體" w:hAnsi="Times New Roman" w:cs="Times New Roman"/>
        </w:rPr>
        <w:t>) Real dinosaur bones</w:t>
      </w:r>
      <w:r w:rsidR="009D2842">
        <w:rPr>
          <w:rFonts w:ascii="Times New Roman" w:eastAsia="標楷體" w:hAnsi="Times New Roman" w:cs="Times New Roman"/>
        </w:rPr>
        <w:t>.</w:t>
      </w:r>
      <w:r w:rsidR="00A43BB2" w:rsidRPr="0004202E">
        <w:rPr>
          <w:rFonts w:ascii="Times New Roman" w:eastAsia="新細明體" w:hAnsi="Times New Roman" w:cs="Times New Roman"/>
          <w:noProof/>
          <w:szCs w:val="20"/>
        </w:rPr>
        <w:tab/>
        <w:t xml:space="preserve">  </w:t>
      </w:r>
    </w:p>
    <w:p w:rsidR="00565F07" w:rsidRPr="00E57AF7" w:rsidRDefault="003F7C55" w:rsidP="00565F07">
      <w:pPr>
        <w:rPr>
          <w:rFonts w:ascii="標楷體" w:eastAsia="標楷體" w:hAnsi="標楷體" w:cs="Times New Roman"/>
          <w:color w:val="000000"/>
          <w:sz w:val="28"/>
          <w:szCs w:val="28"/>
        </w:rPr>
      </w:pPr>
      <w:r w:rsidRPr="00E57AF7">
        <w:rPr>
          <w:rFonts w:ascii="標楷體" w:eastAsia="標楷體" w:hAnsi="標楷體" w:cs="Times New Roman" w:hint="eastAsia"/>
          <w:color w:val="000000"/>
          <w:sz w:val="28"/>
          <w:szCs w:val="28"/>
        </w:rPr>
        <w:t>五、</w:t>
      </w:r>
      <w:r w:rsidR="00565F07" w:rsidRPr="00E57AF7">
        <w:rPr>
          <w:rFonts w:ascii="標楷體" w:eastAsia="標楷體" w:hAnsi="標楷體" w:cs="Times New Roman" w:hint="eastAsia"/>
          <w:color w:val="000000"/>
          <w:sz w:val="28"/>
          <w:szCs w:val="28"/>
        </w:rPr>
        <w:t>翻譯</w:t>
      </w:r>
      <w:r w:rsidR="00365A05" w:rsidRPr="00E57AF7">
        <w:rPr>
          <w:rFonts w:ascii="標楷體" w:eastAsia="標楷體" w:hAnsi="標楷體" w:cs="Times New Roman" w:hint="eastAsia"/>
          <w:color w:val="000000"/>
          <w:sz w:val="28"/>
          <w:szCs w:val="28"/>
        </w:rPr>
        <w:t>:</w:t>
      </w:r>
      <w:r w:rsidR="00A43BB2" w:rsidRPr="00E57AF7">
        <w:rPr>
          <w:rFonts w:ascii="標楷體" w:eastAsia="標楷體" w:hAnsi="標楷體" w:cs="Times New Roman"/>
          <w:color w:val="000000"/>
          <w:sz w:val="28"/>
          <w:szCs w:val="28"/>
        </w:rPr>
        <w:t>22%</w:t>
      </w:r>
    </w:p>
    <w:p w:rsidR="00365A05" w:rsidRPr="00365A05" w:rsidRDefault="00C76C66" w:rsidP="00365A05">
      <w:pPr>
        <w:ind w:firstLineChars="59" w:firstLine="142"/>
        <w:rPr>
          <w:rFonts w:ascii="標楷體" w:eastAsia="標楷體" w:hAnsi="標楷體" w:cs="Times New Roman"/>
          <w:color w:val="000000"/>
        </w:rPr>
      </w:pPr>
      <w:r>
        <w:rPr>
          <w:rFonts w:ascii="標楷體" w:eastAsia="標楷體" w:hAnsi="標楷體" w:cs="Times New Roman" w:hint="eastAsia"/>
          <w:color w:val="000000"/>
        </w:rPr>
        <w:t>4</w:t>
      </w:r>
      <w:r>
        <w:rPr>
          <w:rFonts w:ascii="標楷體" w:eastAsia="標楷體" w:hAnsi="標楷體" w:cs="Times New Roman"/>
          <w:color w:val="000000"/>
        </w:rPr>
        <w:t>5</w:t>
      </w:r>
      <w:r w:rsidR="00365A05" w:rsidRPr="00365A05">
        <w:rPr>
          <w:rFonts w:ascii="標楷體" w:eastAsia="標楷體" w:hAnsi="標楷體" w:cs="Times New Roman" w:hint="eastAsia"/>
          <w:color w:val="000000"/>
        </w:rPr>
        <w:t>.我不記得向你借過任何書。</w:t>
      </w:r>
      <w:r w:rsidR="00A43BB2">
        <w:rPr>
          <w:rFonts w:ascii="標楷體" w:eastAsia="標楷體" w:hAnsi="標楷體" w:cs="Times New Roman" w:hint="eastAsia"/>
          <w:color w:val="000000"/>
        </w:rPr>
        <w:t>(4分)</w:t>
      </w:r>
    </w:p>
    <w:p w:rsidR="00365A05" w:rsidRPr="00365A05" w:rsidRDefault="00C76C66" w:rsidP="00365A05">
      <w:pPr>
        <w:ind w:firstLineChars="59" w:firstLine="142"/>
        <w:rPr>
          <w:rFonts w:ascii="標楷體" w:eastAsia="標楷體" w:hAnsi="標楷體" w:cs="Times New Roman"/>
          <w:color w:val="000000"/>
        </w:rPr>
      </w:pPr>
      <w:r>
        <w:rPr>
          <w:rFonts w:ascii="標楷體" w:eastAsia="標楷體" w:hAnsi="標楷體" w:cs="Times New Roman"/>
          <w:color w:val="000000"/>
        </w:rPr>
        <w:t>46</w:t>
      </w:r>
      <w:r w:rsidR="00365A05" w:rsidRPr="00365A05">
        <w:rPr>
          <w:rFonts w:ascii="標楷體" w:eastAsia="標楷體" w:hAnsi="標楷體" w:cs="Times New Roman" w:hint="eastAsia"/>
          <w:color w:val="000000"/>
        </w:rPr>
        <w:t>.</w:t>
      </w:r>
      <w:r w:rsidR="0045663F">
        <w:rPr>
          <w:rFonts w:ascii="標楷體" w:eastAsia="標楷體" w:hAnsi="標楷體" w:cs="Times New Roman" w:hint="eastAsia"/>
          <w:color w:val="000000"/>
        </w:rPr>
        <w:t>我喜歡畫畫，並且希望有一天</w:t>
      </w:r>
      <w:r w:rsidR="00365A05" w:rsidRPr="00365A05">
        <w:rPr>
          <w:rFonts w:ascii="標楷體" w:eastAsia="標楷體" w:hAnsi="標楷體" w:cs="Times New Roman" w:hint="eastAsia"/>
          <w:color w:val="000000"/>
        </w:rPr>
        <w:t>成為一個有名的藝術家。</w:t>
      </w:r>
      <w:r w:rsidR="00A43BB2" w:rsidRPr="00A43BB2">
        <w:rPr>
          <w:rFonts w:ascii="標楷體" w:eastAsia="標楷體" w:hAnsi="標楷體" w:cs="Times New Roman" w:hint="eastAsia"/>
          <w:color w:val="000000"/>
        </w:rPr>
        <w:t>(4分)</w:t>
      </w:r>
    </w:p>
    <w:p w:rsidR="00365A05" w:rsidRPr="00365A05" w:rsidRDefault="00C76C66" w:rsidP="00365A05">
      <w:pPr>
        <w:ind w:firstLineChars="59" w:firstLine="142"/>
        <w:rPr>
          <w:rFonts w:ascii="標楷體" w:eastAsia="標楷體" w:hAnsi="標楷體" w:cs="Times New Roman"/>
          <w:color w:val="000000"/>
        </w:rPr>
      </w:pPr>
      <w:r>
        <w:rPr>
          <w:rFonts w:ascii="標楷體" w:eastAsia="標楷體" w:hAnsi="標楷體" w:cs="Times New Roman"/>
          <w:color w:val="000000"/>
        </w:rPr>
        <w:t>47</w:t>
      </w:r>
      <w:r w:rsidR="00365A05" w:rsidRPr="00365A05">
        <w:rPr>
          <w:rFonts w:ascii="標楷體" w:eastAsia="標楷體" w:hAnsi="標楷體" w:cs="Times New Roman" w:hint="eastAsia"/>
          <w:color w:val="000000"/>
        </w:rPr>
        <w:t>.在我成為一個</w:t>
      </w:r>
      <w:r w:rsidR="00DB102E">
        <w:rPr>
          <w:rFonts w:ascii="標楷體" w:eastAsia="標楷體" w:hAnsi="標楷體" w:cs="Times New Roman" w:hint="eastAsia"/>
          <w:color w:val="000000"/>
        </w:rPr>
        <w:t>作家</w:t>
      </w:r>
      <w:r w:rsidR="00365A05" w:rsidRPr="00365A05">
        <w:rPr>
          <w:rFonts w:ascii="標楷體" w:eastAsia="標楷體" w:hAnsi="標楷體" w:cs="Times New Roman" w:hint="eastAsia"/>
          <w:color w:val="000000"/>
        </w:rPr>
        <w:t>之後，我想</w:t>
      </w:r>
      <w:r w:rsidR="00DB102E">
        <w:rPr>
          <w:rFonts w:ascii="標楷體" w:eastAsia="標楷體" w:hAnsi="標楷體" w:cs="Times New Roman" w:hint="eastAsia"/>
          <w:color w:val="000000"/>
        </w:rPr>
        <w:t>為兒童</w:t>
      </w:r>
      <w:r w:rsidR="00815EA5">
        <w:rPr>
          <w:rFonts w:ascii="標楷體" w:eastAsia="標楷體" w:hAnsi="標楷體" w:cs="Times New Roman" w:hint="eastAsia"/>
          <w:color w:val="000000"/>
        </w:rPr>
        <w:t>們</w:t>
      </w:r>
      <w:r w:rsidR="00DB102E">
        <w:rPr>
          <w:rFonts w:ascii="標楷體" w:eastAsia="標楷體" w:hAnsi="標楷體" w:cs="Times New Roman" w:hint="eastAsia"/>
          <w:color w:val="000000"/>
        </w:rPr>
        <w:t>寫有趣的故事</w:t>
      </w:r>
      <w:r w:rsidR="00365A05" w:rsidRPr="00365A05">
        <w:rPr>
          <w:rFonts w:ascii="標楷體" w:eastAsia="標楷體" w:hAnsi="標楷體" w:cs="Times New Roman" w:hint="eastAsia"/>
          <w:color w:val="000000"/>
        </w:rPr>
        <w:t>。</w:t>
      </w:r>
      <w:r w:rsidR="00A43BB2">
        <w:rPr>
          <w:rFonts w:ascii="標楷體" w:eastAsia="標楷體" w:hAnsi="標楷體" w:cs="Times New Roman" w:hint="eastAsia"/>
          <w:color w:val="000000"/>
        </w:rPr>
        <w:t>(</w:t>
      </w:r>
      <w:r w:rsidR="00A43BB2">
        <w:rPr>
          <w:rFonts w:ascii="標楷體" w:eastAsia="標楷體" w:hAnsi="標楷體" w:cs="Times New Roman"/>
          <w:color w:val="000000"/>
        </w:rPr>
        <w:t>5</w:t>
      </w:r>
      <w:r w:rsidR="00A43BB2">
        <w:rPr>
          <w:rFonts w:ascii="標楷體" w:eastAsia="標楷體" w:hAnsi="標楷體" w:cs="Times New Roman" w:hint="eastAsia"/>
          <w:color w:val="000000"/>
        </w:rPr>
        <w:t>分)</w:t>
      </w:r>
    </w:p>
    <w:p w:rsidR="00365A05" w:rsidRPr="00365A05" w:rsidRDefault="00C76C66" w:rsidP="00365A05">
      <w:pPr>
        <w:ind w:firstLineChars="59" w:firstLine="142"/>
        <w:rPr>
          <w:rFonts w:ascii="標楷體" w:eastAsia="標楷體" w:hAnsi="標楷體" w:cs="Times New Roman"/>
          <w:color w:val="000000"/>
        </w:rPr>
      </w:pPr>
      <w:r>
        <w:rPr>
          <w:rFonts w:ascii="標楷體" w:eastAsia="標楷體" w:hAnsi="標楷體" w:cs="Times New Roman"/>
          <w:color w:val="000000"/>
        </w:rPr>
        <w:t>48</w:t>
      </w:r>
      <w:r w:rsidR="00365A05" w:rsidRPr="00365A05">
        <w:rPr>
          <w:rFonts w:ascii="標楷體" w:eastAsia="標楷體" w:hAnsi="標楷體" w:cs="Times New Roman" w:hint="eastAsia"/>
          <w:color w:val="000000"/>
        </w:rPr>
        <w:t>.</w:t>
      </w:r>
      <w:r w:rsidR="000A68C6">
        <w:rPr>
          <w:rFonts w:ascii="標楷體" w:eastAsia="標楷體" w:hAnsi="標楷體" w:cs="Times New Roman" w:hint="eastAsia"/>
          <w:color w:val="000000"/>
        </w:rPr>
        <w:t>一點十五分的時候你在廚房做什麼</w:t>
      </w:r>
      <w:r w:rsidR="00365A05" w:rsidRPr="00365A05">
        <w:rPr>
          <w:rFonts w:ascii="標楷體" w:eastAsia="標楷體" w:hAnsi="標楷體" w:cs="Times New Roman" w:hint="eastAsia"/>
          <w:color w:val="000000"/>
        </w:rPr>
        <w:t>。</w:t>
      </w:r>
      <w:r w:rsidR="00A43BB2">
        <w:rPr>
          <w:rFonts w:ascii="標楷體" w:eastAsia="標楷體" w:hAnsi="標楷體" w:cs="Times New Roman" w:hint="eastAsia"/>
          <w:color w:val="000000"/>
        </w:rPr>
        <w:t>(4分)</w:t>
      </w:r>
    </w:p>
    <w:p w:rsidR="00DD4A59" w:rsidRDefault="00C76C66" w:rsidP="00213C1C">
      <w:pPr>
        <w:ind w:firstLineChars="59" w:firstLine="142"/>
        <w:rPr>
          <w:rFonts w:ascii="標楷體" w:eastAsia="標楷體" w:hAnsi="標楷體" w:cs="Times New Roman"/>
          <w:color w:val="000000"/>
        </w:rPr>
      </w:pPr>
      <w:r>
        <w:rPr>
          <w:rFonts w:ascii="標楷體" w:eastAsia="標楷體" w:hAnsi="標楷體" w:cs="Times New Roman"/>
          <w:color w:val="000000"/>
        </w:rPr>
        <w:t>49</w:t>
      </w:r>
      <w:r w:rsidR="00365A05" w:rsidRPr="00365A05">
        <w:rPr>
          <w:rFonts w:ascii="標楷體" w:eastAsia="標楷體" w:hAnsi="標楷體" w:cs="Times New Roman" w:hint="eastAsia"/>
          <w:color w:val="000000"/>
        </w:rPr>
        <w:t>.因為</w:t>
      </w:r>
      <w:r w:rsidR="00365A05" w:rsidRPr="00786838">
        <w:rPr>
          <w:rFonts w:ascii="Times New Roman" w:eastAsia="標楷體" w:hAnsi="Times New Roman" w:cs="Times New Roman"/>
          <w:color w:val="000000"/>
        </w:rPr>
        <w:t>Stefani</w:t>
      </w:r>
      <w:r w:rsidR="00365A05" w:rsidRPr="00365A05">
        <w:rPr>
          <w:rFonts w:ascii="標楷體" w:eastAsia="標楷體" w:hAnsi="標楷體" w:cs="Times New Roman" w:hint="eastAsia"/>
          <w:color w:val="000000"/>
        </w:rPr>
        <w:t>平凡的外表，她要成為一個成功的歌星並不容易。</w:t>
      </w:r>
      <w:r w:rsidR="00A43BB2">
        <w:rPr>
          <w:rFonts w:ascii="標楷體" w:eastAsia="標楷體" w:hAnsi="標楷體" w:cs="Times New Roman" w:hint="eastAsia"/>
          <w:color w:val="000000"/>
        </w:rPr>
        <w:t>(</w:t>
      </w:r>
      <w:r w:rsidR="00A43BB2">
        <w:rPr>
          <w:rFonts w:ascii="標楷體" w:eastAsia="標楷體" w:hAnsi="標楷體" w:cs="Times New Roman"/>
          <w:color w:val="000000"/>
        </w:rPr>
        <w:t>5</w:t>
      </w:r>
      <w:r w:rsidR="00A43BB2">
        <w:rPr>
          <w:rFonts w:ascii="標楷體" w:eastAsia="標楷體" w:hAnsi="標楷體" w:cs="Times New Roman" w:hint="eastAsia"/>
          <w:color w:val="000000"/>
        </w:rPr>
        <w:t>分</w:t>
      </w:r>
      <w:r w:rsidR="003A4AC8">
        <w:rPr>
          <w:rFonts w:ascii="標楷體" w:eastAsia="標楷體" w:hAnsi="標楷體" w:cs="Times New Roman" w:hint="eastAsia"/>
          <w:color w:val="000000"/>
        </w:rPr>
        <w:t>)</w:t>
      </w:r>
    </w:p>
    <w:p w:rsidR="003A4AC8" w:rsidRDefault="003A4AC8" w:rsidP="00213C1C">
      <w:pPr>
        <w:ind w:firstLineChars="59" w:firstLine="142"/>
        <w:rPr>
          <w:rFonts w:ascii="標楷體" w:eastAsia="標楷體" w:hAnsi="標楷體" w:cs="Times New Roman"/>
          <w:color w:val="000000"/>
        </w:rPr>
      </w:pPr>
    </w:p>
    <w:p w:rsidR="003A4AC8" w:rsidRDefault="003A4AC8" w:rsidP="00213C1C">
      <w:pPr>
        <w:ind w:firstLineChars="59" w:firstLine="142"/>
        <w:rPr>
          <w:rFonts w:ascii="標楷體" w:eastAsia="標楷體" w:hAnsi="標楷體" w:cs="Times New Roman"/>
          <w:color w:val="000000"/>
        </w:rPr>
      </w:pPr>
    </w:p>
    <w:p w:rsidR="003A4AC8" w:rsidRDefault="003A4AC8" w:rsidP="00213C1C">
      <w:pPr>
        <w:ind w:firstLineChars="59" w:firstLine="142"/>
        <w:rPr>
          <w:rFonts w:ascii="標楷體" w:eastAsia="標楷體" w:hAnsi="標楷體" w:cs="Times New Roman"/>
          <w:color w:val="000000"/>
        </w:rPr>
      </w:pPr>
    </w:p>
    <w:p w:rsidR="00F43286" w:rsidRDefault="003A4AC8" w:rsidP="003A4AC8">
      <w:pPr>
        <w:ind w:firstLineChars="59" w:firstLine="189"/>
        <w:jc w:val="center"/>
        <w:rPr>
          <w:rFonts w:ascii="標楷體" w:eastAsia="標楷體" w:hAnsi="標楷體" w:cs="Times New Roman"/>
          <w:color w:val="000000"/>
          <w:sz w:val="32"/>
          <w:szCs w:val="32"/>
        </w:rPr>
      </w:pPr>
      <w:r w:rsidRPr="003A4AC8">
        <w:rPr>
          <w:rFonts w:ascii="標楷體" w:eastAsia="標楷體" w:hAnsi="標楷體" w:cs="Times New Roman" w:hint="eastAsia"/>
          <w:color w:val="000000"/>
          <w:sz w:val="32"/>
          <w:szCs w:val="32"/>
        </w:rPr>
        <w:t>(試題結束)</w:t>
      </w:r>
    </w:p>
    <w:p w:rsidR="00F43286" w:rsidRDefault="00F43286">
      <w:pPr>
        <w:widowControl/>
        <w:rPr>
          <w:rFonts w:ascii="標楷體" w:eastAsia="標楷體" w:hAnsi="標楷體" w:cs="Times New Roman"/>
          <w:color w:val="000000"/>
          <w:sz w:val="32"/>
          <w:szCs w:val="32"/>
        </w:rPr>
      </w:pPr>
      <w:r>
        <w:rPr>
          <w:rFonts w:ascii="標楷體" w:eastAsia="標楷體" w:hAnsi="標楷體" w:cs="Times New Roman"/>
          <w:color w:val="000000"/>
          <w:sz w:val="32"/>
          <w:szCs w:val="32"/>
        </w:rPr>
        <w:br w:type="page"/>
      </w:r>
    </w:p>
    <w:p w:rsidR="00F43286" w:rsidRDefault="00F43286" w:rsidP="003A4AC8">
      <w:pPr>
        <w:ind w:firstLineChars="59" w:firstLine="189"/>
        <w:jc w:val="center"/>
        <w:rPr>
          <w:rFonts w:ascii="標楷體" w:eastAsia="標楷體" w:hAnsi="標楷體"/>
          <w:sz w:val="32"/>
          <w:szCs w:val="32"/>
        </w:rPr>
        <w:sectPr w:rsidR="00F43286" w:rsidSect="0043354B">
          <w:footerReference w:type="default" r:id="rId28"/>
          <w:pgSz w:w="14572" w:h="20639" w:code="12"/>
          <w:pgMar w:top="851" w:right="851" w:bottom="851" w:left="851" w:header="851" w:footer="992" w:gutter="0"/>
          <w:cols w:space="425"/>
          <w:docGrid w:type="lines" w:linePitch="360"/>
        </w:sectPr>
      </w:pPr>
    </w:p>
    <w:p w:rsidR="00F43286" w:rsidRDefault="00F43286" w:rsidP="00F43286">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新北市立溪崑國民中學112學年度第一學期第二次定期評量 英語科 答案卷</w:t>
      </w:r>
    </w:p>
    <w:p w:rsidR="00F43286" w:rsidRDefault="00F43286" w:rsidP="00F43286">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383540</wp:posOffset>
                </wp:positionV>
                <wp:extent cx="6581775" cy="0"/>
                <wp:effectExtent l="0" t="0" r="28575" b="19050"/>
                <wp:wrapNone/>
                <wp:docPr id="17" name="直線接點 17"/>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70C3EA" id="直線接點 1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" strokecolor="black [3213]"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F43286" w:rsidRDefault="00F43286" w:rsidP="00F43286">
      <w:pPr>
        <w:rPr>
          <w:rFonts w:ascii="標楷體" w:eastAsia="標楷體" w:hAnsi="標楷體" w:hint="eastAsia"/>
        </w:rPr>
      </w:pPr>
      <w:r>
        <w:rPr>
          <w:rFonts w:ascii="標楷體" w:eastAsia="標楷體" w:hAnsi="標楷體" w:hint="eastAsia"/>
        </w:rPr>
        <w:t>五、翻譯: 22%</w:t>
      </w:r>
    </w:p>
    <w:tbl>
      <w:tblPr>
        <w:tblStyle w:val="a7"/>
        <w:tblW w:w="0" w:type="auto"/>
        <w:tblLook w:val="04A0" w:firstRow="1" w:lastRow="0" w:firstColumn="1" w:lastColumn="0" w:noHBand="0" w:noVBand="1"/>
      </w:tblPr>
      <w:tblGrid>
        <w:gridCol w:w="10260"/>
      </w:tblGrid>
      <w:tr w:rsidR="00F43286" w:rsidTr="00F43286">
        <w:trPr>
          <w:trHeight w:val="527"/>
        </w:trPr>
        <w:tc>
          <w:tcPr>
            <w:tcW w:w="10260" w:type="dxa"/>
            <w:tcBorders>
              <w:top w:val="single" w:sz="4" w:space="0" w:color="auto"/>
              <w:left w:val="single" w:sz="4" w:space="0" w:color="auto"/>
              <w:bottom w:val="single" w:sz="4" w:space="0" w:color="auto"/>
              <w:right w:val="single" w:sz="4" w:space="0" w:color="auto"/>
            </w:tcBorders>
            <w:hideMark/>
          </w:tcPr>
          <w:p w:rsidR="00F43286" w:rsidRDefault="00F43286">
            <w:pPr>
              <w:rPr>
                <w:rFonts w:ascii="標楷體" w:eastAsia="標楷體" w:hAnsi="標楷體" w:hint="eastAsia"/>
              </w:rPr>
            </w:pPr>
            <w:r>
              <w:rPr>
                <w:rFonts w:ascii="標楷體" w:eastAsia="標楷體" w:hAnsi="標楷體" w:hint="eastAsia"/>
              </w:rPr>
              <w:t>45.我不記得向你借過任何書。(4分)</w:t>
            </w:r>
          </w:p>
        </w:tc>
      </w:tr>
      <w:tr w:rsidR="00F43286" w:rsidTr="00F43286">
        <w:trPr>
          <w:trHeight w:val="1115"/>
        </w:trPr>
        <w:tc>
          <w:tcPr>
            <w:tcW w:w="10260" w:type="dxa"/>
            <w:tcBorders>
              <w:top w:val="single" w:sz="4" w:space="0" w:color="auto"/>
              <w:left w:val="single" w:sz="4" w:space="0" w:color="auto"/>
              <w:bottom w:val="single" w:sz="4" w:space="0" w:color="auto"/>
              <w:right w:val="single" w:sz="4" w:space="0" w:color="auto"/>
            </w:tcBorders>
          </w:tcPr>
          <w:p w:rsidR="00F43286" w:rsidRDefault="00F43286">
            <w:pPr>
              <w:rPr>
                <w:rFonts w:ascii="標楷體" w:eastAsia="標楷體" w:hAnsi="標楷體" w:hint="eastAsia"/>
              </w:rPr>
            </w:pPr>
          </w:p>
        </w:tc>
      </w:tr>
      <w:tr w:rsidR="00F43286" w:rsidTr="00F43286">
        <w:trPr>
          <w:trHeight w:val="556"/>
        </w:trPr>
        <w:tc>
          <w:tcPr>
            <w:tcW w:w="10260" w:type="dxa"/>
            <w:tcBorders>
              <w:top w:val="single" w:sz="4" w:space="0" w:color="auto"/>
              <w:left w:val="single" w:sz="4" w:space="0" w:color="auto"/>
              <w:bottom w:val="single" w:sz="4" w:space="0" w:color="auto"/>
              <w:right w:val="single" w:sz="4" w:space="0" w:color="auto"/>
            </w:tcBorders>
            <w:hideMark/>
          </w:tcPr>
          <w:p w:rsidR="00F43286" w:rsidRDefault="00F43286">
            <w:pPr>
              <w:rPr>
                <w:rFonts w:ascii="標楷體" w:eastAsia="標楷體" w:hAnsi="標楷體" w:hint="eastAsia"/>
              </w:rPr>
            </w:pPr>
            <w:r>
              <w:rPr>
                <w:rFonts w:ascii="標楷體" w:eastAsia="標楷體" w:hAnsi="標楷體" w:hint="eastAsia"/>
              </w:rPr>
              <w:t>46.我喜歡畫畫，並且希望有一天成為一個有名的藝術家。(4分)</w:t>
            </w:r>
          </w:p>
        </w:tc>
      </w:tr>
      <w:tr w:rsidR="00F43286" w:rsidTr="00F43286">
        <w:trPr>
          <w:trHeight w:val="1124"/>
        </w:trPr>
        <w:tc>
          <w:tcPr>
            <w:tcW w:w="10260" w:type="dxa"/>
            <w:tcBorders>
              <w:top w:val="single" w:sz="4" w:space="0" w:color="auto"/>
              <w:left w:val="single" w:sz="4" w:space="0" w:color="auto"/>
              <w:bottom w:val="single" w:sz="4" w:space="0" w:color="auto"/>
              <w:right w:val="single" w:sz="4" w:space="0" w:color="auto"/>
            </w:tcBorders>
          </w:tcPr>
          <w:p w:rsidR="00F43286" w:rsidRDefault="00F43286">
            <w:pPr>
              <w:rPr>
                <w:rFonts w:ascii="標楷體" w:eastAsia="標楷體" w:hAnsi="標楷體" w:hint="eastAsia"/>
              </w:rPr>
            </w:pPr>
          </w:p>
        </w:tc>
      </w:tr>
      <w:tr w:rsidR="00F43286" w:rsidTr="00F43286">
        <w:trPr>
          <w:trHeight w:val="558"/>
        </w:trPr>
        <w:tc>
          <w:tcPr>
            <w:tcW w:w="10260" w:type="dxa"/>
            <w:tcBorders>
              <w:top w:val="single" w:sz="4" w:space="0" w:color="auto"/>
              <w:left w:val="single" w:sz="4" w:space="0" w:color="auto"/>
              <w:bottom w:val="single" w:sz="4" w:space="0" w:color="auto"/>
              <w:right w:val="single" w:sz="4" w:space="0" w:color="auto"/>
            </w:tcBorders>
            <w:hideMark/>
          </w:tcPr>
          <w:p w:rsidR="00F43286" w:rsidRDefault="00F43286">
            <w:pPr>
              <w:rPr>
                <w:rFonts w:ascii="標楷體" w:eastAsia="標楷體" w:hAnsi="標楷體" w:hint="eastAsia"/>
              </w:rPr>
            </w:pPr>
            <w:r>
              <w:rPr>
                <w:rFonts w:ascii="標楷體" w:eastAsia="標楷體" w:hAnsi="標楷體" w:hint="eastAsia"/>
              </w:rPr>
              <w:t>47.</w:t>
            </w:r>
            <w:r>
              <w:rPr>
                <w:rFonts w:ascii="標楷體" w:eastAsia="標楷體" w:hAnsi="標楷體" w:cs="Times New Roman" w:hint="eastAsia"/>
                <w:color w:val="000000"/>
              </w:rPr>
              <w:t>在我成為一個作家之後，我想為兒童們寫有趣的故事。</w:t>
            </w:r>
            <w:r>
              <w:rPr>
                <w:rFonts w:ascii="標楷體" w:eastAsia="標楷體" w:hAnsi="標楷體" w:hint="eastAsia"/>
              </w:rPr>
              <w:t>(5分)</w:t>
            </w:r>
          </w:p>
        </w:tc>
      </w:tr>
      <w:tr w:rsidR="00F43286" w:rsidTr="00F43286">
        <w:trPr>
          <w:trHeight w:val="1277"/>
        </w:trPr>
        <w:tc>
          <w:tcPr>
            <w:tcW w:w="10260" w:type="dxa"/>
            <w:tcBorders>
              <w:top w:val="single" w:sz="4" w:space="0" w:color="auto"/>
              <w:left w:val="single" w:sz="4" w:space="0" w:color="auto"/>
              <w:bottom w:val="single" w:sz="4" w:space="0" w:color="auto"/>
              <w:right w:val="single" w:sz="4" w:space="0" w:color="auto"/>
            </w:tcBorders>
          </w:tcPr>
          <w:p w:rsidR="00F43286" w:rsidRDefault="00F43286">
            <w:pPr>
              <w:rPr>
                <w:rFonts w:ascii="標楷體" w:eastAsia="標楷體" w:hAnsi="標楷體" w:hint="eastAsia"/>
              </w:rPr>
            </w:pPr>
          </w:p>
        </w:tc>
      </w:tr>
      <w:tr w:rsidR="00F43286" w:rsidTr="00F43286">
        <w:trPr>
          <w:trHeight w:val="561"/>
        </w:trPr>
        <w:tc>
          <w:tcPr>
            <w:tcW w:w="10260" w:type="dxa"/>
            <w:tcBorders>
              <w:top w:val="single" w:sz="4" w:space="0" w:color="auto"/>
              <w:left w:val="single" w:sz="4" w:space="0" w:color="auto"/>
              <w:bottom w:val="single" w:sz="4" w:space="0" w:color="auto"/>
              <w:right w:val="single" w:sz="4" w:space="0" w:color="auto"/>
            </w:tcBorders>
            <w:hideMark/>
          </w:tcPr>
          <w:p w:rsidR="00F43286" w:rsidRDefault="00F43286">
            <w:pPr>
              <w:rPr>
                <w:rFonts w:ascii="標楷體" w:eastAsia="標楷體" w:hAnsi="標楷體" w:hint="eastAsia"/>
              </w:rPr>
            </w:pPr>
            <w:r>
              <w:rPr>
                <w:rFonts w:ascii="標楷體" w:eastAsia="標楷體" w:hAnsi="標楷體" w:hint="eastAsia"/>
              </w:rPr>
              <w:t>48.</w:t>
            </w:r>
            <w:r>
              <w:rPr>
                <w:rFonts w:ascii="標楷體" w:eastAsia="標楷體" w:hAnsi="標楷體" w:cs="Times New Roman" w:hint="eastAsia"/>
                <w:color w:val="000000"/>
              </w:rPr>
              <w:t xml:space="preserve"> 一點十五分的時候你在廚房做什麼。</w:t>
            </w:r>
            <w:r>
              <w:rPr>
                <w:rFonts w:ascii="標楷體" w:eastAsia="標楷體" w:hAnsi="標楷體" w:hint="eastAsia"/>
              </w:rPr>
              <w:t>(4分)</w:t>
            </w:r>
          </w:p>
        </w:tc>
      </w:tr>
      <w:tr w:rsidR="00F43286" w:rsidTr="00F43286">
        <w:trPr>
          <w:trHeight w:val="1105"/>
        </w:trPr>
        <w:tc>
          <w:tcPr>
            <w:tcW w:w="10260" w:type="dxa"/>
            <w:tcBorders>
              <w:top w:val="single" w:sz="4" w:space="0" w:color="auto"/>
              <w:left w:val="single" w:sz="4" w:space="0" w:color="auto"/>
              <w:bottom w:val="single" w:sz="4" w:space="0" w:color="auto"/>
              <w:right w:val="single" w:sz="4" w:space="0" w:color="auto"/>
            </w:tcBorders>
          </w:tcPr>
          <w:p w:rsidR="00F43286" w:rsidRDefault="00F43286">
            <w:pPr>
              <w:rPr>
                <w:rFonts w:ascii="標楷體" w:eastAsia="標楷體" w:hAnsi="標楷體" w:hint="eastAsia"/>
              </w:rPr>
            </w:pPr>
          </w:p>
        </w:tc>
      </w:tr>
      <w:tr w:rsidR="00F43286" w:rsidTr="00F43286">
        <w:trPr>
          <w:trHeight w:val="690"/>
        </w:trPr>
        <w:tc>
          <w:tcPr>
            <w:tcW w:w="10260" w:type="dxa"/>
            <w:tcBorders>
              <w:top w:val="single" w:sz="4" w:space="0" w:color="auto"/>
              <w:left w:val="single" w:sz="4" w:space="0" w:color="auto"/>
              <w:bottom w:val="single" w:sz="4" w:space="0" w:color="auto"/>
              <w:right w:val="single" w:sz="4" w:space="0" w:color="auto"/>
            </w:tcBorders>
            <w:hideMark/>
          </w:tcPr>
          <w:p w:rsidR="00F43286" w:rsidRDefault="00F43286">
            <w:pPr>
              <w:rPr>
                <w:rFonts w:ascii="標楷體" w:eastAsia="標楷體" w:hAnsi="標楷體" w:hint="eastAsia"/>
              </w:rPr>
            </w:pPr>
            <w:r>
              <w:rPr>
                <w:rFonts w:ascii="標楷體" w:eastAsia="標楷體" w:hAnsi="標楷體" w:hint="eastAsia"/>
              </w:rPr>
              <w:t>49.因為</w:t>
            </w:r>
            <w:r>
              <w:rPr>
                <w:rFonts w:ascii="Times New Roman" w:eastAsia="標楷體" w:hAnsi="Times New Roman" w:cs="Times New Roman"/>
              </w:rPr>
              <w:t>Stefani</w:t>
            </w:r>
            <w:r>
              <w:rPr>
                <w:rFonts w:ascii="標楷體" w:eastAsia="標楷體" w:hAnsi="標楷體" w:hint="eastAsia"/>
              </w:rPr>
              <w:t>平凡的外表，她要成為一個成功的歌星並不容易。(5分)</w:t>
            </w:r>
          </w:p>
        </w:tc>
      </w:tr>
      <w:tr w:rsidR="00F43286" w:rsidTr="00F43286">
        <w:trPr>
          <w:trHeight w:val="1145"/>
        </w:trPr>
        <w:tc>
          <w:tcPr>
            <w:tcW w:w="10260" w:type="dxa"/>
            <w:tcBorders>
              <w:top w:val="single" w:sz="4" w:space="0" w:color="auto"/>
              <w:left w:val="single" w:sz="4" w:space="0" w:color="auto"/>
              <w:bottom w:val="single" w:sz="4" w:space="0" w:color="auto"/>
              <w:right w:val="single" w:sz="4" w:space="0" w:color="auto"/>
            </w:tcBorders>
          </w:tcPr>
          <w:p w:rsidR="00F43286" w:rsidRDefault="00F43286">
            <w:pPr>
              <w:rPr>
                <w:rFonts w:ascii="標楷體" w:eastAsia="標楷體" w:hAnsi="標楷體" w:hint="eastAsia"/>
              </w:rPr>
            </w:pPr>
          </w:p>
        </w:tc>
      </w:tr>
    </w:tbl>
    <w:p w:rsidR="00F43286" w:rsidRDefault="00F43286" w:rsidP="00F43286">
      <w:pPr>
        <w:rPr>
          <w:rFonts w:ascii="標楷體" w:eastAsia="標楷體" w:hAnsi="標楷體" w:hint="eastAsia"/>
        </w:rPr>
      </w:pPr>
    </w:p>
    <w:p w:rsidR="00F43286" w:rsidRDefault="00F43286" w:rsidP="00F43286">
      <w:pPr>
        <w:rPr>
          <w:rFonts w:ascii="標楷體" w:eastAsia="標楷體" w:hAnsi="標楷體" w:hint="eastAsia"/>
        </w:rPr>
      </w:pPr>
    </w:p>
    <w:p w:rsidR="00F43286" w:rsidRDefault="00F43286" w:rsidP="00F43286">
      <w:pPr>
        <w:rPr>
          <w:rFonts w:ascii="標楷體" w:eastAsia="標楷體" w:hAnsi="標楷體" w:hint="eastAsia"/>
        </w:rPr>
      </w:pPr>
    </w:p>
    <w:p w:rsidR="00F43286" w:rsidRDefault="00F43286" w:rsidP="00F43286">
      <w:pPr>
        <w:rPr>
          <w:rFonts w:ascii="標楷體" w:eastAsia="標楷體" w:hAnsi="標楷體" w:cs="Times New Roman" w:hint="eastAsia"/>
          <w:sz w:val="32"/>
        </w:rPr>
      </w:pPr>
    </w:p>
    <w:p w:rsidR="00F43286" w:rsidRDefault="00F43286" w:rsidP="00F43286">
      <w:pPr>
        <w:widowControl/>
        <w:rPr>
          <w:rFonts w:ascii="標楷體" w:eastAsia="標楷體" w:hAnsi="標楷體" w:cs="Times New Roman" w:hint="eastAsia"/>
          <w:sz w:val="32"/>
        </w:rPr>
      </w:pPr>
      <w:r>
        <w:rPr>
          <w:rFonts w:ascii="標楷體" w:eastAsia="標楷體" w:hAnsi="標楷體" w:cs="Times New Roman" w:hint="eastAsia"/>
          <w:kern w:val="0"/>
          <w:sz w:val="32"/>
        </w:rPr>
        <w:br w:type="page"/>
      </w:r>
    </w:p>
    <w:p w:rsidR="00F43286" w:rsidRDefault="00F43286" w:rsidP="00F43286">
      <w:pPr>
        <w:rPr>
          <w:rFonts w:ascii="標楷體" w:eastAsia="標楷體" w:hAnsi="標楷體" w:cs="Times New Roman" w:hint="eastAsia"/>
          <w:sz w:val="32"/>
        </w:rPr>
      </w:pPr>
      <w:r>
        <w:rPr>
          <w:rFonts w:ascii="標楷體" w:eastAsia="標楷體" w:hAnsi="標楷體" w:cs="Times New Roman" w:hint="eastAsia"/>
          <w:sz w:val="32"/>
        </w:rPr>
        <w:lastRenderedPageBreak/>
        <w:t>112-1-2  八年級  英語科－解答</w:t>
      </w:r>
    </w:p>
    <w:p w:rsidR="00F43286" w:rsidRDefault="00F43286" w:rsidP="00F43286">
      <w:pPr>
        <w:ind w:firstLineChars="100" w:firstLine="280"/>
        <w:rPr>
          <w:rFonts w:ascii="Times New Roman" w:eastAsia="標楷體" w:hAnsi="Times New Roman" w:cs="Times New Roman" w:hint="eastAsia"/>
          <w:sz w:val="28"/>
          <w:szCs w:val="28"/>
        </w:rPr>
      </w:pPr>
      <w:r>
        <w:rPr>
          <w:rFonts w:ascii="Times New Roman" w:eastAsia="標楷體" w:hAnsi="Times New Roman" w:cs="Times New Roman" w:hint="eastAsia"/>
          <w:sz w:val="28"/>
          <w:szCs w:val="28"/>
        </w:rPr>
        <w:t>一、聽力測驗</w:t>
      </w:r>
    </w:p>
    <w:p w:rsidR="00F43286" w:rsidRDefault="00F43286" w:rsidP="00F43286">
      <w:pPr>
        <w:ind w:leftChars="295" w:left="708" w:firstLineChars="100" w:firstLine="280"/>
        <w:rPr>
          <w:rFonts w:ascii="Times New Roman" w:eastAsia="標楷體" w:hAnsi="Times New Roman" w:cs="Times New Roman"/>
          <w:sz w:val="28"/>
          <w:szCs w:val="28"/>
        </w:rPr>
      </w:pPr>
      <w:r>
        <w:rPr>
          <w:rFonts w:ascii="Times New Roman" w:eastAsia="標楷體" w:hAnsi="Times New Roman" w:cs="Times New Roman"/>
          <w:sz w:val="28"/>
          <w:szCs w:val="28"/>
        </w:rPr>
        <w:t>1-5  BBCCA       6-10 BBCCB      11-15 CCBCC</w:t>
      </w:r>
    </w:p>
    <w:p w:rsidR="00F43286" w:rsidRDefault="00F43286" w:rsidP="00F43286">
      <w:pPr>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二、綜合測驗</w:t>
      </w:r>
    </w:p>
    <w:p w:rsidR="00F43286" w:rsidRDefault="00F43286" w:rsidP="00F43286">
      <w:pPr>
        <w:ind w:leftChars="354" w:left="990" w:hangingChars="50" w:hanging="140"/>
        <w:rPr>
          <w:rFonts w:ascii="Times New Roman" w:eastAsia="標楷體" w:hAnsi="Times New Roman" w:cs="Times New Roman"/>
          <w:sz w:val="28"/>
          <w:szCs w:val="28"/>
        </w:rPr>
      </w:pPr>
      <w:r>
        <w:rPr>
          <w:rFonts w:ascii="Times New Roman" w:eastAsia="標楷體" w:hAnsi="Times New Roman" w:cs="Times New Roman"/>
          <w:sz w:val="28"/>
          <w:szCs w:val="28"/>
        </w:rPr>
        <w:t>16-20  DDADB    21-25  BCDDA    26-30  DACAA   31-34  BDBB</w:t>
      </w:r>
    </w:p>
    <w:p w:rsidR="00F43286" w:rsidRDefault="00F43286" w:rsidP="00F43286">
      <w:pPr>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三、克漏字測驗</w:t>
      </w:r>
    </w:p>
    <w:p w:rsidR="00F43286" w:rsidRDefault="00F43286" w:rsidP="00F43286">
      <w:pPr>
        <w:ind w:firstLineChars="303" w:firstLine="848"/>
        <w:rPr>
          <w:rFonts w:ascii="Times New Roman" w:eastAsia="標楷體" w:hAnsi="Times New Roman" w:cs="Times New Roman"/>
          <w:sz w:val="28"/>
          <w:szCs w:val="28"/>
        </w:rPr>
      </w:pPr>
      <w:r>
        <w:rPr>
          <w:rFonts w:ascii="Times New Roman" w:eastAsia="標楷體" w:hAnsi="Times New Roman" w:cs="Times New Roman"/>
          <w:sz w:val="28"/>
          <w:szCs w:val="28"/>
        </w:rPr>
        <w:t xml:space="preserve">35-38   BADB      </w:t>
      </w:r>
    </w:p>
    <w:p w:rsidR="00F43286" w:rsidRDefault="00F43286" w:rsidP="00F43286">
      <w:pPr>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四、閱讀測驗</w:t>
      </w:r>
    </w:p>
    <w:p w:rsidR="00F43286" w:rsidRDefault="00F43286" w:rsidP="00F43286">
      <w:pPr>
        <w:ind w:firstLineChars="253" w:firstLine="708"/>
        <w:rPr>
          <w:rFonts w:ascii="Times New Roman" w:eastAsia="標楷體" w:hAnsi="Times New Roman" w:cs="Times New Roman"/>
          <w:sz w:val="28"/>
          <w:szCs w:val="28"/>
        </w:rPr>
      </w:pPr>
      <w:r>
        <w:rPr>
          <w:rFonts w:ascii="Times New Roman" w:eastAsia="標楷體" w:hAnsi="Times New Roman" w:cs="Times New Roman"/>
          <w:sz w:val="28"/>
          <w:szCs w:val="28"/>
        </w:rPr>
        <w:t xml:space="preserve"> 39-41  DDD      42-44   CDC</w:t>
      </w:r>
    </w:p>
    <w:p w:rsidR="00F43286" w:rsidRDefault="00F43286" w:rsidP="00F43286">
      <w:pPr>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五、翻譯</w:t>
      </w:r>
    </w:p>
    <w:p w:rsidR="00F43286" w:rsidRDefault="00F43286" w:rsidP="00F43286">
      <w:pPr>
        <w:spacing w:line="360" w:lineRule="auto"/>
        <w:ind w:firstLineChars="303" w:firstLine="848"/>
        <w:rPr>
          <w:rFonts w:ascii="Times New Roman" w:eastAsia="標楷體" w:hAnsi="Times New Roman" w:cs="Times New Roman"/>
          <w:sz w:val="28"/>
          <w:szCs w:val="28"/>
        </w:rPr>
      </w:pPr>
      <w:r>
        <w:rPr>
          <w:rFonts w:ascii="Times New Roman" w:eastAsia="標楷體" w:hAnsi="Times New Roman" w:cs="Times New Roman"/>
          <w:sz w:val="28"/>
          <w:szCs w:val="28"/>
        </w:rPr>
        <w:t xml:space="preserve">45. </w:t>
      </w:r>
      <w:r>
        <w:rPr>
          <w:rFonts w:ascii="Times New Roman" w:eastAsia="標楷體" w:hAnsi="Times New Roman" w:cs="Times New Roman"/>
          <w:sz w:val="28"/>
          <w:szCs w:val="28"/>
          <w:u w:val="single"/>
        </w:rPr>
        <w:t>I don’t (didn’t)</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remember borrowing</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any books</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from you.</w:t>
      </w:r>
    </w:p>
    <w:p w:rsidR="00F43286" w:rsidRDefault="00F43286" w:rsidP="00F43286">
      <w:pPr>
        <w:spacing w:line="360" w:lineRule="auto"/>
        <w:ind w:firstLineChars="303" w:firstLine="848"/>
        <w:rPr>
          <w:rFonts w:ascii="Times New Roman" w:hAnsi="Times New Roman" w:cs="Times New Roman"/>
          <w:sz w:val="28"/>
          <w:szCs w:val="28"/>
          <w:u w:val="single"/>
        </w:rPr>
      </w:pPr>
      <w:r>
        <w:rPr>
          <w:rFonts w:ascii="Times New Roman" w:hAnsi="Times New Roman" w:cs="Times New Roman"/>
          <w:sz w:val="28"/>
          <w:szCs w:val="28"/>
        </w:rPr>
        <w:t xml:space="preserve">46. </w:t>
      </w:r>
      <w:r>
        <w:rPr>
          <w:rFonts w:ascii="Times New Roman" w:hAnsi="Times New Roman" w:cs="Times New Roman"/>
          <w:sz w:val="28"/>
          <w:szCs w:val="28"/>
          <w:u w:val="single"/>
        </w:rPr>
        <w:t>I like painting,</w:t>
      </w:r>
      <w:r>
        <w:rPr>
          <w:rFonts w:ascii="Times New Roman" w:hAnsi="Times New Roman" w:cs="Times New Roman"/>
          <w:sz w:val="28"/>
          <w:szCs w:val="28"/>
        </w:rPr>
        <w:t xml:space="preserve">  </w:t>
      </w:r>
      <w:r>
        <w:rPr>
          <w:rFonts w:ascii="Times New Roman" w:hAnsi="Times New Roman" w:cs="Times New Roman"/>
          <w:sz w:val="28"/>
          <w:szCs w:val="28"/>
          <w:u w:val="single"/>
        </w:rPr>
        <w:t>and I hope to be</w:t>
      </w:r>
      <w:r>
        <w:rPr>
          <w:rFonts w:ascii="Times New Roman" w:hAnsi="Times New Roman" w:cs="Times New Roman"/>
          <w:sz w:val="28"/>
          <w:szCs w:val="28"/>
        </w:rPr>
        <w:t xml:space="preserve">  </w:t>
      </w:r>
      <w:r>
        <w:rPr>
          <w:rFonts w:ascii="Times New Roman" w:hAnsi="Times New Roman" w:cs="Times New Roman"/>
          <w:sz w:val="28"/>
          <w:szCs w:val="28"/>
          <w:u w:val="single"/>
        </w:rPr>
        <w:t>a famous artist</w:t>
      </w:r>
      <w:r>
        <w:rPr>
          <w:rFonts w:ascii="Times New Roman" w:hAnsi="Times New Roman" w:cs="Times New Roman"/>
          <w:sz w:val="28"/>
          <w:szCs w:val="28"/>
        </w:rPr>
        <w:t xml:space="preserve">  </w:t>
      </w:r>
      <w:r>
        <w:rPr>
          <w:rFonts w:ascii="Times New Roman" w:hAnsi="Times New Roman" w:cs="Times New Roman"/>
          <w:sz w:val="28"/>
          <w:szCs w:val="28"/>
          <w:u w:val="single"/>
        </w:rPr>
        <w:t>one day.</w:t>
      </w:r>
    </w:p>
    <w:p w:rsidR="00F43286" w:rsidRDefault="00F43286" w:rsidP="00F43286">
      <w:pPr>
        <w:spacing w:line="360" w:lineRule="auto"/>
        <w:ind w:left="283"/>
        <w:rPr>
          <w:rFonts w:ascii="Times New Roman" w:hAnsi="Times New Roman" w:cs="Times New Roman"/>
          <w:sz w:val="28"/>
          <w:szCs w:val="28"/>
        </w:rPr>
      </w:pPr>
      <w:r>
        <w:rPr>
          <w:rFonts w:ascii="Times New Roman" w:hAnsi="Times New Roman" w:cs="Times New Roman"/>
          <w:sz w:val="28"/>
          <w:szCs w:val="28"/>
        </w:rPr>
        <w:t xml:space="preserve">    47. </w:t>
      </w:r>
      <w:r>
        <w:rPr>
          <w:rFonts w:ascii="Times New Roman" w:hAnsi="Times New Roman" w:cs="Times New Roman"/>
          <w:sz w:val="28"/>
          <w:szCs w:val="28"/>
          <w:u w:val="single"/>
        </w:rPr>
        <w:t>After I</w:t>
      </w:r>
      <w:r>
        <w:rPr>
          <w:rFonts w:ascii="Times New Roman" w:hAnsi="Times New Roman" w:cs="Times New Roman"/>
          <w:sz w:val="28"/>
          <w:szCs w:val="28"/>
        </w:rPr>
        <w:t xml:space="preserve">  </w:t>
      </w:r>
      <w:r>
        <w:rPr>
          <w:rFonts w:ascii="Times New Roman" w:hAnsi="Times New Roman" w:cs="Times New Roman"/>
          <w:sz w:val="28"/>
          <w:szCs w:val="28"/>
          <w:u w:val="single"/>
        </w:rPr>
        <w:t>become a writer</w:t>
      </w:r>
      <w:r>
        <w:rPr>
          <w:rFonts w:ascii="Times New Roman" w:hAnsi="Times New Roman" w:cs="Times New Roman"/>
          <w:sz w:val="28"/>
          <w:szCs w:val="28"/>
        </w:rPr>
        <w:t xml:space="preserve">,  </w:t>
      </w:r>
      <w:r>
        <w:rPr>
          <w:rFonts w:ascii="Times New Roman" w:hAnsi="Times New Roman" w:cs="Times New Roman"/>
          <w:sz w:val="28"/>
          <w:szCs w:val="28"/>
          <w:u w:val="single"/>
        </w:rPr>
        <w:t>I want to write</w:t>
      </w:r>
      <w:r>
        <w:rPr>
          <w:rFonts w:ascii="Times New Roman" w:hAnsi="Times New Roman" w:cs="Times New Roman"/>
          <w:sz w:val="28"/>
          <w:szCs w:val="28"/>
        </w:rPr>
        <w:t xml:space="preserve">  </w:t>
      </w:r>
      <w:r>
        <w:rPr>
          <w:rFonts w:ascii="Times New Roman" w:hAnsi="Times New Roman" w:cs="Times New Roman"/>
          <w:sz w:val="28"/>
          <w:szCs w:val="28"/>
          <w:u w:val="single"/>
        </w:rPr>
        <w:t>interesting stories</w:t>
      </w:r>
      <w:r>
        <w:rPr>
          <w:rFonts w:ascii="Times New Roman" w:hAnsi="Times New Roman" w:cs="Times New Roman"/>
          <w:sz w:val="28"/>
          <w:szCs w:val="28"/>
        </w:rPr>
        <w:t xml:space="preserve">  </w:t>
      </w:r>
    </w:p>
    <w:p w:rsidR="00F43286" w:rsidRDefault="00F43286" w:rsidP="00F43286">
      <w:pPr>
        <w:spacing w:line="360" w:lineRule="auto"/>
        <w:ind w:left="283"/>
        <w:rPr>
          <w:rFonts w:ascii="Times New Roman" w:hAnsi="Times New Roman" w:cs="Times New Roman"/>
          <w:sz w:val="28"/>
          <w:szCs w:val="28"/>
          <w:u w:val="single"/>
        </w:rPr>
      </w:pPr>
      <w:r>
        <w:rPr>
          <w:rFonts w:ascii="Times New Roman" w:hAnsi="Times New Roman" w:cs="Times New Roman"/>
          <w:sz w:val="28"/>
          <w:szCs w:val="28"/>
        </w:rPr>
        <w:t xml:space="preserve">       </w:t>
      </w:r>
      <w:r>
        <w:rPr>
          <w:rFonts w:ascii="Times New Roman" w:hAnsi="Times New Roman" w:cs="Times New Roman"/>
          <w:sz w:val="28"/>
          <w:szCs w:val="28"/>
          <w:u w:val="single"/>
        </w:rPr>
        <w:t>for children.</w:t>
      </w:r>
    </w:p>
    <w:p w:rsidR="00F43286" w:rsidRDefault="00F43286" w:rsidP="00F43286">
      <w:pPr>
        <w:spacing w:line="360" w:lineRule="auto"/>
        <w:rPr>
          <w:rFonts w:ascii="Times New Roman" w:hAnsi="Times New Roman" w:cs="Times New Roman"/>
          <w:sz w:val="28"/>
          <w:szCs w:val="28"/>
        </w:rPr>
      </w:pPr>
      <w:r>
        <w:rPr>
          <w:rFonts w:ascii="Times New Roman" w:hAnsi="Times New Roman" w:cs="Times New Roman"/>
          <w:sz w:val="28"/>
          <w:szCs w:val="28"/>
        </w:rPr>
        <w:t xml:space="preserve">      48. </w:t>
      </w:r>
      <w:r>
        <w:rPr>
          <w:rFonts w:ascii="Times New Roman" w:hAnsi="Times New Roman" w:cs="Times New Roman"/>
          <w:sz w:val="28"/>
          <w:szCs w:val="28"/>
          <w:u w:val="single"/>
        </w:rPr>
        <w:t>What were you</w:t>
      </w:r>
      <w:r>
        <w:rPr>
          <w:rFonts w:ascii="Times New Roman" w:hAnsi="Times New Roman" w:cs="Times New Roman"/>
          <w:sz w:val="28"/>
          <w:szCs w:val="28"/>
        </w:rPr>
        <w:t xml:space="preserve">  </w:t>
      </w:r>
      <w:r>
        <w:rPr>
          <w:rFonts w:ascii="Times New Roman" w:hAnsi="Times New Roman" w:cs="Times New Roman"/>
          <w:sz w:val="28"/>
          <w:szCs w:val="28"/>
          <w:u w:val="single"/>
        </w:rPr>
        <w:t>doing</w:t>
      </w:r>
      <w:r>
        <w:rPr>
          <w:rFonts w:ascii="Times New Roman" w:hAnsi="Times New Roman" w:cs="Times New Roman"/>
          <w:sz w:val="28"/>
          <w:szCs w:val="28"/>
        </w:rPr>
        <w:t xml:space="preserve">  </w:t>
      </w:r>
      <w:r>
        <w:rPr>
          <w:rFonts w:ascii="Times New Roman" w:hAnsi="Times New Roman" w:cs="Times New Roman"/>
          <w:sz w:val="28"/>
          <w:szCs w:val="28"/>
          <w:u w:val="single"/>
        </w:rPr>
        <w:t>in the kitchen</w:t>
      </w:r>
      <w:r>
        <w:rPr>
          <w:rFonts w:ascii="Times New Roman" w:hAnsi="Times New Roman" w:cs="Times New Roman"/>
          <w:sz w:val="28"/>
          <w:szCs w:val="28"/>
        </w:rPr>
        <w:t xml:space="preserve">  </w:t>
      </w:r>
      <w:r>
        <w:rPr>
          <w:rFonts w:ascii="Times New Roman" w:hAnsi="Times New Roman" w:cs="Times New Roman"/>
          <w:sz w:val="28"/>
          <w:szCs w:val="28"/>
          <w:u w:val="single"/>
        </w:rPr>
        <w:t>at a quarter after one</w:t>
      </w:r>
      <w:r>
        <w:rPr>
          <w:rFonts w:ascii="Times New Roman" w:hAnsi="Times New Roman" w:cs="Times New Roman"/>
          <w:sz w:val="28"/>
          <w:szCs w:val="28"/>
        </w:rPr>
        <w:t>?</w:t>
      </w:r>
    </w:p>
    <w:p w:rsidR="00F43286" w:rsidRDefault="00F43286" w:rsidP="00F43286">
      <w:pPr>
        <w:spacing w:line="360" w:lineRule="auto"/>
        <w:ind w:left="283"/>
        <w:rPr>
          <w:rFonts w:ascii="Times New Roman" w:hAnsi="Times New Roman" w:cs="Times New Roman"/>
          <w:sz w:val="28"/>
          <w:szCs w:val="28"/>
        </w:rPr>
      </w:pPr>
      <w:r>
        <w:rPr>
          <w:rFonts w:ascii="Times New Roman" w:hAnsi="Times New Roman" w:cs="Times New Roman"/>
          <w:sz w:val="28"/>
          <w:szCs w:val="28"/>
        </w:rPr>
        <w:t xml:space="preserve">    49. </w:t>
      </w:r>
      <w:r>
        <w:rPr>
          <w:rFonts w:ascii="Times New Roman" w:hAnsi="Times New Roman" w:cs="Times New Roman"/>
          <w:sz w:val="28"/>
          <w:szCs w:val="28"/>
          <w:u w:val="single"/>
        </w:rPr>
        <w:t>Because of</w:t>
      </w:r>
      <w:r>
        <w:rPr>
          <w:rFonts w:ascii="Times New Roman" w:hAnsi="Times New Roman" w:cs="Times New Roman"/>
          <w:sz w:val="28"/>
          <w:szCs w:val="28"/>
        </w:rPr>
        <w:t xml:space="preserve">  </w:t>
      </w:r>
      <w:r>
        <w:rPr>
          <w:rFonts w:ascii="Times New Roman" w:hAnsi="Times New Roman" w:cs="Times New Roman"/>
          <w:sz w:val="28"/>
          <w:szCs w:val="28"/>
          <w:u w:val="single"/>
        </w:rPr>
        <w:t>Stefani’s ordinary looks,</w:t>
      </w:r>
      <w:r>
        <w:rPr>
          <w:rFonts w:ascii="Times New Roman" w:hAnsi="Times New Roman" w:cs="Times New Roman"/>
          <w:sz w:val="28"/>
          <w:szCs w:val="28"/>
        </w:rPr>
        <w:t xml:space="preserve">  </w:t>
      </w:r>
      <w:r>
        <w:rPr>
          <w:rFonts w:ascii="Times New Roman" w:hAnsi="Times New Roman" w:cs="Times New Roman"/>
          <w:sz w:val="28"/>
          <w:szCs w:val="28"/>
          <w:u w:val="single"/>
        </w:rPr>
        <w:t>it is not easy</w:t>
      </w:r>
      <w:r>
        <w:rPr>
          <w:rFonts w:ascii="Times New Roman" w:hAnsi="Times New Roman" w:cs="Times New Roman"/>
          <w:sz w:val="28"/>
          <w:szCs w:val="28"/>
        </w:rPr>
        <w:t xml:space="preserve">  </w:t>
      </w:r>
      <w:r>
        <w:rPr>
          <w:rFonts w:ascii="Times New Roman" w:hAnsi="Times New Roman" w:cs="Times New Roman"/>
          <w:sz w:val="28"/>
          <w:szCs w:val="28"/>
          <w:u w:val="single"/>
        </w:rPr>
        <w:t>for her</w:t>
      </w:r>
      <w:r>
        <w:rPr>
          <w:rFonts w:ascii="Times New Roman" w:hAnsi="Times New Roman" w:cs="Times New Roman"/>
          <w:sz w:val="28"/>
          <w:szCs w:val="28"/>
        </w:rPr>
        <w:t xml:space="preserve">  </w:t>
      </w:r>
    </w:p>
    <w:p w:rsidR="00F43286" w:rsidRDefault="00F43286" w:rsidP="00F43286">
      <w:pPr>
        <w:spacing w:line="360" w:lineRule="auto"/>
        <w:ind w:left="283"/>
        <w:rPr>
          <w:rFonts w:ascii="Times New Roman" w:hAnsi="Times New Roman" w:cs="Times New Roman"/>
          <w:sz w:val="28"/>
          <w:szCs w:val="28"/>
          <w:u w:val="single"/>
        </w:rPr>
      </w:pPr>
      <w:r>
        <w:rPr>
          <w:rFonts w:ascii="Times New Roman" w:hAnsi="Times New Roman" w:cs="Times New Roman"/>
          <w:sz w:val="28"/>
          <w:szCs w:val="28"/>
        </w:rPr>
        <w:t xml:space="preserve">       </w:t>
      </w:r>
      <w:r>
        <w:rPr>
          <w:rFonts w:ascii="Times New Roman" w:hAnsi="Times New Roman" w:cs="Times New Roman"/>
          <w:sz w:val="28"/>
          <w:szCs w:val="28"/>
          <w:u w:val="single"/>
        </w:rPr>
        <w:t>to become a successful singer.</w:t>
      </w:r>
    </w:p>
    <w:p w:rsidR="00F43286" w:rsidRDefault="00F43286">
      <w:pPr>
        <w:widowControl/>
        <w:rPr>
          <w:rFonts w:ascii="標楷體" w:eastAsia="標楷體" w:hAnsi="標楷體"/>
          <w:sz w:val="32"/>
          <w:szCs w:val="32"/>
        </w:rPr>
      </w:pPr>
      <w:r>
        <w:rPr>
          <w:rFonts w:ascii="標楷體" w:eastAsia="標楷體" w:hAnsi="標楷體"/>
          <w:sz w:val="32"/>
          <w:szCs w:val="32"/>
        </w:rPr>
        <w:br w:type="page"/>
      </w:r>
    </w:p>
    <w:p w:rsidR="00F43286" w:rsidRDefault="00F43286" w:rsidP="00F43286">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lastRenderedPageBreak/>
        <w:t>新北市立溪崑國民中學</w:t>
      </w:r>
      <w:r w:rsidRPr="00711FE8">
        <w:rPr>
          <w:rFonts w:ascii="標楷體" w:eastAsia="標楷體" w:hAnsi="標楷體"/>
          <w:color w:val="000000"/>
          <w:spacing w:val="26"/>
          <w:kern w:val="0"/>
          <w:sz w:val="24"/>
          <w:szCs w:val="24"/>
          <w:lang w:val="x-none" w:eastAsia="x-none"/>
        </w:rPr>
        <w:t>1</w:t>
      </w:r>
      <w:r>
        <w:rPr>
          <w:rFonts w:ascii="標楷體" w:eastAsia="標楷體" w:hAnsi="標楷體"/>
          <w:color w:val="000000"/>
          <w:spacing w:val="26"/>
          <w:kern w:val="0"/>
          <w:sz w:val="24"/>
          <w:szCs w:val="24"/>
          <w:lang w:val="x-none" w:eastAsia="x-none"/>
        </w:rPr>
        <w:t>12</w:t>
      </w:r>
      <w:r w:rsidRPr="00711FE8">
        <w:rPr>
          <w:rFonts w:ascii="標楷體" w:eastAsia="標楷體" w:hAnsi="標楷體" w:hint="eastAsia"/>
          <w:color w:val="000000"/>
          <w:spacing w:val="26"/>
          <w:kern w:val="0"/>
          <w:sz w:val="24"/>
          <w:szCs w:val="24"/>
          <w:lang w:val="x-none" w:eastAsia="x-none"/>
        </w:rPr>
        <w:t>學年度第</w:t>
      </w:r>
      <w:r w:rsidRPr="00711FE8">
        <w:rPr>
          <w:rFonts w:ascii="標楷體" w:eastAsia="標楷體" w:hAnsi="標楷體" w:hint="eastAsia"/>
          <w:color w:val="000000"/>
          <w:spacing w:val="26"/>
          <w:kern w:val="0"/>
          <w:sz w:val="24"/>
          <w:szCs w:val="24"/>
          <w:lang w:val="x-none"/>
        </w:rPr>
        <w:t>一</w:t>
      </w:r>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第二次定期評量</w:t>
      </w:r>
    </w:p>
    <w:p w:rsidR="00F43286" w:rsidRDefault="00F43286" w:rsidP="00F43286">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八</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rsidR="00F43286" w:rsidRPr="00BD7C24" w:rsidRDefault="00F43286" w:rsidP="00F43286">
      <w:pPr>
        <w:spacing w:line="240" w:lineRule="atLeast"/>
        <w:rPr>
          <w:rFonts w:ascii="標楷體" w:eastAsia="標楷體" w:hAnsi="標楷體" w:cs="Arial"/>
          <w:szCs w:val="24"/>
        </w:rPr>
      </w:pPr>
      <w:r w:rsidRPr="00BD7C24">
        <w:rPr>
          <w:rFonts w:ascii="標楷體" w:eastAsia="標楷體" w:hAnsi="標楷體" w:cs="Arial"/>
          <w:szCs w:val="24"/>
        </w:rPr>
        <w:t xml:space="preserve">一、辨識句意：根據聽到的內容，選出符合描述的圖片。 </w:t>
      </w:r>
    </w:p>
    <w:p w:rsidR="00F43286" w:rsidRPr="00BD7C24" w:rsidRDefault="00F43286" w:rsidP="00F43286">
      <w:pPr>
        <w:ind w:firstLineChars="177" w:firstLine="425"/>
        <w:rPr>
          <w:rFonts w:ascii="Times New Roman" w:eastAsia="標楷體" w:hAnsi="Times New Roman" w:cs="Times New Roman"/>
          <w:szCs w:val="24"/>
        </w:rPr>
      </w:pPr>
      <w:r w:rsidRPr="00BD7C24">
        <w:rPr>
          <w:rFonts w:ascii="Times New Roman" w:eastAsia="新細明體" w:hAnsi="Times New Roman" w:cs="Times New Roman"/>
          <w:szCs w:val="24"/>
        </w:rPr>
        <w:t xml:space="preserve">1. </w:t>
      </w:r>
      <w:r w:rsidRPr="00BD7C24">
        <w:rPr>
          <w:rFonts w:ascii="Times New Roman" w:eastAsia="標楷體" w:hAnsi="Times New Roman" w:cs="Times New Roman"/>
          <w:szCs w:val="24"/>
        </w:rPr>
        <w:t>It’s a quarter to two.  We have to hurry up.</w:t>
      </w:r>
      <w:r w:rsidRPr="00BD7C24">
        <w:rPr>
          <w:rFonts w:ascii="Times New Roman" w:eastAsia="新細明體" w:hAnsi="Times New Roman" w:cs="Times New Roman"/>
          <w:szCs w:val="24"/>
        </w:rPr>
        <w:t xml:space="preserve"> </w:t>
      </w:r>
    </w:p>
    <w:p w:rsidR="00F43286" w:rsidRPr="00BD7C24" w:rsidRDefault="00F43286" w:rsidP="00F43286">
      <w:pPr>
        <w:ind w:left="400"/>
        <w:rPr>
          <w:rFonts w:ascii="Times New Roman" w:eastAsia="標楷體" w:hAnsi="Times New Roman" w:cs="Times New Roman"/>
          <w:szCs w:val="24"/>
        </w:rPr>
      </w:pPr>
      <w:r w:rsidRPr="00BD7C24">
        <w:rPr>
          <w:rFonts w:ascii="Times New Roman" w:eastAsia="標楷體" w:hAnsi="Times New Roman" w:cs="Times New Roman"/>
          <w:szCs w:val="24"/>
        </w:rPr>
        <w:t>2. The students were talking when the teacher came into the classroom.</w:t>
      </w:r>
      <w:r w:rsidRPr="00BD7C24">
        <w:rPr>
          <w:rFonts w:ascii="Times New Roman" w:eastAsia="新細明體" w:hAnsi="Times New Roman" w:cs="Times New Roman"/>
          <w:szCs w:val="24"/>
        </w:rPr>
        <w:t xml:space="preserve"> </w:t>
      </w:r>
    </w:p>
    <w:p w:rsidR="00F43286" w:rsidRPr="00BD7C24" w:rsidRDefault="00F43286" w:rsidP="00F43286">
      <w:pPr>
        <w:ind w:leftChars="178" w:left="480" w:hangingChars="22" w:hanging="53"/>
        <w:rPr>
          <w:rFonts w:ascii="Times New Roman" w:eastAsia="標楷體" w:hAnsi="Times New Roman" w:cs="Times New Roman"/>
          <w:szCs w:val="24"/>
        </w:rPr>
      </w:pPr>
      <w:r w:rsidRPr="00BD7C24">
        <w:rPr>
          <w:rFonts w:ascii="Times New Roman" w:eastAsia="標楷體" w:hAnsi="Times New Roman" w:cs="Times New Roman"/>
          <w:szCs w:val="24"/>
        </w:rPr>
        <w:t xml:space="preserve">3. Bob is very busy today.  He has to sweep the </w:t>
      </w:r>
      <w:r w:rsidRPr="00BD7C24">
        <w:rPr>
          <w:rFonts w:ascii="Times New Roman" w:eastAsia="標楷體" w:hAnsi="Times New Roman" w:cs="Times New Roman"/>
          <w:spacing w:val="20"/>
          <w:szCs w:val="24"/>
        </w:rPr>
        <w:t>f</w:t>
      </w:r>
      <w:r w:rsidRPr="00BD7C24">
        <w:rPr>
          <w:rFonts w:ascii="Times New Roman" w:eastAsia="標楷體" w:hAnsi="Times New Roman" w:cs="Times New Roman"/>
          <w:szCs w:val="24"/>
        </w:rPr>
        <w:t>loor and do the dishes.</w:t>
      </w:r>
      <w:r w:rsidRPr="00BD7C24">
        <w:rPr>
          <w:rFonts w:ascii="Times New Roman" w:eastAsia="新細明體" w:hAnsi="Times New Roman" w:cs="Times New Roman"/>
          <w:szCs w:val="24"/>
        </w:rPr>
        <w:t xml:space="preserve"> </w:t>
      </w:r>
    </w:p>
    <w:p w:rsidR="00F43286" w:rsidRPr="00BD7C24" w:rsidRDefault="00F43286" w:rsidP="00F43286">
      <w:pPr>
        <w:ind w:leftChars="177" w:left="958" w:hangingChars="222" w:hanging="533"/>
        <w:rPr>
          <w:rFonts w:ascii="Times New Roman" w:eastAsia="標楷體" w:hAnsi="Times New Roman" w:cs="Times New Roman"/>
          <w:szCs w:val="24"/>
        </w:rPr>
      </w:pPr>
      <w:r w:rsidRPr="00BD7C24">
        <w:rPr>
          <w:rFonts w:ascii="Times New Roman" w:eastAsia="標楷體" w:hAnsi="Times New Roman" w:cs="Times New Roman"/>
          <w:szCs w:val="24"/>
        </w:rPr>
        <w:t xml:space="preserve">4. Jack wants to be a lawyer because he wants to help people in need and </w:t>
      </w:r>
      <w:r w:rsidRPr="00BD7C24">
        <w:rPr>
          <w:rFonts w:ascii="Times New Roman" w:eastAsia="標楷體" w:hAnsi="Times New Roman" w:cs="Times New Roman"/>
          <w:spacing w:val="20"/>
          <w:szCs w:val="24"/>
        </w:rPr>
        <w:t>f</w:t>
      </w:r>
      <w:r w:rsidRPr="00BD7C24">
        <w:rPr>
          <w:rFonts w:ascii="Times New Roman" w:eastAsia="標楷體" w:hAnsi="Times New Roman" w:cs="Times New Roman"/>
          <w:szCs w:val="24"/>
        </w:rPr>
        <w:t>ight for their rights.</w:t>
      </w:r>
    </w:p>
    <w:p w:rsidR="00F43286" w:rsidRPr="00BD7C24" w:rsidRDefault="00F43286" w:rsidP="00F43286">
      <w:pPr>
        <w:ind w:leftChars="177" w:left="958" w:hangingChars="222" w:hanging="533"/>
        <w:rPr>
          <w:rFonts w:ascii="Times New Roman" w:eastAsia="標楷體" w:hAnsi="Times New Roman" w:cs="Times New Roman"/>
          <w:szCs w:val="24"/>
        </w:rPr>
      </w:pPr>
      <w:r w:rsidRPr="00BD7C24">
        <w:rPr>
          <w:rFonts w:ascii="Times New Roman" w:eastAsia="標楷體" w:hAnsi="Times New Roman" w:cs="Times New Roman"/>
          <w:szCs w:val="24"/>
        </w:rPr>
        <w:t>5. Gina hates singing in front of people because she always gets butter</w:t>
      </w:r>
      <w:r w:rsidRPr="00BD7C24">
        <w:rPr>
          <w:rFonts w:ascii="Times New Roman" w:eastAsia="標楷體" w:hAnsi="Times New Roman" w:cs="Times New Roman"/>
          <w:spacing w:val="20"/>
          <w:szCs w:val="24"/>
        </w:rPr>
        <w:t>f</w:t>
      </w:r>
      <w:r w:rsidRPr="00BD7C24">
        <w:rPr>
          <w:rFonts w:ascii="Times New Roman" w:eastAsia="標楷體" w:hAnsi="Times New Roman" w:cs="Times New Roman"/>
          <w:szCs w:val="24"/>
        </w:rPr>
        <w:t>lies in her stomach.</w:t>
      </w:r>
      <w:r w:rsidRPr="00BD7C24">
        <w:rPr>
          <w:rFonts w:ascii="Times New Roman" w:eastAsia="新細明體" w:hAnsi="Times New Roman" w:cs="Times New Roman"/>
          <w:szCs w:val="24"/>
        </w:rPr>
        <w:t xml:space="preserve"> </w:t>
      </w:r>
    </w:p>
    <w:p w:rsidR="00F43286" w:rsidRPr="00BD7C24" w:rsidRDefault="00F43286" w:rsidP="00F43286">
      <w:pPr>
        <w:rPr>
          <w:rFonts w:ascii="Times New Roman" w:eastAsia="新細明體" w:hAnsi="Times New Roman" w:cs="Times New Roman"/>
          <w:szCs w:val="24"/>
        </w:rPr>
      </w:pPr>
    </w:p>
    <w:p w:rsidR="00F43286" w:rsidRPr="00BD7C24" w:rsidRDefault="00F43286" w:rsidP="00F43286">
      <w:pPr>
        <w:spacing w:line="240" w:lineRule="atLeast"/>
        <w:rPr>
          <w:rFonts w:ascii="標楷體" w:eastAsia="標楷體" w:hAnsi="標楷體" w:cs="Arial"/>
          <w:szCs w:val="24"/>
        </w:rPr>
      </w:pPr>
      <w:r w:rsidRPr="00BD7C24">
        <w:rPr>
          <w:rFonts w:ascii="標楷體" w:eastAsia="標楷體" w:hAnsi="標楷體" w:cs="Arial"/>
          <w:szCs w:val="24"/>
        </w:rPr>
        <w:t xml:space="preserve">二、基本問答：根據聽到的內容，選出一個最適合的回應句。 </w:t>
      </w:r>
    </w:p>
    <w:p w:rsidR="00F43286" w:rsidRPr="00BD7C24" w:rsidRDefault="00F43286" w:rsidP="00F43286">
      <w:pPr>
        <w:ind w:left="400"/>
        <w:rPr>
          <w:rFonts w:ascii="Times New Roman" w:eastAsia="標楷體" w:hAnsi="Times New Roman" w:cs="Times New Roman"/>
          <w:szCs w:val="24"/>
        </w:rPr>
      </w:pPr>
      <w:r w:rsidRPr="00BD7C24">
        <w:rPr>
          <w:rFonts w:ascii="Times New Roman" w:eastAsia="標楷體" w:hAnsi="Times New Roman" w:cs="Times New Roman"/>
          <w:szCs w:val="24"/>
        </w:rPr>
        <w:t xml:space="preserve">6. </w:t>
      </w:r>
      <w:r w:rsidRPr="00BD7C24">
        <w:rPr>
          <w:rFonts w:ascii="Times New Roman" w:eastAsia="標楷體" w:hAnsi="Times New Roman" w:cs="Times New Roman" w:hint="eastAsia"/>
          <w:szCs w:val="24"/>
        </w:rPr>
        <w:t>Helen, I didn</w:t>
      </w:r>
      <w:r w:rsidRPr="00BD7C24">
        <w:rPr>
          <w:rFonts w:ascii="Times New Roman" w:eastAsia="標楷體" w:hAnsi="Times New Roman" w:cs="Times New Roman"/>
          <w:szCs w:val="24"/>
        </w:rPr>
        <w:t>’</w:t>
      </w:r>
      <w:r w:rsidRPr="00BD7C24">
        <w:rPr>
          <w:rFonts w:ascii="Times New Roman" w:eastAsia="標楷體" w:hAnsi="Times New Roman" w:cs="Times New Roman" w:hint="eastAsia"/>
          <w:szCs w:val="24"/>
        </w:rPr>
        <w:t>t bring my watch.  Do you have the time?</w:t>
      </w:r>
      <w:r w:rsidRPr="00BD7C24">
        <w:rPr>
          <w:rFonts w:ascii="Times New Roman" w:eastAsia="新細明體" w:hAnsi="Times New Roman" w:cs="Times New Roman" w:hint="eastAsia"/>
          <w:szCs w:val="24"/>
        </w:rPr>
        <w:t xml:space="preserve"> </w:t>
      </w:r>
    </w:p>
    <w:p w:rsidR="00F43286" w:rsidRPr="00BD7C24" w:rsidRDefault="00F43286" w:rsidP="00F43286">
      <w:pPr>
        <w:ind w:firstLineChars="177" w:firstLine="425"/>
        <w:rPr>
          <w:rFonts w:ascii="Times New Roman" w:eastAsia="標楷體" w:hAnsi="Times New Roman" w:cs="Times New Roman"/>
          <w:szCs w:val="24"/>
        </w:rPr>
      </w:pPr>
      <w:r w:rsidRPr="00BD7C24">
        <w:rPr>
          <w:rFonts w:ascii="Times New Roman" w:eastAsia="標楷體" w:hAnsi="Times New Roman" w:cs="Times New Roman"/>
          <w:szCs w:val="24"/>
        </w:rPr>
        <w:t xml:space="preserve">7. </w:t>
      </w:r>
      <w:r w:rsidRPr="00BD7C24">
        <w:rPr>
          <w:rFonts w:ascii="Times New Roman" w:eastAsia="標楷體" w:hAnsi="Times New Roman" w:cs="Times New Roman" w:hint="eastAsia"/>
          <w:szCs w:val="24"/>
        </w:rPr>
        <w:t>Where were you when the earthquake happened last night?</w:t>
      </w:r>
      <w:r w:rsidRPr="00BD7C24">
        <w:rPr>
          <w:rFonts w:ascii="Times New Roman" w:eastAsia="新細明體" w:hAnsi="Times New Roman" w:cs="Times New Roman" w:hint="eastAsia"/>
          <w:szCs w:val="24"/>
        </w:rPr>
        <w:t xml:space="preserve"> </w:t>
      </w:r>
    </w:p>
    <w:p w:rsidR="00F43286" w:rsidRPr="00BD7C24" w:rsidRDefault="00F43286" w:rsidP="00F43286">
      <w:pPr>
        <w:ind w:leftChars="177" w:left="958" w:hangingChars="222" w:hanging="533"/>
        <w:rPr>
          <w:rFonts w:ascii="Times New Roman" w:eastAsia="標楷體" w:hAnsi="Times New Roman" w:cs="Times New Roman"/>
          <w:szCs w:val="24"/>
        </w:rPr>
      </w:pPr>
      <w:r w:rsidRPr="00BD7C24">
        <w:rPr>
          <w:rFonts w:ascii="Times New Roman" w:eastAsia="標楷體" w:hAnsi="Times New Roman" w:cs="Times New Roman"/>
          <w:szCs w:val="24"/>
        </w:rPr>
        <w:t xml:space="preserve">8. </w:t>
      </w:r>
      <w:r w:rsidRPr="00BD7C24">
        <w:rPr>
          <w:rFonts w:ascii="Times New Roman" w:eastAsia="標楷體" w:hAnsi="Times New Roman" w:cs="Times New Roman" w:hint="eastAsia"/>
          <w:szCs w:val="24"/>
        </w:rPr>
        <w:t>What do you want to be when you grow up?</w:t>
      </w:r>
      <w:r w:rsidRPr="00BD7C24">
        <w:rPr>
          <w:rFonts w:ascii="Times New Roman" w:eastAsia="新細明體" w:hAnsi="Times New Roman" w:cs="Times New Roman" w:hint="eastAsia"/>
          <w:szCs w:val="24"/>
        </w:rPr>
        <w:t xml:space="preserve"> </w:t>
      </w:r>
    </w:p>
    <w:p w:rsidR="00F43286" w:rsidRPr="00BD7C24" w:rsidRDefault="00F43286" w:rsidP="00F43286">
      <w:pPr>
        <w:ind w:leftChars="100" w:left="240" w:firstLineChars="77" w:firstLine="185"/>
        <w:rPr>
          <w:rFonts w:ascii="Times New Roman" w:eastAsia="標楷體" w:hAnsi="Times New Roman" w:cs="Times New Roman"/>
          <w:szCs w:val="24"/>
        </w:rPr>
      </w:pPr>
      <w:r w:rsidRPr="00BD7C24">
        <w:rPr>
          <w:rFonts w:ascii="Times New Roman" w:eastAsia="標楷體" w:hAnsi="Times New Roman" w:cs="Times New Roman"/>
          <w:szCs w:val="24"/>
        </w:rPr>
        <w:t xml:space="preserve">9. </w:t>
      </w:r>
      <w:r w:rsidRPr="00BD7C24">
        <w:rPr>
          <w:rFonts w:ascii="Times New Roman" w:eastAsia="標楷體" w:hAnsi="Times New Roman" w:cs="Times New Roman" w:hint="eastAsia"/>
          <w:szCs w:val="24"/>
        </w:rPr>
        <w:t>What time do you usually walk your dog?</w:t>
      </w:r>
      <w:r w:rsidRPr="00BD7C24">
        <w:rPr>
          <w:rFonts w:ascii="Times New Roman" w:eastAsia="新細明體" w:hAnsi="Times New Roman" w:cs="Times New Roman" w:hint="eastAsia"/>
          <w:szCs w:val="24"/>
        </w:rPr>
        <w:t xml:space="preserve"> </w:t>
      </w:r>
    </w:p>
    <w:p w:rsidR="00F43286" w:rsidRPr="00BD7C24" w:rsidRDefault="00F43286" w:rsidP="00F43286">
      <w:pPr>
        <w:ind w:leftChars="118" w:left="957" w:hangingChars="281" w:hanging="674"/>
        <w:rPr>
          <w:rFonts w:ascii="Times New Roman" w:eastAsia="標楷體" w:hAnsi="Times New Roman" w:cs="Times New Roman"/>
          <w:szCs w:val="24"/>
        </w:rPr>
      </w:pPr>
      <w:r w:rsidRPr="00BD7C24">
        <w:rPr>
          <w:rFonts w:ascii="Times New Roman" w:eastAsia="標楷體" w:hAnsi="Times New Roman" w:cs="Times New Roman"/>
          <w:szCs w:val="24"/>
        </w:rPr>
        <w:t xml:space="preserve">10. </w:t>
      </w:r>
      <w:r w:rsidRPr="00BD7C24">
        <w:rPr>
          <w:rFonts w:ascii="Times New Roman" w:eastAsia="標楷體" w:hAnsi="Times New Roman" w:cs="Times New Roman" w:hint="eastAsia"/>
          <w:szCs w:val="24"/>
        </w:rPr>
        <w:t>Why is your English so good, Yuki?  Did you stay in the USA for a long time?</w:t>
      </w:r>
      <w:r w:rsidRPr="00BD7C24">
        <w:rPr>
          <w:rFonts w:ascii="Times New Roman" w:eastAsia="新細明體" w:hAnsi="Times New Roman" w:cs="Times New Roman" w:hint="eastAsia"/>
          <w:szCs w:val="24"/>
        </w:rPr>
        <w:t xml:space="preserve"> </w:t>
      </w:r>
    </w:p>
    <w:p w:rsidR="00F43286" w:rsidRPr="00BD7C24" w:rsidRDefault="00F43286" w:rsidP="00F43286">
      <w:pPr>
        <w:rPr>
          <w:rFonts w:ascii="Times New Roman" w:eastAsia="新細明體" w:hAnsi="Times New Roman" w:cs="Times New Roman"/>
          <w:szCs w:val="24"/>
        </w:rPr>
      </w:pPr>
    </w:p>
    <w:p w:rsidR="00F43286" w:rsidRPr="00BD7C24" w:rsidRDefault="00F43286" w:rsidP="00F43286">
      <w:pPr>
        <w:spacing w:line="240" w:lineRule="atLeast"/>
        <w:rPr>
          <w:rFonts w:ascii="標楷體" w:eastAsia="標楷體" w:hAnsi="標楷體" w:cs="Arial"/>
          <w:szCs w:val="24"/>
        </w:rPr>
      </w:pPr>
      <w:r w:rsidRPr="00BD7C24">
        <w:rPr>
          <w:rFonts w:ascii="標楷體" w:eastAsia="標楷體" w:hAnsi="標楷體" w:cs="Arial"/>
          <w:szCs w:val="24"/>
        </w:rPr>
        <w:t>三、言談理解：根據聽到的內容，選出一個最適合的答案。</w:t>
      </w:r>
    </w:p>
    <w:p w:rsidR="00F43286" w:rsidRPr="00BD7C24" w:rsidRDefault="00F43286" w:rsidP="00F43286">
      <w:pPr>
        <w:ind w:leftChars="118" w:left="991" w:hangingChars="295" w:hanging="708"/>
        <w:rPr>
          <w:rFonts w:ascii="Times New Roman" w:eastAsia="標楷體" w:hAnsi="Times New Roman" w:cs="Times New Roman"/>
          <w:szCs w:val="24"/>
        </w:rPr>
      </w:pPr>
      <w:r w:rsidRPr="00BD7C24">
        <w:rPr>
          <w:rFonts w:ascii="Times New Roman" w:eastAsia="標楷體" w:hAnsi="Times New Roman" w:cs="Times New Roman"/>
          <w:szCs w:val="24"/>
        </w:rPr>
        <w:t xml:space="preserve">11. </w:t>
      </w:r>
      <w:r w:rsidRPr="00BD7C24">
        <w:rPr>
          <w:rFonts w:ascii="Times New Roman" w:eastAsia="標楷體" w:hAnsi="Times New Roman" w:cs="Times New Roman" w:hint="eastAsia"/>
          <w:szCs w:val="24"/>
        </w:rPr>
        <w:t>M: It</w:t>
      </w:r>
      <w:r w:rsidRPr="00BD7C24">
        <w:rPr>
          <w:rFonts w:ascii="Times New Roman" w:eastAsia="標楷體" w:hAnsi="Times New Roman" w:cs="Times New Roman"/>
          <w:szCs w:val="24"/>
        </w:rPr>
        <w:t>’</w:t>
      </w:r>
      <w:r w:rsidRPr="00BD7C24">
        <w:rPr>
          <w:rFonts w:ascii="Times New Roman" w:eastAsia="標楷體" w:hAnsi="Times New Roman" w:cs="Times New Roman" w:hint="eastAsia"/>
          <w:szCs w:val="24"/>
        </w:rPr>
        <w:t>s good to have a dream.  If you have a dream, you will try your best to make your dream come true.</w:t>
      </w:r>
    </w:p>
    <w:p w:rsidR="00F43286" w:rsidRPr="00BD7C24" w:rsidRDefault="00F43286" w:rsidP="00F43286">
      <w:pPr>
        <w:ind w:leftChars="235" w:left="564" w:firstLineChars="1" w:firstLine="2"/>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W: So Willy, what is your dream?</w:t>
      </w:r>
    </w:p>
    <w:p w:rsidR="00F43286" w:rsidRPr="00BD7C24" w:rsidRDefault="00F43286" w:rsidP="00F43286">
      <w:pPr>
        <w:ind w:leftChars="237" w:left="850" w:hangingChars="117" w:hanging="281"/>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M: My dream is to be a doctor because I want to help people in need.</w:t>
      </w:r>
    </w:p>
    <w:p w:rsidR="00F43286" w:rsidRPr="00BD7C24" w:rsidRDefault="00F43286" w:rsidP="00F43286">
      <w:pPr>
        <w:ind w:leftChars="237" w:left="850" w:hangingChars="117" w:hanging="281"/>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 xml:space="preserve">W: Wow... sounds great.  I want to be a </w:t>
      </w:r>
      <w:r w:rsidRPr="00BD7C24">
        <w:rPr>
          <w:rFonts w:ascii="Times New Roman" w:eastAsia="標楷體" w:hAnsi="Times New Roman" w:cs="Times New Roman"/>
          <w:szCs w:val="24"/>
        </w:rPr>
        <w:t>soldier</w:t>
      </w:r>
      <w:r w:rsidRPr="00BD7C24">
        <w:rPr>
          <w:rFonts w:ascii="Times New Roman" w:eastAsia="標楷體" w:hAnsi="Times New Roman" w:cs="Times New Roman" w:hint="eastAsia"/>
          <w:szCs w:val="24"/>
        </w:rPr>
        <w:t xml:space="preserve"> in the future because of my dad.</w:t>
      </w:r>
    </w:p>
    <w:p w:rsidR="00F43286" w:rsidRPr="00BD7C24" w:rsidRDefault="00F43286" w:rsidP="00F43286">
      <w:pPr>
        <w:tabs>
          <w:tab w:val="left" w:pos="569"/>
        </w:tabs>
        <w:ind w:leftChars="237" w:left="850" w:hangingChars="117" w:hanging="281"/>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Q: What does Willy want to be in the future?</w:t>
      </w:r>
      <w:r w:rsidRPr="00BD7C24">
        <w:rPr>
          <w:rFonts w:ascii="Times New Roman" w:eastAsia="新細明體" w:hAnsi="Times New Roman" w:cs="Times New Roman" w:hint="eastAsia"/>
          <w:szCs w:val="24"/>
        </w:rPr>
        <w:t xml:space="preserve"> </w:t>
      </w:r>
    </w:p>
    <w:p w:rsidR="00F43286" w:rsidRPr="00BD7C24" w:rsidRDefault="00F43286" w:rsidP="00F43286">
      <w:pPr>
        <w:ind w:leftChars="118" w:left="1293" w:hangingChars="421" w:hanging="1010"/>
        <w:rPr>
          <w:rFonts w:ascii="Times New Roman" w:eastAsia="標楷體" w:hAnsi="Times New Roman" w:cs="Times New Roman"/>
          <w:szCs w:val="24"/>
        </w:rPr>
      </w:pPr>
      <w:r w:rsidRPr="00BD7C24">
        <w:rPr>
          <w:rFonts w:ascii="Times New Roman" w:eastAsia="標楷體" w:hAnsi="Times New Roman" w:cs="Times New Roman"/>
          <w:szCs w:val="24"/>
        </w:rPr>
        <w:t>12.</w:t>
      </w: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M: Where is my cellphone?  I can</w:t>
      </w:r>
      <w:r w:rsidRPr="00BD7C24">
        <w:rPr>
          <w:rFonts w:ascii="Times New Roman" w:eastAsia="標楷體" w:hAnsi="Times New Roman" w:cs="Times New Roman"/>
          <w:szCs w:val="24"/>
        </w:rPr>
        <w:t>’</w:t>
      </w:r>
      <w:r w:rsidRPr="00BD7C24">
        <w:rPr>
          <w:rFonts w:ascii="Times New Roman" w:eastAsia="標楷體" w:hAnsi="Times New Roman" w:cs="Times New Roman" w:hint="eastAsia"/>
          <w:szCs w:val="24"/>
        </w:rPr>
        <w:t xml:space="preserve">t </w:t>
      </w:r>
      <w:r w:rsidRPr="00BD7C24">
        <w:rPr>
          <w:rFonts w:ascii="Times New Roman" w:eastAsia="標楷體" w:hAnsi="Times New Roman" w:cs="Times New Roman" w:hint="eastAsia"/>
          <w:spacing w:val="20"/>
          <w:szCs w:val="24"/>
        </w:rPr>
        <w:t>f</w:t>
      </w:r>
      <w:r w:rsidRPr="00BD7C24">
        <w:rPr>
          <w:rFonts w:ascii="Times New Roman" w:eastAsia="標楷體" w:hAnsi="Times New Roman" w:cs="Times New Roman" w:hint="eastAsia"/>
          <w:szCs w:val="24"/>
        </w:rPr>
        <w:t>ind it!</w:t>
      </w:r>
    </w:p>
    <w:p w:rsidR="00F43286" w:rsidRPr="00BD7C24" w:rsidRDefault="00F43286" w:rsidP="00F43286">
      <w:pPr>
        <w:ind w:leftChars="237" w:left="1303" w:hangingChars="306" w:hanging="734"/>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W: Cool down.  Where did you go today?</w:t>
      </w:r>
    </w:p>
    <w:p w:rsidR="00F43286" w:rsidRPr="00BD7C24" w:rsidRDefault="00F43286" w:rsidP="00F43286">
      <w:pPr>
        <w:ind w:leftChars="236" w:left="988" w:hangingChars="176" w:hanging="422"/>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szCs w:val="24"/>
        </w:rPr>
        <w:t>M: I played basketball with my friends at school.  And then I went to 7-11 to get some water.  I was still holding my cellphone at that time because I used my cellphone to pay.</w:t>
      </w:r>
    </w:p>
    <w:p w:rsidR="00F43286" w:rsidRPr="00BD7C24" w:rsidRDefault="00F43286" w:rsidP="00F43286">
      <w:pPr>
        <w:ind w:leftChars="237" w:left="1303" w:hangingChars="306" w:hanging="734"/>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W: Maybe you le</w:t>
      </w:r>
      <w:r w:rsidRPr="00BD7C24">
        <w:rPr>
          <w:rFonts w:ascii="Times New Roman" w:eastAsia="標楷體" w:hAnsi="Times New Roman" w:cs="Times New Roman" w:hint="eastAsia"/>
          <w:spacing w:val="20"/>
          <w:szCs w:val="24"/>
        </w:rPr>
        <w:t>f</w:t>
      </w:r>
      <w:r w:rsidRPr="00BD7C24">
        <w:rPr>
          <w:rFonts w:ascii="Times New Roman" w:eastAsia="標楷體" w:hAnsi="Times New Roman" w:cs="Times New Roman" w:hint="eastAsia"/>
          <w:szCs w:val="24"/>
        </w:rPr>
        <w:t>t your cellphone there.</w:t>
      </w:r>
    </w:p>
    <w:p w:rsidR="00F43286" w:rsidRPr="00BD7C24" w:rsidRDefault="00F43286" w:rsidP="00F43286">
      <w:pPr>
        <w:ind w:leftChars="237" w:left="1303" w:hangingChars="306" w:hanging="734"/>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M: Oh, I put it on the counter and I le</w:t>
      </w:r>
      <w:r w:rsidRPr="00BD7C24">
        <w:rPr>
          <w:rFonts w:ascii="Times New Roman" w:eastAsia="標楷體" w:hAnsi="Times New Roman" w:cs="Times New Roman" w:hint="eastAsia"/>
          <w:spacing w:val="20"/>
          <w:szCs w:val="24"/>
        </w:rPr>
        <w:t>f</w:t>
      </w:r>
      <w:r w:rsidRPr="00BD7C24">
        <w:rPr>
          <w:rFonts w:ascii="Times New Roman" w:eastAsia="標楷體" w:hAnsi="Times New Roman" w:cs="Times New Roman" w:hint="eastAsia"/>
          <w:szCs w:val="24"/>
        </w:rPr>
        <w:t>t.</w:t>
      </w:r>
    </w:p>
    <w:p w:rsidR="00F43286" w:rsidRPr="00BD7C24" w:rsidRDefault="00F43286" w:rsidP="00F43286">
      <w:pPr>
        <w:ind w:leftChars="237" w:left="1303" w:hangingChars="306" w:hanging="734"/>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Q: Where did the man leave his cellphone?</w:t>
      </w:r>
      <w:r w:rsidRPr="00BD7C24">
        <w:rPr>
          <w:rFonts w:ascii="Times New Roman" w:eastAsia="新細明體" w:hAnsi="Times New Roman" w:cs="Times New Roman" w:hint="eastAsia"/>
          <w:szCs w:val="24"/>
        </w:rPr>
        <w:t xml:space="preserve"> </w:t>
      </w:r>
    </w:p>
    <w:p w:rsidR="00F43286" w:rsidRPr="00BD7C24" w:rsidRDefault="00F43286" w:rsidP="00F43286">
      <w:pPr>
        <w:ind w:leftChars="118" w:left="1301" w:hangingChars="424" w:hanging="1018"/>
        <w:rPr>
          <w:rFonts w:ascii="Times New Roman" w:eastAsia="標楷體" w:hAnsi="Times New Roman" w:cs="Times New Roman"/>
          <w:szCs w:val="24"/>
        </w:rPr>
      </w:pPr>
      <w:r w:rsidRPr="00BD7C24">
        <w:rPr>
          <w:rFonts w:ascii="Times New Roman" w:eastAsia="標楷體" w:hAnsi="Times New Roman" w:cs="Times New Roman"/>
          <w:szCs w:val="24"/>
        </w:rPr>
        <w:t xml:space="preserve">13. </w:t>
      </w:r>
      <w:r w:rsidRPr="00BD7C24">
        <w:rPr>
          <w:rFonts w:ascii="Times New Roman" w:eastAsia="標楷體" w:hAnsi="Times New Roman" w:cs="Times New Roman" w:hint="eastAsia"/>
          <w:szCs w:val="24"/>
        </w:rPr>
        <w:t>W: I plan to buy a dress for my mom as her birthday gi</w:t>
      </w:r>
      <w:r w:rsidRPr="00BD7C24">
        <w:rPr>
          <w:rFonts w:ascii="Times New Roman" w:eastAsia="標楷體" w:hAnsi="Times New Roman" w:cs="Times New Roman" w:hint="eastAsia"/>
          <w:spacing w:val="20"/>
          <w:szCs w:val="24"/>
        </w:rPr>
        <w:t>f</w:t>
      </w:r>
      <w:r w:rsidRPr="00BD7C24">
        <w:rPr>
          <w:rFonts w:ascii="Times New Roman" w:eastAsia="標楷體" w:hAnsi="Times New Roman" w:cs="Times New Roman" w:hint="eastAsia"/>
          <w:szCs w:val="24"/>
        </w:rPr>
        <w:t>t.</w:t>
      </w:r>
    </w:p>
    <w:p w:rsidR="00F43286" w:rsidRPr="00BD7C24" w:rsidRDefault="00F43286" w:rsidP="00F43286">
      <w:pPr>
        <w:ind w:leftChars="237" w:left="1296" w:hangingChars="303" w:hanging="727"/>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M: Why don</w:t>
      </w:r>
      <w:r w:rsidRPr="00BD7C24">
        <w:rPr>
          <w:rFonts w:ascii="Times New Roman" w:eastAsia="標楷體" w:hAnsi="Times New Roman" w:cs="Times New Roman"/>
          <w:szCs w:val="24"/>
        </w:rPr>
        <w:t>’</w:t>
      </w:r>
      <w:r w:rsidRPr="00BD7C24">
        <w:rPr>
          <w:rFonts w:ascii="Times New Roman" w:eastAsia="標楷體" w:hAnsi="Times New Roman" w:cs="Times New Roman" w:hint="eastAsia"/>
          <w:szCs w:val="24"/>
        </w:rPr>
        <w:t>t you buy it from the website?</w:t>
      </w:r>
    </w:p>
    <w:p w:rsidR="00F43286" w:rsidRPr="00BD7C24" w:rsidRDefault="00F43286" w:rsidP="00F43286">
      <w:pPr>
        <w:ind w:leftChars="237" w:left="1296" w:hangingChars="303" w:hanging="727"/>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W: That</w:t>
      </w:r>
      <w:r w:rsidRPr="00BD7C24">
        <w:rPr>
          <w:rFonts w:ascii="Times New Roman" w:eastAsia="標楷體" w:hAnsi="Times New Roman" w:cs="Times New Roman"/>
          <w:szCs w:val="24"/>
        </w:rPr>
        <w:t>’</w:t>
      </w:r>
      <w:r w:rsidRPr="00BD7C24">
        <w:rPr>
          <w:rFonts w:ascii="Times New Roman" w:eastAsia="標楷體" w:hAnsi="Times New Roman" w:cs="Times New Roman" w:hint="eastAsia"/>
          <w:szCs w:val="24"/>
        </w:rPr>
        <w:t>s a good idea.  Do you have any good websites?  Maybe I can try to buy it there.</w:t>
      </w:r>
    </w:p>
    <w:p w:rsidR="00F43286" w:rsidRPr="00BD7C24" w:rsidRDefault="00F43286" w:rsidP="00F43286">
      <w:pPr>
        <w:ind w:leftChars="237" w:left="1296" w:hangingChars="303" w:hanging="727"/>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M: Oh, here you go.  My sister just bought some dresses from this website.</w:t>
      </w:r>
    </w:p>
    <w:p w:rsidR="00F43286" w:rsidRPr="00BD7C24" w:rsidRDefault="00F43286" w:rsidP="00F43286">
      <w:pPr>
        <w:ind w:leftChars="237" w:left="1296" w:hangingChars="303" w:hanging="727"/>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Q: Where does the woman decide to buy the dress?</w:t>
      </w:r>
      <w:r w:rsidRPr="00BD7C24">
        <w:rPr>
          <w:rFonts w:ascii="Times New Roman" w:eastAsia="新細明體" w:hAnsi="Times New Roman" w:cs="Times New Roman" w:hint="eastAsia"/>
          <w:szCs w:val="24"/>
        </w:rPr>
        <w:t xml:space="preserve"> </w:t>
      </w:r>
    </w:p>
    <w:p w:rsidR="00F43286" w:rsidRPr="00BD7C24" w:rsidRDefault="00F43286" w:rsidP="00F43286">
      <w:pPr>
        <w:ind w:leftChars="118" w:left="1301" w:hangingChars="424" w:hanging="1018"/>
        <w:rPr>
          <w:rFonts w:ascii="Times New Roman" w:eastAsia="標楷體" w:hAnsi="Times New Roman" w:cs="Times New Roman"/>
          <w:szCs w:val="24"/>
        </w:rPr>
      </w:pPr>
      <w:r w:rsidRPr="00BD7C24">
        <w:rPr>
          <w:rFonts w:ascii="Times New Roman" w:eastAsia="標楷體" w:hAnsi="Times New Roman" w:cs="Times New Roman"/>
          <w:szCs w:val="24"/>
        </w:rPr>
        <w:t xml:space="preserve">14. </w:t>
      </w:r>
      <w:r w:rsidRPr="00BD7C24">
        <w:rPr>
          <w:rFonts w:ascii="Times New Roman" w:eastAsia="標楷體" w:hAnsi="Times New Roman" w:cs="Times New Roman" w:hint="eastAsia"/>
          <w:szCs w:val="24"/>
        </w:rPr>
        <w:t>W: Tom, I saw you running this morning.  What happened?</w:t>
      </w:r>
    </w:p>
    <w:p w:rsidR="00F43286" w:rsidRPr="00BD7C24" w:rsidRDefault="00F43286" w:rsidP="00F43286">
      <w:pPr>
        <w:ind w:leftChars="237" w:left="708" w:hangingChars="58" w:hanging="139"/>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M: I was trying to catch the school bus then.</w:t>
      </w:r>
    </w:p>
    <w:p w:rsidR="00F43286" w:rsidRPr="00BD7C24" w:rsidRDefault="00F43286" w:rsidP="00F43286">
      <w:pPr>
        <w:ind w:leftChars="237" w:left="708" w:hangingChars="58" w:hanging="139"/>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W: Did you catch the bus?</w:t>
      </w:r>
    </w:p>
    <w:p w:rsidR="00F43286" w:rsidRPr="00BD7C24" w:rsidRDefault="00F43286" w:rsidP="00F43286">
      <w:pPr>
        <w:ind w:leftChars="237" w:left="708" w:hangingChars="58" w:hanging="139"/>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M: No, and I even lost my lunch box.</w:t>
      </w:r>
    </w:p>
    <w:p w:rsidR="00F43286" w:rsidRPr="00BD7C24" w:rsidRDefault="00F43286" w:rsidP="00F43286">
      <w:pPr>
        <w:ind w:leftChars="237" w:left="708" w:hangingChars="58" w:hanging="139"/>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W: Oh no.  Today wasn</w:t>
      </w:r>
      <w:r w:rsidRPr="00BD7C24">
        <w:rPr>
          <w:rFonts w:ascii="Times New Roman" w:eastAsia="標楷體" w:hAnsi="Times New Roman" w:cs="Times New Roman"/>
          <w:szCs w:val="24"/>
        </w:rPr>
        <w:t>’</w:t>
      </w:r>
      <w:r w:rsidRPr="00BD7C24">
        <w:rPr>
          <w:rFonts w:ascii="Times New Roman" w:eastAsia="標楷體" w:hAnsi="Times New Roman" w:cs="Times New Roman" w:hint="eastAsia"/>
          <w:szCs w:val="24"/>
        </w:rPr>
        <w:t>t your day.</w:t>
      </w:r>
    </w:p>
    <w:p w:rsidR="00F43286" w:rsidRPr="00BD7C24" w:rsidRDefault="00F43286" w:rsidP="00F43286">
      <w:pPr>
        <w:ind w:leftChars="237" w:left="708" w:hangingChars="58" w:hanging="139"/>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Q: Why was Tom running this morning?</w:t>
      </w:r>
      <w:r w:rsidRPr="00BD7C24">
        <w:rPr>
          <w:rFonts w:ascii="Times New Roman" w:eastAsia="新細明體" w:hAnsi="Times New Roman" w:cs="Times New Roman" w:hint="eastAsia"/>
          <w:szCs w:val="24"/>
        </w:rPr>
        <w:t xml:space="preserve"> </w:t>
      </w:r>
    </w:p>
    <w:p w:rsidR="00F43286" w:rsidRPr="00BD7C24" w:rsidRDefault="00F43286" w:rsidP="00F43286">
      <w:pPr>
        <w:ind w:leftChars="118" w:left="1301" w:hangingChars="424" w:hanging="1018"/>
        <w:rPr>
          <w:rFonts w:ascii="Times New Roman" w:eastAsia="標楷體" w:hAnsi="Times New Roman" w:cs="Times New Roman"/>
          <w:szCs w:val="24"/>
        </w:rPr>
      </w:pPr>
      <w:r w:rsidRPr="00BD7C24">
        <w:rPr>
          <w:rFonts w:ascii="Times New Roman" w:eastAsia="標楷體" w:hAnsi="Times New Roman" w:cs="Times New Roman"/>
          <w:szCs w:val="24"/>
        </w:rPr>
        <w:lastRenderedPageBreak/>
        <w:t>15.</w:t>
      </w:r>
      <w:r>
        <w:rPr>
          <w:rFonts w:ascii="Times New Roman" w:eastAsia="標楷體" w:hAnsi="Times New Roman" w:cs="Times New Roman" w:hint="eastAsia"/>
          <w:szCs w:val="24"/>
        </w:rPr>
        <w:t xml:space="preserve"> </w:t>
      </w:r>
      <w:r w:rsidRPr="00BD7C24">
        <w:rPr>
          <w:rFonts w:ascii="Times New Roman" w:eastAsia="標楷體" w:hAnsi="Times New Roman" w:cs="Times New Roman" w:hint="eastAsia"/>
          <w:szCs w:val="24"/>
        </w:rPr>
        <w:t xml:space="preserve">W: </w:t>
      </w:r>
      <w:r w:rsidRPr="00BD7C24">
        <w:rPr>
          <w:rFonts w:ascii="Times New Roman" w:eastAsia="標楷體" w:hAnsi="Times New Roman" w:cs="Times New Roman"/>
          <w:szCs w:val="24"/>
        </w:rPr>
        <w:t>Ted, I saw you play the guitar in the band last week.  You looked so handsome.</w:t>
      </w:r>
    </w:p>
    <w:p w:rsidR="00F43286" w:rsidRPr="00BD7C24" w:rsidRDefault="00F43286" w:rsidP="00F43286">
      <w:pPr>
        <w:ind w:leftChars="237" w:left="1296" w:hangingChars="303" w:hanging="727"/>
        <w:rPr>
          <w:rFonts w:ascii="Times New Roman" w:eastAsia="標楷體" w:hAnsi="Times New Roman" w:cs="Times New Roman"/>
          <w:szCs w:val="24"/>
        </w:rPr>
      </w:pPr>
      <w:r w:rsidRPr="00BD7C24">
        <w:rPr>
          <w:rFonts w:ascii="Times New Roman" w:eastAsia="標楷體" w:hAnsi="Times New Roman" w:cs="Times New Roman" w:hint="eastAsia"/>
          <w:szCs w:val="24"/>
        </w:rPr>
        <w:t>M: Thanks.</w:t>
      </w:r>
    </w:p>
    <w:p w:rsidR="00F43286" w:rsidRPr="00BD7C24" w:rsidRDefault="00F43286" w:rsidP="00F43286">
      <w:pPr>
        <w:ind w:leftChars="237" w:left="1296" w:hangingChars="303" w:hanging="727"/>
        <w:rPr>
          <w:rFonts w:ascii="Times New Roman" w:eastAsia="標楷體" w:hAnsi="Times New Roman" w:cs="Times New Roman"/>
          <w:szCs w:val="24"/>
        </w:rPr>
      </w:pPr>
      <w:r w:rsidRPr="00BD7C24">
        <w:rPr>
          <w:rFonts w:ascii="Times New Roman" w:eastAsia="標楷體" w:hAnsi="Times New Roman" w:cs="Times New Roman" w:hint="eastAsia"/>
          <w:szCs w:val="24"/>
        </w:rPr>
        <w:t>W: Wh</w:t>
      </w:r>
      <w:r w:rsidRPr="00BD7C24">
        <w:rPr>
          <w:rFonts w:ascii="Times New Roman" w:eastAsia="標楷體" w:hAnsi="Times New Roman" w:cs="Times New Roman"/>
          <w:szCs w:val="24"/>
        </w:rPr>
        <w:t>en did you</w:t>
      </w:r>
      <w:r w:rsidRPr="00BD7C24">
        <w:rPr>
          <w:rFonts w:ascii="Times New Roman" w:eastAsia="標楷體" w:hAnsi="Times New Roman" w:cs="Times New Roman" w:hint="eastAsia"/>
          <w:szCs w:val="24"/>
        </w:rPr>
        <w:t xml:space="preserve"> learn the guitar?</w:t>
      </w:r>
    </w:p>
    <w:p w:rsidR="00F43286" w:rsidRPr="00BD7C24" w:rsidRDefault="00F43286" w:rsidP="00F43286">
      <w:pPr>
        <w:ind w:leftChars="237" w:left="1296" w:hangingChars="303" w:hanging="727"/>
        <w:rPr>
          <w:rFonts w:ascii="Times New Roman" w:eastAsia="標楷體" w:hAnsi="Times New Roman" w:cs="Times New Roman"/>
          <w:szCs w:val="24"/>
        </w:rPr>
      </w:pPr>
      <w:r w:rsidRPr="00BD7C24">
        <w:rPr>
          <w:rFonts w:ascii="Times New Roman" w:eastAsia="標楷體" w:hAnsi="Times New Roman" w:cs="Times New Roman" w:hint="eastAsia"/>
          <w:szCs w:val="24"/>
        </w:rPr>
        <w:t xml:space="preserve">M: </w:t>
      </w:r>
      <w:r w:rsidRPr="00BD7C24">
        <w:rPr>
          <w:rFonts w:ascii="Times New Roman" w:eastAsia="標楷體" w:hAnsi="Times New Roman" w:cs="Times New Roman"/>
          <w:szCs w:val="24"/>
        </w:rPr>
        <w:t>About</w:t>
      </w:r>
      <w:r w:rsidRPr="00BD7C24">
        <w:rPr>
          <w:rFonts w:ascii="Times New Roman" w:eastAsia="標楷體" w:hAnsi="Times New Roman" w:cs="Times New Roman" w:hint="eastAsia"/>
          <w:szCs w:val="24"/>
        </w:rPr>
        <w:t xml:space="preserve"> three months</w:t>
      </w:r>
      <w:r w:rsidRPr="00BD7C24">
        <w:rPr>
          <w:rFonts w:ascii="Times New Roman" w:eastAsia="標楷體" w:hAnsi="Times New Roman" w:cs="Times New Roman"/>
          <w:szCs w:val="24"/>
        </w:rPr>
        <w:t xml:space="preserve"> ago</w:t>
      </w:r>
      <w:r w:rsidRPr="00BD7C24">
        <w:rPr>
          <w:rFonts w:ascii="Times New Roman" w:eastAsia="標楷體" w:hAnsi="Times New Roman" w:cs="Times New Roman" w:hint="eastAsia"/>
          <w:szCs w:val="24"/>
        </w:rPr>
        <w:t>.  I just practice playing the guitar every day.</w:t>
      </w:r>
    </w:p>
    <w:p w:rsidR="00F43286" w:rsidRPr="00BD7C24" w:rsidRDefault="00F43286" w:rsidP="00F43286">
      <w:pPr>
        <w:ind w:leftChars="237" w:left="1296" w:hangingChars="303" w:hanging="727"/>
        <w:rPr>
          <w:rFonts w:ascii="Times New Roman" w:eastAsia="標楷體" w:hAnsi="Times New Roman" w:cs="Times New Roman"/>
          <w:szCs w:val="24"/>
        </w:rPr>
      </w:pPr>
      <w:r w:rsidRPr="00BD7C24">
        <w:rPr>
          <w:rFonts w:ascii="Times New Roman" w:eastAsia="標楷體" w:hAnsi="Times New Roman" w:cs="Times New Roman" w:hint="eastAsia"/>
          <w:szCs w:val="24"/>
        </w:rPr>
        <w:t>W: Only three months?  That</w:t>
      </w:r>
      <w:r w:rsidRPr="00BD7C24">
        <w:rPr>
          <w:rFonts w:ascii="Times New Roman" w:eastAsia="標楷體" w:hAnsi="Times New Roman" w:cs="Times New Roman"/>
          <w:szCs w:val="24"/>
        </w:rPr>
        <w:t>’</w:t>
      </w:r>
      <w:r w:rsidRPr="00BD7C24">
        <w:rPr>
          <w:rFonts w:ascii="Times New Roman" w:eastAsia="標楷體" w:hAnsi="Times New Roman" w:cs="Times New Roman" w:hint="eastAsia"/>
          <w:szCs w:val="24"/>
        </w:rPr>
        <w:t>s amazing.</w:t>
      </w:r>
    </w:p>
    <w:p w:rsidR="00F43286" w:rsidRPr="00BD7C24" w:rsidRDefault="00F43286" w:rsidP="00F43286">
      <w:pPr>
        <w:ind w:leftChars="237" w:left="1296" w:hangingChars="303" w:hanging="727"/>
        <w:rPr>
          <w:rFonts w:ascii="Times New Roman" w:eastAsia="標楷體" w:hAnsi="Times New Roman" w:cs="Times New Roman"/>
          <w:szCs w:val="24"/>
        </w:rPr>
      </w:pPr>
      <w:r w:rsidRPr="00BD7C24">
        <w:rPr>
          <w:rFonts w:ascii="Times New Roman" w:eastAsia="標楷體" w:hAnsi="Times New Roman" w:cs="Times New Roman" w:hint="eastAsia"/>
          <w:szCs w:val="24"/>
        </w:rPr>
        <w:t>Q: Which is true?</w:t>
      </w:r>
      <w:r w:rsidRPr="00BD7C24">
        <w:rPr>
          <w:rFonts w:ascii="Times New Roman" w:eastAsia="新細明體" w:hAnsi="Times New Roman" w:cs="Times New Roman" w:hint="eastAsia"/>
          <w:szCs w:val="24"/>
        </w:rPr>
        <w:t xml:space="preserve"> </w:t>
      </w:r>
    </w:p>
    <w:p w:rsidR="00F43286" w:rsidRDefault="00F43286" w:rsidP="00F43286">
      <w:pPr>
        <w:rPr>
          <w:rFonts w:ascii="Times New Roman" w:hAnsi="Times New Roman" w:cs="Times New Roman"/>
          <w:lang w:val="x-none"/>
        </w:rPr>
      </w:pPr>
    </w:p>
    <w:p w:rsidR="003A4AC8" w:rsidRPr="00F43286" w:rsidRDefault="003A4AC8" w:rsidP="003A4AC8">
      <w:pPr>
        <w:ind w:firstLineChars="59" w:firstLine="189"/>
        <w:jc w:val="center"/>
        <w:rPr>
          <w:rFonts w:ascii="標楷體" w:eastAsia="標楷體" w:hAnsi="標楷體"/>
          <w:sz w:val="32"/>
          <w:szCs w:val="32"/>
        </w:rPr>
      </w:pPr>
      <w:bookmarkStart w:id="1" w:name="_GoBack"/>
      <w:bookmarkEnd w:id="1"/>
    </w:p>
    <w:sectPr w:rsidR="003A4AC8" w:rsidRPr="00F43286" w:rsidSect="00F43286">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234" w:rsidRDefault="001D1234" w:rsidP="00361FED">
      <w:r>
        <w:separator/>
      </w:r>
    </w:p>
  </w:endnote>
  <w:endnote w:type="continuationSeparator" w:id="0">
    <w:p w:rsidR="001D1234" w:rsidRDefault="001D1234"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rsidR="0035783F" w:rsidRDefault="0035783F" w:rsidP="00361FED">
        <w:pPr>
          <w:pStyle w:val="a5"/>
          <w:jc w:val="center"/>
        </w:pPr>
        <w:r>
          <w:rPr>
            <w:rFonts w:hint="eastAsia"/>
          </w:rPr>
          <w:t>P</w:t>
        </w:r>
        <w:r>
          <w:fldChar w:fldCharType="begin"/>
        </w:r>
        <w:r>
          <w:instrText>PAGE   \* MERGEFORMAT</w:instrText>
        </w:r>
        <w:r>
          <w:fldChar w:fldCharType="separate"/>
        </w:r>
        <w:r w:rsidR="00F43286" w:rsidRPr="00F43286">
          <w:rPr>
            <w:noProof/>
            <w:lang w:val="zh-TW"/>
          </w:rPr>
          <w:t>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234" w:rsidRDefault="001D1234" w:rsidP="00361FED">
      <w:r>
        <w:separator/>
      </w:r>
    </w:p>
  </w:footnote>
  <w:footnote w:type="continuationSeparator" w:id="0">
    <w:p w:rsidR="001D1234" w:rsidRDefault="001D1234"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Numbered"/>
    <w:lvl w:ilvl="0">
      <w:start w:val="1"/>
      <w:numFmt w:val="decimal"/>
      <w:lvlText w:val="%1."/>
      <w:lvlJc w:val="right"/>
      <w:pPr>
        <w:tabs>
          <w:tab w:val="left" w:pos="400"/>
        </w:tabs>
        <w:ind w:left="400" w:firstLine="0"/>
      </w:pPr>
      <w:rPr>
        <w:rFonts w:ascii="Times New Roman" w:eastAsia="Times New Roman" w:hAnsi="Times New Roman" w:cs="Times New Roman"/>
        <w:w w:val="100"/>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00000002"/>
    <w:multiLevelType w:val="multilevel"/>
    <w:tmpl w:val="00000000"/>
    <w:name w:val="Bulleted"/>
    <w:lvl w:ilvl="0">
      <w:start w:val="6"/>
      <w:numFmt w:val="decimal"/>
      <w:lvlText w:val="%1."/>
      <w:lvlJc w:val="right"/>
      <w:pPr>
        <w:tabs>
          <w:tab w:val="left" w:pos="400"/>
        </w:tabs>
        <w:ind w:left="400" w:firstLine="0"/>
      </w:pPr>
      <w:rPr>
        <w:rFonts w:ascii="Times New Roman" w:eastAsia="Times New Roman" w:hAnsi="Times New Roman" w:cs="Times New Roman"/>
        <w:w w:val="100"/>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00000003"/>
    <w:multiLevelType w:val="multilevel"/>
    <w:tmpl w:val="00000000"/>
    <w:name w:val="Numbered_26349bde-559f-410a-962d-6ec204b08539"/>
    <w:lvl w:ilvl="0">
      <w:start w:val="11"/>
      <w:numFmt w:val="decimal"/>
      <w:lvlText w:val="%1."/>
      <w:lvlJc w:val="right"/>
      <w:pPr>
        <w:tabs>
          <w:tab w:val="left" w:pos="400"/>
        </w:tabs>
        <w:ind w:left="400" w:firstLine="0"/>
      </w:pPr>
      <w:rPr>
        <w:rFonts w:ascii="Times New Roman" w:eastAsia="Times New Roman" w:hAnsi="Times New Roman" w:cs="Times New Roman"/>
        <w:w w:val="100"/>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76711D38"/>
    <w:multiLevelType w:val="multilevel"/>
    <w:tmpl w:val="00000000"/>
    <w:lvl w:ilvl="0">
      <w:start w:val="1"/>
      <w:numFmt w:val="decimal"/>
      <w:lvlText w:val="%1."/>
      <w:lvlJc w:val="right"/>
      <w:pPr>
        <w:tabs>
          <w:tab w:val="left" w:pos="400"/>
        </w:tabs>
        <w:ind w:left="400" w:firstLine="0"/>
      </w:pPr>
      <w:rPr>
        <w:rFonts w:ascii="Times New Roman" w:eastAsia="Times New Roman" w:hAnsi="Times New Roman" w:cs="Times New Roman"/>
        <w:w w:val="100"/>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24F30"/>
    <w:rsid w:val="0002509F"/>
    <w:rsid w:val="0004202E"/>
    <w:rsid w:val="00044C60"/>
    <w:rsid w:val="00064880"/>
    <w:rsid w:val="000A68C6"/>
    <w:rsid w:val="000B2A72"/>
    <w:rsid w:val="000B375B"/>
    <w:rsid w:val="000B757C"/>
    <w:rsid w:val="000C28DC"/>
    <w:rsid w:val="000D2671"/>
    <w:rsid w:val="0010192C"/>
    <w:rsid w:val="00102160"/>
    <w:rsid w:val="00113621"/>
    <w:rsid w:val="00125135"/>
    <w:rsid w:val="00125A43"/>
    <w:rsid w:val="001558BA"/>
    <w:rsid w:val="001622DF"/>
    <w:rsid w:val="0017048E"/>
    <w:rsid w:val="001B6B95"/>
    <w:rsid w:val="001C2367"/>
    <w:rsid w:val="001D1234"/>
    <w:rsid w:val="001D484F"/>
    <w:rsid w:val="001E1809"/>
    <w:rsid w:val="001E224F"/>
    <w:rsid w:val="0021155F"/>
    <w:rsid w:val="002122D3"/>
    <w:rsid w:val="00213C1C"/>
    <w:rsid w:val="00215FFC"/>
    <w:rsid w:val="00216670"/>
    <w:rsid w:val="002179A7"/>
    <w:rsid w:val="0023241B"/>
    <w:rsid w:val="00236A80"/>
    <w:rsid w:val="002617A9"/>
    <w:rsid w:val="00272945"/>
    <w:rsid w:val="002825D0"/>
    <w:rsid w:val="002C25AB"/>
    <w:rsid w:val="002E6C13"/>
    <w:rsid w:val="002F17C9"/>
    <w:rsid w:val="00300D1F"/>
    <w:rsid w:val="003104CE"/>
    <w:rsid w:val="003209F4"/>
    <w:rsid w:val="0035783F"/>
    <w:rsid w:val="00361FED"/>
    <w:rsid w:val="00365A05"/>
    <w:rsid w:val="0037134E"/>
    <w:rsid w:val="003807A7"/>
    <w:rsid w:val="003A4AC8"/>
    <w:rsid w:val="003A4CFE"/>
    <w:rsid w:val="003C5C1D"/>
    <w:rsid w:val="003E7C25"/>
    <w:rsid w:val="003F3BB2"/>
    <w:rsid w:val="003F7C55"/>
    <w:rsid w:val="00401337"/>
    <w:rsid w:val="004054C7"/>
    <w:rsid w:val="00405AF7"/>
    <w:rsid w:val="0043354B"/>
    <w:rsid w:val="00440890"/>
    <w:rsid w:val="0045663F"/>
    <w:rsid w:val="00472E4B"/>
    <w:rsid w:val="004745AF"/>
    <w:rsid w:val="004C1DFC"/>
    <w:rsid w:val="004E004D"/>
    <w:rsid w:val="004E53CF"/>
    <w:rsid w:val="004F4C15"/>
    <w:rsid w:val="00504341"/>
    <w:rsid w:val="00510699"/>
    <w:rsid w:val="00510C18"/>
    <w:rsid w:val="005413FA"/>
    <w:rsid w:val="00557549"/>
    <w:rsid w:val="00563EE9"/>
    <w:rsid w:val="00565F07"/>
    <w:rsid w:val="00571DF3"/>
    <w:rsid w:val="005725F1"/>
    <w:rsid w:val="0058219E"/>
    <w:rsid w:val="00587C88"/>
    <w:rsid w:val="00593E8D"/>
    <w:rsid w:val="005A4C39"/>
    <w:rsid w:val="005B0D91"/>
    <w:rsid w:val="005D2A50"/>
    <w:rsid w:val="005E37C4"/>
    <w:rsid w:val="005F1596"/>
    <w:rsid w:val="005F29C7"/>
    <w:rsid w:val="005F6051"/>
    <w:rsid w:val="0061510B"/>
    <w:rsid w:val="006230D3"/>
    <w:rsid w:val="006305B7"/>
    <w:rsid w:val="00644A36"/>
    <w:rsid w:val="006512FE"/>
    <w:rsid w:val="00651C2C"/>
    <w:rsid w:val="0065398C"/>
    <w:rsid w:val="006540F1"/>
    <w:rsid w:val="00654EBE"/>
    <w:rsid w:val="00661768"/>
    <w:rsid w:val="006747CE"/>
    <w:rsid w:val="0067747D"/>
    <w:rsid w:val="00680FA2"/>
    <w:rsid w:val="00682357"/>
    <w:rsid w:val="006829A1"/>
    <w:rsid w:val="00694FC9"/>
    <w:rsid w:val="006A6757"/>
    <w:rsid w:val="006B129C"/>
    <w:rsid w:val="006B47D7"/>
    <w:rsid w:val="006C6DFE"/>
    <w:rsid w:val="006D170B"/>
    <w:rsid w:val="006E17AC"/>
    <w:rsid w:val="006E46A1"/>
    <w:rsid w:val="006E74B5"/>
    <w:rsid w:val="006E74EE"/>
    <w:rsid w:val="0070428A"/>
    <w:rsid w:val="00706B3F"/>
    <w:rsid w:val="00713A53"/>
    <w:rsid w:val="0072407A"/>
    <w:rsid w:val="0074453A"/>
    <w:rsid w:val="007465C2"/>
    <w:rsid w:val="00747F55"/>
    <w:rsid w:val="00750675"/>
    <w:rsid w:val="00761D35"/>
    <w:rsid w:val="00761D9D"/>
    <w:rsid w:val="00772211"/>
    <w:rsid w:val="0077363B"/>
    <w:rsid w:val="0077421C"/>
    <w:rsid w:val="0077757F"/>
    <w:rsid w:val="00786838"/>
    <w:rsid w:val="007E5AAC"/>
    <w:rsid w:val="007E6AE4"/>
    <w:rsid w:val="007F003C"/>
    <w:rsid w:val="007F0BE5"/>
    <w:rsid w:val="007F4BE3"/>
    <w:rsid w:val="008035D6"/>
    <w:rsid w:val="0081110D"/>
    <w:rsid w:val="008156E5"/>
    <w:rsid w:val="00815EA5"/>
    <w:rsid w:val="008177CD"/>
    <w:rsid w:val="00835F2B"/>
    <w:rsid w:val="00835F4F"/>
    <w:rsid w:val="008364FE"/>
    <w:rsid w:val="00847F5F"/>
    <w:rsid w:val="008948AA"/>
    <w:rsid w:val="00895F32"/>
    <w:rsid w:val="00896491"/>
    <w:rsid w:val="008A3781"/>
    <w:rsid w:val="008B7E3D"/>
    <w:rsid w:val="008C2F3F"/>
    <w:rsid w:val="008C5C20"/>
    <w:rsid w:val="00924A0A"/>
    <w:rsid w:val="00924D39"/>
    <w:rsid w:val="00943225"/>
    <w:rsid w:val="009517B4"/>
    <w:rsid w:val="009572A9"/>
    <w:rsid w:val="00967D66"/>
    <w:rsid w:val="009A00E1"/>
    <w:rsid w:val="009C3C4C"/>
    <w:rsid w:val="009C774F"/>
    <w:rsid w:val="009D0323"/>
    <w:rsid w:val="009D088B"/>
    <w:rsid w:val="009D2842"/>
    <w:rsid w:val="009E3D31"/>
    <w:rsid w:val="009F40A5"/>
    <w:rsid w:val="00A03E18"/>
    <w:rsid w:val="00A21A59"/>
    <w:rsid w:val="00A23CC0"/>
    <w:rsid w:val="00A41F81"/>
    <w:rsid w:val="00A4205B"/>
    <w:rsid w:val="00A43BB2"/>
    <w:rsid w:val="00A53A9F"/>
    <w:rsid w:val="00A63290"/>
    <w:rsid w:val="00A66A47"/>
    <w:rsid w:val="00A71ACA"/>
    <w:rsid w:val="00A83AE0"/>
    <w:rsid w:val="00A903CD"/>
    <w:rsid w:val="00A97753"/>
    <w:rsid w:val="00AC6185"/>
    <w:rsid w:val="00AD76A2"/>
    <w:rsid w:val="00B0276C"/>
    <w:rsid w:val="00B13E2D"/>
    <w:rsid w:val="00B14B3E"/>
    <w:rsid w:val="00B15E02"/>
    <w:rsid w:val="00B25FCA"/>
    <w:rsid w:val="00B37846"/>
    <w:rsid w:val="00B43E56"/>
    <w:rsid w:val="00B53454"/>
    <w:rsid w:val="00B71F2C"/>
    <w:rsid w:val="00B941A1"/>
    <w:rsid w:val="00BA4D82"/>
    <w:rsid w:val="00BC32DA"/>
    <w:rsid w:val="00BC5065"/>
    <w:rsid w:val="00BD421E"/>
    <w:rsid w:val="00BE305A"/>
    <w:rsid w:val="00BF5A71"/>
    <w:rsid w:val="00C03E73"/>
    <w:rsid w:val="00C05E78"/>
    <w:rsid w:val="00C23BED"/>
    <w:rsid w:val="00C46CAE"/>
    <w:rsid w:val="00C60EB4"/>
    <w:rsid w:val="00C67BF2"/>
    <w:rsid w:val="00C76480"/>
    <w:rsid w:val="00C76A7B"/>
    <w:rsid w:val="00C76C66"/>
    <w:rsid w:val="00C76FBC"/>
    <w:rsid w:val="00C856AC"/>
    <w:rsid w:val="00CB3CD0"/>
    <w:rsid w:val="00CB4B82"/>
    <w:rsid w:val="00D15FE8"/>
    <w:rsid w:val="00D1758B"/>
    <w:rsid w:val="00D36B56"/>
    <w:rsid w:val="00D515B2"/>
    <w:rsid w:val="00D70F34"/>
    <w:rsid w:val="00D729AA"/>
    <w:rsid w:val="00D744A3"/>
    <w:rsid w:val="00D83A78"/>
    <w:rsid w:val="00D85137"/>
    <w:rsid w:val="00D956B7"/>
    <w:rsid w:val="00DB0F48"/>
    <w:rsid w:val="00DB102E"/>
    <w:rsid w:val="00DB1DFE"/>
    <w:rsid w:val="00DC2FFF"/>
    <w:rsid w:val="00DD3DC8"/>
    <w:rsid w:val="00DD4A59"/>
    <w:rsid w:val="00DE0D9B"/>
    <w:rsid w:val="00E02FD2"/>
    <w:rsid w:val="00E0772B"/>
    <w:rsid w:val="00E235A2"/>
    <w:rsid w:val="00E23B7A"/>
    <w:rsid w:val="00E27184"/>
    <w:rsid w:val="00E42132"/>
    <w:rsid w:val="00E470E8"/>
    <w:rsid w:val="00E57AF7"/>
    <w:rsid w:val="00EB7CD8"/>
    <w:rsid w:val="00EC07F5"/>
    <w:rsid w:val="00EC5C3D"/>
    <w:rsid w:val="00ED6F5C"/>
    <w:rsid w:val="00EE1CF3"/>
    <w:rsid w:val="00EF3C02"/>
    <w:rsid w:val="00F0530B"/>
    <w:rsid w:val="00F15C91"/>
    <w:rsid w:val="00F17BA4"/>
    <w:rsid w:val="00F3229E"/>
    <w:rsid w:val="00F35E55"/>
    <w:rsid w:val="00F43286"/>
    <w:rsid w:val="00F43A18"/>
    <w:rsid w:val="00F44436"/>
    <w:rsid w:val="00F45F43"/>
    <w:rsid w:val="00F656C7"/>
    <w:rsid w:val="00F702AD"/>
    <w:rsid w:val="00F7111C"/>
    <w:rsid w:val="00F74468"/>
    <w:rsid w:val="00F841D7"/>
    <w:rsid w:val="00F926A4"/>
    <w:rsid w:val="00F9393F"/>
    <w:rsid w:val="00FC0929"/>
    <w:rsid w:val="00FC5F1A"/>
    <w:rsid w:val="00FD5531"/>
    <w:rsid w:val="00FF00D1"/>
    <w:rsid w:val="00FF3B0B"/>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59EF39F-25BB-42A6-A3FF-F7654B1A4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table" w:styleId="a7">
    <w:name w:val="Table Grid"/>
    <w:basedOn w:val="a1"/>
    <w:uiPriority w:val="59"/>
    <w:rsid w:val="00216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4568ce98-221e-4dff-b0a6-a72df8d3c731">
    <w:name w:val="Normal_4568ce98-221e-4dff-b0a6-a72df8d3c731"/>
    <w:rsid w:val="002179A7"/>
    <w:pPr>
      <w:spacing w:after="200" w:line="276" w:lineRule="auto"/>
    </w:pPr>
    <w:rPr>
      <w:rFonts w:ascii="Times New Roman" w:eastAsia="新細明體" w:hAnsi="Times New Roman" w:cs="Times New Roman"/>
      <w:kern w:val="0"/>
      <w:sz w:val="22"/>
    </w:rPr>
  </w:style>
  <w:style w:type="paragraph" w:customStyle="1" w:styleId="Normal478a3dc4-ede6-4fcf-90bf-28b0f979723b">
    <w:name w:val="Normal_478a3dc4-ede6-4fcf-90bf-28b0f979723b"/>
    <w:rsid w:val="005725F1"/>
    <w:pPr>
      <w:spacing w:after="200" w:line="276" w:lineRule="auto"/>
    </w:pPr>
    <w:rPr>
      <w:rFonts w:ascii="Times New Roman" w:eastAsia="新細明體" w:hAnsi="Times New Roman" w:cs="Times New Roman"/>
      <w:kern w:val="0"/>
      <w:sz w:val="22"/>
    </w:rPr>
  </w:style>
  <w:style w:type="paragraph" w:styleId="a8">
    <w:name w:val="Balloon Text"/>
    <w:basedOn w:val="a"/>
    <w:link w:val="a9"/>
    <w:uiPriority w:val="99"/>
    <w:semiHidden/>
    <w:unhideWhenUsed/>
    <w:rsid w:val="001E180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E180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69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image" Target="media/image15.png"/><Relationship Id="rId3" Type="http://schemas.openxmlformats.org/officeDocument/2006/relationships/settings" Target="settings.xml"/><Relationship Id="rId21" Type="http://schemas.microsoft.com/office/2007/relationships/hdphoto" Target="media/hdphoto3.wdp"/><Relationship Id="rId7" Type="http://schemas.openxmlformats.org/officeDocument/2006/relationships/image" Target="media/image1.png"/><Relationship Id="rId12" Type="http://schemas.openxmlformats.org/officeDocument/2006/relationships/image" Target="media/image6.png"/><Relationship Id="rId17" Type="http://schemas.microsoft.com/office/2007/relationships/hdphoto" Target="media/hdphoto1.wdp"/><Relationship Id="rId25" Type="http://schemas.microsoft.com/office/2007/relationships/hdphoto" Target="media/hdphoto5.wdp"/><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9.png"/><Relationship Id="rId23" Type="http://schemas.microsoft.com/office/2007/relationships/hdphoto" Target="media/hdphoto4.wdp"/><Relationship Id="rId28" Type="http://schemas.openxmlformats.org/officeDocument/2006/relationships/footer" Target="footer1.xml"/><Relationship Id="rId10" Type="http://schemas.openxmlformats.org/officeDocument/2006/relationships/image" Target="media/image4.png"/><Relationship Id="rId19" Type="http://schemas.microsoft.com/office/2007/relationships/hdphoto" Target="media/hdphoto2.wdp"/><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3.png"/><Relationship Id="rId27" Type="http://schemas.microsoft.com/office/2007/relationships/hdphoto" Target="media/hdphoto6.wdp"/><Relationship Id="rId30"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683</TotalTime>
  <Pages>1</Pages>
  <Words>1923</Words>
  <Characters>10965</Characters>
  <Application>Microsoft Office Word</Application>
  <DocSecurity>0</DocSecurity>
  <Lines>91</Lines>
  <Paragraphs>25</Paragraphs>
  <ScaleCrop>false</ScaleCrop>
  <Company/>
  <LinksUpToDate>false</LinksUpToDate>
  <CharactersWithSpaces>12863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227</cp:revision>
  <cp:lastPrinted>2023-11-13T06:24:00Z</cp:lastPrinted>
  <dcterms:created xsi:type="dcterms:W3CDTF">2018-06-22T07:53:00Z</dcterms:created>
  <dcterms:modified xsi:type="dcterms:W3CDTF">2024-08-23T03:58:00Z</dcterms:modified>
</cp:coreProperties>
</file>