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6EC14" w14:textId="77777777" w:rsidR="0043354B" w:rsidRPr="006D3FD7" w:rsidRDefault="0043354B" w:rsidP="0043354B">
      <w:pPr>
        <w:spacing w:line="600" w:lineRule="exact"/>
        <w:jc w:val="distribute"/>
        <w:rPr>
          <w:rFonts w:ascii="標楷體" w:eastAsia="標楷體" w:hAnsi="標楷體"/>
          <w:sz w:val="28"/>
          <w:szCs w:val="28"/>
        </w:rPr>
      </w:pPr>
      <w:r w:rsidRPr="006D3FD7">
        <w:rPr>
          <w:rFonts w:ascii="標楷體" w:eastAsia="標楷體" w:hAnsi="標楷體" w:hint="eastAsia"/>
          <w:sz w:val="28"/>
          <w:szCs w:val="28"/>
        </w:rPr>
        <w:t>新北市立溪</w:t>
      </w:r>
      <w:proofErr w:type="gramStart"/>
      <w:r w:rsidRPr="006D3FD7">
        <w:rPr>
          <w:rFonts w:ascii="標楷體" w:eastAsia="標楷體" w:hAnsi="標楷體" w:hint="eastAsia"/>
          <w:sz w:val="28"/>
          <w:szCs w:val="28"/>
        </w:rPr>
        <w:t>崑</w:t>
      </w:r>
      <w:proofErr w:type="gramEnd"/>
      <w:r w:rsidRPr="006D3FD7">
        <w:rPr>
          <w:rFonts w:ascii="標楷體" w:eastAsia="標楷體" w:hAnsi="標楷體" w:hint="eastAsia"/>
          <w:sz w:val="28"/>
          <w:szCs w:val="28"/>
        </w:rPr>
        <w:t>國民中學</w:t>
      </w:r>
      <w:r w:rsidR="003137D9" w:rsidRPr="006D3FD7">
        <w:rPr>
          <w:rFonts w:ascii="標楷體" w:eastAsia="標楷體" w:hAnsi="標楷體" w:hint="eastAsia"/>
          <w:sz w:val="28"/>
          <w:szCs w:val="28"/>
        </w:rPr>
        <w:t>11</w:t>
      </w:r>
      <w:r w:rsidR="00D60D31" w:rsidRPr="006D3FD7">
        <w:rPr>
          <w:rFonts w:ascii="標楷體" w:eastAsia="標楷體" w:hAnsi="標楷體" w:hint="eastAsia"/>
          <w:sz w:val="28"/>
          <w:szCs w:val="28"/>
        </w:rPr>
        <w:t>3</w:t>
      </w:r>
      <w:r w:rsidR="00BF4760" w:rsidRPr="006D3FD7">
        <w:rPr>
          <w:rFonts w:ascii="標楷體" w:eastAsia="標楷體" w:hAnsi="標楷體" w:hint="eastAsia"/>
          <w:sz w:val="28"/>
          <w:szCs w:val="28"/>
        </w:rPr>
        <w:t>學年度第二</w:t>
      </w:r>
      <w:r w:rsidR="007422E7" w:rsidRPr="006D3FD7">
        <w:rPr>
          <w:rFonts w:ascii="標楷體" w:eastAsia="標楷體" w:hAnsi="標楷體" w:hint="eastAsia"/>
          <w:sz w:val="28"/>
          <w:szCs w:val="28"/>
        </w:rPr>
        <w:t>學期第二</w:t>
      </w:r>
      <w:r w:rsidRPr="006D3FD7">
        <w:rPr>
          <w:rFonts w:ascii="標楷體" w:eastAsia="標楷體" w:hAnsi="標楷體" w:hint="eastAsia"/>
          <w:sz w:val="28"/>
          <w:szCs w:val="28"/>
        </w:rPr>
        <w:t>次定期評量</w:t>
      </w:r>
      <w:r w:rsidR="0077421C" w:rsidRPr="006D3FD7">
        <w:rPr>
          <w:rFonts w:ascii="標楷體" w:eastAsia="標楷體" w:hAnsi="標楷體" w:hint="eastAsia"/>
          <w:sz w:val="28"/>
          <w:szCs w:val="28"/>
        </w:rPr>
        <w:t xml:space="preserve"> 英語</w:t>
      </w:r>
      <w:r w:rsidRPr="006D3FD7">
        <w:rPr>
          <w:rFonts w:ascii="標楷體" w:eastAsia="標楷體" w:hAnsi="標楷體" w:hint="eastAsia"/>
          <w:sz w:val="28"/>
          <w:szCs w:val="28"/>
        </w:rPr>
        <w:t>科 試題卷</w:t>
      </w:r>
    </w:p>
    <w:p w14:paraId="2048D9C8" w14:textId="408EB5C3" w:rsidR="00C5043E" w:rsidRPr="006D3FD7" w:rsidRDefault="006F3395" w:rsidP="00C5043E">
      <w:pPr>
        <w:spacing w:afterLines="50" w:after="180" w:line="600" w:lineRule="exact"/>
        <w:ind w:leftChars="2598" w:left="6235"/>
        <w:rPr>
          <w:rFonts w:ascii="標楷體" w:eastAsia="標楷體" w:hAnsi="標楷體"/>
          <w:sz w:val="28"/>
          <w:szCs w:val="28"/>
        </w:rPr>
      </w:pPr>
      <w:r w:rsidRPr="006D3FD7">
        <w:rPr>
          <w:rFonts w:ascii="標楷體" w:eastAsia="標楷體" w:hAnsi="標楷體" w:hint="eastAsia"/>
          <w:sz w:val="28"/>
          <w:szCs w:val="28"/>
        </w:rPr>
        <w:t>九</w:t>
      </w:r>
      <w:r w:rsidR="0043354B" w:rsidRPr="006D3FD7">
        <w:rPr>
          <w:rFonts w:ascii="標楷體" w:eastAsia="標楷體" w:hAnsi="標楷體" w:hint="eastAsia"/>
          <w:noProof/>
          <w:sz w:val="28"/>
          <w:szCs w:val="28"/>
        </w:rPr>
        <mc:AlternateContent>
          <mc:Choice Requires="wps">
            <w:drawing>
              <wp:anchor distT="0" distB="0" distL="114300" distR="114300" simplePos="0" relativeHeight="251657216" behindDoc="0" locked="0" layoutInCell="1" allowOverlap="1" wp14:anchorId="480943A5" wp14:editId="2674E649">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142892C" id="直線接點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6D3FD7">
        <w:rPr>
          <w:rFonts w:ascii="標楷體" w:eastAsia="標楷體" w:hAnsi="標楷體" w:hint="eastAsia"/>
          <w:sz w:val="28"/>
          <w:szCs w:val="28"/>
        </w:rPr>
        <w:t>年級</w:t>
      </w:r>
      <w:r w:rsidR="0043354B" w:rsidRPr="006D3FD7">
        <w:rPr>
          <w:rFonts w:ascii="標楷體" w:eastAsia="標楷體" w:hAnsi="標楷體" w:hint="eastAsia"/>
          <w:sz w:val="28"/>
          <w:szCs w:val="28"/>
          <w:u w:val="single"/>
        </w:rPr>
        <w:t xml:space="preserve">　　　</w:t>
      </w:r>
      <w:r w:rsidR="0043354B" w:rsidRPr="006D3FD7">
        <w:rPr>
          <w:rFonts w:ascii="標楷體" w:eastAsia="標楷體" w:hAnsi="標楷體" w:hint="eastAsia"/>
          <w:sz w:val="28"/>
          <w:szCs w:val="28"/>
        </w:rPr>
        <w:t>班 座號</w:t>
      </w:r>
      <w:r w:rsidR="0043354B" w:rsidRPr="006D3FD7">
        <w:rPr>
          <w:rFonts w:ascii="標楷體" w:eastAsia="標楷體" w:hAnsi="標楷體" w:hint="eastAsia"/>
          <w:sz w:val="28"/>
          <w:szCs w:val="28"/>
          <w:u w:val="single"/>
        </w:rPr>
        <w:t xml:space="preserve">　　　</w:t>
      </w:r>
      <w:r w:rsidR="0043354B" w:rsidRPr="006D3FD7">
        <w:rPr>
          <w:rFonts w:ascii="標楷體" w:eastAsia="標楷體" w:hAnsi="標楷體" w:hint="eastAsia"/>
          <w:sz w:val="28"/>
          <w:szCs w:val="28"/>
        </w:rPr>
        <w:t xml:space="preserve"> 姓名</w:t>
      </w:r>
      <w:r w:rsidR="0043354B" w:rsidRPr="006D3FD7">
        <w:rPr>
          <w:rFonts w:ascii="標楷體" w:eastAsia="標楷體" w:hAnsi="標楷體" w:hint="eastAsia"/>
          <w:sz w:val="28"/>
          <w:szCs w:val="28"/>
          <w:u w:val="single"/>
        </w:rPr>
        <w:t xml:space="preserve">　　　　　　　　</w:t>
      </w:r>
      <w:r w:rsidR="0043354B" w:rsidRPr="006D3FD7">
        <w:rPr>
          <w:rFonts w:ascii="標楷體" w:eastAsia="標楷體" w:hAnsi="標楷體" w:hint="eastAsia"/>
          <w:sz w:val="28"/>
          <w:szCs w:val="28"/>
        </w:rPr>
        <w:t xml:space="preserve"> </w:t>
      </w:r>
    </w:p>
    <w:p w14:paraId="19A28695" w14:textId="06536FB7" w:rsidR="00C5043E" w:rsidRPr="006D3FD7" w:rsidRDefault="00C5043E" w:rsidP="00C5043E">
      <w:pPr>
        <w:spacing w:afterLines="50" w:after="180" w:line="360" w:lineRule="exact"/>
        <w:rPr>
          <w:sz w:val="28"/>
          <w:szCs w:val="28"/>
        </w:rPr>
      </w:pPr>
      <w:r w:rsidRPr="006D3FD7">
        <w:rPr>
          <w:rFonts w:ascii="標楷體" w:eastAsia="標楷體" w:hAnsi="標楷體" w:hint="eastAsia"/>
          <w:sz w:val="28"/>
          <w:szCs w:val="28"/>
        </w:rPr>
        <w:t xml:space="preserve">一、聽力測驗  </w:t>
      </w:r>
      <w:r w:rsidRPr="006D3FD7">
        <w:rPr>
          <w:rFonts w:ascii="標楷體" w:eastAsia="標楷體" w:hAnsi="標楷體"/>
          <w:sz w:val="28"/>
          <w:szCs w:val="28"/>
        </w:rPr>
        <w:t xml:space="preserve">30% </w:t>
      </w:r>
    </w:p>
    <w:p w14:paraId="477CB48F" w14:textId="59A13CB3" w:rsidR="00C5043E" w:rsidRPr="002D751A" w:rsidRDefault="00C5043E" w:rsidP="00C5043E">
      <w:pPr>
        <w:spacing w:afterLines="50" w:after="180" w:line="360" w:lineRule="exact"/>
        <w:rPr>
          <w:rFonts w:ascii="標楷體" w:eastAsia="標楷體" w:hAnsi="標楷體" w:cs="Times New Roman"/>
          <w:sz w:val="28"/>
          <w:szCs w:val="28"/>
        </w:rPr>
      </w:pPr>
      <w:r w:rsidRPr="002D751A">
        <w:rPr>
          <w:rFonts w:ascii="標楷體" w:eastAsia="標楷體" w:hAnsi="標楷體" w:cs="Times New Roman"/>
          <w:sz w:val="28"/>
          <w:szCs w:val="28"/>
        </w:rPr>
        <w:t>(</w:t>
      </w:r>
      <w:proofErr w:type="gramStart"/>
      <w:r w:rsidRPr="002D751A">
        <w:rPr>
          <w:rFonts w:ascii="標楷體" w:eastAsia="標楷體" w:hAnsi="標楷體" w:cs="Times New Roman"/>
          <w:sz w:val="28"/>
          <w:szCs w:val="28"/>
        </w:rPr>
        <w:t>一</w:t>
      </w:r>
      <w:proofErr w:type="gramEnd"/>
      <w:r w:rsidRPr="002D751A">
        <w:rPr>
          <w:rFonts w:ascii="標楷體" w:eastAsia="標楷體" w:hAnsi="標楷體" w:cs="Times New Roman"/>
          <w:sz w:val="28"/>
          <w:szCs w:val="28"/>
        </w:rPr>
        <w:t>) 辨識句意：根據聽到的內容，選出符合描述的圖片或符合圖片的描述。</w:t>
      </w:r>
    </w:p>
    <w:p w14:paraId="3A977928" w14:textId="0350BF1E" w:rsidR="002D751A" w:rsidRPr="000458E2" w:rsidRDefault="002D751A" w:rsidP="001119E0">
      <w:pPr>
        <w:pStyle w:val="Normal8a763729-1513-4218-a238-3e2dab5be72d"/>
        <w:numPr>
          <w:ilvl w:val="0"/>
          <w:numId w:val="7"/>
        </w:numPr>
        <w:rPr>
          <w:color w:val="000000"/>
          <w:sz w:val="28"/>
          <w:szCs w:val="28"/>
        </w:rPr>
      </w:pPr>
      <w:r w:rsidRPr="000458E2">
        <w:rPr>
          <w:color w:val="000000"/>
          <w:sz w:val="28"/>
          <w:szCs w:val="28"/>
        </w:rPr>
        <w:t xml:space="preserve">  </w:t>
      </w:r>
      <w:r w:rsidRPr="000458E2">
        <w:rPr>
          <w:rFonts w:ascii="標楷體" w:hAnsi="標楷體" w:hint="eastAsia"/>
          <w:color w:val="000000"/>
          <w:sz w:val="28"/>
          <w:szCs w:val="28"/>
        </w:rPr>
        <w:t>(</w:t>
      </w:r>
      <w:proofErr w:type="gramStart"/>
      <w:r w:rsidRPr="000458E2">
        <w:rPr>
          <w:rFonts w:ascii="標楷體" w:hAnsi="標楷體" w:hint="eastAsia"/>
          <w:color w:val="000000"/>
          <w:sz w:val="28"/>
          <w:szCs w:val="28"/>
        </w:rPr>
        <w:t>Ａ</w:t>
      </w:r>
      <w:proofErr w:type="gramEnd"/>
      <w:r w:rsidRPr="000458E2">
        <w:rPr>
          <w:rFonts w:ascii="標楷體" w:hAnsi="標楷體" w:hint="eastAsia"/>
          <w:color w:val="000000"/>
          <w:sz w:val="28"/>
          <w:szCs w:val="28"/>
        </w:rPr>
        <w:t>)</w:t>
      </w:r>
      <w:r w:rsidRPr="000458E2">
        <w:rPr>
          <w:rFonts w:ascii="標楷體" w:hAnsi="標楷體" w:hint="eastAsia"/>
          <w:color w:val="000000"/>
          <w:w w:val="25"/>
          <w:sz w:val="28"/>
          <w:szCs w:val="28"/>
        </w:rPr>
        <w:t xml:space="preserve">　</w:t>
      </w:r>
      <w:r w:rsidRPr="000458E2">
        <w:rPr>
          <w:rFonts w:ascii="標楷體" w:hAnsi="標楷體" w:hint="eastAsia"/>
          <w:noProof/>
          <w:color w:val="000000"/>
          <w:w w:val="25"/>
          <w:position w:val="-150"/>
          <w:sz w:val="28"/>
          <w:szCs w:val="28"/>
        </w:rPr>
        <w:drawing>
          <wp:inline distT="0" distB="0" distL="0" distR="0" wp14:anchorId="3A613760" wp14:editId="7DB34515">
            <wp:extent cx="1079500" cy="1079500"/>
            <wp:effectExtent l="0" t="0" r="6350" b="6350"/>
            <wp:docPr id="31" name="圖片 31" descr="MG0P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3" descr="MG0PU"/>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a:noFill/>
                    </a:ln>
                  </pic:spPr>
                </pic:pic>
              </a:graphicData>
            </a:graphic>
          </wp:inline>
        </w:drawing>
      </w:r>
      <w:r w:rsidRPr="000458E2">
        <w:rPr>
          <w:color w:val="000000"/>
          <w:sz w:val="28"/>
          <w:szCs w:val="28"/>
        </w:rPr>
        <w:t xml:space="preserve">    </w:t>
      </w:r>
      <w:r w:rsidRPr="000458E2">
        <w:rPr>
          <w:rFonts w:ascii="標楷體" w:hAnsi="標楷體" w:hint="eastAsia"/>
          <w:color w:val="000000"/>
          <w:sz w:val="28"/>
          <w:szCs w:val="28"/>
        </w:rPr>
        <w:t>(</w:t>
      </w:r>
      <w:proofErr w:type="gramStart"/>
      <w:r w:rsidRPr="000458E2">
        <w:rPr>
          <w:rFonts w:ascii="標楷體" w:hAnsi="標楷體" w:hint="eastAsia"/>
          <w:color w:val="000000"/>
          <w:sz w:val="28"/>
          <w:szCs w:val="28"/>
        </w:rPr>
        <w:t>Ｂ</w:t>
      </w:r>
      <w:proofErr w:type="gramEnd"/>
      <w:r w:rsidRPr="000458E2">
        <w:rPr>
          <w:rFonts w:ascii="標楷體" w:hAnsi="標楷體" w:hint="eastAsia"/>
          <w:color w:val="000000"/>
          <w:sz w:val="28"/>
          <w:szCs w:val="28"/>
        </w:rPr>
        <w:t>)</w:t>
      </w:r>
      <w:r w:rsidRPr="000458E2">
        <w:rPr>
          <w:rFonts w:ascii="標楷體" w:hAnsi="標楷體" w:hint="eastAsia"/>
          <w:color w:val="000000"/>
          <w:w w:val="25"/>
          <w:sz w:val="28"/>
          <w:szCs w:val="28"/>
        </w:rPr>
        <w:t xml:space="preserve">　</w:t>
      </w:r>
      <w:r w:rsidRPr="000458E2">
        <w:rPr>
          <w:rFonts w:ascii="標楷體" w:hAnsi="標楷體" w:hint="eastAsia"/>
          <w:noProof/>
          <w:color w:val="000000"/>
          <w:w w:val="25"/>
          <w:position w:val="-150"/>
          <w:sz w:val="28"/>
          <w:szCs w:val="28"/>
        </w:rPr>
        <w:drawing>
          <wp:inline distT="0" distB="0" distL="0" distR="0" wp14:anchorId="3E9620C9" wp14:editId="791016EC">
            <wp:extent cx="1079500" cy="1079500"/>
            <wp:effectExtent l="0" t="0" r="6350" b="6350"/>
            <wp:docPr id="30" name="圖片 30" descr="1cVo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 descr="1cVoc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a:noFill/>
                    </a:ln>
                  </pic:spPr>
                </pic:pic>
              </a:graphicData>
            </a:graphic>
          </wp:inline>
        </w:drawing>
      </w:r>
      <w:r w:rsidRPr="000458E2">
        <w:rPr>
          <w:color w:val="000000"/>
          <w:sz w:val="28"/>
          <w:szCs w:val="28"/>
        </w:rPr>
        <w:t xml:space="preserve">    </w:t>
      </w:r>
      <w:r w:rsidR="005F2741">
        <w:rPr>
          <w:rFonts w:hint="eastAsia"/>
          <w:color w:val="000000"/>
          <w:sz w:val="28"/>
          <w:szCs w:val="28"/>
        </w:rPr>
        <w:t xml:space="preserve">  </w:t>
      </w:r>
      <w:r w:rsidRPr="000458E2">
        <w:rPr>
          <w:rFonts w:ascii="標楷體" w:hAnsi="標楷體" w:hint="eastAsia"/>
          <w:color w:val="000000"/>
          <w:sz w:val="28"/>
          <w:szCs w:val="28"/>
        </w:rPr>
        <w:t>(</w:t>
      </w:r>
      <w:proofErr w:type="gramStart"/>
      <w:r w:rsidRPr="000458E2">
        <w:rPr>
          <w:rFonts w:ascii="標楷體" w:hAnsi="標楷體" w:hint="eastAsia"/>
          <w:color w:val="000000"/>
          <w:sz w:val="28"/>
          <w:szCs w:val="28"/>
        </w:rPr>
        <w:t>Ｃ</w:t>
      </w:r>
      <w:proofErr w:type="gramEnd"/>
      <w:r w:rsidRPr="000458E2">
        <w:rPr>
          <w:rFonts w:ascii="標楷體" w:hAnsi="標楷體" w:hint="eastAsia"/>
          <w:color w:val="000000"/>
          <w:sz w:val="28"/>
          <w:szCs w:val="28"/>
        </w:rPr>
        <w:t>)</w:t>
      </w:r>
      <w:r w:rsidRPr="000458E2">
        <w:rPr>
          <w:rFonts w:ascii="標楷體" w:hAnsi="標楷體" w:hint="eastAsia"/>
          <w:color w:val="000000"/>
          <w:w w:val="25"/>
          <w:sz w:val="28"/>
          <w:szCs w:val="28"/>
        </w:rPr>
        <w:t xml:space="preserve">　</w:t>
      </w:r>
      <w:r w:rsidRPr="000458E2">
        <w:rPr>
          <w:rFonts w:ascii="標楷體" w:hAnsi="標楷體" w:hint="eastAsia"/>
          <w:noProof/>
          <w:color w:val="000000"/>
          <w:w w:val="25"/>
          <w:position w:val="-150"/>
          <w:sz w:val="28"/>
          <w:szCs w:val="28"/>
        </w:rPr>
        <w:drawing>
          <wp:inline distT="0" distB="0" distL="0" distR="0" wp14:anchorId="2074A0BA" wp14:editId="4C61B20F">
            <wp:extent cx="1079500" cy="1079500"/>
            <wp:effectExtent l="0" t="0" r="6350" b="6350"/>
            <wp:docPr id="29" name="圖片 29" descr="jW5h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jW5hK"/>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a:noFill/>
                    </a:ln>
                  </pic:spPr>
                </pic:pic>
              </a:graphicData>
            </a:graphic>
          </wp:inline>
        </w:drawing>
      </w:r>
    </w:p>
    <w:p w14:paraId="600FCB92" w14:textId="39B61D0C" w:rsidR="002D751A" w:rsidRPr="000458E2" w:rsidRDefault="002D751A" w:rsidP="001119E0">
      <w:pPr>
        <w:pStyle w:val="Normal8a763729-1513-4218-a238-3e2dab5be72d"/>
        <w:numPr>
          <w:ilvl w:val="0"/>
          <w:numId w:val="7"/>
        </w:numPr>
        <w:rPr>
          <w:color w:val="000000"/>
          <w:sz w:val="28"/>
          <w:szCs w:val="28"/>
        </w:rPr>
      </w:pPr>
      <w:bookmarkStart w:id="0" w:name="Z_743df4a2_fc9c_4a11_bcd2_f2f4c2eaf99d"/>
      <w:r w:rsidRPr="000458E2">
        <w:rPr>
          <w:color w:val="000000"/>
          <w:sz w:val="28"/>
          <w:szCs w:val="28"/>
        </w:rPr>
        <w:t xml:space="preserve">  </w:t>
      </w:r>
      <w:r w:rsidRPr="000458E2">
        <w:rPr>
          <w:rFonts w:ascii="標楷體" w:hAnsi="標楷體" w:hint="eastAsia"/>
          <w:color w:val="000000"/>
          <w:sz w:val="28"/>
          <w:szCs w:val="28"/>
        </w:rPr>
        <w:t>(</w:t>
      </w:r>
      <w:proofErr w:type="gramStart"/>
      <w:r w:rsidRPr="000458E2">
        <w:rPr>
          <w:rFonts w:ascii="標楷體" w:hAnsi="標楷體" w:hint="eastAsia"/>
          <w:color w:val="000000"/>
          <w:sz w:val="28"/>
          <w:szCs w:val="28"/>
        </w:rPr>
        <w:t>Ａ</w:t>
      </w:r>
      <w:proofErr w:type="gramEnd"/>
      <w:r w:rsidRPr="000458E2">
        <w:rPr>
          <w:rFonts w:ascii="標楷體" w:hAnsi="標楷體" w:hint="eastAsia"/>
          <w:color w:val="000000"/>
          <w:sz w:val="28"/>
          <w:szCs w:val="28"/>
        </w:rPr>
        <w:t>)</w:t>
      </w:r>
      <w:r w:rsidRPr="000458E2">
        <w:rPr>
          <w:rFonts w:ascii="標楷體" w:hAnsi="標楷體" w:hint="eastAsia"/>
          <w:color w:val="000000"/>
          <w:w w:val="25"/>
          <w:sz w:val="28"/>
          <w:szCs w:val="28"/>
        </w:rPr>
        <w:t xml:space="preserve">　</w:t>
      </w:r>
      <w:r w:rsidRPr="000458E2">
        <w:rPr>
          <w:noProof/>
          <w:color w:val="000000"/>
          <w:position w:val="-154"/>
          <w:sz w:val="28"/>
          <w:szCs w:val="28"/>
        </w:rPr>
        <w:drawing>
          <wp:inline distT="0" distB="0" distL="0" distR="0" wp14:anchorId="3546D404" wp14:editId="730E7AB3">
            <wp:extent cx="1073150" cy="1073150"/>
            <wp:effectExtent l="0" t="0" r="0" b="0"/>
            <wp:docPr id="28" name="圖片 28" descr="1FA6D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3" descr="1FA6D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73150" cy="1073150"/>
                    </a:xfrm>
                    <a:prstGeom prst="rect">
                      <a:avLst/>
                    </a:prstGeom>
                    <a:noFill/>
                    <a:ln>
                      <a:noFill/>
                    </a:ln>
                  </pic:spPr>
                </pic:pic>
              </a:graphicData>
            </a:graphic>
          </wp:inline>
        </w:drawing>
      </w:r>
      <w:r w:rsidRPr="000458E2">
        <w:rPr>
          <w:color w:val="000000"/>
          <w:sz w:val="28"/>
          <w:szCs w:val="28"/>
        </w:rPr>
        <w:t xml:space="preserve">    </w:t>
      </w:r>
      <w:r w:rsidRPr="000458E2">
        <w:rPr>
          <w:rFonts w:ascii="標楷體" w:hAnsi="標楷體" w:hint="eastAsia"/>
          <w:color w:val="000000"/>
          <w:sz w:val="28"/>
          <w:szCs w:val="28"/>
        </w:rPr>
        <w:t>(</w:t>
      </w:r>
      <w:proofErr w:type="gramStart"/>
      <w:r w:rsidRPr="000458E2">
        <w:rPr>
          <w:rFonts w:ascii="標楷體" w:hAnsi="標楷體" w:hint="eastAsia"/>
          <w:color w:val="000000"/>
          <w:sz w:val="28"/>
          <w:szCs w:val="28"/>
        </w:rPr>
        <w:t>Ｂ</w:t>
      </w:r>
      <w:proofErr w:type="gramEnd"/>
      <w:r w:rsidRPr="000458E2">
        <w:rPr>
          <w:rFonts w:ascii="標楷體" w:hAnsi="標楷體" w:hint="eastAsia"/>
          <w:color w:val="000000"/>
          <w:sz w:val="28"/>
          <w:szCs w:val="28"/>
        </w:rPr>
        <w:t>)</w:t>
      </w:r>
      <w:r w:rsidRPr="000458E2">
        <w:rPr>
          <w:rFonts w:ascii="標楷體" w:hAnsi="標楷體" w:hint="eastAsia"/>
          <w:color w:val="000000"/>
          <w:w w:val="25"/>
          <w:sz w:val="28"/>
          <w:szCs w:val="28"/>
        </w:rPr>
        <w:t xml:space="preserve">　</w:t>
      </w:r>
      <w:r w:rsidRPr="000458E2">
        <w:rPr>
          <w:noProof/>
          <w:color w:val="000000"/>
          <w:position w:val="-154"/>
          <w:sz w:val="28"/>
          <w:szCs w:val="28"/>
        </w:rPr>
        <w:drawing>
          <wp:inline distT="0" distB="0" distL="0" distR="0" wp14:anchorId="79406C20" wp14:editId="2109DFF9">
            <wp:extent cx="1073150" cy="1073150"/>
            <wp:effectExtent l="0" t="0" r="0" b="0"/>
            <wp:docPr id="27" name="圖片 27" descr="U4RH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 descr="U4RH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73150" cy="1073150"/>
                    </a:xfrm>
                    <a:prstGeom prst="rect">
                      <a:avLst/>
                    </a:prstGeom>
                    <a:noFill/>
                    <a:ln>
                      <a:noFill/>
                    </a:ln>
                  </pic:spPr>
                </pic:pic>
              </a:graphicData>
            </a:graphic>
          </wp:inline>
        </w:drawing>
      </w:r>
      <w:r w:rsidRPr="000458E2">
        <w:rPr>
          <w:color w:val="000000"/>
          <w:sz w:val="28"/>
          <w:szCs w:val="28"/>
        </w:rPr>
        <w:t xml:space="preserve">   </w:t>
      </w:r>
      <w:r w:rsidR="005F2741">
        <w:rPr>
          <w:rFonts w:hint="eastAsia"/>
          <w:color w:val="000000"/>
          <w:sz w:val="28"/>
          <w:szCs w:val="28"/>
        </w:rPr>
        <w:t xml:space="preserve">  </w:t>
      </w:r>
      <w:r w:rsidRPr="000458E2">
        <w:rPr>
          <w:color w:val="000000"/>
          <w:sz w:val="28"/>
          <w:szCs w:val="28"/>
        </w:rPr>
        <w:t xml:space="preserve"> </w:t>
      </w:r>
      <w:r w:rsidRPr="000458E2">
        <w:rPr>
          <w:rFonts w:ascii="標楷體" w:hAnsi="標楷體" w:hint="eastAsia"/>
          <w:color w:val="000000"/>
          <w:sz w:val="28"/>
          <w:szCs w:val="28"/>
        </w:rPr>
        <w:t>(</w:t>
      </w:r>
      <w:proofErr w:type="gramStart"/>
      <w:r w:rsidRPr="000458E2">
        <w:rPr>
          <w:rFonts w:ascii="標楷體" w:hAnsi="標楷體" w:hint="eastAsia"/>
          <w:color w:val="000000"/>
          <w:sz w:val="28"/>
          <w:szCs w:val="28"/>
        </w:rPr>
        <w:t>Ｃ</w:t>
      </w:r>
      <w:proofErr w:type="gramEnd"/>
      <w:r w:rsidRPr="000458E2">
        <w:rPr>
          <w:rFonts w:ascii="標楷體" w:hAnsi="標楷體" w:hint="eastAsia"/>
          <w:color w:val="000000"/>
          <w:sz w:val="28"/>
          <w:szCs w:val="28"/>
        </w:rPr>
        <w:t>)</w:t>
      </w:r>
      <w:r w:rsidRPr="000458E2">
        <w:rPr>
          <w:rFonts w:ascii="標楷體" w:hAnsi="標楷體" w:hint="eastAsia"/>
          <w:color w:val="000000"/>
          <w:w w:val="25"/>
          <w:sz w:val="28"/>
          <w:szCs w:val="28"/>
        </w:rPr>
        <w:t xml:space="preserve">　</w:t>
      </w:r>
      <w:r w:rsidRPr="000458E2">
        <w:rPr>
          <w:noProof/>
          <w:color w:val="000000"/>
          <w:position w:val="-154"/>
          <w:sz w:val="28"/>
          <w:szCs w:val="28"/>
        </w:rPr>
        <w:drawing>
          <wp:inline distT="0" distB="0" distL="0" distR="0" wp14:anchorId="3780FD30" wp14:editId="731AEA00">
            <wp:extent cx="1073150" cy="1073150"/>
            <wp:effectExtent l="0" t="0" r="0" b="0"/>
            <wp:docPr id="26" name="圖片 26" descr="1Yne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1YneeK"/>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73150" cy="1073150"/>
                    </a:xfrm>
                    <a:prstGeom prst="rect">
                      <a:avLst/>
                    </a:prstGeom>
                    <a:noFill/>
                    <a:ln>
                      <a:noFill/>
                    </a:ln>
                  </pic:spPr>
                </pic:pic>
              </a:graphicData>
            </a:graphic>
          </wp:inline>
        </w:drawing>
      </w:r>
    </w:p>
    <w:p w14:paraId="59018A49" w14:textId="31997569" w:rsidR="002D751A" w:rsidRPr="000458E2" w:rsidRDefault="002D751A" w:rsidP="001119E0">
      <w:pPr>
        <w:pStyle w:val="Normal8a763729-1513-4218-a238-3e2dab5be72d"/>
        <w:numPr>
          <w:ilvl w:val="0"/>
          <w:numId w:val="7"/>
        </w:numPr>
        <w:rPr>
          <w:color w:val="000000"/>
          <w:sz w:val="28"/>
          <w:szCs w:val="28"/>
        </w:rPr>
      </w:pPr>
      <w:bookmarkStart w:id="1" w:name="Z_75237ba1_d3ef_4645_a46c_7c90e9e5aeee"/>
      <w:bookmarkEnd w:id="0"/>
      <w:r w:rsidRPr="000458E2">
        <w:rPr>
          <w:rFonts w:hint="eastAsia"/>
          <w:color w:val="000000"/>
          <w:sz w:val="28"/>
          <w:szCs w:val="28"/>
        </w:rPr>
        <w:t xml:space="preserve">　</w:t>
      </w:r>
      <w:r w:rsidRPr="000458E2">
        <w:rPr>
          <w:rFonts w:ascii="標楷體" w:hAnsi="標楷體" w:hint="eastAsia"/>
          <w:color w:val="000000"/>
          <w:sz w:val="28"/>
          <w:szCs w:val="28"/>
        </w:rPr>
        <w:t>(</w:t>
      </w:r>
      <w:proofErr w:type="gramStart"/>
      <w:r w:rsidRPr="000458E2">
        <w:rPr>
          <w:rFonts w:ascii="標楷體" w:hAnsi="標楷體" w:hint="eastAsia"/>
          <w:color w:val="000000"/>
          <w:sz w:val="28"/>
          <w:szCs w:val="28"/>
        </w:rPr>
        <w:t>Ａ</w:t>
      </w:r>
      <w:proofErr w:type="gramEnd"/>
      <w:r w:rsidRPr="000458E2">
        <w:rPr>
          <w:rFonts w:ascii="標楷體" w:hAnsi="標楷體" w:hint="eastAsia"/>
          <w:color w:val="000000"/>
          <w:sz w:val="28"/>
          <w:szCs w:val="28"/>
        </w:rPr>
        <w:t>)</w:t>
      </w:r>
      <w:r w:rsidRPr="000458E2">
        <w:rPr>
          <w:rFonts w:ascii="標楷體" w:hAnsi="標楷體" w:hint="eastAsia"/>
          <w:color w:val="000000"/>
          <w:w w:val="25"/>
          <w:sz w:val="28"/>
          <w:szCs w:val="28"/>
        </w:rPr>
        <w:t xml:space="preserve">　</w:t>
      </w:r>
      <w:r w:rsidRPr="000458E2">
        <w:rPr>
          <w:rFonts w:ascii="標楷體" w:hAnsi="標楷體" w:hint="eastAsia"/>
          <w:noProof/>
          <w:color w:val="000000"/>
          <w:w w:val="25"/>
          <w:position w:val="-152"/>
          <w:sz w:val="28"/>
          <w:szCs w:val="28"/>
        </w:rPr>
        <w:drawing>
          <wp:inline distT="0" distB="0" distL="0" distR="0" wp14:anchorId="6A7DF420" wp14:editId="241B4C85">
            <wp:extent cx="1079500" cy="1079500"/>
            <wp:effectExtent l="0" t="0" r="6350" b="6350"/>
            <wp:docPr id="25" name="圖片 25" descr="16wpO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3" descr="16wpO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a:noFill/>
                    </a:ln>
                  </pic:spPr>
                </pic:pic>
              </a:graphicData>
            </a:graphic>
          </wp:inline>
        </w:drawing>
      </w:r>
      <w:r w:rsidRPr="000458E2">
        <w:rPr>
          <w:color w:val="000000"/>
          <w:sz w:val="28"/>
          <w:szCs w:val="28"/>
        </w:rPr>
        <w:t xml:space="preserve">    </w:t>
      </w:r>
      <w:r w:rsidRPr="000458E2">
        <w:rPr>
          <w:rFonts w:ascii="標楷體" w:hAnsi="標楷體" w:hint="eastAsia"/>
          <w:color w:val="000000"/>
          <w:sz w:val="28"/>
          <w:szCs w:val="28"/>
        </w:rPr>
        <w:t>(</w:t>
      </w:r>
      <w:proofErr w:type="gramStart"/>
      <w:r w:rsidRPr="000458E2">
        <w:rPr>
          <w:rFonts w:ascii="標楷體" w:hAnsi="標楷體" w:hint="eastAsia"/>
          <w:color w:val="000000"/>
          <w:sz w:val="28"/>
          <w:szCs w:val="28"/>
        </w:rPr>
        <w:t>Ｂ</w:t>
      </w:r>
      <w:proofErr w:type="gramEnd"/>
      <w:r w:rsidRPr="000458E2">
        <w:rPr>
          <w:rFonts w:ascii="標楷體" w:hAnsi="標楷體" w:hint="eastAsia"/>
          <w:color w:val="000000"/>
          <w:sz w:val="28"/>
          <w:szCs w:val="28"/>
        </w:rPr>
        <w:t>)</w:t>
      </w:r>
      <w:r w:rsidRPr="000458E2">
        <w:rPr>
          <w:rFonts w:ascii="標楷體" w:hAnsi="標楷體" w:hint="eastAsia"/>
          <w:color w:val="000000"/>
          <w:w w:val="25"/>
          <w:sz w:val="28"/>
          <w:szCs w:val="28"/>
        </w:rPr>
        <w:t xml:space="preserve">　</w:t>
      </w:r>
      <w:r w:rsidRPr="000458E2">
        <w:rPr>
          <w:rFonts w:ascii="標楷體" w:hAnsi="標楷體" w:hint="eastAsia"/>
          <w:noProof/>
          <w:color w:val="000000"/>
          <w:w w:val="25"/>
          <w:position w:val="-152"/>
          <w:sz w:val="28"/>
          <w:szCs w:val="28"/>
        </w:rPr>
        <w:drawing>
          <wp:inline distT="0" distB="0" distL="0" distR="0" wp14:anchorId="7D0B59B8" wp14:editId="529B87FC">
            <wp:extent cx="1079500" cy="1079500"/>
            <wp:effectExtent l="0" t="0" r="6350" b="6350"/>
            <wp:docPr id="24" name="圖片 24" descr="1P54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 descr="1P54MB"/>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a:noFill/>
                    </a:ln>
                  </pic:spPr>
                </pic:pic>
              </a:graphicData>
            </a:graphic>
          </wp:inline>
        </w:drawing>
      </w:r>
      <w:r w:rsidRPr="000458E2">
        <w:rPr>
          <w:color w:val="000000"/>
          <w:sz w:val="28"/>
          <w:szCs w:val="28"/>
        </w:rPr>
        <w:t xml:space="preserve">    </w:t>
      </w:r>
      <w:r w:rsidR="005F2741">
        <w:rPr>
          <w:rFonts w:hint="eastAsia"/>
          <w:color w:val="000000"/>
          <w:sz w:val="28"/>
          <w:szCs w:val="28"/>
        </w:rPr>
        <w:t xml:space="preserve">  </w:t>
      </w:r>
      <w:r w:rsidRPr="000458E2">
        <w:rPr>
          <w:rFonts w:ascii="標楷體" w:hAnsi="標楷體" w:hint="eastAsia"/>
          <w:color w:val="000000"/>
          <w:sz w:val="28"/>
          <w:szCs w:val="28"/>
        </w:rPr>
        <w:t>(</w:t>
      </w:r>
      <w:proofErr w:type="gramStart"/>
      <w:r w:rsidRPr="000458E2">
        <w:rPr>
          <w:rFonts w:ascii="標楷體" w:hAnsi="標楷體" w:hint="eastAsia"/>
          <w:color w:val="000000"/>
          <w:sz w:val="28"/>
          <w:szCs w:val="28"/>
        </w:rPr>
        <w:t>Ｃ</w:t>
      </w:r>
      <w:proofErr w:type="gramEnd"/>
      <w:r w:rsidRPr="000458E2">
        <w:rPr>
          <w:rFonts w:ascii="標楷體" w:hAnsi="標楷體" w:hint="eastAsia"/>
          <w:color w:val="000000"/>
          <w:sz w:val="28"/>
          <w:szCs w:val="28"/>
        </w:rPr>
        <w:t>)</w:t>
      </w:r>
      <w:r w:rsidRPr="000458E2">
        <w:rPr>
          <w:rFonts w:ascii="標楷體" w:hAnsi="標楷體" w:hint="eastAsia"/>
          <w:color w:val="000000"/>
          <w:w w:val="25"/>
          <w:sz w:val="28"/>
          <w:szCs w:val="28"/>
        </w:rPr>
        <w:t xml:space="preserve">　</w:t>
      </w:r>
      <w:r w:rsidRPr="000458E2">
        <w:rPr>
          <w:rFonts w:ascii="標楷體" w:hAnsi="標楷體" w:hint="eastAsia"/>
          <w:noProof/>
          <w:color w:val="000000"/>
          <w:w w:val="25"/>
          <w:position w:val="-152"/>
          <w:sz w:val="28"/>
          <w:szCs w:val="28"/>
        </w:rPr>
        <w:drawing>
          <wp:inline distT="0" distB="0" distL="0" distR="0" wp14:anchorId="377DEFD7" wp14:editId="75DF32B4">
            <wp:extent cx="1079500" cy="1079500"/>
            <wp:effectExtent l="0" t="0" r="6350" b="6350"/>
            <wp:docPr id="23" name="圖片 23" descr="tQyX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tQyXO"/>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a:noFill/>
                    </a:ln>
                  </pic:spPr>
                </pic:pic>
              </a:graphicData>
            </a:graphic>
          </wp:inline>
        </w:drawing>
      </w:r>
    </w:p>
    <w:p w14:paraId="2B230217" w14:textId="71AF4EC7" w:rsidR="002D751A" w:rsidRPr="000458E2" w:rsidRDefault="002D751A" w:rsidP="001119E0">
      <w:pPr>
        <w:pStyle w:val="Normal8a763729-1513-4218-a238-3e2dab5be72d"/>
        <w:numPr>
          <w:ilvl w:val="0"/>
          <w:numId w:val="7"/>
        </w:numPr>
        <w:rPr>
          <w:color w:val="000000"/>
          <w:sz w:val="28"/>
          <w:szCs w:val="28"/>
        </w:rPr>
      </w:pPr>
      <w:bookmarkStart w:id="2" w:name="Z_8a67dace_df7c_4fb0_843d_9ec6ae72b815"/>
      <w:bookmarkEnd w:id="1"/>
      <w:r w:rsidRPr="000458E2">
        <w:rPr>
          <w:color w:val="000000"/>
          <w:sz w:val="28"/>
          <w:szCs w:val="28"/>
        </w:rPr>
        <w:t xml:space="preserve">  </w:t>
      </w:r>
      <w:r w:rsidRPr="000458E2">
        <w:rPr>
          <w:rFonts w:ascii="標楷體" w:hAnsi="標楷體" w:hint="eastAsia"/>
          <w:color w:val="000000"/>
          <w:sz w:val="28"/>
          <w:szCs w:val="28"/>
        </w:rPr>
        <w:t>(</w:t>
      </w:r>
      <w:proofErr w:type="gramStart"/>
      <w:r w:rsidRPr="000458E2">
        <w:rPr>
          <w:rFonts w:ascii="標楷體" w:hAnsi="標楷體" w:hint="eastAsia"/>
          <w:color w:val="000000"/>
          <w:sz w:val="28"/>
          <w:szCs w:val="28"/>
        </w:rPr>
        <w:t>Ａ</w:t>
      </w:r>
      <w:proofErr w:type="gramEnd"/>
      <w:r w:rsidRPr="000458E2">
        <w:rPr>
          <w:rFonts w:ascii="標楷體" w:hAnsi="標楷體" w:hint="eastAsia"/>
          <w:color w:val="000000"/>
          <w:sz w:val="28"/>
          <w:szCs w:val="28"/>
        </w:rPr>
        <w:t>)</w:t>
      </w:r>
      <w:r w:rsidRPr="000458E2">
        <w:rPr>
          <w:rFonts w:ascii="標楷體" w:hAnsi="標楷體" w:hint="eastAsia"/>
          <w:color w:val="000000"/>
          <w:w w:val="25"/>
          <w:sz w:val="28"/>
          <w:szCs w:val="28"/>
        </w:rPr>
        <w:t xml:space="preserve">　</w:t>
      </w:r>
      <w:r w:rsidRPr="000458E2">
        <w:rPr>
          <w:noProof/>
          <w:color w:val="000000"/>
          <w:position w:val="-148"/>
          <w:sz w:val="28"/>
          <w:szCs w:val="28"/>
        </w:rPr>
        <w:drawing>
          <wp:inline distT="0" distB="0" distL="0" distR="0" wp14:anchorId="7566D8A7" wp14:editId="7E0A16A8">
            <wp:extent cx="717550" cy="1041400"/>
            <wp:effectExtent l="0" t="0" r="6350" b="6350"/>
            <wp:docPr id="22" name="圖片 22" descr="25JZa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3" descr="25JZaz"/>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17550" cy="1041400"/>
                    </a:xfrm>
                    <a:prstGeom prst="rect">
                      <a:avLst/>
                    </a:prstGeom>
                    <a:noFill/>
                    <a:ln>
                      <a:noFill/>
                    </a:ln>
                  </pic:spPr>
                </pic:pic>
              </a:graphicData>
            </a:graphic>
          </wp:inline>
        </w:drawing>
      </w:r>
      <w:r w:rsidRPr="000458E2">
        <w:rPr>
          <w:color w:val="000000"/>
          <w:sz w:val="28"/>
          <w:szCs w:val="28"/>
        </w:rPr>
        <w:t xml:space="preserve">        </w:t>
      </w:r>
      <w:r w:rsidRPr="000458E2">
        <w:rPr>
          <w:rFonts w:ascii="標楷體" w:hAnsi="標楷體" w:hint="eastAsia"/>
          <w:color w:val="000000"/>
          <w:sz w:val="28"/>
          <w:szCs w:val="28"/>
        </w:rPr>
        <w:t>(</w:t>
      </w:r>
      <w:proofErr w:type="gramStart"/>
      <w:r w:rsidRPr="000458E2">
        <w:rPr>
          <w:rFonts w:ascii="標楷體" w:hAnsi="標楷體" w:hint="eastAsia"/>
          <w:color w:val="000000"/>
          <w:sz w:val="28"/>
          <w:szCs w:val="28"/>
        </w:rPr>
        <w:t>Ｂ</w:t>
      </w:r>
      <w:proofErr w:type="gramEnd"/>
      <w:r w:rsidRPr="000458E2">
        <w:rPr>
          <w:rFonts w:ascii="標楷體" w:hAnsi="標楷體" w:hint="eastAsia"/>
          <w:color w:val="000000"/>
          <w:sz w:val="28"/>
          <w:szCs w:val="28"/>
        </w:rPr>
        <w:t>)</w:t>
      </w:r>
      <w:r w:rsidRPr="000458E2">
        <w:rPr>
          <w:rFonts w:ascii="標楷體" w:hAnsi="標楷體" w:hint="eastAsia"/>
          <w:color w:val="000000"/>
          <w:w w:val="25"/>
          <w:sz w:val="28"/>
          <w:szCs w:val="28"/>
        </w:rPr>
        <w:t xml:space="preserve">　</w:t>
      </w:r>
      <w:r w:rsidRPr="000458E2">
        <w:rPr>
          <w:noProof/>
          <w:color w:val="000000"/>
          <w:position w:val="-148"/>
          <w:sz w:val="28"/>
          <w:szCs w:val="28"/>
        </w:rPr>
        <w:drawing>
          <wp:inline distT="0" distB="0" distL="0" distR="0" wp14:anchorId="05927ECD" wp14:editId="5ACD42D0">
            <wp:extent cx="730250" cy="1041400"/>
            <wp:effectExtent l="0" t="0" r="0" b="6350"/>
            <wp:docPr id="21" name="圖片 21" descr="10Ap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 descr="10ApLm"/>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30250" cy="1041400"/>
                    </a:xfrm>
                    <a:prstGeom prst="rect">
                      <a:avLst/>
                    </a:prstGeom>
                    <a:noFill/>
                    <a:ln>
                      <a:noFill/>
                    </a:ln>
                  </pic:spPr>
                </pic:pic>
              </a:graphicData>
            </a:graphic>
          </wp:inline>
        </w:drawing>
      </w:r>
      <w:r w:rsidRPr="000458E2">
        <w:rPr>
          <w:color w:val="000000"/>
          <w:sz w:val="28"/>
          <w:szCs w:val="28"/>
        </w:rPr>
        <w:t xml:space="preserve">        </w:t>
      </w:r>
      <w:r w:rsidR="005F2741">
        <w:rPr>
          <w:rFonts w:hint="eastAsia"/>
          <w:color w:val="000000"/>
          <w:sz w:val="28"/>
          <w:szCs w:val="28"/>
        </w:rPr>
        <w:t xml:space="preserve">  </w:t>
      </w:r>
      <w:r w:rsidRPr="000458E2">
        <w:rPr>
          <w:color w:val="000000"/>
          <w:sz w:val="28"/>
          <w:szCs w:val="28"/>
        </w:rPr>
        <w:t xml:space="preserve"> </w:t>
      </w:r>
      <w:r w:rsidRPr="000458E2">
        <w:rPr>
          <w:rFonts w:ascii="標楷體" w:hAnsi="標楷體" w:hint="eastAsia"/>
          <w:color w:val="000000"/>
          <w:sz w:val="28"/>
          <w:szCs w:val="28"/>
        </w:rPr>
        <w:t>(</w:t>
      </w:r>
      <w:proofErr w:type="gramStart"/>
      <w:r w:rsidRPr="000458E2">
        <w:rPr>
          <w:rFonts w:ascii="標楷體" w:hAnsi="標楷體" w:hint="eastAsia"/>
          <w:color w:val="000000"/>
          <w:sz w:val="28"/>
          <w:szCs w:val="28"/>
        </w:rPr>
        <w:t>Ｃ</w:t>
      </w:r>
      <w:proofErr w:type="gramEnd"/>
      <w:r w:rsidRPr="000458E2">
        <w:rPr>
          <w:rFonts w:ascii="標楷體" w:hAnsi="標楷體" w:hint="eastAsia"/>
          <w:color w:val="000000"/>
          <w:sz w:val="28"/>
          <w:szCs w:val="28"/>
        </w:rPr>
        <w:t>)</w:t>
      </w:r>
      <w:r w:rsidRPr="000458E2">
        <w:rPr>
          <w:rFonts w:ascii="標楷體" w:hAnsi="標楷體" w:hint="eastAsia"/>
          <w:color w:val="000000"/>
          <w:w w:val="25"/>
          <w:sz w:val="28"/>
          <w:szCs w:val="28"/>
        </w:rPr>
        <w:t xml:space="preserve">　</w:t>
      </w:r>
      <w:r w:rsidRPr="000458E2">
        <w:rPr>
          <w:noProof/>
          <w:color w:val="000000"/>
          <w:position w:val="-148"/>
          <w:sz w:val="28"/>
          <w:szCs w:val="28"/>
        </w:rPr>
        <w:drawing>
          <wp:inline distT="0" distB="0" distL="0" distR="0" wp14:anchorId="601722F6" wp14:editId="34263C42">
            <wp:extent cx="730250" cy="1041400"/>
            <wp:effectExtent l="0" t="0" r="0" b="6350"/>
            <wp:docPr id="20" name="圖片 20" descr="1FXi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1FXito"/>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30250" cy="1041400"/>
                    </a:xfrm>
                    <a:prstGeom prst="rect">
                      <a:avLst/>
                    </a:prstGeom>
                    <a:noFill/>
                    <a:ln>
                      <a:noFill/>
                    </a:ln>
                  </pic:spPr>
                </pic:pic>
              </a:graphicData>
            </a:graphic>
          </wp:inline>
        </w:drawing>
      </w:r>
    </w:p>
    <w:p w14:paraId="7913F196" w14:textId="5EFE374B" w:rsidR="002D751A" w:rsidRDefault="001119E0" w:rsidP="00AF2436">
      <w:pPr>
        <w:pStyle w:val="Normal8a763729-1513-4218-a238-3e2dab5be72d"/>
        <w:ind w:left="284"/>
        <w:rPr>
          <w:rFonts w:ascii="標楷體" w:hAnsi="標楷體"/>
          <w:color w:val="000000"/>
          <w:w w:val="25"/>
          <w:sz w:val="28"/>
          <w:szCs w:val="28"/>
        </w:rPr>
      </w:pPr>
      <w:bookmarkStart w:id="3" w:name="Z_2fa371f0_21a4_4446_a8be_306bb5642bec"/>
      <w:bookmarkEnd w:id="2"/>
      <w:r w:rsidRPr="00AF2436">
        <w:rPr>
          <w:color w:val="000000"/>
          <w:sz w:val="28"/>
          <w:szCs w:val="28"/>
        </w:rPr>
        <w:t>5.</w:t>
      </w:r>
      <w:r w:rsidRPr="000458E2">
        <w:rPr>
          <w:rFonts w:ascii="標楷體" w:hAnsi="標楷體" w:hint="eastAsia"/>
          <w:color w:val="000000"/>
          <w:sz w:val="28"/>
          <w:szCs w:val="28"/>
        </w:rPr>
        <w:t xml:space="preserve"> </w:t>
      </w:r>
      <w:r w:rsidR="002D751A" w:rsidRPr="000458E2">
        <w:rPr>
          <w:rFonts w:ascii="標楷體" w:hAnsi="標楷體" w:hint="eastAsia"/>
          <w:color w:val="000000"/>
          <w:sz w:val="28"/>
          <w:szCs w:val="28"/>
        </w:rPr>
        <w:t>(</w:t>
      </w:r>
      <w:proofErr w:type="gramStart"/>
      <w:r w:rsidR="002D751A" w:rsidRPr="000458E2">
        <w:rPr>
          <w:rFonts w:ascii="標楷體" w:hAnsi="標楷體" w:hint="eastAsia"/>
          <w:color w:val="000000"/>
          <w:sz w:val="28"/>
          <w:szCs w:val="28"/>
        </w:rPr>
        <w:t>Ａ</w:t>
      </w:r>
      <w:proofErr w:type="gramEnd"/>
      <w:r w:rsidR="002D751A" w:rsidRPr="000458E2">
        <w:rPr>
          <w:rFonts w:ascii="標楷體" w:hAnsi="標楷體" w:hint="eastAsia"/>
          <w:color w:val="000000"/>
          <w:sz w:val="28"/>
          <w:szCs w:val="28"/>
        </w:rPr>
        <w:t>)</w:t>
      </w:r>
      <w:r w:rsidR="002D751A" w:rsidRPr="000458E2">
        <w:rPr>
          <w:rFonts w:ascii="標楷體" w:hAnsi="標楷體" w:hint="eastAsia"/>
          <w:color w:val="000000"/>
          <w:w w:val="25"/>
          <w:sz w:val="28"/>
          <w:szCs w:val="28"/>
        </w:rPr>
        <w:t xml:space="preserve">　</w:t>
      </w:r>
      <w:r w:rsidR="002D751A" w:rsidRPr="000458E2">
        <w:rPr>
          <w:rFonts w:ascii="標楷體" w:hAnsi="標楷體" w:hint="eastAsia"/>
          <w:noProof/>
          <w:color w:val="000000"/>
          <w:w w:val="25"/>
          <w:position w:val="-152"/>
          <w:sz w:val="28"/>
          <w:szCs w:val="28"/>
        </w:rPr>
        <w:drawing>
          <wp:inline distT="0" distB="0" distL="0" distR="0" wp14:anchorId="72A522D0" wp14:editId="69721DF7">
            <wp:extent cx="1079500" cy="1079500"/>
            <wp:effectExtent l="0" t="0" r="6350" b="6350"/>
            <wp:docPr id="19" name="圖片 19" descr="1CTfR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3" descr="1CTfRQ"/>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a:noFill/>
                    </a:ln>
                  </pic:spPr>
                </pic:pic>
              </a:graphicData>
            </a:graphic>
          </wp:inline>
        </w:drawing>
      </w:r>
      <w:r w:rsidR="002D751A" w:rsidRPr="000458E2">
        <w:rPr>
          <w:color w:val="000000"/>
          <w:sz w:val="28"/>
          <w:szCs w:val="28"/>
        </w:rPr>
        <w:t xml:space="preserve">    </w:t>
      </w:r>
      <w:r w:rsidR="005F2741">
        <w:rPr>
          <w:rFonts w:hint="eastAsia"/>
          <w:color w:val="000000"/>
          <w:sz w:val="28"/>
          <w:szCs w:val="28"/>
        </w:rPr>
        <w:t xml:space="preserve"> </w:t>
      </w:r>
      <w:r w:rsidR="002D751A" w:rsidRPr="000458E2">
        <w:rPr>
          <w:rFonts w:ascii="標楷體" w:hAnsi="標楷體" w:hint="eastAsia"/>
          <w:color w:val="000000"/>
          <w:sz w:val="28"/>
          <w:szCs w:val="28"/>
        </w:rPr>
        <w:t>(</w:t>
      </w:r>
      <w:proofErr w:type="gramStart"/>
      <w:r w:rsidR="002D751A" w:rsidRPr="000458E2">
        <w:rPr>
          <w:rFonts w:ascii="標楷體" w:hAnsi="標楷體" w:hint="eastAsia"/>
          <w:color w:val="000000"/>
          <w:sz w:val="28"/>
          <w:szCs w:val="28"/>
        </w:rPr>
        <w:t>Ｂ</w:t>
      </w:r>
      <w:proofErr w:type="gramEnd"/>
      <w:r w:rsidR="002D751A" w:rsidRPr="000458E2">
        <w:rPr>
          <w:rFonts w:ascii="標楷體" w:hAnsi="標楷體" w:hint="eastAsia"/>
          <w:color w:val="000000"/>
          <w:sz w:val="28"/>
          <w:szCs w:val="28"/>
        </w:rPr>
        <w:t>)</w:t>
      </w:r>
      <w:r w:rsidR="002D751A" w:rsidRPr="000458E2">
        <w:rPr>
          <w:rFonts w:ascii="標楷體" w:hAnsi="標楷體" w:hint="eastAsia"/>
          <w:color w:val="000000"/>
          <w:w w:val="25"/>
          <w:sz w:val="28"/>
          <w:szCs w:val="28"/>
        </w:rPr>
        <w:t xml:space="preserve">　</w:t>
      </w:r>
      <w:r w:rsidR="002D751A" w:rsidRPr="000458E2">
        <w:rPr>
          <w:rFonts w:ascii="標楷體" w:hAnsi="標楷體" w:hint="eastAsia"/>
          <w:noProof/>
          <w:color w:val="000000"/>
          <w:w w:val="25"/>
          <w:position w:val="-150"/>
          <w:sz w:val="28"/>
          <w:szCs w:val="28"/>
        </w:rPr>
        <w:drawing>
          <wp:inline distT="0" distB="0" distL="0" distR="0" wp14:anchorId="44357189" wp14:editId="65D1F811">
            <wp:extent cx="1079500" cy="1079500"/>
            <wp:effectExtent l="0" t="0" r="6350" b="6350"/>
            <wp:docPr id="18" name="圖片 18" descr="dpMx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 descr="dpMxU"/>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a:noFill/>
                    </a:ln>
                  </pic:spPr>
                </pic:pic>
              </a:graphicData>
            </a:graphic>
          </wp:inline>
        </w:drawing>
      </w:r>
      <w:r w:rsidR="002D751A" w:rsidRPr="000458E2">
        <w:rPr>
          <w:color w:val="000000"/>
          <w:sz w:val="28"/>
          <w:szCs w:val="28"/>
        </w:rPr>
        <w:t xml:space="preserve">   </w:t>
      </w:r>
      <w:r w:rsidR="005F2741">
        <w:rPr>
          <w:rFonts w:hint="eastAsia"/>
          <w:color w:val="000000"/>
          <w:sz w:val="28"/>
          <w:szCs w:val="28"/>
        </w:rPr>
        <w:t xml:space="preserve">   </w:t>
      </w:r>
      <w:r w:rsidR="002D751A" w:rsidRPr="000458E2">
        <w:rPr>
          <w:rFonts w:ascii="標楷體" w:hAnsi="標楷體" w:hint="eastAsia"/>
          <w:color w:val="000000"/>
          <w:sz w:val="28"/>
          <w:szCs w:val="28"/>
        </w:rPr>
        <w:t>(</w:t>
      </w:r>
      <w:proofErr w:type="gramStart"/>
      <w:r w:rsidR="002D751A" w:rsidRPr="000458E2">
        <w:rPr>
          <w:rFonts w:ascii="標楷體" w:hAnsi="標楷體" w:hint="eastAsia"/>
          <w:color w:val="000000"/>
          <w:sz w:val="28"/>
          <w:szCs w:val="28"/>
        </w:rPr>
        <w:t>Ｃ</w:t>
      </w:r>
      <w:proofErr w:type="gramEnd"/>
      <w:r w:rsidR="002D751A" w:rsidRPr="000458E2">
        <w:rPr>
          <w:rFonts w:ascii="標楷體" w:hAnsi="標楷體" w:hint="eastAsia"/>
          <w:color w:val="000000"/>
          <w:sz w:val="28"/>
          <w:szCs w:val="28"/>
        </w:rPr>
        <w:t>)</w:t>
      </w:r>
      <w:r w:rsidR="002D751A" w:rsidRPr="000458E2">
        <w:rPr>
          <w:rFonts w:ascii="標楷體" w:hAnsi="標楷體" w:hint="eastAsia"/>
          <w:color w:val="000000"/>
          <w:w w:val="25"/>
          <w:sz w:val="28"/>
          <w:szCs w:val="28"/>
        </w:rPr>
        <w:t xml:space="preserve">　</w:t>
      </w:r>
      <w:r w:rsidR="002D751A" w:rsidRPr="000458E2">
        <w:rPr>
          <w:rFonts w:ascii="標楷體" w:hAnsi="標楷體" w:hint="eastAsia"/>
          <w:noProof/>
          <w:color w:val="000000"/>
          <w:w w:val="25"/>
          <w:position w:val="-150"/>
          <w:sz w:val="28"/>
          <w:szCs w:val="28"/>
        </w:rPr>
        <w:drawing>
          <wp:inline distT="0" distB="0" distL="0" distR="0" wp14:anchorId="515164DE" wp14:editId="4EAD9D32">
            <wp:extent cx="1079500" cy="1079500"/>
            <wp:effectExtent l="0" t="0" r="6350" b="6350"/>
            <wp:docPr id="17" name="圖片 17" descr="1PJbb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1PJbbV"/>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a:noFill/>
                    </a:ln>
                  </pic:spPr>
                </pic:pic>
              </a:graphicData>
            </a:graphic>
          </wp:inline>
        </w:drawing>
      </w:r>
    </w:p>
    <w:p w14:paraId="7C26A3CE" w14:textId="77777777" w:rsidR="002D751A" w:rsidRPr="002D751A" w:rsidRDefault="002D751A" w:rsidP="002D751A"/>
    <w:bookmarkEnd w:id="3"/>
    <w:p w14:paraId="0D280167" w14:textId="3D71D5E9" w:rsidR="002D751A" w:rsidRPr="0069022A" w:rsidRDefault="002D751A" w:rsidP="0069022A">
      <w:pPr>
        <w:pStyle w:val="testTypeHeader"/>
        <w:spacing w:line="360" w:lineRule="exact"/>
        <w:rPr>
          <w:szCs w:val="24"/>
        </w:rPr>
      </w:pPr>
      <w:r w:rsidRPr="0069022A">
        <w:rPr>
          <w:rFonts w:hint="eastAsia"/>
          <w:szCs w:val="24"/>
        </w:rPr>
        <w:t>(</w:t>
      </w:r>
      <w:r w:rsidRPr="0069022A">
        <w:rPr>
          <w:rFonts w:hint="eastAsia"/>
          <w:szCs w:val="24"/>
        </w:rPr>
        <w:t>二</w:t>
      </w:r>
      <w:r w:rsidRPr="0069022A">
        <w:rPr>
          <w:rFonts w:hint="eastAsia"/>
          <w:szCs w:val="24"/>
        </w:rPr>
        <w:t xml:space="preserve">)  </w:t>
      </w:r>
      <w:r w:rsidRPr="0069022A">
        <w:rPr>
          <w:szCs w:val="24"/>
        </w:rPr>
        <w:t>基本問答：根據聽到的內容，選出一個最適合的回應或最適合的問句。</w:t>
      </w:r>
      <w:r w:rsidRPr="0069022A">
        <w:rPr>
          <w:szCs w:val="24"/>
        </w:rPr>
        <w:t xml:space="preserve"> </w:t>
      </w:r>
    </w:p>
    <w:p w14:paraId="52CA9446" w14:textId="479988ED" w:rsidR="002D751A" w:rsidRPr="0069022A" w:rsidRDefault="002D751A" w:rsidP="0069022A">
      <w:pPr>
        <w:pStyle w:val="Normal8a763729-1513-4218-a238-3e2dab5be72d"/>
        <w:numPr>
          <w:ilvl w:val="0"/>
          <w:numId w:val="8"/>
        </w:numPr>
        <w:snapToGrid w:val="0"/>
        <w:spacing w:line="360" w:lineRule="exact"/>
        <w:rPr>
          <w:color w:val="000000"/>
        </w:rPr>
      </w:pPr>
      <w:bookmarkStart w:id="4" w:name="Z_3103a66c_421e_45cd_8141_62672e659a34"/>
      <w:r w:rsidRPr="0069022A">
        <w:rPr>
          <w:color w:val="000000"/>
        </w:rPr>
        <w:t xml:space="preserve">  </w:t>
      </w:r>
      <w:r w:rsidRPr="0069022A">
        <w:rPr>
          <w:rFonts w:ascii="標楷體" w:hAnsi="標楷體" w:hint="eastAsia"/>
          <w:color w:val="000000"/>
        </w:rPr>
        <w:t>(</w:t>
      </w:r>
      <w:proofErr w:type="gramStart"/>
      <w:r w:rsidRPr="0069022A">
        <w:rPr>
          <w:rFonts w:ascii="標楷體" w:hAnsi="標楷體" w:hint="eastAsia"/>
          <w:color w:val="000000"/>
        </w:rPr>
        <w:t>Ａ</w:t>
      </w:r>
      <w:proofErr w:type="gramEnd"/>
      <w:r w:rsidRPr="0069022A">
        <w:rPr>
          <w:rFonts w:ascii="標楷體" w:hAnsi="標楷體" w:hint="eastAsia"/>
          <w:color w:val="000000"/>
        </w:rPr>
        <w:t>)</w:t>
      </w:r>
      <w:r w:rsidRPr="0069022A">
        <w:rPr>
          <w:rFonts w:hint="eastAsia"/>
          <w:color w:val="000000"/>
          <w:w w:val="25"/>
        </w:rPr>
        <w:t xml:space="preserve">　</w:t>
      </w:r>
      <w:r w:rsidRPr="0069022A">
        <w:rPr>
          <w:rFonts w:hint="eastAsia"/>
          <w:color w:val="000000"/>
        </w:rPr>
        <w:t>With pleasure.  I</w:t>
      </w:r>
      <w:r w:rsidRPr="0069022A">
        <w:rPr>
          <w:color w:val="000000"/>
        </w:rPr>
        <w:t>’</w:t>
      </w:r>
      <w:r w:rsidRPr="0069022A">
        <w:rPr>
          <w:rFonts w:hint="eastAsia"/>
          <w:color w:val="000000"/>
        </w:rPr>
        <w:t>ll send it on my way to school.</w:t>
      </w:r>
      <w:r w:rsidRPr="0069022A">
        <w:br/>
      </w:r>
      <w:r w:rsidRPr="0069022A">
        <w:rPr>
          <w:color w:val="000000"/>
        </w:rPr>
        <w:t xml:space="preserve">  </w:t>
      </w:r>
      <w:r w:rsidRPr="0069022A">
        <w:rPr>
          <w:rFonts w:ascii="標楷體" w:hAnsi="標楷體" w:hint="eastAsia"/>
          <w:color w:val="000000"/>
        </w:rPr>
        <w:t>(Ｂ)</w:t>
      </w:r>
      <w:r w:rsidRPr="0069022A">
        <w:rPr>
          <w:rFonts w:hint="eastAsia"/>
          <w:color w:val="000000"/>
          <w:w w:val="25"/>
        </w:rPr>
        <w:t xml:space="preserve">　</w:t>
      </w:r>
      <w:r w:rsidRPr="0069022A">
        <w:rPr>
          <w:rFonts w:hint="eastAsia"/>
          <w:color w:val="000000"/>
        </w:rPr>
        <w:t>Cindy will feel happy when she gets the postcard.</w:t>
      </w:r>
      <w:r w:rsidRPr="0069022A">
        <w:br/>
      </w:r>
      <w:r w:rsidRPr="0069022A">
        <w:rPr>
          <w:color w:val="000000"/>
        </w:rPr>
        <w:t xml:space="preserve">  </w:t>
      </w:r>
      <w:r w:rsidRPr="0069022A">
        <w:rPr>
          <w:rFonts w:ascii="標楷體" w:hAnsi="標楷體" w:hint="eastAsia"/>
          <w:color w:val="000000"/>
        </w:rPr>
        <w:t>(Ｃ)</w:t>
      </w:r>
      <w:r w:rsidRPr="0069022A">
        <w:rPr>
          <w:rFonts w:hint="eastAsia"/>
          <w:color w:val="000000"/>
          <w:w w:val="25"/>
        </w:rPr>
        <w:t xml:space="preserve">　</w:t>
      </w:r>
      <w:r w:rsidRPr="0069022A">
        <w:rPr>
          <w:rFonts w:hint="eastAsia"/>
          <w:color w:val="000000"/>
        </w:rPr>
        <w:t>I will buy some postcards for you during my trip.</w:t>
      </w:r>
    </w:p>
    <w:p w14:paraId="6826C5EF" w14:textId="77777777" w:rsidR="005F2741" w:rsidRPr="0069022A" w:rsidRDefault="005F2741" w:rsidP="0069022A">
      <w:pPr>
        <w:spacing w:line="360" w:lineRule="exact"/>
        <w:rPr>
          <w:szCs w:val="24"/>
        </w:rPr>
      </w:pPr>
    </w:p>
    <w:p w14:paraId="40A722B0" w14:textId="328459DC" w:rsidR="002D751A" w:rsidRPr="0069022A" w:rsidRDefault="002D751A" w:rsidP="0069022A">
      <w:pPr>
        <w:pStyle w:val="Normal8a763729-1513-4218-a238-3e2dab5be72d"/>
        <w:numPr>
          <w:ilvl w:val="0"/>
          <w:numId w:val="8"/>
        </w:numPr>
        <w:snapToGrid w:val="0"/>
        <w:spacing w:line="360" w:lineRule="exact"/>
        <w:rPr>
          <w:color w:val="000000"/>
        </w:rPr>
      </w:pPr>
      <w:bookmarkStart w:id="5" w:name="Z_0a27cd29_c37d_4e5d_ab0e_f9dc26ed9c0a"/>
      <w:bookmarkEnd w:id="4"/>
      <w:r w:rsidRPr="0069022A">
        <w:rPr>
          <w:color w:val="000000"/>
        </w:rPr>
        <w:t xml:space="preserve">  </w:t>
      </w:r>
      <w:r w:rsidRPr="0069022A">
        <w:rPr>
          <w:rFonts w:ascii="標楷體" w:hAnsi="標楷體" w:hint="eastAsia"/>
          <w:color w:val="000000"/>
        </w:rPr>
        <w:t>(</w:t>
      </w:r>
      <w:proofErr w:type="gramStart"/>
      <w:r w:rsidRPr="0069022A">
        <w:rPr>
          <w:rFonts w:ascii="標楷體" w:hAnsi="標楷體" w:hint="eastAsia"/>
          <w:color w:val="000000"/>
        </w:rPr>
        <w:t>Ａ</w:t>
      </w:r>
      <w:proofErr w:type="gramEnd"/>
      <w:r w:rsidRPr="0069022A">
        <w:rPr>
          <w:rFonts w:ascii="標楷體" w:hAnsi="標楷體" w:hint="eastAsia"/>
          <w:color w:val="000000"/>
        </w:rPr>
        <w:t>)</w:t>
      </w:r>
      <w:r w:rsidRPr="0069022A">
        <w:rPr>
          <w:rFonts w:hint="eastAsia"/>
          <w:color w:val="000000"/>
          <w:w w:val="25"/>
        </w:rPr>
        <w:t xml:space="preserve">　</w:t>
      </w:r>
      <w:r w:rsidRPr="0069022A">
        <w:rPr>
          <w:rFonts w:hint="eastAsia"/>
          <w:color w:val="000000"/>
        </w:rPr>
        <w:t xml:space="preserve">I have no idea.  Maybe you </w:t>
      </w:r>
      <w:r w:rsidRPr="0069022A">
        <w:rPr>
          <w:color w:val="000000"/>
        </w:rPr>
        <w:t>should look for</w:t>
      </w:r>
      <w:r w:rsidRPr="0069022A">
        <w:rPr>
          <w:rFonts w:hint="eastAsia"/>
          <w:color w:val="000000"/>
        </w:rPr>
        <w:t xml:space="preserve"> it on the dining table.</w:t>
      </w:r>
      <w:r w:rsidRPr="0069022A">
        <w:br/>
      </w:r>
      <w:r w:rsidRPr="0069022A">
        <w:rPr>
          <w:color w:val="000000"/>
        </w:rPr>
        <w:t xml:space="preserve">  </w:t>
      </w:r>
      <w:r w:rsidRPr="0069022A">
        <w:rPr>
          <w:rFonts w:ascii="標楷體" w:hAnsi="標楷體" w:hint="eastAsia"/>
          <w:color w:val="000000"/>
        </w:rPr>
        <w:t>(Ｂ)</w:t>
      </w:r>
      <w:r w:rsidRPr="0069022A">
        <w:rPr>
          <w:rFonts w:hint="eastAsia"/>
          <w:color w:val="000000"/>
          <w:w w:val="25"/>
        </w:rPr>
        <w:t xml:space="preserve">　</w:t>
      </w:r>
      <w:r w:rsidRPr="0069022A">
        <w:rPr>
          <w:rFonts w:hint="eastAsia"/>
          <w:color w:val="000000"/>
        </w:rPr>
        <w:t>The price of the cellphone is so high.</w:t>
      </w:r>
      <w:r w:rsidRPr="0069022A">
        <w:br/>
      </w:r>
      <w:r w:rsidRPr="0069022A">
        <w:rPr>
          <w:color w:val="000000"/>
        </w:rPr>
        <w:t xml:space="preserve">  </w:t>
      </w:r>
      <w:r w:rsidRPr="0069022A">
        <w:rPr>
          <w:rFonts w:ascii="標楷體" w:hAnsi="標楷體" w:hint="eastAsia"/>
          <w:color w:val="000000"/>
        </w:rPr>
        <w:t>(Ｃ)</w:t>
      </w:r>
      <w:r w:rsidRPr="0069022A">
        <w:rPr>
          <w:rFonts w:hint="eastAsia"/>
          <w:color w:val="000000"/>
          <w:w w:val="25"/>
        </w:rPr>
        <w:t xml:space="preserve">　</w:t>
      </w:r>
      <w:r w:rsidRPr="0069022A">
        <w:rPr>
          <w:rFonts w:hint="eastAsia"/>
          <w:color w:val="000000"/>
        </w:rPr>
        <w:t xml:space="preserve">Yes, I bought the cellphone in </w:t>
      </w:r>
      <w:r w:rsidRPr="0069022A">
        <w:rPr>
          <w:color w:val="000000"/>
        </w:rPr>
        <w:t>a</w:t>
      </w:r>
      <w:r w:rsidRPr="0069022A">
        <w:rPr>
          <w:rFonts w:hint="eastAsia"/>
          <w:color w:val="000000"/>
        </w:rPr>
        <w:t xml:space="preserve"> department store.</w:t>
      </w:r>
    </w:p>
    <w:p w14:paraId="1A782650" w14:textId="77777777" w:rsidR="005F2741" w:rsidRPr="0069022A" w:rsidRDefault="005F2741" w:rsidP="0069022A">
      <w:pPr>
        <w:spacing w:line="360" w:lineRule="exact"/>
        <w:rPr>
          <w:szCs w:val="24"/>
        </w:rPr>
      </w:pPr>
    </w:p>
    <w:p w14:paraId="66EA8AEF" w14:textId="0E62994A" w:rsidR="002D751A" w:rsidRPr="0069022A" w:rsidRDefault="002D751A" w:rsidP="0069022A">
      <w:pPr>
        <w:pStyle w:val="Normal8a763729-1513-4218-a238-3e2dab5be72d"/>
        <w:numPr>
          <w:ilvl w:val="0"/>
          <w:numId w:val="8"/>
        </w:numPr>
        <w:snapToGrid w:val="0"/>
        <w:spacing w:line="360" w:lineRule="exact"/>
        <w:rPr>
          <w:color w:val="000000"/>
        </w:rPr>
      </w:pPr>
      <w:bookmarkStart w:id="6" w:name="Z_a56945f2_82dd_4e76_995a_09fcce652bcc"/>
      <w:bookmarkEnd w:id="5"/>
      <w:r w:rsidRPr="0069022A">
        <w:rPr>
          <w:color w:val="000000"/>
        </w:rPr>
        <w:t xml:space="preserve">  </w:t>
      </w:r>
      <w:r w:rsidRPr="0069022A">
        <w:rPr>
          <w:rFonts w:ascii="標楷體" w:hAnsi="標楷體" w:hint="eastAsia"/>
          <w:color w:val="000000"/>
        </w:rPr>
        <w:t>(</w:t>
      </w:r>
      <w:proofErr w:type="gramStart"/>
      <w:r w:rsidRPr="0069022A">
        <w:rPr>
          <w:rFonts w:ascii="標楷體" w:hAnsi="標楷體" w:hint="eastAsia"/>
          <w:color w:val="000000"/>
        </w:rPr>
        <w:t>Ａ</w:t>
      </w:r>
      <w:proofErr w:type="gramEnd"/>
      <w:r w:rsidRPr="0069022A">
        <w:rPr>
          <w:rFonts w:ascii="標楷體" w:hAnsi="標楷體" w:hint="eastAsia"/>
          <w:color w:val="000000"/>
        </w:rPr>
        <w:t>)</w:t>
      </w:r>
      <w:r w:rsidRPr="0069022A">
        <w:rPr>
          <w:rFonts w:hint="eastAsia"/>
          <w:color w:val="000000"/>
          <w:w w:val="25"/>
        </w:rPr>
        <w:t xml:space="preserve">　</w:t>
      </w:r>
      <w:r w:rsidRPr="0069022A">
        <w:rPr>
          <w:rFonts w:hint="eastAsia"/>
          <w:color w:val="000000"/>
        </w:rPr>
        <w:t>It depends on the weather.  If it doesn</w:t>
      </w:r>
      <w:r w:rsidRPr="0069022A">
        <w:rPr>
          <w:color w:val="000000"/>
        </w:rPr>
        <w:t>’</w:t>
      </w:r>
      <w:r w:rsidRPr="0069022A">
        <w:rPr>
          <w:rFonts w:hint="eastAsia"/>
          <w:color w:val="000000"/>
        </w:rPr>
        <w:t>t rain, I will go.  If it rains, I prefer to stay at home.</w:t>
      </w:r>
      <w:r w:rsidRPr="0069022A">
        <w:br/>
      </w:r>
      <w:r w:rsidRPr="0069022A">
        <w:rPr>
          <w:color w:val="000000"/>
        </w:rPr>
        <w:t xml:space="preserve">  </w:t>
      </w:r>
      <w:r w:rsidRPr="0069022A">
        <w:rPr>
          <w:rFonts w:ascii="標楷體" w:hAnsi="標楷體" w:hint="eastAsia"/>
          <w:color w:val="000000"/>
        </w:rPr>
        <w:t>(Ｂ)</w:t>
      </w:r>
      <w:r w:rsidRPr="0069022A">
        <w:rPr>
          <w:rFonts w:hint="eastAsia"/>
          <w:color w:val="000000"/>
          <w:w w:val="25"/>
        </w:rPr>
        <w:t xml:space="preserve">　</w:t>
      </w:r>
      <w:r w:rsidRPr="0069022A">
        <w:rPr>
          <w:color w:val="000000"/>
        </w:rPr>
        <w:t>Jade Mountain is the highest mountain in Taiwan</w:t>
      </w:r>
      <w:r w:rsidRPr="0069022A">
        <w:rPr>
          <w:rFonts w:hint="eastAsia"/>
          <w:color w:val="000000"/>
        </w:rPr>
        <w:t>.</w:t>
      </w:r>
      <w:r w:rsidRPr="0069022A">
        <w:br/>
      </w:r>
      <w:r w:rsidRPr="0069022A">
        <w:rPr>
          <w:color w:val="000000"/>
        </w:rPr>
        <w:t xml:space="preserve">  </w:t>
      </w:r>
      <w:r w:rsidRPr="0069022A">
        <w:rPr>
          <w:rFonts w:ascii="標楷體" w:hAnsi="標楷體" w:hint="eastAsia"/>
          <w:color w:val="000000"/>
        </w:rPr>
        <w:t>(Ｃ)</w:t>
      </w:r>
      <w:r w:rsidRPr="0069022A">
        <w:rPr>
          <w:rFonts w:hint="eastAsia"/>
          <w:color w:val="000000"/>
          <w:w w:val="25"/>
        </w:rPr>
        <w:t xml:space="preserve">　</w:t>
      </w:r>
      <w:r w:rsidRPr="0069022A">
        <w:rPr>
          <w:rFonts w:hint="eastAsia"/>
          <w:color w:val="000000"/>
        </w:rPr>
        <w:t>Yes, I am very busy.  I</w:t>
      </w:r>
      <w:r w:rsidRPr="0069022A">
        <w:rPr>
          <w:color w:val="000000"/>
        </w:rPr>
        <w:t>’</w:t>
      </w:r>
      <w:r w:rsidRPr="0069022A">
        <w:rPr>
          <w:rFonts w:hint="eastAsia"/>
          <w:color w:val="000000"/>
        </w:rPr>
        <w:t>ll meet you there at three.</w:t>
      </w:r>
    </w:p>
    <w:p w14:paraId="779F77A2" w14:textId="77777777" w:rsidR="005F2741" w:rsidRPr="0069022A" w:rsidRDefault="005F2741" w:rsidP="0069022A">
      <w:pPr>
        <w:spacing w:line="360" w:lineRule="exact"/>
        <w:rPr>
          <w:szCs w:val="24"/>
        </w:rPr>
      </w:pPr>
    </w:p>
    <w:p w14:paraId="4EE0DA3A" w14:textId="626C944B" w:rsidR="002D751A" w:rsidRPr="0069022A" w:rsidRDefault="002D751A" w:rsidP="0069022A">
      <w:pPr>
        <w:pStyle w:val="Normal8a763729-1513-4218-a238-3e2dab5be72d"/>
        <w:numPr>
          <w:ilvl w:val="0"/>
          <w:numId w:val="8"/>
        </w:numPr>
        <w:snapToGrid w:val="0"/>
        <w:spacing w:line="360" w:lineRule="exact"/>
        <w:rPr>
          <w:color w:val="000000"/>
        </w:rPr>
      </w:pPr>
      <w:bookmarkStart w:id="7" w:name="Z_4d66176f_c1d3_4067_836f_ff773bd07996"/>
      <w:bookmarkEnd w:id="6"/>
      <w:r w:rsidRPr="0069022A">
        <w:rPr>
          <w:color w:val="000000"/>
        </w:rPr>
        <w:t xml:space="preserve">  </w:t>
      </w:r>
      <w:r w:rsidRPr="0069022A">
        <w:rPr>
          <w:rFonts w:ascii="標楷體" w:hAnsi="標楷體" w:hint="eastAsia"/>
          <w:color w:val="000000"/>
        </w:rPr>
        <w:t>(</w:t>
      </w:r>
      <w:proofErr w:type="gramStart"/>
      <w:r w:rsidRPr="0069022A">
        <w:rPr>
          <w:rFonts w:ascii="標楷體" w:hAnsi="標楷體" w:hint="eastAsia"/>
          <w:color w:val="000000"/>
        </w:rPr>
        <w:t>Ａ</w:t>
      </w:r>
      <w:proofErr w:type="gramEnd"/>
      <w:r w:rsidRPr="0069022A">
        <w:rPr>
          <w:rFonts w:ascii="標楷體" w:hAnsi="標楷體" w:hint="eastAsia"/>
          <w:color w:val="000000"/>
        </w:rPr>
        <w:t>)</w:t>
      </w:r>
      <w:r w:rsidRPr="0069022A">
        <w:rPr>
          <w:rFonts w:hint="eastAsia"/>
          <w:color w:val="000000"/>
          <w:w w:val="25"/>
        </w:rPr>
        <w:t xml:space="preserve">　</w:t>
      </w:r>
      <w:r w:rsidRPr="0069022A">
        <w:rPr>
          <w:rFonts w:hint="eastAsia"/>
          <w:color w:val="000000"/>
        </w:rPr>
        <w:t xml:space="preserve">Yes, it is </w:t>
      </w:r>
      <w:r w:rsidRPr="0069022A">
        <w:rPr>
          <w:color w:val="000000"/>
        </w:rPr>
        <w:t>my favorite type of music</w:t>
      </w:r>
      <w:r w:rsidRPr="0069022A">
        <w:rPr>
          <w:rFonts w:hint="eastAsia"/>
          <w:color w:val="000000"/>
        </w:rPr>
        <w:t>.</w:t>
      </w:r>
      <w:r w:rsidRPr="0069022A">
        <w:br/>
      </w:r>
      <w:r w:rsidRPr="0069022A">
        <w:rPr>
          <w:color w:val="000000"/>
        </w:rPr>
        <w:t xml:space="preserve">  </w:t>
      </w:r>
      <w:r w:rsidRPr="0069022A">
        <w:rPr>
          <w:rFonts w:ascii="標楷體" w:hAnsi="標楷體" w:hint="eastAsia"/>
          <w:color w:val="000000"/>
        </w:rPr>
        <w:t>(</w:t>
      </w:r>
      <w:proofErr w:type="gramStart"/>
      <w:r w:rsidRPr="0069022A">
        <w:rPr>
          <w:rFonts w:ascii="標楷體" w:hAnsi="標楷體" w:hint="eastAsia"/>
          <w:color w:val="000000"/>
        </w:rPr>
        <w:t>Ｂ</w:t>
      </w:r>
      <w:proofErr w:type="gramEnd"/>
      <w:r w:rsidRPr="0069022A">
        <w:rPr>
          <w:rFonts w:ascii="標楷體" w:hAnsi="標楷體" w:hint="eastAsia"/>
          <w:color w:val="000000"/>
        </w:rPr>
        <w:t>)</w:t>
      </w:r>
      <w:r w:rsidRPr="0069022A">
        <w:rPr>
          <w:rFonts w:hint="eastAsia"/>
          <w:color w:val="000000"/>
          <w:w w:val="25"/>
        </w:rPr>
        <w:t xml:space="preserve">　</w:t>
      </w:r>
      <w:r w:rsidRPr="0069022A">
        <w:rPr>
          <w:rFonts w:hint="eastAsia"/>
          <w:color w:val="000000"/>
        </w:rPr>
        <w:t>No, I can talk to you on the cellphone later.</w:t>
      </w:r>
      <w:r w:rsidRPr="0069022A">
        <w:br/>
      </w:r>
      <w:r w:rsidRPr="0069022A">
        <w:rPr>
          <w:color w:val="000000"/>
        </w:rPr>
        <w:t xml:space="preserve">  </w:t>
      </w:r>
      <w:r w:rsidRPr="0069022A">
        <w:rPr>
          <w:rFonts w:ascii="標楷體" w:hAnsi="標楷體" w:hint="eastAsia"/>
          <w:color w:val="000000"/>
        </w:rPr>
        <w:t>(</w:t>
      </w:r>
      <w:proofErr w:type="gramStart"/>
      <w:r w:rsidRPr="0069022A">
        <w:rPr>
          <w:rFonts w:ascii="標楷體" w:hAnsi="標楷體" w:hint="eastAsia"/>
          <w:color w:val="000000"/>
        </w:rPr>
        <w:t>Ｃ</w:t>
      </w:r>
      <w:proofErr w:type="gramEnd"/>
      <w:r w:rsidRPr="0069022A">
        <w:rPr>
          <w:rFonts w:ascii="標楷體" w:hAnsi="標楷體" w:hint="eastAsia"/>
          <w:color w:val="000000"/>
        </w:rPr>
        <w:t>)</w:t>
      </w:r>
      <w:r w:rsidRPr="0069022A">
        <w:rPr>
          <w:color w:val="000000"/>
        </w:rPr>
        <w:t xml:space="preserve"> I</w:t>
      </w:r>
      <w:proofErr w:type="gramStart"/>
      <w:r w:rsidRPr="0069022A">
        <w:rPr>
          <w:color w:val="000000"/>
        </w:rPr>
        <w:t>’</w:t>
      </w:r>
      <w:proofErr w:type="gramEnd"/>
      <w:r w:rsidRPr="0069022A">
        <w:rPr>
          <w:color w:val="000000"/>
        </w:rPr>
        <w:t>m s</w:t>
      </w:r>
      <w:r w:rsidRPr="0069022A">
        <w:rPr>
          <w:rFonts w:hint="eastAsia"/>
          <w:color w:val="000000"/>
        </w:rPr>
        <w:t>orry</w:t>
      </w:r>
      <w:r w:rsidRPr="0069022A">
        <w:rPr>
          <w:color w:val="000000"/>
        </w:rPr>
        <w:t>. Is</w:t>
      </w:r>
      <w:r w:rsidRPr="0069022A">
        <w:rPr>
          <w:rFonts w:hint="eastAsia"/>
          <w:color w:val="000000"/>
        </w:rPr>
        <w:t xml:space="preserve"> the music too loud for you?</w:t>
      </w:r>
    </w:p>
    <w:p w14:paraId="7A81DB02" w14:textId="14BF2A1F" w:rsidR="005F2741" w:rsidRPr="0069022A" w:rsidRDefault="005F2741" w:rsidP="0069022A">
      <w:pPr>
        <w:spacing w:line="360" w:lineRule="exact"/>
        <w:jc w:val="center"/>
        <w:rPr>
          <w:szCs w:val="24"/>
        </w:rPr>
      </w:pPr>
    </w:p>
    <w:p w14:paraId="2320B006" w14:textId="48E3982E" w:rsidR="002D751A" w:rsidRPr="0069022A" w:rsidRDefault="002D751A" w:rsidP="0069022A">
      <w:pPr>
        <w:pStyle w:val="Normal8a763729-1513-4218-a238-3e2dab5be72d"/>
        <w:numPr>
          <w:ilvl w:val="0"/>
          <w:numId w:val="8"/>
        </w:numPr>
        <w:snapToGrid w:val="0"/>
        <w:spacing w:line="360" w:lineRule="exact"/>
        <w:rPr>
          <w:color w:val="000000"/>
        </w:rPr>
      </w:pPr>
      <w:bookmarkStart w:id="8" w:name="Z_253ffae8_58ec_4545_8822_7bbb6b204291"/>
      <w:bookmarkEnd w:id="7"/>
      <w:r w:rsidRPr="0069022A">
        <w:rPr>
          <w:color w:val="000000"/>
        </w:rPr>
        <w:lastRenderedPageBreak/>
        <w:t xml:space="preserve">  </w:t>
      </w:r>
      <w:r w:rsidRPr="0069022A">
        <w:rPr>
          <w:rFonts w:ascii="標楷體" w:hAnsi="標楷體" w:hint="eastAsia"/>
          <w:color w:val="000000"/>
        </w:rPr>
        <w:t>(</w:t>
      </w:r>
      <w:proofErr w:type="gramStart"/>
      <w:r w:rsidRPr="0069022A">
        <w:rPr>
          <w:rFonts w:ascii="標楷體" w:hAnsi="標楷體" w:hint="eastAsia"/>
          <w:color w:val="000000"/>
        </w:rPr>
        <w:t>Ａ</w:t>
      </w:r>
      <w:proofErr w:type="gramEnd"/>
      <w:r w:rsidRPr="0069022A">
        <w:rPr>
          <w:rFonts w:ascii="標楷體" w:hAnsi="標楷體" w:hint="eastAsia"/>
          <w:color w:val="000000"/>
        </w:rPr>
        <w:t>)</w:t>
      </w:r>
      <w:r w:rsidRPr="0069022A">
        <w:rPr>
          <w:rFonts w:hint="eastAsia"/>
          <w:color w:val="000000"/>
          <w:w w:val="25"/>
        </w:rPr>
        <w:t xml:space="preserve">　</w:t>
      </w:r>
      <w:r w:rsidRPr="0069022A">
        <w:rPr>
          <w:rFonts w:hint="eastAsia"/>
          <w:color w:val="000000"/>
        </w:rPr>
        <w:t>Keeping in touch with friends makes me happy.</w:t>
      </w:r>
    </w:p>
    <w:p w14:paraId="380D9E90" w14:textId="61413EDD" w:rsidR="002D751A" w:rsidRPr="0069022A" w:rsidRDefault="005F2741" w:rsidP="0069022A">
      <w:pPr>
        <w:pStyle w:val="Normal8a763729-1513-4218-a238-3e2dab5be72d"/>
        <w:snapToGrid w:val="0"/>
        <w:spacing w:line="360" w:lineRule="exact"/>
        <w:rPr>
          <w:color w:val="000000"/>
        </w:rPr>
      </w:pPr>
      <w:r w:rsidRPr="0069022A">
        <w:rPr>
          <w:rFonts w:ascii="標楷體" w:hAnsi="標楷體" w:hint="eastAsia"/>
          <w:color w:val="000000"/>
        </w:rPr>
        <w:t xml:space="preserve">     </w:t>
      </w:r>
      <w:r w:rsidR="002D751A" w:rsidRPr="0069022A">
        <w:rPr>
          <w:rFonts w:ascii="標楷體" w:hAnsi="標楷體" w:hint="eastAsia"/>
          <w:color w:val="000000"/>
        </w:rPr>
        <w:t>(</w:t>
      </w:r>
      <w:proofErr w:type="gramStart"/>
      <w:r w:rsidR="002D751A" w:rsidRPr="0069022A">
        <w:rPr>
          <w:rFonts w:ascii="標楷體" w:hAnsi="標楷體" w:hint="eastAsia"/>
          <w:color w:val="000000"/>
        </w:rPr>
        <w:t>Ｂ</w:t>
      </w:r>
      <w:proofErr w:type="gramEnd"/>
      <w:r w:rsidR="002D751A" w:rsidRPr="0069022A">
        <w:rPr>
          <w:rFonts w:ascii="標楷體" w:hAnsi="標楷體" w:hint="eastAsia"/>
          <w:color w:val="000000"/>
        </w:rPr>
        <w:t>)</w:t>
      </w:r>
      <w:r w:rsidR="002D751A" w:rsidRPr="0069022A">
        <w:rPr>
          <w:rFonts w:hint="eastAsia"/>
          <w:color w:val="000000"/>
          <w:w w:val="25"/>
        </w:rPr>
        <w:t xml:space="preserve">　</w:t>
      </w:r>
      <w:r w:rsidR="002D751A" w:rsidRPr="0069022A">
        <w:rPr>
          <w:color w:val="000000"/>
        </w:rPr>
        <w:t>It is really convenient to use a smartphone.</w:t>
      </w:r>
    </w:p>
    <w:p w14:paraId="7D88BF9E" w14:textId="001B519B" w:rsidR="002D751A" w:rsidRPr="0069022A" w:rsidRDefault="005F2741" w:rsidP="0069022A">
      <w:pPr>
        <w:pStyle w:val="Normal8a763729-1513-4218-a238-3e2dab5be72d"/>
        <w:snapToGrid w:val="0"/>
        <w:spacing w:line="360" w:lineRule="exact"/>
        <w:rPr>
          <w:color w:val="000000"/>
        </w:rPr>
      </w:pPr>
      <w:r w:rsidRPr="0069022A">
        <w:rPr>
          <w:rFonts w:ascii="標楷體" w:hAnsi="標楷體" w:hint="eastAsia"/>
          <w:color w:val="000000"/>
        </w:rPr>
        <w:t xml:space="preserve">     </w:t>
      </w:r>
      <w:r w:rsidR="002D751A" w:rsidRPr="0069022A">
        <w:rPr>
          <w:rFonts w:ascii="標楷體" w:hAnsi="標楷體" w:hint="eastAsia"/>
          <w:color w:val="000000"/>
        </w:rPr>
        <w:t>(</w:t>
      </w:r>
      <w:proofErr w:type="gramStart"/>
      <w:r w:rsidR="002D751A" w:rsidRPr="0069022A">
        <w:rPr>
          <w:rFonts w:ascii="標楷體" w:hAnsi="標楷體" w:hint="eastAsia"/>
          <w:color w:val="000000"/>
        </w:rPr>
        <w:t>Ｃ</w:t>
      </w:r>
      <w:proofErr w:type="gramEnd"/>
      <w:r w:rsidR="002D751A" w:rsidRPr="0069022A">
        <w:rPr>
          <w:rFonts w:ascii="標楷體" w:hAnsi="標楷體" w:hint="eastAsia"/>
          <w:color w:val="000000"/>
        </w:rPr>
        <w:t>)</w:t>
      </w:r>
      <w:r w:rsidR="002D751A" w:rsidRPr="0069022A">
        <w:rPr>
          <w:rFonts w:hint="eastAsia"/>
          <w:color w:val="000000"/>
          <w:w w:val="25"/>
        </w:rPr>
        <w:t xml:space="preserve">　</w:t>
      </w:r>
      <w:r w:rsidR="002D751A" w:rsidRPr="0069022A">
        <w:rPr>
          <w:rFonts w:hint="eastAsia"/>
          <w:color w:val="000000"/>
        </w:rPr>
        <w:t>We either wrote letters or met in person.</w:t>
      </w:r>
    </w:p>
    <w:p w14:paraId="33164F06" w14:textId="77777777" w:rsidR="003D3DE8" w:rsidRPr="0069022A" w:rsidRDefault="003D3DE8" w:rsidP="0069022A">
      <w:pPr>
        <w:spacing w:line="360" w:lineRule="exact"/>
        <w:rPr>
          <w:szCs w:val="24"/>
        </w:rPr>
      </w:pPr>
    </w:p>
    <w:bookmarkEnd w:id="8"/>
    <w:p w14:paraId="022C1147" w14:textId="17C1C7D1" w:rsidR="002D751A" w:rsidRPr="0069022A" w:rsidRDefault="002D751A" w:rsidP="0069022A">
      <w:pPr>
        <w:pStyle w:val="testTypeHeader"/>
        <w:spacing w:line="360" w:lineRule="exact"/>
        <w:rPr>
          <w:szCs w:val="24"/>
        </w:rPr>
      </w:pPr>
      <w:r w:rsidRPr="0069022A">
        <w:rPr>
          <w:rFonts w:hint="eastAsia"/>
          <w:szCs w:val="24"/>
        </w:rPr>
        <w:t>(</w:t>
      </w:r>
      <w:r w:rsidRPr="0069022A">
        <w:rPr>
          <w:rFonts w:hint="eastAsia"/>
          <w:szCs w:val="24"/>
        </w:rPr>
        <w:t>三</w:t>
      </w:r>
      <w:r w:rsidRPr="0069022A">
        <w:rPr>
          <w:rFonts w:hint="eastAsia"/>
          <w:szCs w:val="24"/>
        </w:rPr>
        <w:t xml:space="preserve">)  </w:t>
      </w:r>
      <w:r w:rsidRPr="0069022A">
        <w:rPr>
          <w:szCs w:val="24"/>
        </w:rPr>
        <w:t>言談理解：根據聽到的內容，選出一個最適合的答案。</w:t>
      </w:r>
      <w:r w:rsidRPr="0069022A">
        <w:rPr>
          <w:szCs w:val="24"/>
        </w:rPr>
        <w:t xml:space="preserve"> </w:t>
      </w:r>
    </w:p>
    <w:p w14:paraId="6F9F9473" w14:textId="0D7322B7" w:rsidR="002D751A" w:rsidRPr="0069022A" w:rsidRDefault="002D751A" w:rsidP="0069022A">
      <w:pPr>
        <w:pStyle w:val="Normal8a763729-1513-4218-a238-3e2dab5be72d"/>
        <w:numPr>
          <w:ilvl w:val="0"/>
          <w:numId w:val="8"/>
        </w:numPr>
        <w:snapToGrid w:val="0"/>
        <w:spacing w:line="360" w:lineRule="exact"/>
        <w:rPr>
          <w:color w:val="000000"/>
        </w:rPr>
      </w:pPr>
      <w:bookmarkStart w:id="9" w:name="Z_c9dae98b_4b2d_4268_b7f6_f04fa8244f6a"/>
      <w:r w:rsidRPr="0069022A">
        <w:rPr>
          <w:color w:val="000000"/>
        </w:rPr>
        <w:t xml:space="preserve">  </w:t>
      </w:r>
      <w:r w:rsidRPr="0069022A">
        <w:rPr>
          <w:rFonts w:ascii="標楷體" w:hAnsi="標楷體" w:hint="eastAsia"/>
          <w:color w:val="000000"/>
        </w:rPr>
        <w:t>(</w:t>
      </w:r>
      <w:proofErr w:type="gramStart"/>
      <w:r w:rsidRPr="0069022A">
        <w:rPr>
          <w:rFonts w:ascii="標楷體" w:hAnsi="標楷體" w:hint="eastAsia"/>
          <w:color w:val="000000"/>
        </w:rPr>
        <w:t>Ａ</w:t>
      </w:r>
      <w:proofErr w:type="gramEnd"/>
      <w:r w:rsidRPr="0069022A">
        <w:rPr>
          <w:rFonts w:ascii="標楷體" w:hAnsi="標楷體" w:hint="eastAsia"/>
          <w:color w:val="000000"/>
        </w:rPr>
        <w:t>)</w:t>
      </w:r>
      <w:r w:rsidRPr="0069022A">
        <w:rPr>
          <w:rFonts w:hint="eastAsia"/>
          <w:color w:val="000000"/>
          <w:w w:val="25"/>
        </w:rPr>
        <w:t xml:space="preserve">　</w:t>
      </w:r>
      <w:r w:rsidRPr="0069022A">
        <w:rPr>
          <w:rFonts w:hint="eastAsia"/>
          <w:color w:val="000000"/>
        </w:rPr>
        <w:t xml:space="preserve">He </w:t>
      </w:r>
      <w:r w:rsidRPr="0069022A">
        <w:rPr>
          <w:color w:val="000000"/>
        </w:rPr>
        <w:t>had</w:t>
      </w:r>
      <w:r w:rsidRPr="0069022A">
        <w:rPr>
          <w:rFonts w:hint="eastAsia"/>
          <w:color w:val="000000"/>
        </w:rPr>
        <w:t xml:space="preserve"> a car accident last night.</w:t>
      </w:r>
      <w:r w:rsidRPr="0069022A">
        <w:br/>
      </w:r>
      <w:r w:rsidRPr="0069022A">
        <w:rPr>
          <w:color w:val="000000"/>
        </w:rPr>
        <w:t xml:space="preserve">  </w:t>
      </w:r>
      <w:r w:rsidRPr="0069022A">
        <w:rPr>
          <w:rFonts w:ascii="標楷體" w:hAnsi="標楷體" w:hint="eastAsia"/>
          <w:color w:val="000000"/>
        </w:rPr>
        <w:t>(</w:t>
      </w:r>
      <w:proofErr w:type="gramStart"/>
      <w:r w:rsidRPr="0069022A">
        <w:rPr>
          <w:rFonts w:ascii="標楷體" w:hAnsi="標楷體" w:hint="eastAsia"/>
          <w:color w:val="000000"/>
        </w:rPr>
        <w:t>Ｂ</w:t>
      </w:r>
      <w:proofErr w:type="gramEnd"/>
      <w:r w:rsidRPr="0069022A">
        <w:rPr>
          <w:rFonts w:ascii="標楷體" w:hAnsi="標楷體" w:hint="eastAsia"/>
          <w:color w:val="000000"/>
        </w:rPr>
        <w:t>)</w:t>
      </w:r>
      <w:r w:rsidRPr="0069022A">
        <w:rPr>
          <w:rFonts w:hint="eastAsia"/>
          <w:color w:val="000000"/>
          <w:w w:val="25"/>
        </w:rPr>
        <w:t xml:space="preserve">　</w:t>
      </w:r>
      <w:r w:rsidRPr="0069022A">
        <w:rPr>
          <w:rFonts w:hint="eastAsia"/>
          <w:color w:val="000000"/>
        </w:rPr>
        <w:t>He was hit by a bad guy last night.</w:t>
      </w:r>
      <w:r w:rsidRPr="0069022A">
        <w:br/>
      </w:r>
      <w:r w:rsidRPr="0069022A">
        <w:rPr>
          <w:color w:val="000000"/>
        </w:rPr>
        <w:t xml:space="preserve">  </w:t>
      </w:r>
      <w:r w:rsidRPr="0069022A">
        <w:rPr>
          <w:rFonts w:ascii="標楷體" w:hAnsi="標楷體" w:hint="eastAsia"/>
          <w:color w:val="000000"/>
        </w:rPr>
        <w:t>(</w:t>
      </w:r>
      <w:proofErr w:type="gramStart"/>
      <w:r w:rsidRPr="0069022A">
        <w:rPr>
          <w:rFonts w:ascii="標楷體" w:hAnsi="標楷體" w:hint="eastAsia"/>
          <w:color w:val="000000"/>
        </w:rPr>
        <w:t>Ｃ</w:t>
      </w:r>
      <w:proofErr w:type="gramEnd"/>
      <w:r w:rsidRPr="0069022A">
        <w:rPr>
          <w:rFonts w:ascii="標楷體" w:hAnsi="標楷體" w:hint="eastAsia"/>
          <w:color w:val="000000"/>
        </w:rPr>
        <w:t>)</w:t>
      </w:r>
      <w:r w:rsidRPr="0069022A">
        <w:rPr>
          <w:rFonts w:hint="eastAsia"/>
          <w:color w:val="000000"/>
          <w:w w:val="25"/>
        </w:rPr>
        <w:t xml:space="preserve">　</w:t>
      </w:r>
      <w:r w:rsidRPr="0069022A">
        <w:rPr>
          <w:color w:val="000000"/>
        </w:rPr>
        <w:t>He had a fever last night.</w:t>
      </w:r>
    </w:p>
    <w:p w14:paraId="15077384" w14:textId="77777777" w:rsidR="00004D04" w:rsidRPr="0069022A" w:rsidRDefault="00004D04" w:rsidP="0069022A">
      <w:pPr>
        <w:spacing w:line="360" w:lineRule="exact"/>
        <w:rPr>
          <w:szCs w:val="24"/>
        </w:rPr>
      </w:pPr>
    </w:p>
    <w:p w14:paraId="580F00CE" w14:textId="59E748CC" w:rsidR="002D751A" w:rsidRPr="0069022A" w:rsidRDefault="002D751A" w:rsidP="0069022A">
      <w:pPr>
        <w:pStyle w:val="Normal8a763729-1513-4218-a238-3e2dab5be72d"/>
        <w:numPr>
          <w:ilvl w:val="0"/>
          <w:numId w:val="8"/>
        </w:numPr>
        <w:snapToGrid w:val="0"/>
        <w:spacing w:line="360" w:lineRule="exact"/>
        <w:rPr>
          <w:color w:val="000000"/>
        </w:rPr>
      </w:pPr>
      <w:bookmarkStart w:id="10" w:name="Z_78072d64_9b42_4783_9e41_ed8beab833d8"/>
      <w:bookmarkEnd w:id="9"/>
      <w:r w:rsidRPr="0069022A">
        <w:rPr>
          <w:color w:val="000000"/>
        </w:rPr>
        <w:t xml:space="preserve">  </w:t>
      </w:r>
      <w:r w:rsidRPr="0069022A">
        <w:rPr>
          <w:rFonts w:ascii="標楷體" w:hAnsi="標楷體" w:hint="eastAsia"/>
          <w:color w:val="000000"/>
        </w:rPr>
        <w:t>(</w:t>
      </w:r>
      <w:proofErr w:type="gramStart"/>
      <w:r w:rsidRPr="0069022A">
        <w:rPr>
          <w:rFonts w:ascii="標楷體" w:hAnsi="標楷體" w:hint="eastAsia"/>
          <w:color w:val="000000"/>
        </w:rPr>
        <w:t>Ａ</w:t>
      </w:r>
      <w:proofErr w:type="gramEnd"/>
      <w:r w:rsidRPr="0069022A">
        <w:rPr>
          <w:rFonts w:ascii="標楷體" w:hAnsi="標楷體" w:hint="eastAsia"/>
          <w:color w:val="000000"/>
        </w:rPr>
        <w:t>)</w:t>
      </w:r>
      <w:r w:rsidRPr="0069022A">
        <w:rPr>
          <w:rFonts w:hint="eastAsia"/>
          <w:color w:val="000000"/>
          <w:w w:val="25"/>
        </w:rPr>
        <w:t xml:space="preserve">　</w:t>
      </w:r>
      <w:r w:rsidRPr="0069022A">
        <w:rPr>
          <w:color w:val="000000"/>
        </w:rPr>
        <w:t>He expects he will learn better by studying hard.</w:t>
      </w:r>
      <w:r w:rsidRPr="0069022A">
        <w:br/>
      </w:r>
      <w:r w:rsidRPr="0069022A">
        <w:rPr>
          <w:color w:val="000000"/>
        </w:rPr>
        <w:t xml:space="preserve">  </w:t>
      </w:r>
      <w:r w:rsidRPr="0069022A">
        <w:rPr>
          <w:rFonts w:ascii="標楷體" w:hAnsi="標楷體" w:hint="eastAsia"/>
          <w:color w:val="000000"/>
        </w:rPr>
        <w:t>(</w:t>
      </w:r>
      <w:proofErr w:type="gramStart"/>
      <w:r w:rsidRPr="0069022A">
        <w:rPr>
          <w:rFonts w:ascii="標楷體" w:hAnsi="標楷體" w:hint="eastAsia"/>
          <w:color w:val="000000"/>
        </w:rPr>
        <w:t>Ｂ</w:t>
      </w:r>
      <w:proofErr w:type="gramEnd"/>
      <w:r w:rsidRPr="0069022A">
        <w:rPr>
          <w:rFonts w:ascii="標楷體" w:hAnsi="標楷體" w:hint="eastAsia"/>
          <w:color w:val="000000"/>
        </w:rPr>
        <w:t>)</w:t>
      </w:r>
      <w:r w:rsidRPr="0069022A">
        <w:rPr>
          <w:rFonts w:hint="eastAsia"/>
          <w:color w:val="000000"/>
          <w:w w:val="25"/>
        </w:rPr>
        <w:t xml:space="preserve">　</w:t>
      </w:r>
      <w:r w:rsidRPr="0069022A">
        <w:rPr>
          <w:rFonts w:hint="eastAsia"/>
          <w:color w:val="000000"/>
        </w:rPr>
        <w:t>He feels excited because he was invited to the factory.</w:t>
      </w:r>
      <w:r w:rsidRPr="0069022A">
        <w:br/>
      </w:r>
      <w:r w:rsidRPr="0069022A">
        <w:rPr>
          <w:color w:val="000000"/>
        </w:rPr>
        <w:t xml:space="preserve">  </w:t>
      </w:r>
      <w:r w:rsidRPr="0069022A">
        <w:rPr>
          <w:rFonts w:ascii="標楷體" w:hAnsi="標楷體" w:hint="eastAsia"/>
          <w:color w:val="000000"/>
        </w:rPr>
        <w:t>(</w:t>
      </w:r>
      <w:proofErr w:type="gramStart"/>
      <w:r w:rsidRPr="0069022A">
        <w:rPr>
          <w:rFonts w:ascii="標楷體" w:hAnsi="標楷體" w:hint="eastAsia"/>
          <w:color w:val="000000"/>
        </w:rPr>
        <w:t>Ｃ</w:t>
      </w:r>
      <w:proofErr w:type="gramEnd"/>
      <w:r w:rsidRPr="0069022A">
        <w:rPr>
          <w:rFonts w:ascii="標楷體" w:hAnsi="標楷體" w:hint="eastAsia"/>
          <w:color w:val="000000"/>
        </w:rPr>
        <w:t>)</w:t>
      </w:r>
      <w:r w:rsidRPr="0069022A">
        <w:rPr>
          <w:rFonts w:hint="eastAsia"/>
          <w:color w:val="000000"/>
          <w:w w:val="25"/>
        </w:rPr>
        <w:t xml:space="preserve">　</w:t>
      </w:r>
      <w:r w:rsidRPr="0069022A">
        <w:rPr>
          <w:rFonts w:hint="eastAsia"/>
          <w:color w:val="000000"/>
        </w:rPr>
        <w:t>He is glad the girl hasn</w:t>
      </w:r>
      <w:proofErr w:type="gramStart"/>
      <w:r w:rsidRPr="0069022A">
        <w:rPr>
          <w:color w:val="000000"/>
        </w:rPr>
        <w:t>’</w:t>
      </w:r>
      <w:proofErr w:type="gramEnd"/>
      <w:r w:rsidRPr="0069022A">
        <w:rPr>
          <w:rFonts w:hint="eastAsia"/>
          <w:color w:val="000000"/>
        </w:rPr>
        <w:t>t prepared for the test yet.</w:t>
      </w:r>
    </w:p>
    <w:p w14:paraId="18E09CA5" w14:textId="77777777" w:rsidR="00004D04" w:rsidRPr="0069022A" w:rsidRDefault="00004D04" w:rsidP="0069022A">
      <w:pPr>
        <w:spacing w:line="360" w:lineRule="exact"/>
        <w:rPr>
          <w:szCs w:val="24"/>
        </w:rPr>
      </w:pPr>
    </w:p>
    <w:p w14:paraId="529EC783" w14:textId="203F7FCA" w:rsidR="002D751A" w:rsidRPr="0069022A" w:rsidRDefault="002D751A" w:rsidP="0069022A">
      <w:pPr>
        <w:pStyle w:val="Normal8a763729-1513-4218-a238-3e2dab5be72d"/>
        <w:numPr>
          <w:ilvl w:val="0"/>
          <w:numId w:val="8"/>
        </w:numPr>
        <w:snapToGrid w:val="0"/>
        <w:spacing w:line="360" w:lineRule="exact"/>
        <w:rPr>
          <w:color w:val="000000"/>
        </w:rPr>
      </w:pPr>
      <w:bookmarkStart w:id="11" w:name="Z_ad678296_af8e_4f46_8585_fd1d9a528b79"/>
      <w:bookmarkEnd w:id="10"/>
      <w:r w:rsidRPr="0069022A">
        <w:rPr>
          <w:color w:val="000000"/>
        </w:rPr>
        <w:t xml:space="preserve">  </w:t>
      </w:r>
      <w:r w:rsidRPr="0069022A">
        <w:rPr>
          <w:rFonts w:ascii="標楷體" w:hAnsi="標楷體" w:hint="eastAsia"/>
          <w:color w:val="000000"/>
        </w:rPr>
        <w:t>(</w:t>
      </w:r>
      <w:proofErr w:type="gramStart"/>
      <w:r w:rsidRPr="0069022A">
        <w:rPr>
          <w:rFonts w:ascii="標楷體" w:hAnsi="標楷體" w:hint="eastAsia"/>
          <w:color w:val="000000"/>
        </w:rPr>
        <w:t>Ａ</w:t>
      </w:r>
      <w:proofErr w:type="gramEnd"/>
      <w:r w:rsidRPr="0069022A">
        <w:rPr>
          <w:rFonts w:ascii="標楷體" w:hAnsi="標楷體" w:hint="eastAsia"/>
          <w:color w:val="000000"/>
        </w:rPr>
        <w:t>)</w:t>
      </w:r>
      <w:r w:rsidRPr="0069022A">
        <w:rPr>
          <w:rFonts w:hint="eastAsia"/>
          <w:color w:val="000000"/>
          <w:w w:val="25"/>
        </w:rPr>
        <w:t xml:space="preserve">　</w:t>
      </w:r>
      <w:r w:rsidRPr="0069022A">
        <w:rPr>
          <w:rFonts w:hint="eastAsia"/>
          <w:color w:val="000000"/>
        </w:rPr>
        <w:t>His thoughts about Winter Flower Season.</w:t>
      </w:r>
      <w:r w:rsidRPr="0069022A">
        <w:br/>
      </w:r>
      <w:r w:rsidRPr="0069022A">
        <w:rPr>
          <w:color w:val="000000"/>
        </w:rPr>
        <w:t xml:space="preserve">  </w:t>
      </w:r>
      <w:r w:rsidRPr="0069022A">
        <w:rPr>
          <w:rFonts w:ascii="標楷體" w:hAnsi="標楷體" w:hint="eastAsia"/>
          <w:color w:val="000000"/>
        </w:rPr>
        <w:t>(</w:t>
      </w:r>
      <w:proofErr w:type="gramStart"/>
      <w:r w:rsidRPr="0069022A">
        <w:rPr>
          <w:rFonts w:ascii="標楷體" w:hAnsi="標楷體" w:hint="eastAsia"/>
          <w:color w:val="000000"/>
        </w:rPr>
        <w:t>Ｂ</w:t>
      </w:r>
      <w:proofErr w:type="gramEnd"/>
      <w:r w:rsidRPr="0069022A">
        <w:rPr>
          <w:rFonts w:ascii="標楷體" w:hAnsi="標楷體" w:hint="eastAsia"/>
          <w:color w:val="000000"/>
        </w:rPr>
        <w:t>)</w:t>
      </w:r>
      <w:r w:rsidRPr="0069022A">
        <w:rPr>
          <w:rFonts w:hint="eastAsia"/>
          <w:color w:val="000000"/>
          <w:w w:val="25"/>
        </w:rPr>
        <w:t xml:space="preserve">　</w:t>
      </w:r>
      <w:r w:rsidRPr="0069022A">
        <w:rPr>
          <w:color w:val="000000"/>
        </w:rPr>
        <w:t>About the traffic and food around the Grand Garden.</w:t>
      </w:r>
      <w:r w:rsidRPr="0069022A">
        <w:br/>
      </w:r>
      <w:r w:rsidRPr="0069022A">
        <w:rPr>
          <w:color w:val="000000"/>
        </w:rPr>
        <w:t xml:space="preserve">  </w:t>
      </w:r>
      <w:r w:rsidRPr="0069022A">
        <w:rPr>
          <w:rFonts w:ascii="標楷體" w:hAnsi="標楷體" w:hint="eastAsia"/>
          <w:color w:val="000000"/>
        </w:rPr>
        <w:t>(</w:t>
      </w:r>
      <w:proofErr w:type="gramStart"/>
      <w:r w:rsidRPr="0069022A">
        <w:rPr>
          <w:rFonts w:ascii="標楷體" w:hAnsi="標楷體" w:hint="eastAsia"/>
          <w:color w:val="000000"/>
        </w:rPr>
        <w:t>Ｃ</w:t>
      </w:r>
      <w:proofErr w:type="gramEnd"/>
      <w:r w:rsidRPr="0069022A">
        <w:rPr>
          <w:rFonts w:ascii="標楷體" w:hAnsi="標楷體" w:hint="eastAsia"/>
          <w:color w:val="000000"/>
        </w:rPr>
        <w:t>)</w:t>
      </w:r>
      <w:r w:rsidRPr="0069022A">
        <w:rPr>
          <w:rFonts w:hint="eastAsia"/>
          <w:color w:val="000000"/>
          <w:w w:val="25"/>
        </w:rPr>
        <w:t xml:space="preserve">　</w:t>
      </w:r>
      <w:r w:rsidRPr="0069022A">
        <w:rPr>
          <w:color w:val="000000"/>
        </w:rPr>
        <w:t>Information about visiting Winter Flower Season.</w:t>
      </w:r>
    </w:p>
    <w:p w14:paraId="3F163BB4" w14:textId="77777777" w:rsidR="00004D04" w:rsidRPr="0069022A" w:rsidRDefault="00004D04" w:rsidP="0069022A">
      <w:pPr>
        <w:spacing w:line="360" w:lineRule="exact"/>
        <w:rPr>
          <w:szCs w:val="24"/>
        </w:rPr>
      </w:pPr>
    </w:p>
    <w:p w14:paraId="3058BCEA" w14:textId="52FD41A1" w:rsidR="002D751A" w:rsidRPr="0069022A" w:rsidRDefault="002D751A" w:rsidP="0069022A">
      <w:pPr>
        <w:pStyle w:val="Normal8a763729-1513-4218-a238-3e2dab5be72d"/>
        <w:numPr>
          <w:ilvl w:val="0"/>
          <w:numId w:val="8"/>
        </w:numPr>
        <w:snapToGrid w:val="0"/>
        <w:spacing w:line="360" w:lineRule="exact"/>
        <w:rPr>
          <w:color w:val="000000"/>
        </w:rPr>
      </w:pPr>
      <w:bookmarkStart w:id="12" w:name="Z_6b38ddcc_6e74_43c8_9b6d_e53d13c095a6"/>
      <w:bookmarkEnd w:id="11"/>
      <w:r w:rsidRPr="0069022A">
        <w:rPr>
          <w:color w:val="000000"/>
        </w:rPr>
        <w:t xml:space="preserve">  </w:t>
      </w:r>
      <w:r w:rsidRPr="0069022A">
        <w:rPr>
          <w:rFonts w:ascii="標楷體" w:hAnsi="標楷體" w:hint="eastAsia"/>
          <w:color w:val="000000"/>
        </w:rPr>
        <w:t>(</w:t>
      </w:r>
      <w:proofErr w:type="gramStart"/>
      <w:r w:rsidRPr="0069022A">
        <w:rPr>
          <w:rFonts w:ascii="標楷體" w:hAnsi="標楷體" w:hint="eastAsia"/>
          <w:color w:val="000000"/>
        </w:rPr>
        <w:t>Ａ</w:t>
      </w:r>
      <w:proofErr w:type="gramEnd"/>
      <w:r w:rsidRPr="0069022A">
        <w:rPr>
          <w:rFonts w:ascii="標楷體" w:hAnsi="標楷體" w:hint="eastAsia"/>
          <w:color w:val="000000"/>
        </w:rPr>
        <w:t>)</w:t>
      </w:r>
      <w:r w:rsidRPr="0069022A">
        <w:rPr>
          <w:rFonts w:hint="eastAsia"/>
          <w:color w:val="000000"/>
          <w:w w:val="25"/>
        </w:rPr>
        <w:t xml:space="preserve">　</w:t>
      </w:r>
      <w:r w:rsidRPr="0069022A">
        <w:rPr>
          <w:color w:val="000000"/>
        </w:rPr>
        <w:t>The man with green hair</w:t>
      </w:r>
      <w:r w:rsidRPr="0069022A">
        <w:rPr>
          <w:rFonts w:hint="eastAsia"/>
          <w:color w:val="000000"/>
        </w:rPr>
        <w:t xml:space="preserve"> lost </w:t>
      </w:r>
      <w:r w:rsidRPr="0069022A">
        <w:rPr>
          <w:color w:val="000000"/>
        </w:rPr>
        <w:t>his</w:t>
      </w:r>
      <w:r w:rsidRPr="0069022A">
        <w:rPr>
          <w:rFonts w:hint="eastAsia"/>
          <w:color w:val="000000"/>
        </w:rPr>
        <w:t xml:space="preserve"> wallet.</w:t>
      </w:r>
      <w:r w:rsidRPr="0069022A">
        <w:br/>
      </w:r>
      <w:r w:rsidRPr="0069022A">
        <w:rPr>
          <w:color w:val="000000"/>
        </w:rPr>
        <w:t xml:space="preserve">  </w:t>
      </w:r>
      <w:r w:rsidRPr="0069022A">
        <w:rPr>
          <w:rFonts w:ascii="標楷體" w:hAnsi="標楷體" w:hint="eastAsia"/>
          <w:color w:val="000000"/>
        </w:rPr>
        <w:t>(</w:t>
      </w:r>
      <w:proofErr w:type="gramStart"/>
      <w:r w:rsidRPr="0069022A">
        <w:rPr>
          <w:rFonts w:ascii="標楷體" w:hAnsi="標楷體" w:hint="eastAsia"/>
          <w:color w:val="000000"/>
        </w:rPr>
        <w:t>Ｂ</w:t>
      </w:r>
      <w:proofErr w:type="gramEnd"/>
      <w:r w:rsidRPr="0069022A">
        <w:rPr>
          <w:rFonts w:ascii="標楷體" w:hAnsi="標楷體" w:hint="eastAsia"/>
          <w:color w:val="000000"/>
        </w:rPr>
        <w:t>)</w:t>
      </w:r>
      <w:r w:rsidRPr="0069022A">
        <w:rPr>
          <w:rFonts w:hint="eastAsia"/>
          <w:color w:val="000000"/>
          <w:w w:val="25"/>
        </w:rPr>
        <w:t xml:space="preserve">　</w:t>
      </w:r>
      <w:r w:rsidRPr="0069022A">
        <w:rPr>
          <w:rFonts w:hint="eastAsia"/>
          <w:color w:val="000000"/>
        </w:rPr>
        <w:t xml:space="preserve">The man who is talking on the cellphone lost </w:t>
      </w:r>
      <w:r w:rsidRPr="0069022A">
        <w:rPr>
          <w:color w:val="000000"/>
        </w:rPr>
        <w:t>his</w:t>
      </w:r>
      <w:r w:rsidRPr="0069022A">
        <w:rPr>
          <w:rFonts w:hint="eastAsia"/>
          <w:color w:val="000000"/>
        </w:rPr>
        <w:t xml:space="preserve"> wallet.</w:t>
      </w:r>
      <w:r w:rsidRPr="0069022A">
        <w:br/>
      </w:r>
      <w:r w:rsidRPr="0069022A">
        <w:rPr>
          <w:color w:val="000000"/>
        </w:rPr>
        <w:t xml:space="preserve">  </w:t>
      </w:r>
      <w:r w:rsidRPr="0069022A">
        <w:rPr>
          <w:rFonts w:ascii="標楷體" w:hAnsi="標楷體" w:hint="eastAsia"/>
          <w:color w:val="000000"/>
        </w:rPr>
        <w:t>(</w:t>
      </w:r>
      <w:proofErr w:type="gramStart"/>
      <w:r w:rsidRPr="0069022A">
        <w:rPr>
          <w:rFonts w:ascii="標楷體" w:hAnsi="標楷體" w:hint="eastAsia"/>
          <w:color w:val="000000"/>
        </w:rPr>
        <w:t>Ｃ</w:t>
      </w:r>
      <w:proofErr w:type="gramEnd"/>
      <w:r w:rsidRPr="0069022A">
        <w:rPr>
          <w:rFonts w:ascii="標楷體" w:hAnsi="標楷體" w:hint="eastAsia"/>
          <w:color w:val="000000"/>
        </w:rPr>
        <w:t>)</w:t>
      </w:r>
      <w:r w:rsidRPr="0069022A">
        <w:rPr>
          <w:rFonts w:hint="eastAsia"/>
          <w:color w:val="000000"/>
          <w:w w:val="25"/>
        </w:rPr>
        <w:t xml:space="preserve">　</w:t>
      </w:r>
      <w:r w:rsidRPr="0069022A">
        <w:rPr>
          <w:rFonts w:hint="eastAsia"/>
          <w:color w:val="000000"/>
        </w:rPr>
        <w:t xml:space="preserve">The man who is taking pictures lost </w:t>
      </w:r>
      <w:r w:rsidRPr="0069022A">
        <w:rPr>
          <w:color w:val="000000"/>
        </w:rPr>
        <w:t>his</w:t>
      </w:r>
      <w:r w:rsidRPr="0069022A">
        <w:rPr>
          <w:rFonts w:hint="eastAsia"/>
          <w:color w:val="000000"/>
        </w:rPr>
        <w:t xml:space="preserve"> wallet.</w:t>
      </w:r>
    </w:p>
    <w:p w14:paraId="58CBA424" w14:textId="77777777" w:rsidR="00004D04" w:rsidRPr="0069022A" w:rsidRDefault="00004D04" w:rsidP="0069022A">
      <w:pPr>
        <w:spacing w:line="360" w:lineRule="exact"/>
        <w:rPr>
          <w:szCs w:val="24"/>
        </w:rPr>
      </w:pPr>
    </w:p>
    <w:p w14:paraId="57542C0E" w14:textId="7E9662E9" w:rsidR="002D751A" w:rsidRPr="0069022A" w:rsidRDefault="002D751A" w:rsidP="0069022A">
      <w:pPr>
        <w:pStyle w:val="Normal8a763729-1513-4218-a238-3e2dab5be72d"/>
        <w:numPr>
          <w:ilvl w:val="0"/>
          <w:numId w:val="8"/>
        </w:numPr>
        <w:snapToGrid w:val="0"/>
        <w:spacing w:line="360" w:lineRule="exact"/>
        <w:rPr>
          <w:color w:val="000000"/>
        </w:rPr>
      </w:pPr>
      <w:bookmarkStart w:id="13" w:name="Z_15fd9561_2dd0_43d2_b50e_a642e0bc4d9b"/>
      <w:bookmarkEnd w:id="12"/>
      <w:r w:rsidRPr="0069022A">
        <w:rPr>
          <w:color w:val="000000"/>
        </w:rPr>
        <w:t xml:space="preserve">  </w:t>
      </w:r>
      <w:r w:rsidRPr="0069022A">
        <w:rPr>
          <w:rFonts w:ascii="標楷體" w:hAnsi="標楷體" w:hint="eastAsia"/>
          <w:color w:val="000000"/>
        </w:rPr>
        <w:t>(</w:t>
      </w:r>
      <w:proofErr w:type="gramStart"/>
      <w:r w:rsidRPr="0069022A">
        <w:rPr>
          <w:rFonts w:ascii="標楷體" w:hAnsi="標楷體" w:hint="eastAsia"/>
          <w:color w:val="000000"/>
        </w:rPr>
        <w:t>Ａ</w:t>
      </w:r>
      <w:proofErr w:type="gramEnd"/>
      <w:r w:rsidRPr="0069022A">
        <w:rPr>
          <w:rFonts w:ascii="標楷體" w:hAnsi="標楷體" w:hint="eastAsia"/>
          <w:color w:val="000000"/>
        </w:rPr>
        <w:t>)</w:t>
      </w:r>
      <w:r w:rsidRPr="0069022A">
        <w:rPr>
          <w:rFonts w:hint="eastAsia"/>
          <w:color w:val="000000"/>
          <w:w w:val="25"/>
        </w:rPr>
        <w:t xml:space="preserve">　</w:t>
      </w:r>
      <w:r w:rsidRPr="0069022A">
        <w:rPr>
          <w:rFonts w:hint="eastAsia"/>
          <w:color w:val="000000"/>
        </w:rPr>
        <w:t xml:space="preserve">They are in </w:t>
      </w:r>
      <w:r w:rsidRPr="0069022A">
        <w:rPr>
          <w:color w:val="000000"/>
        </w:rPr>
        <w:t>a</w:t>
      </w:r>
      <w:r w:rsidRPr="0069022A">
        <w:rPr>
          <w:rFonts w:hint="eastAsia"/>
          <w:color w:val="000000"/>
        </w:rPr>
        <w:t xml:space="preserve"> movie theater.</w:t>
      </w:r>
      <w:r w:rsidRPr="0069022A">
        <w:br/>
      </w:r>
      <w:r w:rsidRPr="0069022A">
        <w:rPr>
          <w:color w:val="000000"/>
        </w:rPr>
        <w:t xml:space="preserve">  </w:t>
      </w:r>
      <w:r w:rsidRPr="0069022A">
        <w:rPr>
          <w:rFonts w:ascii="標楷體" w:hAnsi="標楷體" w:hint="eastAsia"/>
          <w:color w:val="000000"/>
        </w:rPr>
        <w:t>(</w:t>
      </w:r>
      <w:proofErr w:type="gramStart"/>
      <w:r w:rsidRPr="0069022A">
        <w:rPr>
          <w:rFonts w:ascii="標楷體" w:hAnsi="標楷體" w:hint="eastAsia"/>
          <w:color w:val="000000"/>
        </w:rPr>
        <w:t>Ｂ</w:t>
      </w:r>
      <w:proofErr w:type="gramEnd"/>
      <w:r w:rsidRPr="0069022A">
        <w:rPr>
          <w:rFonts w:ascii="標楷體" w:hAnsi="標楷體" w:hint="eastAsia"/>
          <w:color w:val="000000"/>
        </w:rPr>
        <w:t>)</w:t>
      </w:r>
      <w:r w:rsidRPr="0069022A">
        <w:rPr>
          <w:rFonts w:hint="eastAsia"/>
          <w:color w:val="000000"/>
          <w:w w:val="25"/>
        </w:rPr>
        <w:t xml:space="preserve">　</w:t>
      </w:r>
      <w:r w:rsidRPr="0069022A">
        <w:rPr>
          <w:rFonts w:hint="eastAsia"/>
          <w:color w:val="000000"/>
        </w:rPr>
        <w:t xml:space="preserve">They are in </w:t>
      </w:r>
      <w:r w:rsidRPr="0069022A">
        <w:rPr>
          <w:color w:val="000000"/>
        </w:rPr>
        <w:t>a</w:t>
      </w:r>
      <w:r w:rsidRPr="0069022A">
        <w:rPr>
          <w:rFonts w:hint="eastAsia"/>
          <w:color w:val="000000"/>
        </w:rPr>
        <w:t xml:space="preserve"> bookstore.</w:t>
      </w:r>
      <w:r w:rsidRPr="0069022A">
        <w:br/>
      </w:r>
      <w:r w:rsidRPr="0069022A">
        <w:rPr>
          <w:color w:val="000000"/>
        </w:rPr>
        <w:t xml:space="preserve">  </w:t>
      </w:r>
      <w:r w:rsidRPr="0069022A">
        <w:rPr>
          <w:rFonts w:ascii="標楷體" w:hAnsi="標楷體" w:hint="eastAsia"/>
          <w:color w:val="000000"/>
        </w:rPr>
        <w:t>(</w:t>
      </w:r>
      <w:proofErr w:type="gramStart"/>
      <w:r w:rsidRPr="0069022A">
        <w:rPr>
          <w:rFonts w:ascii="標楷體" w:hAnsi="標楷體" w:hint="eastAsia"/>
          <w:color w:val="000000"/>
        </w:rPr>
        <w:t>Ｃ</w:t>
      </w:r>
      <w:proofErr w:type="gramEnd"/>
      <w:r w:rsidRPr="0069022A">
        <w:rPr>
          <w:rFonts w:ascii="標楷體" w:hAnsi="標楷體" w:hint="eastAsia"/>
          <w:color w:val="000000"/>
        </w:rPr>
        <w:t>)</w:t>
      </w:r>
      <w:r w:rsidRPr="0069022A">
        <w:rPr>
          <w:rFonts w:hint="eastAsia"/>
          <w:color w:val="000000"/>
          <w:w w:val="25"/>
        </w:rPr>
        <w:t xml:space="preserve">　</w:t>
      </w:r>
      <w:r w:rsidRPr="0069022A">
        <w:rPr>
          <w:rFonts w:hint="eastAsia"/>
          <w:color w:val="000000"/>
        </w:rPr>
        <w:t xml:space="preserve">They are in </w:t>
      </w:r>
      <w:r w:rsidRPr="0069022A">
        <w:rPr>
          <w:color w:val="000000"/>
        </w:rPr>
        <w:t>a</w:t>
      </w:r>
      <w:r w:rsidRPr="0069022A">
        <w:rPr>
          <w:rFonts w:hint="eastAsia"/>
          <w:color w:val="000000"/>
        </w:rPr>
        <w:t xml:space="preserve"> supermarket.</w:t>
      </w:r>
    </w:p>
    <w:bookmarkEnd w:id="13"/>
    <w:p w14:paraId="099612EE" w14:textId="77777777" w:rsidR="005734E0" w:rsidRPr="0069022A" w:rsidRDefault="005734E0" w:rsidP="0069022A">
      <w:pPr>
        <w:spacing w:line="360" w:lineRule="exact"/>
        <w:ind w:left="400"/>
        <w:rPr>
          <w:rFonts w:ascii="Times New Roman" w:eastAsia="標楷體" w:hAnsi="Times New Roman" w:cs="Times New Roman"/>
          <w:szCs w:val="24"/>
        </w:rPr>
      </w:pPr>
    </w:p>
    <w:p w14:paraId="098FC4E8" w14:textId="7B30573D" w:rsidR="0043354B" w:rsidRPr="0069022A" w:rsidRDefault="00FB5E51" w:rsidP="0069022A">
      <w:pPr>
        <w:spacing w:line="360" w:lineRule="exact"/>
        <w:rPr>
          <w:rFonts w:ascii="Times New Roman" w:eastAsia="標楷體" w:hAnsi="Times New Roman" w:cs="Times New Roman"/>
          <w:szCs w:val="24"/>
        </w:rPr>
      </w:pPr>
      <w:r w:rsidRPr="0069022A">
        <w:rPr>
          <w:rFonts w:ascii="Times New Roman" w:eastAsia="標楷體" w:hAnsi="Times New Roman" w:cs="Times New Roman"/>
          <w:szCs w:val="24"/>
        </w:rPr>
        <w:t>二、綜合測驗</w:t>
      </w:r>
      <w:r w:rsidRPr="0069022A">
        <w:rPr>
          <w:rFonts w:ascii="Times New Roman" w:eastAsia="標楷體" w:hAnsi="Times New Roman" w:cs="Times New Roman"/>
          <w:szCs w:val="24"/>
        </w:rPr>
        <w:t xml:space="preserve">  </w:t>
      </w:r>
      <w:r w:rsidR="003E7AC7" w:rsidRPr="0069022A">
        <w:rPr>
          <w:rFonts w:ascii="Times New Roman" w:eastAsia="標楷體" w:hAnsi="Times New Roman" w:cs="Times New Roman"/>
          <w:szCs w:val="24"/>
        </w:rPr>
        <w:t>42%</w:t>
      </w:r>
    </w:p>
    <w:p w14:paraId="6B81B7AB" w14:textId="3774825C" w:rsidR="0043354B" w:rsidRPr="0069022A" w:rsidRDefault="005734E0" w:rsidP="0069022A">
      <w:pPr>
        <w:spacing w:line="360" w:lineRule="exact"/>
        <w:rPr>
          <w:rFonts w:ascii="Times New Roman" w:eastAsia="標楷體" w:hAnsi="Times New Roman" w:cs="Times New Roman"/>
          <w:szCs w:val="24"/>
        </w:rPr>
      </w:pPr>
      <w:r w:rsidRPr="0069022A">
        <w:rPr>
          <w:rFonts w:ascii="Times New Roman" w:eastAsia="標楷體" w:hAnsi="Times New Roman" w:cs="Times New Roman"/>
          <w:szCs w:val="24"/>
        </w:rPr>
        <w:t xml:space="preserve">16. The box _______ too much space of this room.  Could you please throw it </w:t>
      </w:r>
      <w:proofErr w:type="gramStart"/>
      <w:r w:rsidRPr="0069022A">
        <w:rPr>
          <w:rFonts w:ascii="Times New Roman" w:eastAsia="標楷體" w:hAnsi="Times New Roman" w:cs="Times New Roman"/>
          <w:szCs w:val="24"/>
        </w:rPr>
        <w:t>away ?</w:t>
      </w:r>
      <w:proofErr w:type="gramEnd"/>
      <w:r w:rsidRPr="0069022A">
        <w:rPr>
          <w:rFonts w:ascii="Times New Roman" w:eastAsia="標楷體" w:hAnsi="Times New Roman" w:cs="Times New Roman"/>
          <w:szCs w:val="24"/>
        </w:rPr>
        <w:t xml:space="preserve"> </w:t>
      </w:r>
      <w:r w:rsidRPr="0069022A">
        <w:rPr>
          <w:rFonts w:ascii="Times New Roman" w:eastAsia="標楷體" w:hAnsi="Times New Roman" w:cs="Times New Roman"/>
          <w:szCs w:val="24"/>
        </w:rPr>
        <w:br/>
        <w:t xml:space="preserve">   </w:t>
      </w:r>
      <w:r w:rsidR="003B0D0D" w:rsidRPr="0069022A">
        <w:rPr>
          <w:rFonts w:ascii="Times New Roman" w:eastAsia="標楷體" w:hAnsi="Times New Roman" w:cs="Times New Roman"/>
          <w:szCs w:val="24"/>
        </w:rPr>
        <w:t xml:space="preserve"> </w:t>
      </w:r>
      <w:r w:rsidRPr="0069022A">
        <w:rPr>
          <w:rFonts w:ascii="Times New Roman" w:eastAsia="標楷體" w:hAnsi="Times New Roman" w:cs="Times New Roman"/>
          <w:szCs w:val="24"/>
        </w:rPr>
        <w:t xml:space="preserve">(A) </w:t>
      </w:r>
      <w:r w:rsidR="003B0D0D" w:rsidRPr="0069022A">
        <w:rPr>
          <w:rFonts w:ascii="Times New Roman" w:eastAsia="標楷體" w:hAnsi="Times New Roman" w:cs="Times New Roman"/>
          <w:szCs w:val="24"/>
        </w:rPr>
        <w:t>thinks of</w:t>
      </w:r>
      <w:proofErr w:type="gramStart"/>
      <w:r w:rsidR="003B0D0D" w:rsidRPr="0069022A">
        <w:rPr>
          <w:rFonts w:ascii="Times New Roman" w:eastAsia="標楷體" w:hAnsi="Times New Roman" w:cs="Times New Roman"/>
          <w:szCs w:val="24"/>
        </w:rPr>
        <w:t xml:space="preserve"> </w:t>
      </w:r>
      <w:r w:rsidRPr="0069022A">
        <w:rPr>
          <w:rFonts w:ascii="Times New Roman" w:eastAsia="標楷體" w:hAnsi="Times New Roman" w:cs="Times New Roman"/>
          <w:szCs w:val="24"/>
        </w:rPr>
        <w:t xml:space="preserve">  (</w:t>
      </w:r>
      <w:proofErr w:type="gramEnd"/>
      <w:r w:rsidRPr="0069022A">
        <w:rPr>
          <w:rFonts w:ascii="Times New Roman" w:eastAsia="標楷體" w:hAnsi="Times New Roman" w:cs="Times New Roman"/>
          <w:szCs w:val="24"/>
        </w:rPr>
        <w:t>B)</w:t>
      </w:r>
      <w:r w:rsidR="003B0D0D" w:rsidRPr="0069022A">
        <w:rPr>
          <w:rFonts w:ascii="Times New Roman" w:eastAsia="標楷體" w:hAnsi="Times New Roman" w:cs="Times New Roman"/>
          <w:szCs w:val="24"/>
        </w:rPr>
        <w:t xml:space="preserve"> looks into</w:t>
      </w:r>
      <w:r w:rsidRPr="0069022A">
        <w:rPr>
          <w:rFonts w:ascii="Times New Roman" w:eastAsia="標楷體" w:hAnsi="Times New Roman" w:cs="Times New Roman"/>
          <w:szCs w:val="24"/>
        </w:rPr>
        <w:t xml:space="preserve">   (C) </w:t>
      </w:r>
      <w:r w:rsidR="003B0D0D" w:rsidRPr="0069022A">
        <w:rPr>
          <w:rFonts w:ascii="Times New Roman" w:eastAsia="標楷體" w:hAnsi="Times New Roman" w:cs="Times New Roman"/>
          <w:szCs w:val="24"/>
        </w:rPr>
        <w:t xml:space="preserve">goes with  </w:t>
      </w:r>
      <w:r w:rsidRPr="0069022A">
        <w:rPr>
          <w:rFonts w:ascii="Times New Roman" w:eastAsia="標楷體" w:hAnsi="Times New Roman" w:cs="Times New Roman"/>
          <w:szCs w:val="24"/>
        </w:rPr>
        <w:t>(D)</w:t>
      </w:r>
      <w:r w:rsidR="003B0D0D" w:rsidRPr="0069022A">
        <w:rPr>
          <w:rFonts w:ascii="Times New Roman" w:eastAsia="標楷體" w:hAnsi="Times New Roman" w:cs="Times New Roman"/>
          <w:szCs w:val="24"/>
        </w:rPr>
        <w:t xml:space="preserve"> takes up</w:t>
      </w:r>
    </w:p>
    <w:p w14:paraId="7D72F762" w14:textId="4BF6D9F3" w:rsidR="003B0D0D" w:rsidRPr="0069022A" w:rsidRDefault="005734E0" w:rsidP="0069022A">
      <w:pPr>
        <w:spacing w:line="360" w:lineRule="exact"/>
        <w:rPr>
          <w:rFonts w:ascii="Times New Roman" w:eastAsia="標楷體" w:hAnsi="Times New Roman" w:cs="Times New Roman"/>
          <w:szCs w:val="24"/>
        </w:rPr>
      </w:pPr>
      <w:r w:rsidRPr="0069022A">
        <w:rPr>
          <w:rFonts w:ascii="Times New Roman" w:eastAsia="標楷體" w:hAnsi="Times New Roman" w:cs="Times New Roman" w:hint="eastAsia"/>
          <w:szCs w:val="24"/>
        </w:rPr>
        <w:t>1</w:t>
      </w:r>
      <w:r w:rsidRPr="0069022A">
        <w:rPr>
          <w:rFonts w:ascii="Times New Roman" w:eastAsia="標楷體" w:hAnsi="Times New Roman" w:cs="Times New Roman"/>
          <w:szCs w:val="24"/>
        </w:rPr>
        <w:t xml:space="preserve">7. </w:t>
      </w:r>
      <w:r w:rsidR="00973BD9" w:rsidRPr="0069022A">
        <w:rPr>
          <w:rFonts w:ascii="Times New Roman" w:eastAsia="標楷體" w:hAnsi="Times New Roman" w:cs="Times New Roman"/>
          <w:szCs w:val="24"/>
        </w:rPr>
        <w:t>When Jane was jogging at the park, she _________ a puppy under a tree.</w:t>
      </w:r>
      <w:r w:rsidR="00A601D4" w:rsidRPr="0069022A">
        <w:rPr>
          <w:rFonts w:ascii="Times New Roman" w:eastAsia="標楷體" w:hAnsi="Times New Roman" w:cs="Times New Roman"/>
          <w:szCs w:val="24"/>
        </w:rPr>
        <w:br/>
      </w:r>
      <w:r w:rsidR="00A601D4" w:rsidRPr="0069022A">
        <w:rPr>
          <w:rFonts w:ascii="Times New Roman" w:eastAsia="標楷體" w:hAnsi="Times New Roman" w:cs="Times New Roman" w:hint="eastAsia"/>
          <w:szCs w:val="24"/>
        </w:rPr>
        <w:t xml:space="preserve">    </w:t>
      </w:r>
      <w:r w:rsidR="00A601D4" w:rsidRPr="0069022A">
        <w:rPr>
          <w:rFonts w:ascii="Times New Roman" w:eastAsia="標楷體" w:hAnsi="Times New Roman" w:cs="Times New Roman"/>
          <w:szCs w:val="24"/>
        </w:rPr>
        <w:t xml:space="preserve">(A) </w:t>
      </w:r>
      <w:r w:rsidR="00A601D4" w:rsidRPr="0069022A">
        <w:rPr>
          <w:rFonts w:ascii="Times New Roman" w:eastAsia="標楷體" w:hAnsi="Times New Roman" w:cs="Times New Roman" w:hint="eastAsia"/>
          <w:szCs w:val="24"/>
        </w:rPr>
        <w:t>p</w:t>
      </w:r>
      <w:r w:rsidR="00A601D4" w:rsidRPr="0069022A">
        <w:rPr>
          <w:rFonts w:ascii="Times New Roman" w:eastAsia="標楷體" w:hAnsi="Times New Roman" w:cs="Times New Roman"/>
          <w:szCs w:val="24"/>
        </w:rPr>
        <w:t xml:space="preserve">ointed out   (B) gave away   (C) went through   (D) </w:t>
      </w:r>
      <w:r w:rsidR="00973BD9" w:rsidRPr="0069022A">
        <w:rPr>
          <w:rFonts w:ascii="Times New Roman" w:eastAsia="標楷體" w:hAnsi="Times New Roman" w:cs="Times New Roman"/>
          <w:szCs w:val="24"/>
        </w:rPr>
        <w:t>c</w:t>
      </w:r>
      <w:r w:rsidR="002E5738" w:rsidRPr="0069022A">
        <w:rPr>
          <w:rFonts w:ascii="Times New Roman" w:eastAsia="標楷體" w:hAnsi="Times New Roman" w:cs="Times New Roman"/>
          <w:szCs w:val="24"/>
        </w:rPr>
        <w:t>a</w:t>
      </w:r>
      <w:r w:rsidR="00973BD9" w:rsidRPr="0069022A">
        <w:rPr>
          <w:rFonts w:ascii="Times New Roman" w:eastAsia="標楷體" w:hAnsi="Times New Roman" w:cs="Times New Roman"/>
          <w:szCs w:val="24"/>
        </w:rPr>
        <w:t>me across</w:t>
      </w:r>
    </w:p>
    <w:p w14:paraId="64E91233" w14:textId="67D85FD0" w:rsidR="00A601D4" w:rsidRPr="0069022A" w:rsidRDefault="00A601D4" w:rsidP="0069022A">
      <w:pPr>
        <w:spacing w:line="360" w:lineRule="exact"/>
        <w:rPr>
          <w:rFonts w:ascii="Times New Roman" w:eastAsia="標楷體" w:hAnsi="Times New Roman" w:cs="Times New Roman"/>
          <w:szCs w:val="24"/>
        </w:rPr>
      </w:pPr>
      <w:r w:rsidRPr="0069022A">
        <w:rPr>
          <w:rFonts w:ascii="Times New Roman" w:eastAsia="標楷體" w:hAnsi="Times New Roman" w:cs="Times New Roman"/>
          <w:szCs w:val="24"/>
        </w:rPr>
        <w:t xml:space="preserve">18. Jennifer: Did you miss the information in our Line group about the dinner party tonight?  </w:t>
      </w:r>
      <w:r w:rsidRPr="0069022A">
        <w:rPr>
          <w:rFonts w:ascii="Times New Roman" w:eastAsia="標楷體" w:hAnsi="Times New Roman" w:cs="Times New Roman"/>
          <w:szCs w:val="24"/>
        </w:rPr>
        <w:br/>
        <w:t xml:space="preserve">   Adam: Of course not.  I’ll go after _______ the meeting with my members.</w:t>
      </w:r>
    </w:p>
    <w:p w14:paraId="625BF354" w14:textId="256E1A44" w:rsidR="006D3FD7" w:rsidRPr="0069022A" w:rsidRDefault="00A601D4" w:rsidP="0069022A">
      <w:pPr>
        <w:pStyle w:val="2"/>
        <w:spacing w:line="360" w:lineRule="exact"/>
        <w:ind w:left="1224" w:hanging="1224"/>
        <w:rPr>
          <w:rFonts w:eastAsia="標楷體"/>
          <w:sz w:val="24"/>
          <w:szCs w:val="24"/>
        </w:rPr>
      </w:pPr>
      <w:r w:rsidRPr="0069022A">
        <w:rPr>
          <w:rFonts w:eastAsia="標楷體" w:hint="eastAsia"/>
          <w:sz w:val="24"/>
          <w:szCs w:val="24"/>
        </w:rPr>
        <w:t xml:space="preserve"> </w:t>
      </w:r>
      <w:r w:rsidRPr="0069022A">
        <w:rPr>
          <w:rFonts w:eastAsia="標楷體"/>
          <w:sz w:val="24"/>
          <w:szCs w:val="24"/>
        </w:rPr>
        <w:t xml:space="preserve">  (A) finish </w:t>
      </w:r>
      <w:proofErr w:type="gramStart"/>
      <w:r w:rsidRPr="0069022A">
        <w:rPr>
          <w:rFonts w:eastAsia="標楷體"/>
          <w:sz w:val="24"/>
          <w:szCs w:val="24"/>
        </w:rPr>
        <w:t xml:space="preserve">   (</w:t>
      </w:r>
      <w:proofErr w:type="gramEnd"/>
      <w:r w:rsidRPr="0069022A">
        <w:rPr>
          <w:rFonts w:eastAsia="標楷體"/>
          <w:sz w:val="24"/>
          <w:szCs w:val="24"/>
        </w:rPr>
        <w:t>B) finishing   (C) to finish  (D) I will</w:t>
      </w:r>
    </w:p>
    <w:p w14:paraId="0BF25C2D" w14:textId="2ADC5F53" w:rsidR="006D3FD7" w:rsidRPr="0069022A" w:rsidRDefault="006D3FD7" w:rsidP="0069022A">
      <w:pPr>
        <w:pStyle w:val="2"/>
        <w:spacing w:line="360" w:lineRule="exact"/>
        <w:ind w:left="1224" w:hanging="1224"/>
        <w:rPr>
          <w:rFonts w:eastAsia="標楷體"/>
          <w:sz w:val="24"/>
          <w:szCs w:val="24"/>
        </w:rPr>
      </w:pPr>
      <w:r w:rsidRPr="0069022A">
        <w:rPr>
          <w:rFonts w:eastAsia="標楷體" w:hint="eastAsia"/>
          <w:sz w:val="24"/>
          <w:szCs w:val="24"/>
        </w:rPr>
        <w:t>1</w:t>
      </w:r>
      <w:r w:rsidRPr="0069022A">
        <w:rPr>
          <w:rFonts w:eastAsia="標楷體"/>
          <w:sz w:val="24"/>
          <w:szCs w:val="24"/>
        </w:rPr>
        <w:t xml:space="preserve">9. </w:t>
      </w:r>
      <w:r w:rsidRPr="0069022A">
        <w:rPr>
          <w:rFonts w:eastAsia="標楷體" w:hint="eastAsia"/>
          <w:sz w:val="24"/>
          <w:szCs w:val="24"/>
        </w:rPr>
        <w:t>Wh</w:t>
      </w:r>
      <w:r w:rsidRPr="0069022A">
        <w:rPr>
          <w:rFonts w:eastAsia="標楷體"/>
          <w:sz w:val="24"/>
          <w:szCs w:val="24"/>
        </w:rPr>
        <w:t>ile Kevin _________ the newspaper, his children were playing basketball in the yard.</w:t>
      </w:r>
    </w:p>
    <w:p w14:paraId="3FE49F9B" w14:textId="40CBD8A5" w:rsidR="006D3FD7" w:rsidRPr="0069022A" w:rsidRDefault="006D3FD7" w:rsidP="0069022A">
      <w:pPr>
        <w:pStyle w:val="2"/>
        <w:spacing w:line="360" w:lineRule="exact"/>
        <w:ind w:left="1224" w:hanging="1224"/>
        <w:rPr>
          <w:rFonts w:eastAsia="標楷體"/>
          <w:sz w:val="24"/>
          <w:szCs w:val="24"/>
        </w:rPr>
      </w:pPr>
      <w:r w:rsidRPr="0069022A">
        <w:rPr>
          <w:rFonts w:eastAsia="標楷體" w:hint="eastAsia"/>
          <w:sz w:val="24"/>
          <w:szCs w:val="24"/>
        </w:rPr>
        <w:t xml:space="preserve"> </w:t>
      </w:r>
      <w:r w:rsidRPr="0069022A">
        <w:rPr>
          <w:rFonts w:eastAsia="標楷體"/>
          <w:sz w:val="24"/>
          <w:szCs w:val="24"/>
        </w:rPr>
        <w:t xml:space="preserve">  (A) is </w:t>
      </w:r>
      <w:proofErr w:type="gramStart"/>
      <w:r w:rsidRPr="0069022A">
        <w:rPr>
          <w:rFonts w:eastAsia="標楷體"/>
          <w:sz w:val="24"/>
          <w:szCs w:val="24"/>
        </w:rPr>
        <w:t>reading  (</w:t>
      </w:r>
      <w:proofErr w:type="gramEnd"/>
      <w:r w:rsidRPr="0069022A">
        <w:rPr>
          <w:rFonts w:eastAsia="標楷體"/>
          <w:sz w:val="24"/>
          <w:szCs w:val="24"/>
        </w:rPr>
        <w:t>B) was reading   (C) read   (D) reads</w:t>
      </w:r>
    </w:p>
    <w:p w14:paraId="67431BE3" w14:textId="369D4530" w:rsidR="006D3FD7" w:rsidRPr="0069022A" w:rsidRDefault="006D3FD7" w:rsidP="0069022A">
      <w:pPr>
        <w:pStyle w:val="2"/>
        <w:spacing w:line="360" w:lineRule="exact"/>
        <w:ind w:left="1224" w:hanging="1224"/>
        <w:rPr>
          <w:rFonts w:eastAsia="標楷體"/>
          <w:sz w:val="24"/>
          <w:szCs w:val="24"/>
        </w:rPr>
      </w:pPr>
      <w:r w:rsidRPr="0069022A">
        <w:rPr>
          <w:rFonts w:eastAsia="標楷體" w:hint="eastAsia"/>
          <w:sz w:val="24"/>
          <w:szCs w:val="24"/>
        </w:rPr>
        <w:t>2</w:t>
      </w:r>
      <w:r w:rsidRPr="0069022A">
        <w:rPr>
          <w:rFonts w:eastAsia="標楷體"/>
          <w:sz w:val="24"/>
          <w:szCs w:val="24"/>
        </w:rPr>
        <w:t>0. My dad _________ NT$15,000 for a cellphone last night, and my mom thought it was too expensive.</w:t>
      </w:r>
    </w:p>
    <w:p w14:paraId="4A7425A4" w14:textId="373A22C5" w:rsidR="006D3FD7" w:rsidRPr="0069022A" w:rsidRDefault="006D3FD7" w:rsidP="0069022A">
      <w:pPr>
        <w:pStyle w:val="2"/>
        <w:spacing w:line="360" w:lineRule="exact"/>
        <w:ind w:left="1224" w:hanging="1224"/>
        <w:rPr>
          <w:rFonts w:eastAsia="標楷體"/>
          <w:sz w:val="24"/>
          <w:szCs w:val="24"/>
        </w:rPr>
      </w:pPr>
      <w:r w:rsidRPr="0069022A">
        <w:rPr>
          <w:rFonts w:eastAsia="標楷體" w:hint="eastAsia"/>
          <w:sz w:val="24"/>
          <w:szCs w:val="24"/>
        </w:rPr>
        <w:t xml:space="preserve"> </w:t>
      </w:r>
      <w:r w:rsidRPr="0069022A">
        <w:rPr>
          <w:rFonts w:eastAsia="標楷體"/>
          <w:sz w:val="24"/>
          <w:szCs w:val="24"/>
        </w:rPr>
        <w:t xml:space="preserve">  (A) </w:t>
      </w:r>
      <w:proofErr w:type="gramStart"/>
      <w:r w:rsidRPr="0069022A">
        <w:rPr>
          <w:rFonts w:eastAsia="標楷體"/>
          <w:sz w:val="24"/>
          <w:szCs w:val="24"/>
        </w:rPr>
        <w:t>cost  (</w:t>
      </w:r>
      <w:proofErr w:type="gramEnd"/>
      <w:r w:rsidRPr="0069022A">
        <w:rPr>
          <w:rFonts w:eastAsia="標楷體"/>
          <w:sz w:val="24"/>
          <w:szCs w:val="24"/>
        </w:rPr>
        <w:t>B) paid   (C) shopped  (D) borrowed</w:t>
      </w:r>
    </w:p>
    <w:p w14:paraId="4AE6EE0C" w14:textId="644CA27D" w:rsidR="006D3FD7" w:rsidRPr="0069022A" w:rsidRDefault="006D3FD7" w:rsidP="0069022A">
      <w:pPr>
        <w:pStyle w:val="2"/>
        <w:spacing w:line="360" w:lineRule="exact"/>
        <w:ind w:left="1224" w:hanging="1224"/>
        <w:rPr>
          <w:rFonts w:eastAsia="標楷體"/>
          <w:sz w:val="24"/>
          <w:szCs w:val="24"/>
        </w:rPr>
      </w:pPr>
      <w:r w:rsidRPr="0069022A">
        <w:rPr>
          <w:rFonts w:eastAsia="標楷體" w:hint="eastAsia"/>
          <w:sz w:val="24"/>
          <w:szCs w:val="24"/>
        </w:rPr>
        <w:t>2</w:t>
      </w:r>
      <w:r w:rsidRPr="0069022A">
        <w:rPr>
          <w:rFonts w:eastAsia="標楷體"/>
          <w:sz w:val="24"/>
          <w:szCs w:val="24"/>
        </w:rPr>
        <w:t>1. David ________ to bring his homework to school.  His teacher was angry.</w:t>
      </w:r>
    </w:p>
    <w:p w14:paraId="6B02752B" w14:textId="79FCC1FC" w:rsidR="006D3FD7" w:rsidRPr="0069022A" w:rsidRDefault="006D3FD7" w:rsidP="0069022A">
      <w:pPr>
        <w:pStyle w:val="2"/>
        <w:spacing w:line="360" w:lineRule="exact"/>
        <w:ind w:left="1224" w:hanging="1224"/>
        <w:rPr>
          <w:rFonts w:eastAsia="標楷體"/>
          <w:sz w:val="24"/>
          <w:szCs w:val="24"/>
        </w:rPr>
      </w:pPr>
      <w:r w:rsidRPr="0069022A">
        <w:rPr>
          <w:rFonts w:eastAsia="標楷體" w:hint="eastAsia"/>
          <w:sz w:val="24"/>
          <w:szCs w:val="24"/>
        </w:rPr>
        <w:t xml:space="preserve"> </w:t>
      </w:r>
      <w:r w:rsidRPr="0069022A">
        <w:rPr>
          <w:rFonts w:eastAsia="標楷體"/>
          <w:sz w:val="24"/>
          <w:szCs w:val="24"/>
        </w:rPr>
        <w:t xml:space="preserve">  (A) </w:t>
      </w:r>
      <w:proofErr w:type="gramStart"/>
      <w:r w:rsidRPr="0069022A">
        <w:rPr>
          <w:rFonts w:eastAsia="標楷體"/>
          <w:sz w:val="24"/>
          <w:szCs w:val="24"/>
        </w:rPr>
        <w:t>forgot  (</w:t>
      </w:r>
      <w:proofErr w:type="gramEnd"/>
      <w:r w:rsidRPr="0069022A">
        <w:rPr>
          <w:rFonts w:eastAsia="標楷體"/>
          <w:sz w:val="24"/>
          <w:szCs w:val="24"/>
        </w:rPr>
        <w:t>B) remembered   (C) turned  (D) asked</w:t>
      </w:r>
    </w:p>
    <w:p w14:paraId="3E3777EE" w14:textId="4803DBB1" w:rsidR="006D3FD7" w:rsidRPr="0069022A" w:rsidRDefault="006D3FD7" w:rsidP="0069022A">
      <w:pPr>
        <w:pStyle w:val="2"/>
        <w:spacing w:line="360" w:lineRule="exact"/>
        <w:ind w:left="1224" w:hanging="1224"/>
        <w:rPr>
          <w:rFonts w:eastAsia="標楷體"/>
          <w:sz w:val="24"/>
          <w:szCs w:val="24"/>
        </w:rPr>
      </w:pPr>
      <w:r w:rsidRPr="0069022A">
        <w:rPr>
          <w:rFonts w:eastAsia="標楷體" w:hint="eastAsia"/>
          <w:sz w:val="24"/>
          <w:szCs w:val="24"/>
        </w:rPr>
        <w:t>2</w:t>
      </w:r>
      <w:r w:rsidRPr="0069022A">
        <w:rPr>
          <w:rFonts w:eastAsia="標楷體"/>
          <w:sz w:val="24"/>
          <w:szCs w:val="24"/>
        </w:rPr>
        <w:t>2.</w:t>
      </w:r>
      <w:r w:rsidR="00ED318C" w:rsidRPr="0069022A">
        <w:rPr>
          <w:rFonts w:eastAsia="標楷體"/>
          <w:sz w:val="24"/>
          <w:szCs w:val="24"/>
        </w:rPr>
        <w:t xml:space="preserve"> Jonathan stayed up late last night, but he still ______ the math test. </w:t>
      </w:r>
      <w:r w:rsidR="00ED318C" w:rsidRPr="0069022A">
        <w:rPr>
          <w:rFonts w:eastAsia="標楷體" w:hint="eastAsia"/>
          <w:sz w:val="24"/>
          <w:szCs w:val="24"/>
        </w:rPr>
        <w:t xml:space="preserve"> Ho</w:t>
      </w:r>
      <w:r w:rsidR="00ED318C" w:rsidRPr="0069022A">
        <w:rPr>
          <w:rFonts w:eastAsia="標楷體"/>
          <w:sz w:val="24"/>
          <w:szCs w:val="24"/>
        </w:rPr>
        <w:t>w sad!</w:t>
      </w:r>
    </w:p>
    <w:p w14:paraId="570FE59F" w14:textId="02441E47" w:rsidR="00ED318C" w:rsidRPr="0069022A" w:rsidRDefault="00ED318C" w:rsidP="0069022A">
      <w:pPr>
        <w:pStyle w:val="2"/>
        <w:spacing w:line="360" w:lineRule="exact"/>
        <w:ind w:left="1224" w:hanging="1224"/>
        <w:rPr>
          <w:rFonts w:eastAsia="標楷體"/>
          <w:sz w:val="24"/>
          <w:szCs w:val="24"/>
        </w:rPr>
      </w:pPr>
      <w:r w:rsidRPr="0069022A">
        <w:rPr>
          <w:rFonts w:eastAsia="標楷體" w:hint="eastAsia"/>
          <w:sz w:val="24"/>
          <w:szCs w:val="24"/>
        </w:rPr>
        <w:t xml:space="preserve"> </w:t>
      </w:r>
      <w:r w:rsidRPr="0069022A">
        <w:rPr>
          <w:rFonts w:eastAsia="標楷體"/>
          <w:sz w:val="24"/>
          <w:szCs w:val="24"/>
        </w:rPr>
        <w:t xml:space="preserve">  (A) </w:t>
      </w:r>
      <w:proofErr w:type="gramStart"/>
      <w:r w:rsidRPr="0069022A">
        <w:rPr>
          <w:rFonts w:eastAsia="標楷體"/>
          <w:sz w:val="24"/>
          <w:szCs w:val="24"/>
        </w:rPr>
        <w:t>failed  (</w:t>
      </w:r>
      <w:proofErr w:type="gramEnd"/>
      <w:r w:rsidRPr="0069022A">
        <w:rPr>
          <w:rFonts w:eastAsia="標楷體"/>
          <w:sz w:val="24"/>
          <w:szCs w:val="24"/>
        </w:rPr>
        <w:t>B) saw   (C) fell  (D) followed</w:t>
      </w:r>
    </w:p>
    <w:p w14:paraId="1A3CB066" w14:textId="23EAF137" w:rsidR="006D3FD7" w:rsidRPr="0069022A" w:rsidRDefault="006D3FD7" w:rsidP="0069022A">
      <w:pPr>
        <w:pStyle w:val="2"/>
        <w:spacing w:line="360" w:lineRule="exact"/>
        <w:ind w:left="1224" w:hanging="1224"/>
        <w:rPr>
          <w:rFonts w:eastAsia="標楷體"/>
          <w:sz w:val="24"/>
          <w:szCs w:val="24"/>
        </w:rPr>
      </w:pPr>
      <w:r w:rsidRPr="0069022A">
        <w:rPr>
          <w:rFonts w:eastAsia="標楷體" w:hint="eastAsia"/>
          <w:sz w:val="24"/>
          <w:szCs w:val="24"/>
        </w:rPr>
        <w:t>2</w:t>
      </w:r>
      <w:r w:rsidRPr="0069022A">
        <w:rPr>
          <w:rFonts w:eastAsia="標楷體"/>
          <w:sz w:val="24"/>
          <w:szCs w:val="24"/>
        </w:rPr>
        <w:t>3.</w:t>
      </w:r>
      <w:r w:rsidR="00ED318C" w:rsidRPr="0069022A">
        <w:rPr>
          <w:rFonts w:eastAsia="標楷體"/>
          <w:sz w:val="24"/>
          <w:szCs w:val="24"/>
        </w:rPr>
        <w:t xml:space="preserve"> The girls ________ uniforms are blue come from another school.</w:t>
      </w:r>
    </w:p>
    <w:p w14:paraId="073483DB" w14:textId="13517CF2" w:rsidR="00ED318C" w:rsidRPr="0069022A" w:rsidRDefault="00ED318C" w:rsidP="0069022A">
      <w:pPr>
        <w:pStyle w:val="2"/>
        <w:spacing w:line="360" w:lineRule="exact"/>
        <w:ind w:left="1224" w:hanging="1224"/>
        <w:rPr>
          <w:rFonts w:eastAsia="標楷體"/>
          <w:sz w:val="24"/>
          <w:szCs w:val="24"/>
        </w:rPr>
      </w:pPr>
      <w:r w:rsidRPr="0069022A">
        <w:rPr>
          <w:rFonts w:eastAsia="標楷體" w:hint="eastAsia"/>
          <w:sz w:val="24"/>
          <w:szCs w:val="24"/>
        </w:rPr>
        <w:t xml:space="preserve"> </w:t>
      </w:r>
      <w:r w:rsidRPr="0069022A">
        <w:rPr>
          <w:rFonts w:eastAsia="標楷體"/>
          <w:sz w:val="24"/>
          <w:szCs w:val="24"/>
        </w:rPr>
        <w:t xml:space="preserve">  (A) who</w:t>
      </w:r>
      <w:proofErr w:type="gramStart"/>
      <w:r w:rsidRPr="0069022A">
        <w:rPr>
          <w:rFonts w:eastAsia="標楷體"/>
          <w:sz w:val="24"/>
          <w:szCs w:val="24"/>
        </w:rPr>
        <w:t xml:space="preserve">   (</w:t>
      </w:r>
      <w:proofErr w:type="gramEnd"/>
      <w:r w:rsidRPr="0069022A">
        <w:rPr>
          <w:rFonts w:eastAsia="標楷體"/>
          <w:sz w:val="24"/>
          <w:szCs w:val="24"/>
        </w:rPr>
        <w:t>B) that    (C) which  (D) whose</w:t>
      </w:r>
    </w:p>
    <w:p w14:paraId="2E1B469E" w14:textId="6458A4FB" w:rsidR="006D3FD7" w:rsidRPr="0069022A" w:rsidRDefault="006D3FD7" w:rsidP="0069022A">
      <w:pPr>
        <w:pStyle w:val="2"/>
        <w:spacing w:line="360" w:lineRule="exact"/>
        <w:ind w:left="1224" w:hanging="1224"/>
        <w:rPr>
          <w:rFonts w:eastAsia="標楷體"/>
          <w:sz w:val="24"/>
          <w:szCs w:val="24"/>
        </w:rPr>
      </w:pPr>
      <w:r w:rsidRPr="0069022A">
        <w:rPr>
          <w:rFonts w:eastAsia="標楷體" w:hint="eastAsia"/>
          <w:sz w:val="24"/>
          <w:szCs w:val="24"/>
        </w:rPr>
        <w:t>2</w:t>
      </w:r>
      <w:r w:rsidRPr="0069022A">
        <w:rPr>
          <w:rFonts w:eastAsia="標楷體"/>
          <w:sz w:val="24"/>
          <w:szCs w:val="24"/>
        </w:rPr>
        <w:t>4.</w:t>
      </w:r>
      <w:r w:rsidR="00ED318C" w:rsidRPr="0069022A">
        <w:rPr>
          <w:rFonts w:eastAsia="標楷體"/>
          <w:sz w:val="24"/>
          <w:szCs w:val="24"/>
        </w:rPr>
        <w:t xml:space="preserve"> Bob __________ have a lot of coffee every day, but because of his bad health, he doesn’t drink any now.</w:t>
      </w:r>
    </w:p>
    <w:p w14:paraId="37BE2F10" w14:textId="3FC786CD" w:rsidR="00ED318C" w:rsidRPr="0069022A" w:rsidRDefault="00ED318C" w:rsidP="0069022A">
      <w:pPr>
        <w:pStyle w:val="2"/>
        <w:spacing w:line="360" w:lineRule="exact"/>
        <w:ind w:left="1224" w:hanging="1224"/>
        <w:rPr>
          <w:rFonts w:eastAsia="標楷體"/>
          <w:sz w:val="24"/>
          <w:szCs w:val="24"/>
        </w:rPr>
      </w:pPr>
      <w:r w:rsidRPr="0069022A">
        <w:rPr>
          <w:rFonts w:eastAsia="標楷體" w:hint="eastAsia"/>
          <w:sz w:val="24"/>
          <w:szCs w:val="24"/>
        </w:rPr>
        <w:t xml:space="preserve"> </w:t>
      </w:r>
      <w:r w:rsidRPr="0069022A">
        <w:rPr>
          <w:rFonts w:eastAsia="標楷體"/>
          <w:sz w:val="24"/>
          <w:szCs w:val="24"/>
        </w:rPr>
        <w:t xml:space="preserve">  (A) got used </w:t>
      </w:r>
      <w:proofErr w:type="gramStart"/>
      <w:r w:rsidRPr="0069022A">
        <w:rPr>
          <w:rFonts w:eastAsia="標楷體"/>
          <w:sz w:val="24"/>
          <w:szCs w:val="24"/>
        </w:rPr>
        <w:t>to  (</w:t>
      </w:r>
      <w:proofErr w:type="gramEnd"/>
      <w:r w:rsidRPr="0069022A">
        <w:rPr>
          <w:rFonts w:eastAsia="標楷體"/>
          <w:sz w:val="24"/>
          <w:szCs w:val="24"/>
        </w:rPr>
        <w:t>B) used to   (C) was used to   (D) is used to</w:t>
      </w:r>
    </w:p>
    <w:p w14:paraId="47142576" w14:textId="46C603E4" w:rsidR="00973BD9" w:rsidRPr="0069022A" w:rsidRDefault="006D3FD7" w:rsidP="0069022A">
      <w:pPr>
        <w:pStyle w:val="2"/>
        <w:spacing w:line="360" w:lineRule="exact"/>
        <w:ind w:left="1224" w:hanging="1224"/>
        <w:rPr>
          <w:rFonts w:eastAsia="標楷體"/>
          <w:sz w:val="24"/>
          <w:szCs w:val="24"/>
        </w:rPr>
      </w:pPr>
      <w:r w:rsidRPr="0069022A">
        <w:rPr>
          <w:rFonts w:eastAsia="標楷體" w:hint="eastAsia"/>
          <w:sz w:val="24"/>
          <w:szCs w:val="24"/>
        </w:rPr>
        <w:t>2</w:t>
      </w:r>
      <w:r w:rsidRPr="0069022A">
        <w:rPr>
          <w:rFonts w:eastAsia="標楷體"/>
          <w:sz w:val="24"/>
          <w:szCs w:val="24"/>
        </w:rPr>
        <w:t>5.</w:t>
      </w:r>
      <w:r w:rsidR="00ED318C" w:rsidRPr="0069022A">
        <w:rPr>
          <w:rFonts w:eastAsia="標楷體"/>
          <w:sz w:val="24"/>
          <w:szCs w:val="24"/>
        </w:rPr>
        <w:t xml:space="preserve"> </w:t>
      </w:r>
      <w:r w:rsidR="00973BD9" w:rsidRPr="0069022A">
        <w:rPr>
          <w:rFonts w:eastAsia="標楷體"/>
          <w:sz w:val="24"/>
          <w:szCs w:val="24"/>
        </w:rPr>
        <w:t xml:space="preserve">I need a new knife, </w:t>
      </w:r>
      <w:proofErr w:type="gramStart"/>
      <w:r w:rsidR="00973BD9" w:rsidRPr="0069022A">
        <w:rPr>
          <w:rFonts w:eastAsia="標楷體"/>
          <w:sz w:val="24"/>
          <w:szCs w:val="24"/>
        </w:rPr>
        <w:t>This</w:t>
      </w:r>
      <w:proofErr w:type="gramEnd"/>
      <w:r w:rsidR="00973BD9" w:rsidRPr="0069022A">
        <w:rPr>
          <w:rFonts w:eastAsia="標楷體"/>
          <w:sz w:val="24"/>
          <w:szCs w:val="24"/>
        </w:rPr>
        <w:t xml:space="preserve"> one is not _______ enough for me to cut the meat.</w:t>
      </w:r>
    </w:p>
    <w:p w14:paraId="4533CAB2" w14:textId="57C55F07" w:rsidR="002E5738" w:rsidRPr="0069022A" w:rsidRDefault="00973BD9" w:rsidP="0069022A">
      <w:pPr>
        <w:pStyle w:val="2"/>
        <w:spacing w:line="360" w:lineRule="exact"/>
        <w:ind w:left="1224" w:hanging="1224"/>
        <w:rPr>
          <w:rFonts w:eastAsia="標楷體"/>
          <w:sz w:val="24"/>
          <w:szCs w:val="24"/>
        </w:rPr>
      </w:pPr>
      <w:r w:rsidRPr="0069022A">
        <w:rPr>
          <w:rFonts w:eastAsia="標楷體" w:hint="eastAsia"/>
          <w:sz w:val="24"/>
          <w:szCs w:val="24"/>
        </w:rPr>
        <w:t xml:space="preserve"> </w:t>
      </w:r>
      <w:r w:rsidRPr="0069022A">
        <w:rPr>
          <w:rFonts w:eastAsia="標楷體"/>
          <w:sz w:val="24"/>
          <w:szCs w:val="24"/>
        </w:rPr>
        <w:t xml:space="preserve">  (A) sharp</w:t>
      </w:r>
      <w:proofErr w:type="gramStart"/>
      <w:r w:rsidRPr="0069022A">
        <w:rPr>
          <w:rFonts w:eastAsia="標楷體"/>
          <w:sz w:val="24"/>
          <w:szCs w:val="24"/>
        </w:rPr>
        <w:t xml:space="preserve">   (</w:t>
      </w:r>
      <w:proofErr w:type="gramEnd"/>
      <w:r w:rsidRPr="0069022A">
        <w:rPr>
          <w:rFonts w:eastAsia="標楷體"/>
          <w:sz w:val="24"/>
          <w:szCs w:val="24"/>
        </w:rPr>
        <w:t xml:space="preserve">B) </w:t>
      </w:r>
      <w:r w:rsidR="0080469A" w:rsidRPr="0069022A">
        <w:rPr>
          <w:rFonts w:eastAsia="標楷體"/>
          <w:sz w:val="24"/>
          <w:szCs w:val="24"/>
        </w:rPr>
        <w:t>straight</w:t>
      </w:r>
      <w:r w:rsidRPr="0069022A">
        <w:rPr>
          <w:rFonts w:eastAsia="標楷體"/>
          <w:sz w:val="24"/>
          <w:szCs w:val="24"/>
        </w:rPr>
        <w:t xml:space="preserve">   (C) sore   (D) simple</w:t>
      </w:r>
      <w:r w:rsidR="002E5738" w:rsidRPr="0069022A">
        <w:rPr>
          <w:rFonts w:eastAsia="標楷體" w:hint="eastAsia"/>
          <w:sz w:val="24"/>
          <w:szCs w:val="24"/>
        </w:rPr>
        <w:t xml:space="preserve">                                     </w:t>
      </w:r>
    </w:p>
    <w:p w14:paraId="4F5F03C1" w14:textId="3CB93486" w:rsidR="00ED318C" w:rsidRPr="0069022A" w:rsidRDefault="00ED318C" w:rsidP="0069022A">
      <w:pPr>
        <w:pStyle w:val="2"/>
        <w:spacing w:line="360" w:lineRule="exact"/>
        <w:ind w:left="1224" w:hanging="1224"/>
        <w:rPr>
          <w:rFonts w:eastAsia="標楷體"/>
          <w:sz w:val="24"/>
          <w:szCs w:val="24"/>
        </w:rPr>
      </w:pPr>
      <w:r w:rsidRPr="0069022A">
        <w:rPr>
          <w:rFonts w:eastAsia="標楷體" w:hint="eastAsia"/>
          <w:sz w:val="24"/>
          <w:szCs w:val="24"/>
        </w:rPr>
        <w:t>2</w:t>
      </w:r>
      <w:r w:rsidRPr="0069022A">
        <w:rPr>
          <w:rFonts w:eastAsia="標楷體"/>
          <w:sz w:val="24"/>
          <w:szCs w:val="24"/>
        </w:rPr>
        <w:t>6. I don’t know when Jerry ___________, but when he _________</w:t>
      </w:r>
      <w:proofErr w:type="gramStart"/>
      <w:r w:rsidRPr="0069022A">
        <w:rPr>
          <w:rFonts w:eastAsia="標楷體"/>
          <w:sz w:val="24"/>
          <w:szCs w:val="24"/>
        </w:rPr>
        <w:t>_ ,</w:t>
      </w:r>
      <w:proofErr w:type="gramEnd"/>
      <w:r w:rsidRPr="0069022A">
        <w:rPr>
          <w:rFonts w:eastAsia="標楷體"/>
          <w:sz w:val="24"/>
          <w:szCs w:val="24"/>
        </w:rPr>
        <w:t xml:space="preserve"> you’ll be the first one to know about it.</w:t>
      </w:r>
    </w:p>
    <w:p w14:paraId="19475EC3" w14:textId="49DB7F43" w:rsidR="00ED318C" w:rsidRDefault="00ED318C" w:rsidP="0069022A">
      <w:pPr>
        <w:pStyle w:val="2"/>
        <w:spacing w:line="360" w:lineRule="exact"/>
        <w:ind w:left="1224" w:hanging="1224"/>
        <w:rPr>
          <w:rFonts w:eastAsia="標楷體"/>
          <w:sz w:val="24"/>
          <w:szCs w:val="24"/>
        </w:rPr>
      </w:pPr>
      <w:r w:rsidRPr="0069022A">
        <w:rPr>
          <w:rFonts w:eastAsia="標楷體" w:hint="eastAsia"/>
          <w:sz w:val="24"/>
          <w:szCs w:val="24"/>
        </w:rPr>
        <w:t xml:space="preserve"> </w:t>
      </w:r>
      <w:r w:rsidRPr="0069022A">
        <w:rPr>
          <w:rFonts w:eastAsia="標楷體"/>
          <w:sz w:val="24"/>
          <w:szCs w:val="24"/>
        </w:rPr>
        <w:t xml:space="preserve">  (A) </w:t>
      </w:r>
      <w:proofErr w:type="gramStart"/>
      <w:r w:rsidRPr="0069022A">
        <w:rPr>
          <w:rFonts w:eastAsia="標楷體"/>
          <w:sz w:val="24"/>
          <w:szCs w:val="24"/>
        </w:rPr>
        <w:t>comes ;</w:t>
      </w:r>
      <w:proofErr w:type="gramEnd"/>
      <w:r w:rsidRPr="0069022A">
        <w:rPr>
          <w:rFonts w:eastAsia="標楷體"/>
          <w:sz w:val="24"/>
          <w:szCs w:val="24"/>
        </w:rPr>
        <w:t xml:space="preserve"> does      (B) will come ; does   (C) will come ; will  (D) comes ; will</w:t>
      </w:r>
    </w:p>
    <w:p w14:paraId="4754BCD4" w14:textId="565C07CE" w:rsidR="00ED318C" w:rsidRPr="0069022A" w:rsidRDefault="00ED318C" w:rsidP="0069022A">
      <w:pPr>
        <w:pStyle w:val="2"/>
        <w:spacing w:line="360" w:lineRule="exact"/>
        <w:ind w:left="1224" w:hanging="1224"/>
        <w:rPr>
          <w:rFonts w:eastAsia="標楷體"/>
          <w:sz w:val="24"/>
          <w:szCs w:val="24"/>
        </w:rPr>
      </w:pPr>
      <w:r w:rsidRPr="0069022A">
        <w:rPr>
          <w:rFonts w:eastAsia="標楷體" w:hint="eastAsia"/>
          <w:sz w:val="24"/>
          <w:szCs w:val="24"/>
        </w:rPr>
        <w:t>2</w:t>
      </w:r>
      <w:r w:rsidRPr="0069022A">
        <w:rPr>
          <w:rFonts w:eastAsia="標楷體"/>
          <w:sz w:val="24"/>
          <w:szCs w:val="24"/>
        </w:rPr>
        <w:t>7.</w:t>
      </w:r>
      <w:r w:rsidRPr="0069022A">
        <w:rPr>
          <w:rFonts w:eastAsia="標楷體" w:hint="eastAsia"/>
          <w:sz w:val="24"/>
          <w:szCs w:val="24"/>
        </w:rPr>
        <w:t xml:space="preserve"> Al</w:t>
      </w:r>
      <w:r w:rsidRPr="0069022A">
        <w:rPr>
          <w:rFonts w:eastAsia="標楷體"/>
          <w:sz w:val="24"/>
          <w:szCs w:val="24"/>
        </w:rPr>
        <w:t xml:space="preserve">len </w:t>
      </w:r>
      <w:r w:rsidRPr="0069022A">
        <w:rPr>
          <w:rFonts w:eastAsia="標楷體" w:hint="eastAsia"/>
          <w:sz w:val="24"/>
          <w:szCs w:val="24"/>
        </w:rPr>
        <w:t>_______ i</w:t>
      </w:r>
      <w:r w:rsidRPr="0069022A">
        <w:rPr>
          <w:rFonts w:eastAsia="標楷體"/>
          <w:sz w:val="24"/>
          <w:szCs w:val="24"/>
        </w:rPr>
        <w:t>n the accident.  He ________ his leg and was taken to the hospital.</w:t>
      </w:r>
    </w:p>
    <w:p w14:paraId="61E68FC3" w14:textId="589DB701" w:rsidR="00ED318C" w:rsidRPr="0069022A" w:rsidRDefault="00ED318C" w:rsidP="0069022A">
      <w:pPr>
        <w:pStyle w:val="2"/>
        <w:spacing w:line="360" w:lineRule="exact"/>
        <w:ind w:left="1224" w:hanging="1224"/>
        <w:rPr>
          <w:rFonts w:eastAsia="標楷體"/>
          <w:sz w:val="24"/>
          <w:szCs w:val="24"/>
        </w:rPr>
      </w:pPr>
      <w:r w:rsidRPr="0069022A">
        <w:rPr>
          <w:rFonts w:eastAsia="標楷體" w:hint="eastAsia"/>
          <w:sz w:val="24"/>
          <w:szCs w:val="24"/>
        </w:rPr>
        <w:t xml:space="preserve"> </w:t>
      </w:r>
      <w:r w:rsidRPr="0069022A">
        <w:rPr>
          <w:rFonts w:eastAsia="標楷體"/>
          <w:sz w:val="24"/>
          <w:szCs w:val="24"/>
        </w:rPr>
        <w:t xml:space="preserve">  (A) </w:t>
      </w:r>
      <w:proofErr w:type="gramStart"/>
      <w:r w:rsidRPr="0069022A">
        <w:rPr>
          <w:rFonts w:eastAsia="標楷體"/>
          <w:sz w:val="24"/>
          <w:szCs w:val="24"/>
        </w:rPr>
        <w:t>hurt ;</w:t>
      </w:r>
      <w:proofErr w:type="gramEnd"/>
      <w:r w:rsidRPr="0069022A">
        <w:rPr>
          <w:rFonts w:eastAsia="標楷體"/>
          <w:sz w:val="24"/>
          <w:szCs w:val="24"/>
        </w:rPr>
        <w:t xml:space="preserve"> got hurt   (B) hurt ; hurt   (C) got hurt ; got hurt  (D) got hurt ; hurt</w:t>
      </w:r>
    </w:p>
    <w:p w14:paraId="04D2E8FA" w14:textId="238F9817" w:rsidR="00ED318C" w:rsidRPr="0069022A" w:rsidRDefault="00ED318C" w:rsidP="0069022A">
      <w:pPr>
        <w:pStyle w:val="2"/>
        <w:spacing w:line="360" w:lineRule="exact"/>
        <w:ind w:left="1224" w:hanging="1224"/>
        <w:rPr>
          <w:rFonts w:eastAsia="標楷體"/>
          <w:sz w:val="24"/>
          <w:szCs w:val="24"/>
        </w:rPr>
      </w:pPr>
      <w:r w:rsidRPr="0069022A">
        <w:rPr>
          <w:rFonts w:eastAsia="標楷體" w:hint="eastAsia"/>
          <w:sz w:val="24"/>
          <w:szCs w:val="24"/>
        </w:rPr>
        <w:lastRenderedPageBreak/>
        <w:t>2</w:t>
      </w:r>
      <w:r w:rsidRPr="0069022A">
        <w:rPr>
          <w:rFonts w:eastAsia="標楷體"/>
          <w:sz w:val="24"/>
          <w:szCs w:val="24"/>
        </w:rPr>
        <w:t>8. Lisa and Nancy have known each other since they _______ in senior high school.</w:t>
      </w:r>
    </w:p>
    <w:p w14:paraId="02918966" w14:textId="17FAB9B5" w:rsidR="00ED318C" w:rsidRPr="0069022A" w:rsidRDefault="00ED318C" w:rsidP="0069022A">
      <w:pPr>
        <w:pStyle w:val="2"/>
        <w:spacing w:line="360" w:lineRule="exact"/>
        <w:ind w:left="1224" w:hanging="1224"/>
        <w:rPr>
          <w:rFonts w:eastAsia="標楷體"/>
          <w:sz w:val="24"/>
          <w:szCs w:val="24"/>
        </w:rPr>
      </w:pPr>
      <w:r w:rsidRPr="0069022A">
        <w:rPr>
          <w:rFonts w:eastAsia="標楷體" w:hint="eastAsia"/>
          <w:sz w:val="24"/>
          <w:szCs w:val="24"/>
        </w:rPr>
        <w:t xml:space="preserve"> </w:t>
      </w:r>
      <w:r w:rsidRPr="0069022A">
        <w:rPr>
          <w:rFonts w:eastAsia="標楷體"/>
          <w:sz w:val="24"/>
          <w:szCs w:val="24"/>
        </w:rPr>
        <w:t xml:space="preserve">  (A) have </w:t>
      </w:r>
      <w:proofErr w:type="gramStart"/>
      <w:r w:rsidRPr="0069022A">
        <w:rPr>
          <w:rFonts w:eastAsia="標楷體"/>
          <w:sz w:val="24"/>
          <w:szCs w:val="24"/>
        </w:rPr>
        <w:t>studied  (</w:t>
      </w:r>
      <w:proofErr w:type="gramEnd"/>
      <w:r w:rsidRPr="0069022A">
        <w:rPr>
          <w:rFonts w:eastAsia="標楷體"/>
          <w:sz w:val="24"/>
          <w:szCs w:val="24"/>
        </w:rPr>
        <w:t>B) studied   (C) study  (D) will study</w:t>
      </w:r>
    </w:p>
    <w:p w14:paraId="6B877FC5" w14:textId="7792AE3B" w:rsidR="00604190" w:rsidRPr="0069022A" w:rsidRDefault="00ED318C" w:rsidP="0069022A">
      <w:pPr>
        <w:pStyle w:val="2"/>
        <w:spacing w:line="360" w:lineRule="exact"/>
        <w:ind w:left="1224" w:hanging="1224"/>
        <w:rPr>
          <w:rFonts w:eastAsia="標楷體"/>
          <w:sz w:val="24"/>
          <w:szCs w:val="24"/>
        </w:rPr>
      </w:pPr>
      <w:r w:rsidRPr="0069022A">
        <w:rPr>
          <w:rFonts w:eastAsia="標楷體" w:hint="eastAsia"/>
          <w:sz w:val="24"/>
          <w:szCs w:val="24"/>
        </w:rPr>
        <w:t>2</w:t>
      </w:r>
      <w:r w:rsidRPr="0069022A">
        <w:rPr>
          <w:rFonts w:eastAsia="標楷體"/>
          <w:sz w:val="24"/>
          <w:szCs w:val="24"/>
        </w:rPr>
        <w:t xml:space="preserve">9. </w:t>
      </w:r>
      <w:r w:rsidR="0006683B" w:rsidRPr="0069022A">
        <w:rPr>
          <w:rFonts w:eastAsia="標楷體"/>
          <w:sz w:val="24"/>
          <w:szCs w:val="24"/>
        </w:rPr>
        <w:t xml:space="preserve">To Jolin, how she looks is the ______ important thing.  She always spends lots of time making herself look </w:t>
      </w:r>
    </w:p>
    <w:p w14:paraId="49510DC1" w14:textId="3A3D3864" w:rsidR="00ED318C" w:rsidRPr="0069022A" w:rsidRDefault="0006683B" w:rsidP="0069022A">
      <w:pPr>
        <w:pStyle w:val="2"/>
        <w:spacing w:line="360" w:lineRule="exact"/>
        <w:ind w:left="1224" w:hanging="1224"/>
        <w:rPr>
          <w:rFonts w:eastAsia="標楷體"/>
          <w:sz w:val="24"/>
          <w:szCs w:val="24"/>
        </w:rPr>
      </w:pPr>
      <w:r w:rsidRPr="0069022A">
        <w:rPr>
          <w:rFonts w:eastAsia="標楷體" w:hint="eastAsia"/>
          <w:sz w:val="24"/>
          <w:szCs w:val="24"/>
        </w:rPr>
        <w:t xml:space="preserve"> </w:t>
      </w:r>
      <w:r w:rsidRPr="0069022A">
        <w:rPr>
          <w:rFonts w:eastAsia="標楷體"/>
          <w:sz w:val="24"/>
          <w:szCs w:val="24"/>
        </w:rPr>
        <w:t xml:space="preserve">  more beautiful.</w:t>
      </w:r>
    </w:p>
    <w:p w14:paraId="48FEFFDB" w14:textId="013E2C23" w:rsidR="0006683B" w:rsidRPr="0069022A" w:rsidRDefault="0006683B" w:rsidP="0069022A">
      <w:pPr>
        <w:pStyle w:val="2"/>
        <w:spacing w:line="360" w:lineRule="exact"/>
        <w:ind w:left="1224" w:hanging="1224"/>
        <w:rPr>
          <w:rFonts w:eastAsia="標楷體"/>
          <w:sz w:val="24"/>
          <w:szCs w:val="24"/>
        </w:rPr>
      </w:pPr>
      <w:r w:rsidRPr="0069022A">
        <w:rPr>
          <w:rFonts w:eastAsia="標楷體" w:hint="eastAsia"/>
          <w:sz w:val="24"/>
          <w:szCs w:val="24"/>
        </w:rPr>
        <w:t xml:space="preserve"> </w:t>
      </w:r>
      <w:r w:rsidRPr="0069022A">
        <w:rPr>
          <w:rFonts w:eastAsia="標楷體"/>
          <w:sz w:val="24"/>
          <w:szCs w:val="24"/>
        </w:rPr>
        <w:t xml:space="preserve">  (A) least </w:t>
      </w:r>
      <w:proofErr w:type="gramStart"/>
      <w:r w:rsidRPr="0069022A">
        <w:rPr>
          <w:rFonts w:eastAsia="標楷體"/>
          <w:sz w:val="24"/>
          <w:szCs w:val="24"/>
        </w:rPr>
        <w:t xml:space="preserve">   (</w:t>
      </w:r>
      <w:proofErr w:type="gramEnd"/>
      <w:r w:rsidRPr="0069022A">
        <w:rPr>
          <w:rFonts w:eastAsia="標楷體"/>
          <w:sz w:val="24"/>
          <w:szCs w:val="24"/>
        </w:rPr>
        <w:t>B) most   (C) more   (D) less</w:t>
      </w:r>
    </w:p>
    <w:p w14:paraId="303E45A9" w14:textId="762C1140" w:rsidR="00ED318C" w:rsidRPr="0069022A" w:rsidRDefault="00ED318C" w:rsidP="0069022A">
      <w:pPr>
        <w:pStyle w:val="2"/>
        <w:spacing w:line="360" w:lineRule="exact"/>
        <w:ind w:left="1224" w:hanging="1224"/>
        <w:rPr>
          <w:rFonts w:eastAsia="標楷體"/>
          <w:sz w:val="24"/>
          <w:szCs w:val="24"/>
        </w:rPr>
      </w:pPr>
      <w:r w:rsidRPr="0069022A">
        <w:rPr>
          <w:rFonts w:eastAsia="標楷體" w:hint="eastAsia"/>
          <w:sz w:val="24"/>
          <w:szCs w:val="24"/>
        </w:rPr>
        <w:t>3</w:t>
      </w:r>
      <w:r w:rsidRPr="0069022A">
        <w:rPr>
          <w:rFonts w:eastAsia="標楷體"/>
          <w:sz w:val="24"/>
          <w:szCs w:val="24"/>
        </w:rPr>
        <w:t>0. The teacher made her students _________.</w:t>
      </w:r>
    </w:p>
    <w:p w14:paraId="44DB5F34" w14:textId="1DA269F3" w:rsidR="00ED318C" w:rsidRPr="0069022A" w:rsidRDefault="00B007CD" w:rsidP="0069022A">
      <w:pPr>
        <w:pStyle w:val="2"/>
        <w:spacing w:line="360" w:lineRule="exact"/>
        <w:ind w:left="1224" w:hanging="1224"/>
        <w:rPr>
          <w:rFonts w:eastAsia="標楷體"/>
          <w:sz w:val="24"/>
          <w:szCs w:val="24"/>
        </w:rPr>
      </w:pPr>
      <w:r w:rsidRPr="0069022A">
        <w:rPr>
          <w:rFonts w:eastAsia="標楷體" w:hint="eastAsia"/>
          <w:sz w:val="24"/>
          <w:szCs w:val="24"/>
        </w:rPr>
        <w:t xml:space="preserve"> </w:t>
      </w:r>
      <w:r w:rsidRPr="0069022A">
        <w:rPr>
          <w:rFonts w:eastAsia="標楷體"/>
          <w:sz w:val="24"/>
          <w:szCs w:val="24"/>
        </w:rPr>
        <w:t xml:space="preserve">  (A) not to sort trash             </w:t>
      </w:r>
      <w:proofErr w:type="gramStart"/>
      <w:r w:rsidRPr="0069022A">
        <w:rPr>
          <w:rFonts w:eastAsia="標楷體"/>
          <w:sz w:val="24"/>
          <w:szCs w:val="24"/>
        </w:rPr>
        <w:t xml:space="preserve">   (</w:t>
      </w:r>
      <w:proofErr w:type="gramEnd"/>
      <w:r w:rsidRPr="0069022A">
        <w:rPr>
          <w:rFonts w:eastAsia="標楷體"/>
          <w:sz w:val="24"/>
          <w:szCs w:val="24"/>
        </w:rPr>
        <w:t>B) not talk in class</w:t>
      </w:r>
    </w:p>
    <w:p w14:paraId="7AC76092" w14:textId="278C4A20" w:rsidR="00B007CD" w:rsidRPr="0069022A" w:rsidRDefault="00B007CD" w:rsidP="0069022A">
      <w:pPr>
        <w:pStyle w:val="2"/>
        <w:spacing w:line="360" w:lineRule="exact"/>
        <w:ind w:left="1224" w:hanging="1224"/>
        <w:rPr>
          <w:rFonts w:eastAsia="標楷體"/>
          <w:sz w:val="24"/>
          <w:szCs w:val="24"/>
        </w:rPr>
      </w:pPr>
      <w:r w:rsidRPr="0069022A">
        <w:rPr>
          <w:rFonts w:eastAsia="標楷體" w:hint="eastAsia"/>
          <w:sz w:val="24"/>
          <w:szCs w:val="24"/>
        </w:rPr>
        <w:t xml:space="preserve"> </w:t>
      </w:r>
      <w:r w:rsidRPr="0069022A">
        <w:rPr>
          <w:rFonts w:eastAsia="標楷體"/>
          <w:sz w:val="24"/>
          <w:szCs w:val="24"/>
        </w:rPr>
        <w:t xml:space="preserve">  (C) making a habit of washing </w:t>
      </w:r>
      <w:proofErr w:type="gramStart"/>
      <w:r w:rsidRPr="0069022A">
        <w:rPr>
          <w:rFonts w:eastAsia="標楷體"/>
          <w:sz w:val="24"/>
          <w:szCs w:val="24"/>
        </w:rPr>
        <w:t>hands  (</w:t>
      </w:r>
      <w:proofErr w:type="gramEnd"/>
      <w:r w:rsidRPr="0069022A">
        <w:rPr>
          <w:rFonts w:eastAsia="標楷體"/>
          <w:sz w:val="24"/>
          <w:szCs w:val="24"/>
        </w:rPr>
        <w:t>D) finished the homework on time.</w:t>
      </w:r>
    </w:p>
    <w:p w14:paraId="482C6DA8" w14:textId="77777777" w:rsidR="004728F7" w:rsidRPr="0069022A" w:rsidRDefault="00ED318C" w:rsidP="0069022A">
      <w:pPr>
        <w:spacing w:line="360" w:lineRule="exact"/>
        <w:ind w:left="480" w:hangingChars="200" w:hanging="480"/>
        <w:rPr>
          <w:rFonts w:ascii="Times New Roman" w:eastAsia="標楷體" w:hAnsi="Times New Roman" w:cs="Times New Roman"/>
          <w:szCs w:val="24"/>
        </w:rPr>
      </w:pPr>
      <w:r w:rsidRPr="0069022A">
        <w:rPr>
          <w:rFonts w:eastAsia="標楷體" w:hint="eastAsia"/>
          <w:szCs w:val="24"/>
        </w:rPr>
        <w:t>3</w:t>
      </w:r>
      <w:r w:rsidRPr="0069022A">
        <w:rPr>
          <w:rFonts w:eastAsia="標楷體"/>
          <w:szCs w:val="24"/>
        </w:rPr>
        <w:t>1.</w:t>
      </w:r>
      <w:r w:rsidR="00B007CD" w:rsidRPr="0069022A">
        <w:rPr>
          <w:rFonts w:eastAsia="標楷體"/>
          <w:szCs w:val="24"/>
        </w:rPr>
        <w:t xml:space="preserve"> </w:t>
      </w:r>
      <w:r w:rsidR="004728F7" w:rsidRPr="0069022A">
        <w:rPr>
          <w:rFonts w:ascii="Times New Roman" w:eastAsia="標楷體" w:hAnsi="Times New Roman" w:cs="Times New Roman"/>
          <w:szCs w:val="24"/>
        </w:rPr>
        <w:t>Anna had beef noodles for dinner every day last week.  I am wondering ______ she will have for dinner this week</w:t>
      </w:r>
      <w:r w:rsidR="004728F7" w:rsidRPr="0069022A">
        <w:rPr>
          <w:rFonts w:ascii="Times New Roman" w:eastAsia="標楷體" w:hAnsi="Times New Roman" w:cs="Times New Roman" w:hint="eastAsia"/>
          <w:szCs w:val="24"/>
        </w:rPr>
        <w:t>.</w:t>
      </w:r>
    </w:p>
    <w:p w14:paraId="58733099" w14:textId="6B77B167" w:rsidR="0006683B" w:rsidRPr="0069022A" w:rsidRDefault="004728F7" w:rsidP="0069022A">
      <w:pPr>
        <w:pStyle w:val="2"/>
        <w:spacing w:line="360" w:lineRule="exact"/>
        <w:ind w:left="1224" w:hanging="1224"/>
        <w:rPr>
          <w:rFonts w:eastAsia="標楷體"/>
          <w:sz w:val="24"/>
          <w:szCs w:val="24"/>
        </w:rPr>
      </w:pPr>
      <w:r w:rsidRPr="0069022A">
        <w:rPr>
          <w:rFonts w:eastAsia="標楷體" w:hint="eastAsia"/>
          <w:sz w:val="24"/>
          <w:szCs w:val="24"/>
        </w:rPr>
        <w:t xml:space="preserve"> </w:t>
      </w:r>
      <w:r w:rsidRPr="0069022A">
        <w:rPr>
          <w:rFonts w:eastAsia="標楷體"/>
          <w:sz w:val="24"/>
          <w:szCs w:val="24"/>
        </w:rPr>
        <w:t xml:space="preserve">   (A) that</w:t>
      </w:r>
      <w:proofErr w:type="gramStart"/>
      <w:r w:rsidRPr="0069022A">
        <w:rPr>
          <w:rFonts w:eastAsia="標楷體"/>
          <w:sz w:val="24"/>
          <w:szCs w:val="24"/>
        </w:rPr>
        <w:t xml:space="preserve">   (</w:t>
      </w:r>
      <w:proofErr w:type="gramEnd"/>
      <w:r w:rsidRPr="0069022A">
        <w:rPr>
          <w:rFonts w:eastAsia="標楷體"/>
          <w:sz w:val="24"/>
          <w:szCs w:val="24"/>
        </w:rPr>
        <w:t>B) what   (C) which   (D) whether</w:t>
      </w:r>
    </w:p>
    <w:p w14:paraId="01958F5D" w14:textId="1260DA39" w:rsidR="00A52A37" w:rsidRPr="0069022A" w:rsidRDefault="00ED318C" w:rsidP="0069022A">
      <w:pPr>
        <w:pStyle w:val="2"/>
        <w:spacing w:line="360" w:lineRule="exact"/>
        <w:ind w:left="1224" w:hanging="1224"/>
        <w:rPr>
          <w:snapToGrid w:val="0"/>
          <w:kern w:val="2"/>
          <w:sz w:val="24"/>
          <w:szCs w:val="24"/>
        </w:rPr>
      </w:pPr>
      <w:r w:rsidRPr="0069022A">
        <w:rPr>
          <w:rFonts w:eastAsia="標楷體" w:hint="eastAsia"/>
          <w:sz w:val="24"/>
          <w:szCs w:val="24"/>
        </w:rPr>
        <w:t>3</w:t>
      </w:r>
      <w:r w:rsidRPr="0069022A">
        <w:rPr>
          <w:rFonts w:eastAsia="標楷體"/>
          <w:sz w:val="24"/>
          <w:szCs w:val="24"/>
        </w:rPr>
        <w:t>2.</w:t>
      </w:r>
      <w:r w:rsidR="00B007CD" w:rsidRPr="0069022A">
        <w:rPr>
          <w:rFonts w:eastAsia="標楷體"/>
          <w:sz w:val="24"/>
          <w:szCs w:val="24"/>
        </w:rPr>
        <w:t xml:space="preserve"> </w:t>
      </w:r>
      <w:r w:rsidR="0080469A" w:rsidRPr="0069022A">
        <w:rPr>
          <w:rFonts w:eastAsia="標楷體"/>
          <w:sz w:val="24"/>
          <w:szCs w:val="24"/>
        </w:rPr>
        <w:t>Cooking lessons _______ fun for me, but my younger sister doesn’t think so.</w:t>
      </w:r>
    </w:p>
    <w:p w14:paraId="61A99B94" w14:textId="65C04295" w:rsidR="00A52A37" w:rsidRPr="0069022A" w:rsidRDefault="00A52A37" w:rsidP="0069022A">
      <w:pPr>
        <w:pStyle w:val="2"/>
        <w:tabs>
          <w:tab w:val="clear" w:pos="3906"/>
          <w:tab w:val="left" w:pos="3350"/>
        </w:tabs>
        <w:spacing w:line="360" w:lineRule="exact"/>
        <w:ind w:leftChars="200" w:left="1224" w:hangingChars="310" w:hanging="744"/>
        <w:rPr>
          <w:rFonts w:eastAsia="標楷體"/>
          <w:sz w:val="24"/>
          <w:szCs w:val="24"/>
        </w:rPr>
      </w:pPr>
      <w:r w:rsidRPr="0069022A">
        <w:rPr>
          <w:sz w:val="24"/>
          <w:szCs w:val="24"/>
        </w:rPr>
        <w:t xml:space="preserve">(A) </w:t>
      </w:r>
      <w:r w:rsidR="0080469A" w:rsidRPr="0069022A">
        <w:rPr>
          <w:sz w:val="24"/>
          <w:szCs w:val="24"/>
        </w:rPr>
        <w:t>is</w:t>
      </w:r>
      <w:r w:rsidRPr="0069022A">
        <w:rPr>
          <w:sz w:val="24"/>
          <w:szCs w:val="24"/>
        </w:rPr>
        <w:t xml:space="preserve">  </w:t>
      </w:r>
      <w:proofErr w:type="gramStart"/>
      <w:r w:rsidR="00D7176A" w:rsidRPr="0069022A">
        <w:rPr>
          <w:sz w:val="24"/>
          <w:szCs w:val="24"/>
        </w:rPr>
        <w:t xml:space="preserve">  </w:t>
      </w:r>
      <w:r w:rsidRPr="0069022A">
        <w:rPr>
          <w:sz w:val="24"/>
          <w:szCs w:val="24"/>
        </w:rPr>
        <w:t xml:space="preserve"> (</w:t>
      </w:r>
      <w:proofErr w:type="gramEnd"/>
      <w:r w:rsidRPr="0069022A">
        <w:rPr>
          <w:sz w:val="24"/>
          <w:szCs w:val="24"/>
        </w:rPr>
        <w:t>B)</w:t>
      </w:r>
      <w:r w:rsidR="0080469A" w:rsidRPr="0069022A">
        <w:rPr>
          <w:sz w:val="24"/>
          <w:szCs w:val="24"/>
        </w:rPr>
        <w:t xml:space="preserve"> are</w:t>
      </w:r>
      <w:r w:rsidRPr="0069022A">
        <w:rPr>
          <w:sz w:val="24"/>
          <w:szCs w:val="24"/>
        </w:rPr>
        <w:tab/>
        <w:t xml:space="preserve">(C) </w:t>
      </w:r>
      <w:r w:rsidR="0080469A" w:rsidRPr="0069022A">
        <w:rPr>
          <w:sz w:val="24"/>
          <w:szCs w:val="24"/>
        </w:rPr>
        <w:t>has</w:t>
      </w:r>
      <w:r w:rsidRPr="0069022A">
        <w:rPr>
          <w:sz w:val="24"/>
          <w:szCs w:val="24"/>
        </w:rPr>
        <w:t xml:space="preserve"> </w:t>
      </w:r>
      <w:r w:rsidR="00D7176A" w:rsidRPr="0069022A">
        <w:rPr>
          <w:sz w:val="24"/>
          <w:szCs w:val="24"/>
        </w:rPr>
        <w:t xml:space="preserve"> </w:t>
      </w:r>
      <w:r w:rsidRPr="0069022A">
        <w:rPr>
          <w:sz w:val="24"/>
          <w:szCs w:val="24"/>
        </w:rPr>
        <w:tab/>
        <w:t xml:space="preserve">(D) </w:t>
      </w:r>
      <w:r w:rsidR="0080469A" w:rsidRPr="0069022A">
        <w:rPr>
          <w:sz w:val="24"/>
          <w:szCs w:val="24"/>
        </w:rPr>
        <w:t>have</w:t>
      </w:r>
    </w:p>
    <w:p w14:paraId="32024B46" w14:textId="25D3DC33" w:rsidR="00B007CD" w:rsidRPr="0069022A" w:rsidRDefault="00ED318C" w:rsidP="0069022A">
      <w:pPr>
        <w:pStyle w:val="2"/>
        <w:spacing w:line="360" w:lineRule="exact"/>
        <w:ind w:left="1224" w:hanging="1224"/>
        <w:rPr>
          <w:rStyle w:val="char"/>
          <w:szCs w:val="24"/>
        </w:rPr>
      </w:pPr>
      <w:r w:rsidRPr="0069022A">
        <w:rPr>
          <w:rFonts w:eastAsia="標楷體" w:hint="eastAsia"/>
          <w:sz w:val="24"/>
          <w:szCs w:val="24"/>
        </w:rPr>
        <w:t>3</w:t>
      </w:r>
      <w:r w:rsidRPr="0069022A">
        <w:rPr>
          <w:rFonts w:eastAsia="標楷體"/>
          <w:sz w:val="24"/>
          <w:szCs w:val="24"/>
        </w:rPr>
        <w:t>3.</w:t>
      </w:r>
      <w:r w:rsidR="00B007CD" w:rsidRPr="0069022A">
        <w:rPr>
          <w:rStyle w:val="char"/>
          <w:rFonts w:hint="eastAsia"/>
          <w:szCs w:val="24"/>
        </w:rPr>
        <w:t xml:space="preserve"> I believe that the world belongs</w:t>
      </w:r>
      <w:r w:rsidR="00B007CD" w:rsidRPr="0069022A">
        <w:rPr>
          <w:rStyle w:val="char"/>
          <w:szCs w:val="24"/>
        </w:rPr>
        <w:t xml:space="preserve"> to</w:t>
      </w:r>
      <w:r w:rsidR="00B007CD" w:rsidRPr="0069022A">
        <w:rPr>
          <w:rStyle w:val="char"/>
          <w:rFonts w:hint="eastAsia"/>
          <w:szCs w:val="24"/>
        </w:rPr>
        <w:t xml:space="preserve"> hard-working people.  ______ you do your best, you will be successful </w:t>
      </w:r>
    </w:p>
    <w:p w14:paraId="35CC443C" w14:textId="4F2DFAFB" w:rsidR="00ED318C" w:rsidRPr="0069022A" w:rsidRDefault="00B007CD" w:rsidP="0069022A">
      <w:pPr>
        <w:pStyle w:val="2"/>
        <w:spacing w:line="360" w:lineRule="exact"/>
        <w:ind w:leftChars="200" w:left="1224" w:hangingChars="310" w:hanging="744"/>
        <w:rPr>
          <w:rFonts w:eastAsia="標楷體"/>
          <w:sz w:val="24"/>
          <w:szCs w:val="24"/>
        </w:rPr>
      </w:pPr>
      <w:r w:rsidRPr="0069022A">
        <w:rPr>
          <w:rStyle w:val="char"/>
          <w:rFonts w:hint="eastAsia"/>
          <w:szCs w:val="24"/>
        </w:rPr>
        <w:t>one day.</w:t>
      </w:r>
    </w:p>
    <w:p w14:paraId="248E5409" w14:textId="4A5CFF56" w:rsidR="00ED318C" w:rsidRPr="0069022A" w:rsidRDefault="00B007CD" w:rsidP="0069022A">
      <w:pPr>
        <w:pStyle w:val="2"/>
        <w:spacing w:line="360" w:lineRule="exact"/>
        <w:ind w:left="1224" w:hanging="1224"/>
        <w:rPr>
          <w:rFonts w:eastAsia="標楷體"/>
          <w:sz w:val="24"/>
          <w:szCs w:val="24"/>
        </w:rPr>
      </w:pPr>
      <w:r w:rsidRPr="0069022A">
        <w:rPr>
          <w:rFonts w:eastAsia="標楷體" w:hint="eastAsia"/>
          <w:sz w:val="24"/>
          <w:szCs w:val="24"/>
        </w:rPr>
        <w:t xml:space="preserve"> </w:t>
      </w:r>
      <w:r w:rsidRPr="0069022A">
        <w:rPr>
          <w:rFonts w:eastAsia="標楷體"/>
          <w:sz w:val="24"/>
          <w:szCs w:val="24"/>
        </w:rPr>
        <w:t xml:space="preserve">   </w:t>
      </w:r>
      <w:r w:rsidRPr="0069022A">
        <w:rPr>
          <w:rStyle w:val="char"/>
          <w:rFonts w:hint="eastAsia"/>
          <w:szCs w:val="24"/>
        </w:rPr>
        <w:t xml:space="preserve">(A) As long </w:t>
      </w:r>
      <w:proofErr w:type="gramStart"/>
      <w:r w:rsidRPr="0069022A">
        <w:rPr>
          <w:rStyle w:val="char"/>
          <w:rFonts w:hint="eastAsia"/>
          <w:szCs w:val="24"/>
        </w:rPr>
        <w:t xml:space="preserve">as </w:t>
      </w:r>
      <w:r w:rsidRPr="0069022A">
        <w:rPr>
          <w:rStyle w:val="char"/>
          <w:szCs w:val="24"/>
        </w:rPr>
        <w:t xml:space="preserve"> (</w:t>
      </w:r>
      <w:proofErr w:type="gramEnd"/>
      <w:r w:rsidRPr="0069022A">
        <w:rPr>
          <w:rStyle w:val="char"/>
          <w:szCs w:val="24"/>
        </w:rPr>
        <w:t xml:space="preserve">B) </w:t>
      </w:r>
      <w:r w:rsidRPr="0069022A">
        <w:rPr>
          <w:rStyle w:val="char"/>
          <w:rFonts w:hint="eastAsia"/>
          <w:szCs w:val="24"/>
        </w:rPr>
        <w:t>As soon as</w:t>
      </w:r>
      <w:r w:rsidRPr="0069022A">
        <w:rPr>
          <w:rStyle w:val="char"/>
          <w:szCs w:val="24"/>
        </w:rPr>
        <w:t xml:space="preserve">   (C) </w:t>
      </w:r>
      <w:r w:rsidRPr="0069022A">
        <w:rPr>
          <w:rStyle w:val="char"/>
          <w:rFonts w:hint="eastAsia"/>
          <w:szCs w:val="24"/>
        </w:rPr>
        <w:t xml:space="preserve">After </w:t>
      </w:r>
      <w:r w:rsidRPr="0069022A">
        <w:rPr>
          <w:rStyle w:val="char"/>
          <w:szCs w:val="24"/>
        </w:rPr>
        <w:t xml:space="preserve"> (D) </w:t>
      </w:r>
      <w:r w:rsidRPr="0069022A">
        <w:rPr>
          <w:rStyle w:val="char"/>
          <w:rFonts w:hint="eastAsia"/>
          <w:szCs w:val="24"/>
        </w:rPr>
        <w:t>Though</w:t>
      </w:r>
    </w:p>
    <w:p w14:paraId="2737BA96" w14:textId="50477B9D" w:rsidR="0006683B" w:rsidRPr="0069022A" w:rsidRDefault="00ED318C" w:rsidP="0069022A">
      <w:pPr>
        <w:pStyle w:val="2"/>
        <w:spacing w:line="360" w:lineRule="exact"/>
        <w:ind w:left="1224" w:hanging="1224"/>
        <w:rPr>
          <w:sz w:val="24"/>
          <w:szCs w:val="24"/>
        </w:rPr>
      </w:pPr>
      <w:r w:rsidRPr="0069022A">
        <w:rPr>
          <w:rFonts w:eastAsia="標楷體" w:hint="eastAsia"/>
          <w:sz w:val="24"/>
          <w:szCs w:val="24"/>
        </w:rPr>
        <w:t>3</w:t>
      </w:r>
      <w:r w:rsidRPr="0069022A">
        <w:rPr>
          <w:rFonts w:eastAsia="標楷體"/>
          <w:sz w:val="24"/>
          <w:szCs w:val="24"/>
        </w:rPr>
        <w:t>4.</w:t>
      </w:r>
      <w:r w:rsidR="00B007CD" w:rsidRPr="0069022A">
        <w:rPr>
          <w:spacing w:val="-4"/>
          <w:sz w:val="24"/>
          <w:szCs w:val="24"/>
        </w:rPr>
        <w:t xml:space="preserve"> </w:t>
      </w:r>
      <w:r w:rsidR="0006683B" w:rsidRPr="0069022A">
        <w:rPr>
          <w:spacing w:val="-4"/>
          <w:sz w:val="24"/>
          <w:szCs w:val="24"/>
        </w:rPr>
        <w:t>When you see Helen this afternoon, _______ to give her the box of chocolate.</w:t>
      </w:r>
    </w:p>
    <w:p w14:paraId="4A1ACC03" w14:textId="60F06812" w:rsidR="00B007CD" w:rsidRPr="0069022A" w:rsidRDefault="0006683B" w:rsidP="0069022A">
      <w:pPr>
        <w:pStyle w:val="2"/>
        <w:tabs>
          <w:tab w:val="clear" w:pos="1330"/>
          <w:tab w:val="right" w:pos="1442"/>
        </w:tabs>
        <w:spacing w:line="360" w:lineRule="exact"/>
        <w:ind w:leftChars="17" w:left="1265" w:rightChars="-100" w:right="-240" w:hanging="1224"/>
        <w:rPr>
          <w:sz w:val="24"/>
          <w:szCs w:val="24"/>
        </w:rPr>
      </w:pPr>
      <w:r w:rsidRPr="0069022A">
        <w:rPr>
          <w:rFonts w:hint="eastAsia"/>
          <w:sz w:val="24"/>
          <w:szCs w:val="24"/>
        </w:rPr>
        <w:t xml:space="preserve"> </w:t>
      </w:r>
      <w:r w:rsidRPr="0069022A">
        <w:rPr>
          <w:sz w:val="24"/>
          <w:szCs w:val="24"/>
        </w:rPr>
        <w:t xml:space="preserve">   (A) will remember </w:t>
      </w:r>
      <w:proofErr w:type="gramStart"/>
      <w:r w:rsidRPr="0069022A">
        <w:rPr>
          <w:sz w:val="24"/>
          <w:szCs w:val="24"/>
        </w:rPr>
        <w:t xml:space="preserve">   (</w:t>
      </w:r>
      <w:proofErr w:type="gramEnd"/>
      <w:r w:rsidRPr="0069022A">
        <w:rPr>
          <w:sz w:val="24"/>
          <w:szCs w:val="24"/>
        </w:rPr>
        <w:t>B) to remember   (C) remember   (D) remembering</w:t>
      </w:r>
    </w:p>
    <w:p w14:paraId="2282DA1F" w14:textId="3C1AE13E" w:rsidR="00ED318C" w:rsidRPr="0069022A" w:rsidRDefault="00ED318C" w:rsidP="0069022A">
      <w:pPr>
        <w:pStyle w:val="2"/>
        <w:spacing w:line="360" w:lineRule="exact"/>
        <w:ind w:left="1224" w:hanging="1224"/>
        <w:rPr>
          <w:rFonts w:eastAsia="標楷體"/>
          <w:sz w:val="24"/>
          <w:szCs w:val="24"/>
        </w:rPr>
      </w:pPr>
      <w:r w:rsidRPr="0069022A">
        <w:rPr>
          <w:rFonts w:eastAsia="標楷體" w:hint="eastAsia"/>
          <w:sz w:val="24"/>
          <w:szCs w:val="24"/>
        </w:rPr>
        <w:t>3</w:t>
      </w:r>
      <w:r w:rsidRPr="0069022A">
        <w:rPr>
          <w:rFonts w:eastAsia="標楷體"/>
          <w:sz w:val="24"/>
          <w:szCs w:val="24"/>
        </w:rPr>
        <w:t>5.</w:t>
      </w:r>
      <w:r w:rsidR="00043CA4" w:rsidRPr="0069022A">
        <w:rPr>
          <w:rFonts w:eastAsia="標楷體"/>
          <w:sz w:val="24"/>
          <w:szCs w:val="24"/>
        </w:rPr>
        <w:t xml:space="preserve"> </w:t>
      </w:r>
      <w:r w:rsidR="007875F0" w:rsidRPr="0069022A">
        <w:rPr>
          <w:rFonts w:eastAsia="標楷體"/>
          <w:sz w:val="24"/>
          <w:szCs w:val="24"/>
        </w:rPr>
        <w:t>For the last ten years, Ben ________ in a small town in Japan.</w:t>
      </w:r>
    </w:p>
    <w:p w14:paraId="6E3FD54C" w14:textId="077EEFC0" w:rsidR="007875F0" w:rsidRPr="0069022A" w:rsidRDefault="007875F0" w:rsidP="0069022A">
      <w:pPr>
        <w:pStyle w:val="2"/>
        <w:spacing w:line="360" w:lineRule="exact"/>
        <w:ind w:left="1224" w:hanging="1224"/>
        <w:rPr>
          <w:rFonts w:eastAsia="標楷體"/>
          <w:sz w:val="24"/>
          <w:szCs w:val="24"/>
        </w:rPr>
      </w:pPr>
      <w:r w:rsidRPr="0069022A">
        <w:rPr>
          <w:rFonts w:eastAsia="標楷體" w:hint="eastAsia"/>
          <w:sz w:val="24"/>
          <w:szCs w:val="24"/>
        </w:rPr>
        <w:t xml:space="preserve"> </w:t>
      </w:r>
      <w:r w:rsidRPr="0069022A">
        <w:rPr>
          <w:rFonts w:eastAsia="標楷體"/>
          <w:sz w:val="24"/>
          <w:szCs w:val="24"/>
        </w:rPr>
        <w:t xml:space="preserve">  (A) </w:t>
      </w:r>
      <w:r w:rsidR="00604190" w:rsidRPr="0069022A">
        <w:rPr>
          <w:rFonts w:eastAsia="標楷體"/>
          <w:sz w:val="24"/>
          <w:szCs w:val="24"/>
        </w:rPr>
        <w:t>lived</w:t>
      </w:r>
      <w:proofErr w:type="gramStart"/>
      <w:r w:rsidR="00604190" w:rsidRPr="0069022A">
        <w:rPr>
          <w:rFonts w:eastAsia="標楷體"/>
          <w:sz w:val="24"/>
          <w:szCs w:val="24"/>
        </w:rPr>
        <w:t xml:space="preserve">   (</w:t>
      </w:r>
      <w:proofErr w:type="gramEnd"/>
      <w:r w:rsidR="00604190" w:rsidRPr="0069022A">
        <w:rPr>
          <w:rFonts w:eastAsia="標楷體"/>
          <w:sz w:val="24"/>
          <w:szCs w:val="24"/>
        </w:rPr>
        <w:t>B) lives   (C</w:t>
      </w:r>
      <w:r w:rsidR="00604190" w:rsidRPr="0069022A">
        <w:rPr>
          <w:rFonts w:eastAsia="標楷體" w:hint="eastAsia"/>
          <w:sz w:val="24"/>
          <w:szCs w:val="24"/>
        </w:rPr>
        <w:t>) h</w:t>
      </w:r>
      <w:r w:rsidR="00604190" w:rsidRPr="0069022A">
        <w:rPr>
          <w:rFonts w:eastAsia="標楷體"/>
          <w:sz w:val="24"/>
          <w:szCs w:val="24"/>
        </w:rPr>
        <w:t>as lived   (</w:t>
      </w:r>
      <w:r w:rsidR="00604190" w:rsidRPr="0069022A">
        <w:rPr>
          <w:rFonts w:eastAsia="標楷體" w:hint="eastAsia"/>
          <w:sz w:val="24"/>
          <w:szCs w:val="24"/>
        </w:rPr>
        <w:t>D</w:t>
      </w:r>
      <w:r w:rsidR="00604190" w:rsidRPr="0069022A">
        <w:rPr>
          <w:rFonts w:eastAsia="標楷體"/>
          <w:sz w:val="24"/>
          <w:szCs w:val="24"/>
        </w:rPr>
        <w:t>) is living</w:t>
      </w:r>
    </w:p>
    <w:p w14:paraId="38F05C71" w14:textId="77777777" w:rsidR="00A52A37" w:rsidRPr="0069022A" w:rsidRDefault="00A52A37" w:rsidP="0069022A">
      <w:pPr>
        <w:pStyle w:val="2"/>
        <w:spacing w:line="360" w:lineRule="exact"/>
        <w:ind w:left="1224" w:hanging="1224"/>
        <w:rPr>
          <w:rFonts w:eastAsia="標楷體"/>
          <w:sz w:val="24"/>
          <w:szCs w:val="24"/>
        </w:rPr>
      </w:pPr>
      <w:r w:rsidRPr="0069022A">
        <w:rPr>
          <w:rFonts w:eastAsia="標楷體"/>
          <w:sz w:val="24"/>
          <w:szCs w:val="24"/>
        </w:rPr>
        <w:t xml:space="preserve">36. </w:t>
      </w:r>
      <w:r w:rsidRPr="0069022A">
        <w:rPr>
          <w:rStyle w:val="char"/>
          <w:rFonts w:hint="eastAsia"/>
          <w:szCs w:val="24"/>
        </w:rPr>
        <w:t>Lucas</w:t>
      </w:r>
      <w:r w:rsidRPr="0069022A">
        <w:rPr>
          <w:rStyle w:val="char"/>
          <w:szCs w:val="24"/>
        </w:rPr>
        <w:t xml:space="preserve"> didn’t understand what “</w:t>
      </w:r>
      <w:r w:rsidRPr="0069022A">
        <w:rPr>
          <w:rStyle w:val="char"/>
          <w:rFonts w:hint="eastAsia"/>
          <w:szCs w:val="24"/>
        </w:rPr>
        <w:t>knock out</w:t>
      </w:r>
      <w:r w:rsidRPr="0069022A">
        <w:rPr>
          <w:rStyle w:val="char"/>
          <w:szCs w:val="24"/>
        </w:rPr>
        <w:t>” meant in the reading below:</w:t>
      </w:r>
    </w:p>
    <w:p w14:paraId="5596D5A6" w14:textId="77777777" w:rsidR="003D3DE8" w:rsidRPr="0069022A" w:rsidRDefault="00A52A37" w:rsidP="0069022A">
      <w:pPr>
        <w:pStyle w:val="2"/>
        <w:spacing w:line="360" w:lineRule="exact"/>
        <w:ind w:left="1224" w:hanging="1224"/>
        <w:rPr>
          <w:rStyle w:val="char"/>
          <w:i/>
          <w:szCs w:val="24"/>
        </w:rPr>
      </w:pPr>
      <w:r w:rsidRPr="0069022A">
        <w:rPr>
          <w:rFonts w:eastAsia="標楷體" w:hint="eastAsia"/>
          <w:sz w:val="24"/>
          <w:szCs w:val="24"/>
        </w:rPr>
        <w:t xml:space="preserve"> </w:t>
      </w:r>
      <w:r w:rsidRPr="0069022A">
        <w:rPr>
          <w:rFonts w:eastAsia="標楷體"/>
          <w:sz w:val="24"/>
          <w:szCs w:val="24"/>
        </w:rPr>
        <w:t xml:space="preserve">  </w:t>
      </w:r>
      <w:r w:rsidRPr="0069022A">
        <w:rPr>
          <w:rStyle w:val="char"/>
          <w:i/>
          <w:szCs w:val="24"/>
        </w:rPr>
        <w:t xml:space="preserve">Everyone was knocked out </w:t>
      </w:r>
      <w:r w:rsidR="002E5738" w:rsidRPr="0069022A">
        <w:rPr>
          <w:rStyle w:val="char"/>
          <w:i/>
          <w:szCs w:val="24"/>
        </w:rPr>
        <w:t xml:space="preserve">when they heard the song. </w:t>
      </w:r>
      <w:r w:rsidRPr="0069022A">
        <w:rPr>
          <w:rStyle w:val="char"/>
          <w:i/>
          <w:szCs w:val="24"/>
        </w:rPr>
        <w:t xml:space="preserve">“The song sounds </w:t>
      </w:r>
      <w:r w:rsidRPr="0069022A">
        <w:rPr>
          <w:rStyle w:val="char"/>
          <w:rFonts w:hint="eastAsia"/>
          <w:i/>
          <w:szCs w:val="24"/>
        </w:rPr>
        <w:t xml:space="preserve">so good and very </w:t>
      </w:r>
      <w:r w:rsidRPr="0069022A">
        <w:rPr>
          <w:rStyle w:val="char"/>
          <w:i/>
          <w:szCs w:val="24"/>
        </w:rPr>
        <w:t>different from</w:t>
      </w:r>
    </w:p>
    <w:p w14:paraId="24FCB7DB" w14:textId="77777777" w:rsidR="003D3DE8" w:rsidRPr="0069022A" w:rsidRDefault="003D3DE8" w:rsidP="0069022A">
      <w:pPr>
        <w:pStyle w:val="2"/>
        <w:spacing w:line="360" w:lineRule="exact"/>
        <w:ind w:left="1224" w:hanging="1224"/>
        <w:rPr>
          <w:rStyle w:val="char"/>
          <w:szCs w:val="24"/>
        </w:rPr>
      </w:pPr>
      <w:r w:rsidRPr="0069022A">
        <w:rPr>
          <w:rStyle w:val="char"/>
          <w:rFonts w:hint="eastAsia"/>
          <w:i/>
          <w:szCs w:val="24"/>
        </w:rPr>
        <w:t xml:space="preserve">   </w:t>
      </w:r>
      <w:r w:rsidR="00A52A37" w:rsidRPr="0069022A">
        <w:rPr>
          <w:rStyle w:val="char"/>
          <w:i/>
          <w:szCs w:val="24"/>
        </w:rPr>
        <w:t xml:space="preserve">anything I’ve </w:t>
      </w:r>
      <w:r w:rsidR="00A52A37" w:rsidRPr="0069022A">
        <w:rPr>
          <w:rStyle w:val="char"/>
          <w:rFonts w:hint="eastAsia"/>
          <w:i/>
          <w:szCs w:val="24"/>
        </w:rPr>
        <w:t>heard</w:t>
      </w:r>
      <w:r w:rsidR="00A52A37" w:rsidRPr="0069022A">
        <w:rPr>
          <w:rStyle w:val="char"/>
          <w:i/>
          <w:szCs w:val="24"/>
        </w:rPr>
        <w:t xml:space="preserve"> before</w:t>
      </w:r>
      <w:r w:rsidR="00A52A37" w:rsidRPr="0069022A">
        <w:rPr>
          <w:rStyle w:val="char"/>
          <w:rFonts w:hint="eastAsia"/>
          <w:i/>
          <w:szCs w:val="24"/>
        </w:rPr>
        <w:t>,</w:t>
      </w:r>
      <w:r w:rsidR="00A52A37" w:rsidRPr="0069022A">
        <w:rPr>
          <w:rStyle w:val="char"/>
          <w:i/>
          <w:szCs w:val="24"/>
        </w:rPr>
        <w:t xml:space="preserve">” </w:t>
      </w:r>
      <w:r w:rsidR="00A52A37" w:rsidRPr="0069022A">
        <w:rPr>
          <w:rStyle w:val="char"/>
          <w:rFonts w:hint="eastAsia"/>
          <w:i/>
          <w:szCs w:val="24"/>
        </w:rPr>
        <w:t>Tony said</w:t>
      </w:r>
      <w:r w:rsidR="00A52A37" w:rsidRPr="0069022A">
        <w:rPr>
          <w:rStyle w:val="char"/>
          <w:i/>
          <w:szCs w:val="24"/>
        </w:rPr>
        <w:t xml:space="preserve">. </w:t>
      </w:r>
      <w:r w:rsidR="00A52A37" w:rsidRPr="0069022A">
        <w:rPr>
          <w:rStyle w:val="char"/>
          <w:szCs w:val="24"/>
        </w:rPr>
        <w:t>He looked it up in the dictionary and found more than one meaning.</w:t>
      </w:r>
    </w:p>
    <w:p w14:paraId="76E9889A" w14:textId="0614D748" w:rsidR="00A52A37" w:rsidRPr="0069022A" w:rsidRDefault="003D3DE8" w:rsidP="0069022A">
      <w:pPr>
        <w:pStyle w:val="2"/>
        <w:spacing w:line="360" w:lineRule="exact"/>
        <w:ind w:left="1224" w:hanging="1224"/>
        <w:rPr>
          <w:rStyle w:val="char"/>
          <w:iCs/>
          <w:szCs w:val="24"/>
        </w:rPr>
      </w:pPr>
      <w:r w:rsidRPr="0069022A">
        <w:rPr>
          <w:rStyle w:val="char"/>
          <w:rFonts w:hint="eastAsia"/>
          <w:i/>
          <w:szCs w:val="24"/>
        </w:rPr>
        <w:t xml:space="preserve">   </w:t>
      </w:r>
      <w:r w:rsidR="00A52A37" w:rsidRPr="0069022A">
        <w:rPr>
          <w:rStyle w:val="char"/>
          <w:szCs w:val="24"/>
        </w:rPr>
        <w:t xml:space="preserve">What </w:t>
      </w:r>
      <w:r w:rsidR="00A52A37" w:rsidRPr="0069022A">
        <w:rPr>
          <w:rStyle w:val="char"/>
          <w:iCs/>
          <w:szCs w:val="24"/>
        </w:rPr>
        <w:t>does “knock out” mean here?</w:t>
      </w:r>
    </w:p>
    <w:p w14:paraId="782A7194" w14:textId="77777777" w:rsidR="00A52A37" w:rsidRPr="0069022A" w:rsidRDefault="00A52A37" w:rsidP="0069022A">
      <w:pPr>
        <w:pStyle w:val="2"/>
        <w:spacing w:line="360" w:lineRule="exact"/>
        <w:ind w:leftChars="200" w:left="1224" w:hangingChars="310" w:hanging="744"/>
        <w:rPr>
          <w:rStyle w:val="char"/>
          <w:iCs/>
          <w:szCs w:val="24"/>
        </w:rPr>
      </w:pPr>
      <w:r w:rsidRPr="0069022A">
        <w:rPr>
          <w:rStyle w:val="char"/>
          <w:szCs w:val="24"/>
        </w:rPr>
        <w:t xml:space="preserve">(A) </w:t>
      </w:r>
      <w:r w:rsidRPr="0069022A">
        <w:rPr>
          <w:rStyle w:val="char"/>
          <w:rFonts w:hint="eastAsia"/>
          <w:szCs w:val="24"/>
        </w:rPr>
        <w:t>T</w:t>
      </w:r>
      <w:r w:rsidRPr="0069022A">
        <w:rPr>
          <w:rStyle w:val="char"/>
          <w:szCs w:val="24"/>
        </w:rPr>
        <w:t>o surprise somebody very much</w:t>
      </w:r>
      <w:r w:rsidRPr="0069022A">
        <w:rPr>
          <w:rStyle w:val="char"/>
          <w:rFonts w:hint="eastAsia"/>
          <w:szCs w:val="24"/>
        </w:rPr>
        <w:t>.</w:t>
      </w:r>
      <w:r w:rsidRPr="0069022A">
        <w:rPr>
          <w:rStyle w:val="char"/>
          <w:szCs w:val="24"/>
        </w:rPr>
        <w:t xml:space="preserve">     (B) </w:t>
      </w:r>
      <w:r w:rsidRPr="0069022A">
        <w:rPr>
          <w:rStyle w:val="char"/>
          <w:rFonts w:hint="eastAsia"/>
          <w:szCs w:val="24"/>
        </w:rPr>
        <w:t>T</w:t>
      </w:r>
      <w:r w:rsidRPr="0069022A">
        <w:rPr>
          <w:rStyle w:val="char"/>
          <w:szCs w:val="24"/>
        </w:rPr>
        <w:t>o hit</w:t>
      </w:r>
      <w:r w:rsidRPr="0069022A">
        <w:rPr>
          <w:rStyle w:val="char"/>
          <w:rFonts w:hint="eastAsia"/>
          <w:szCs w:val="24"/>
        </w:rPr>
        <w:t xml:space="preserve"> someone </w:t>
      </w:r>
      <w:r w:rsidRPr="0069022A">
        <w:rPr>
          <w:rStyle w:val="char"/>
          <w:szCs w:val="24"/>
        </w:rPr>
        <w:t>so that they cannot get up</w:t>
      </w:r>
      <w:r w:rsidRPr="0069022A">
        <w:rPr>
          <w:rStyle w:val="char"/>
          <w:rFonts w:hint="eastAsia"/>
          <w:szCs w:val="24"/>
        </w:rPr>
        <w:t>.</w:t>
      </w:r>
    </w:p>
    <w:p w14:paraId="2BC04E2D" w14:textId="0F5441DD" w:rsidR="00A52A37" w:rsidRPr="0069022A" w:rsidRDefault="00A52A37" w:rsidP="0069022A">
      <w:pPr>
        <w:pStyle w:val="2"/>
        <w:spacing w:line="360" w:lineRule="exact"/>
        <w:ind w:leftChars="200" w:left="1224" w:hangingChars="310" w:hanging="744"/>
        <w:rPr>
          <w:rFonts w:eastAsia="標楷體"/>
          <w:sz w:val="24"/>
          <w:szCs w:val="24"/>
        </w:rPr>
      </w:pPr>
      <w:r w:rsidRPr="0069022A">
        <w:rPr>
          <w:rStyle w:val="char"/>
          <w:szCs w:val="24"/>
        </w:rPr>
        <w:t xml:space="preserve">(C) </w:t>
      </w:r>
      <w:r w:rsidRPr="0069022A">
        <w:rPr>
          <w:rStyle w:val="char"/>
          <w:rFonts w:hint="eastAsia"/>
          <w:szCs w:val="24"/>
        </w:rPr>
        <w:t xml:space="preserve">To break </w:t>
      </w:r>
      <w:r w:rsidRPr="0069022A">
        <w:rPr>
          <w:rStyle w:val="char"/>
          <w:szCs w:val="24"/>
        </w:rPr>
        <w:t>something so that it does not work</w:t>
      </w:r>
      <w:r w:rsidRPr="0069022A">
        <w:rPr>
          <w:rStyle w:val="char"/>
          <w:rFonts w:hint="eastAsia"/>
          <w:szCs w:val="24"/>
        </w:rPr>
        <w:t>.</w:t>
      </w:r>
      <w:r w:rsidRPr="0069022A">
        <w:rPr>
          <w:rStyle w:val="char"/>
          <w:szCs w:val="24"/>
        </w:rPr>
        <w:t xml:space="preserve">   (D) </w:t>
      </w:r>
      <w:r w:rsidRPr="0069022A">
        <w:rPr>
          <w:rStyle w:val="char"/>
          <w:rFonts w:hint="eastAsia"/>
          <w:szCs w:val="24"/>
        </w:rPr>
        <w:t>T</w:t>
      </w:r>
      <w:r w:rsidRPr="0069022A">
        <w:rPr>
          <w:rStyle w:val="char"/>
          <w:szCs w:val="24"/>
        </w:rPr>
        <w:t>o work very hard in order to do something well</w:t>
      </w:r>
      <w:r w:rsidRPr="0069022A">
        <w:rPr>
          <w:rStyle w:val="char"/>
          <w:rFonts w:hint="eastAsia"/>
          <w:szCs w:val="24"/>
        </w:rPr>
        <w:t>.</w:t>
      </w:r>
    </w:p>
    <w:p w14:paraId="08394357" w14:textId="77777777" w:rsidR="00FF575E" w:rsidRPr="0069022A" w:rsidRDefault="00FF575E" w:rsidP="0069022A">
      <w:pPr>
        <w:spacing w:line="360" w:lineRule="exact"/>
        <w:rPr>
          <w:rFonts w:ascii="Times New Roman" w:eastAsia="標楷體" w:hAnsi="Times New Roman" w:cs="Times New Roman"/>
          <w:szCs w:val="24"/>
        </w:rPr>
      </w:pPr>
    </w:p>
    <w:p w14:paraId="5374FDC3" w14:textId="2D993CE5" w:rsidR="002C0DA5" w:rsidRPr="0069022A" w:rsidRDefault="00C8759D" w:rsidP="0069022A">
      <w:pPr>
        <w:pStyle w:val="11"/>
        <w:adjustRightInd w:val="0"/>
        <w:snapToGrid w:val="0"/>
        <w:spacing w:line="360" w:lineRule="exact"/>
        <w:rPr>
          <w:rStyle w:val="char"/>
          <w:b/>
          <w:color w:val="auto"/>
        </w:rPr>
      </w:pPr>
      <w:bookmarkStart w:id="14" w:name="Q2EN1060961"/>
      <w:r w:rsidRPr="0069022A">
        <w:rPr>
          <w:rStyle w:val="char"/>
          <w:b/>
          <w:color w:val="auto"/>
        </w:rPr>
        <w:t>三、</w:t>
      </w:r>
      <w:proofErr w:type="gramStart"/>
      <w:r w:rsidRPr="0069022A">
        <w:rPr>
          <w:rStyle w:val="char"/>
          <w:rFonts w:ascii="標楷體" w:eastAsia="標楷體" w:hAnsi="標楷體"/>
          <w:b/>
          <w:color w:val="auto"/>
        </w:rPr>
        <w:t>克漏字</w:t>
      </w:r>
      <w:proofErr w:type="gramEnd"/>
      <w:r w:rsidRPr="0069022A">
        <w:rPr>
          <w:rStyle w:val="char"/>
          <w:rFonts w:ascii="標楷體" w:eastAsia="標楷體" w:hAnsi="標楷體"/>
          <w:b/>
          <w:color w:val="auto"/>
        </w:rPr>
        <w:t>選擇</w:t>
      </w:r>
      <w:r w:rsidR="00FF575E" w:rsidRPr="0069022A">
        <w:rPr>
          <w:rStyle w:val="char"/>
          <w:b/>
          <w:color w:val="auto"/>
        </w:rPr>
        <w:t xml:space="preserve"> </w:t>
      </w:r>
      <w:r w:rsidR="00B946A0" w:rsidRPr="0069022A">
        <w:rPr>
          <w:rStyle w:val="char"/>
          <w:b/>
          <w:color w:val="auto"/>
        </w:rPr>
        <w:t>10%</w:t>
      </w:r>
    </w:p>
    <w:tbl>
      <w:tblPr>
        <w:tblStyle w:val="a7"/>
        <w:tblW w:w="0" w:type="auto"/>
        <w:tblInd w:w="562" w:type="dxa"/>
        <w:tblLook w:val="04A0" w:firstRow="1" w:lastRow="0" w:firstColumn="1" w:lastColumn="0" w:noHBand="0" w:noVBand="1"/>
      </w:tblPr>
      <w:tblGrid>
        <w:gridCol w:w="12191"/>
      </w:tblGrid>
      <w:tr w:rsidR="00FF575E" w:rsidRPr="0069022A" w14:paraId="292E5E2B" w14:textId="77777777" w:rsidTr="00FF575E">
        <w:tc>
          <w:tcPr>
            <w:tcW w:w="12191" w:type="dxa"/>
          </w:tcPr>
          <w:p w14:paraId="029DAE4C" w14:textId="515AF4D7" w:rsidR="00FF575E" w:rsidRPr="0069022A" w:rsidRDefault="00FF575E" w:rsidP="0069022A">
            <w:pPr>
              <w:pStyle w:val="11"/>
              <w:adjustRightInd w:val="0"/>
              <w:snapToGrid w:val="0"/>
              <w:spacing w:line="360" w:lineRule="exact"/>
              <w:rPr>
                <w:rStyle w:val="char"/>
                <w:bCs/>
                <w:color w:val="auto"/>
              </w:rPr>
            </w:pPr>
            <w:r w:rsidRPr="0069022A">
              <w:rPr>
                <w:rStyle w:val="char"/>
                <w:bCs/>
                <w:color w:val="auto"/>
              </w:rPr>
              <w:t xml:space="preserve">   </w:t>
            </w:r>
            <w:r w:rsidR="00B51B64" w:rsidRPr="0069022A">
              <w:rPr>
                <w:rStyle w:val="char"/>
                <w:bCs/>
                <w:color w:val="auto"/>
              </w:rPr>
              <w:t xml:space="preserve">Chiang Hsiu-Chen always loved nature.  </w:t>
            </w:r>
            <w:r w:rsidR="00DC7ABA" w:rsidRPr="0069022A">
              <w:rPr>
                <w:rStyle w:val="char"/>
                <w:bCs/>
                <w:color w:val="auto"/>
              </w:rPr>
              <w:t>__</w:t>
            </w:r>
            <w:proofErr w:type="gramStart"/>
            <w:r w:rsidR="00DC7ABA" w:rsidRPr="0069022A">
              <w:rPr>
                <w:rStyle w:val="char"/>
                <w:bCs/>
                <w:color w:val="auto"/>
              </w:rPr>
              <w:t>_</w:t>
            </w:r>
            <w:r w:rsidR="00D968C7" w:rsidRPr="0069022A">
              <w:rPr>
                <w:rStyle w:val="char"/>
                <w:bCs/>
                <w:color w:val="auto"/>
              </w:rPr>
              <w:t>(</w:t>
            </w:r>
            <w:proofErr w:type="gramEnd"/>
            <w:r w:rsidR="00D968C7" w:rsidRPr="0069022A">
              <w:rPr>
                <w:rStyle w:val="char"/>
                <w:bCs/>
                <w:color w:val="auto"/>
              </w:rPr>
              <w:t>37)</w:t>
            </w:r>
            <w:r w:rsidR="00DC7ABA" w:rsidRPr="0069022A">
              <w:rPr>
                <w:rStyle w:val="char"/>
                <w:bCs/>
                <w:color w:val="auto"/>
              </w:rPr>
              <w:t>___</w:t>
            </w:r>
            <w:r w:rsidRPr="0069022A">
              <w:rPr>
                <w:rStyle w:val="char"/>
                <w:bCs/>
                <w:color w:val="auto"/>
              </w:rPr>
              <w:t xml:space="preserve">working for a few years,  </w:t>
            </w:r>
            <w:r w:rsidR="00B51B64" w:rsidRPr="0069022A">
              <w:rPr>
                <w:rStyle w:val="char"/>
                <w:bCs/>
                <w:color w:val="auto"/>
              </w:rPr>
              <w:t xml:space="preserve">she </w:t>
            </w:r>
            <w:r w:rsidRPr="0069022A">
              <w:rPr>
                <w:rStyle w:val="char"/>
                <w:bCs/>
                <w:color w:val="auto"/>
              </w:rPr>
              <w:t xml:space="preserve">decided to climb the highest mountain </w:t>
            </w:r>
            <w:r w:rsidR="00B51B64" w:rsidRPr="0069022A">
              <w:rPr>
                <w:rStyle w:val="char"/>
                <w:bCs/>
                <w:color w:val="auto"/>
              </w:rPr>
              <w:t xml:space="preserve">– Mount Everest </w:t>
            </w:r>
            <w:r w:rsidRPr="0069022A">
              <w:rPr>
                <w:rStyle w:val="char"/>
                <w:bCs/>
                <w:color w:val="auto"/>
              </w:rPr>
              <w:t xml:space="preserve">in the world.  It wasn’t an easy goal to reach.   Chiang trained for a year and a half.   She had to carry a bag </w:t>
            </w:r>
            <w:r w:rsidR="00DC7ABA" w:rsidRPr="0069022A">
              <w:rPr>
                <w:rStyle w:val="char"/>
                <w:bCs/>
                <w:color w:val="auto"/>
              </w:rPr>
              <w:t>that</w:t>
            </w:r>
            <w:r w:rsidRPr="0069022A">
              <w:rPr>
                <w:rStyle w:val="char"/>
                <w:bCs/>
                <w:color w:val="auto"/>
              </w:rPr>
              <w:t xml:space="preserve"> weighed 20 kilograms and run for an hour three times a week.  </w:t>
            </w:r>
            <w:r w:rsidR="00DC7ABA" w:rsidRPr="0069022A">
              <w:rPr>
                <w:rStyle w:val="char"/>
                <w:bCs/>
                <w:color w:val="auto"/>
              </w:rPr>
              <w:t>__</w:t>
            </w:r>
            <w:proofErr w:type="gramStart"/>
            <w:r w:rsidR="00DC7ABA" w:rsidRPr="0069022A">
              <w:rPr>
                <w:rStyle w:val="char"/>
                <w:bCs/>
                <w:color w:val="auto"/>
              </w:rPr>
              <w:t>_</w:t>
            </w:r>
            <w:r w:rsidR="00D968C7" w:rsidRPr="0069022A">
              <w:rPr>
                <w:rStyle w:val="char"/>
                <w:bCs/>
                <w:color w:val="auto"/>
              </w:rPr>
              <w:t>(</w:t>
            </w:r>
            <w:proofErr w:type="gramEnd"/>
            <w:r w:rsidR="00D968C7" w:rsidRPr="0069022A">
              <w:rPr>
                <w:rStyle w:val="char"/>
                <w:bCs/>
                <w:color w:val="auto"/>
              </w:rPr>
              <w:t>38)</w:t>
            </w:r>
            <w:r w:rsidR="00DC7ABA" w:rsidRPr="0069022A">
              <w:rPr>
                <w:rStyle w:val="char"/>
                <w:bCs/>
                <w:color w:val="auto"/>
              </w:rPr>
              <w:t>_____,</w:t>
            </w:r>
            <w:r w:rsidRPr="0069022A">
              <w:rPr>
                <w:rStyle w:val="char"/>
                <w:bCs/>
                <w:color w:val="auto"/>
              </w:rPr>
              <w:t xml:space="preserve"> her hard work p</w:t>
            </w:r>
            <w:r w:rsidR="00B51B64" w:rsidRPr="0069022A">
              <w:rPr>
                <w:rStyle w:val="char"/>
                <w:bCs/>
                <w:color w:val="auto"/>
              </w:rPr>
              <w:t>aid</w:t>
            </w:r>
            <w:r w:rsidRPr="0069022A">
              <w:rPr>
                <w:rStyle w:val="char"/>
                <w:bCs/>
                <w:color w:val="auto"/>
              </w:rPr>
              <w:t xml:space="preserve"> off in the end.  After two months of climbing, Chiang became the first woman from Taiwan to make to the top of Mount Everest in 1995.  </w:t>
            </w:r>
          </w:p>
          <w:p w14:paraId="27FE6644" w14:textId="0902F418" w:rsidR="00FF575E" w:rsidRPr="0069022A" w:rsidRDefault="00FF575E" w:rsidP="0069022A">
            <w:pPr>
              <w:pStyle w:val="11"/>
              <w:adjustRightInd w:val="0"/>
              <w:snapToGrid w:val="0"/>
              <w:spacing w:line="360" w:lineRule="exact"/>
              <w:rPr>
                <w:rStyle w:val="char"/>
                <w:bCs/>
                <w:color w:val="auto"/>
              </w:rPr>
            </w:pPr>
            <w:r w:rsidRPr="0069022A">
              <w:rPr>
                <w:rStyle w:val="char"/>
                <w:bCs/>
                <w:color w:val="auto"/>
              </w:rPr>
              <w:t xml:space="preserve">   </w:t>
            </w:r>
            <w:r w:rsidR="00DC7ABA" w:rsidRPr="0069022A">
              <w:rPr>
                <w:rStyle w:val="char"/>
                <w:bCs/>
                <w:color w:val="auto"/>
              </w:rPr>
              <w:t>___</w:t>
            </w:r>
            <w:proofErr w:type="gramStart"/>
            <w:r w:rsidR="00DC7ABA" w:rsidRPr="0069022A">
              <w:rPr>
                <w:rStyle w:val="char"/>
                <w:bCs/>
                <w:color w:val="auto"/>
              </w:rPr>
              <w:t>_</w:t>
            </w:r>
            <w:r w:rsidR="00D968C7" w:rsidRPr="0069022A">
              <w:rPr>
                <w:rStyle w:val="char"/>
                <w:bCs/>
                <w:color w:val="auto"/>
              </w:rPr>
              <w:t>(</w:t>
            </w:r>
            <w:proofErr w:type="gramEnd"/>
            <w:r w:rsidR="00D968C7" w:rsidRPr="0069022A">
              <w:rPr>
                <w:rStyle w:val="char"/>
                <w:bCs/>
                <w:color w:val="auto"/>
              </w:rPr>
              <w:t>39)</w:t>
            </w:r>
            <w:r w:rsidR="00DC7ABA" w:rsidRPr="0069022A">
              <w:rPr>
                <w:rStyle w:val="char"/>
                <w:bCs/>
                <w:color w:val="auto"/>
              </w:rPr>
              <w:t xml:space="preserve">____ </w:t>
            </w:r>
            <w:r w:rsidRPr="0069022A">
              <w:rPr>
                <w:rStyle w:val="char"/>
                <w:bCs/>
                <w:color w:val="auto"/>
              </w:rPr>
              <w:t>climbing mountains isn’t easy, Chiang never</w:t>
            </w:r>
            <w:r w:rsidR="00B51B64" w:rsidRPr="0069022A">
              <w:rPr>
                <w:rStyle w:val="char"/>
                <w:bCs/>
                <w:color w:val="auto"/>
              </w:rPr>
              <w:t xml:space="preserve"> g</w:t>
            </w:r>
            <w:r w:rsidR="00B166B2" w:rsidRPr="0069022A">
              <w:rPr>
                <w:rStyle w:val="char"/>
                <w:bCs/>
                <w:color w:val="auto"/>
              </w:rPr>
              <w:t>i</w:t>
            </w:r>
            <w:r w:rsidR="00B51B64" w:rsidRPr="0069022A">
              <w:rPr>
                <w:rStyle w:val="char"/>
                <w:bCs/>
                <w:color w:val="auto"/>
              </w:rPr>
              <w:t>ve</w:t>
            </w:r>
            <w:r w:rsidR="00B166B2" w:rsidRPr="0069022A">
              <w:rPr>
                <w:rStyle w:val="char"/>
                <w:bCs/>
                <w:color w:val="auto"/>
              </w:rPr>
              <w:t>s</w:t>
            </w:r>
            <w:r w:rsidR="00B51B64" w:rsidRPr="0069022A">
              <w:rPr>
                <w:rStyle w:val="char"/>
                <w:bCs/>
                <w:color w:val="auto"/>
              </w:rPr>
              <w:t xml:space="preserve"> up</w:t>
            </w:r>
            <w:r w:rsidRPr="0069022A">
              <w:rPr>
                <w:rStyle w:val="char"/>
                <w:bCs/>
                <w:color w:val="auto"/>
              </w:rPr>
              <w:t xml:space="preserve">.  It started from an interest and then grew into her life’s work.  Today, she </w:t>
            </w:r>
            <w:r w:rsidR="00DC7ABA" w:rsidRPr="0069022A">
              <w:rPr>
                <w:rStyle w:val="char"/>
                <w:bCs/>
                <w:color w:val="auto"/>
              </w:rPr>
              <w:t>visits schools __</w:t>
            </w:r>
            <w:proofErr w:type="gramStart"/>
            <w:r w:rsidR="00DC7ABA" w:rsidRPr="0069022A">
              <w:rPr>
                <w:rStyle w:val="char"/>
                <w:bCs/>
                <w:color w:val="auto"/>
              </w:rPr>
              <w:t>_</w:t>
            </w:r>
            <w:r w:rsidR="00D968C7" w:rsidRPr="0069022A">
              <w:rPr>
                <w:rStyle w:val="char"/>
                <w:bCs/>
                <w:color w:val="auto"/>
              </w:rPr>
              <w:t>(</w:t>
            </w:r>
            <w:proofErr w:type="gramEnd"/>
            <w:r w:rsidR="00D968C7" w:rsidRPr="0069022A">
              <w:rPr>
                <w:rStyle w:val="char"/>
                <w:bCs/>
                <w:color w:val="auto"/>
              </w:rPr>
              <w:t>40)</w:t>
            </w:r>
            <w:r w:rsidR="00DC7ABA" w:rsidRPr="0069022A">
              <w:rPr>
                <w:rStyle w:val="char"/>
                <w:bCs/>
                <w:color w:val="auto"/>
              </w:rPr>
              <w:t xml:space="preserve">___ mountain </w:t>
            </w:r>
            <w:r w:rsidRPr="0069022A">
              <w:rPr>
                <w:rStyle w:val="char"/>
                <w:bCs/>
                <w:color w:val="auto"/>
              </w:rPr>
              <w:t>climbing</w:t>
            </w:r>
            <w:r w:rsidR="00B51B64" w:rsidRPr="0069022A">
              <w:rPr>
                <w:rStyle w:val="char"/>
                <w:bCs/>
                <w:color w:val="auto"/>
              </w:rPr>
              <w:t xml:space="preserve"> with students.</w:t>
            </w:r>
            <w:r w:rsidRPr="0069022A">
              <w:rPr>
                <w:rStyle w:val="char"/>
                <w:bCs/>
                <w:color w:val="auto"/>
              </w:rPr>
              <w:t xml:space="preserve">  Chiang Hsiu-chen has shown u</w:t>
            </w:r>
            <w:r w:rsidR="00C71AE5" w:rsidRPr="0069022A">
              <w:rPr>
                <w:rStyle w:val="char"/>
                <w:bCs/>
                <w:color w:val="auto"/>
              </w:rPr>
              <w:t>s</w:t>
            </w:r>
            <w:r w:rsidRPr="0069022A">
              <w:rPr>
                <w:rStyle w:val="char"/>
                <w:bCs/>
                <w:color w:val="auto"/>
              </w:rPr>
              <w:t xml:space="preserve"> that it’s possible to turn </w:t>
            </w:r>
            <w:r w:rsidR="00B51B64" w:rsidRPr="0069022A">
              <w:rPr>
                <w:rStyle w:val="char"/>
                <w:bCs/>
                <w:color w:val="auto"/>
              </w:rPr>
              <w:t>__</w:t>
            </w:r>
            <w:proofErr w:type="gramStart"/>
            <w:r w:rsidR="00D968C7" w:rsidRPr="0069022A">
              <w:rPr>
                <w:rStyle w:val="char"/>
                <w:bCs/>
                <w:color w:val="auto"/>
              </w:rPr>
              <w:t>_(</w:t>
            </w:r>
            <w:proofErr w:type="gramEnd"/>
            <w:r w:rsidR="00D968C7" w:rsidRPr="0069022A">
              <w:rPr>
                <w:rStyle w:val="char"/>
                <w:bCs/>
                <w:color w:val="auto"/>
              </w:rPr>
              <w:t xml:space="preserve">41) </w:t>
            </w:r>
            <w:r w:rsidR="00B51B64" w:rsidRPr="0069022A">
              <w:rPr>
                <w:rStyle w:val="char"/>
                <w:bCs/>
                <w:color w:val="auto"/>
              </w:rPr>
              <w:t>__</w:t>
            </w:r>
            <w:r w:rsidRPr="0069022A">
              <w:rPr>
                <w:rStyle w:val="char"/>
                <w:bCs/>
                <w:color w:val="auto"/>
              </w:rPr>
              <w:t xml:space="preserve"> we love into a </w:t>
            </w:r>
            <w:r w:rsidR="0080469A" w:rsidRPr="0069022A">
              <w:rPr>
                <w:rStyle w:val="char"/>
                <w:bCs/>
                <w:color w:val="auto"/>
              </w:rPr>
              <w:t>career</w:t>
            </w:r>
            <w:r w:rsidRPr="0069022A">
              <w:rPr>
                <w:rStyle w:val="char"/>
                <w:bCs/>
                <w:color w:val="auto"/>
              </w:rPr>
              <w:t>.</w:t>
            </w:r>
          </w:p>
          <w:p w14:paraId="4B58CFF2" w14:textId="0BD8D276" w:rsidR="00FF575E" w:rsidRPr="0069022A" w:rsidRDefault="00FF575E" w:rsidP="0069022A">
            <w:pPr>
              <w:pStyle w:val="11"/>
              <w:adjustRightInd w:val="0"/>
              <w:snapToGrid w:val="0"/>
              <w:spacing w:line="360" w:lineRule="exact"/>
              <w:rPr>
                <w:rStyle w:val="char"/>
                <w:bCs/>
                <w:color w:val="auto"/>
              </w:rPr>
            </w:pPr>
            <w:r w:rsidRPr="0069022A">
              <w:rPr>
                <w:rStyle w:val="char"/>
                <w:bCs/>
                <w:color w:val="auto"/>
              </w:rPr>
              <w:t xml:space="preserve">   </w:t>
            </w:r>
          </w:p>
        </w:tc>
      </w:tr>
    </w:tbl>
    <w:p w14:paraId="024DFD4B" w14:textId="7C1CA129" w:rsidR="00B166B2" w:rsidRPr="0069022A" w:rsidRDefault="00B166B2" w:rsidP="0069022A">
      <w:pPr>
        <w:pStyle w:val="11"/>
        <w:adjustRightInd w:val="0"/>
        <w:snapToGrid w:val="0"/>
        <w:spacing w:line="360" w:lineRule="exact"/>
        <w:rPr>
          <w:rStyle w:val="char"/>
          <w:bCs/>
          <w:color w:val="auto"/>
        </w:rPr>
      </w:pPr>
      <w:r w:rsidRPr="0069022A">
        <w:rPr>
          <w:rStyle w:val="char"/>
          <w:b/>
          <w:color w:val="auto"/>
        </w:rPr>
        <w:t xml:space="preserve">   </w:t>
      </w:r>
      <w:r w:rsidRPr="0069022A">
        <w:rPr>
          <w:rStyle w:val="char"/>
          <w:bCs/>
          <w:color w:val="auto"/>
        </w:rPr>
        <w:t xml:space="preserve">37. (A) </w:t>
      </w:r>
      <w:r w:rsidR="00D47F77" w:rsidRPr="0069022A">
        <w:rPr>
          <w:rStyle w:val="char"/>
          <w:bCs/>
          <w:color w:val="auto"/>
        </w:rPr>
        <w:t xml:space="preserve">While    </w:t>
      </w:r>
      <w:r w:rsidR="00C71AE5" w:rsidRPr="0069022A">
        <w:rPr>
          <w:rStyle w:val="char"/>
          <w:bCs/>
          <w:color w:val="auto"/>
        </w:rPr>
        <w:t xml:space="preserve"> </w:t>
      </w:r>
      <w:proofErr w:type="gramStart"/>
      <w:r w:rsidR="00C71AE5" w:rsidRPr="0069022A">
        <w:rPr>
          <w:rStyle w:val="char"/>
          <w:bCs/>
          <w:color w:val="auto"/>
        </w:rPr>
        <w:tab/>
        <w:t xml:space="preserve">  </w:t>
      </w:r>
      <w:r w:rsidR="00D47F77" w:rsidRPr="0069022A">
        <w:rPr>
          <w:rStyle w:val="char"/>
          <w:bCs/>
          <w:color w:val="auto"/>
        </w:rPr>
        <w:t>(</w:t>
      </w:r>
      <w:proofErr w:type="gramEnd"/>
      <w:r w:rsidR="00D47F77" w:rsidRPr="0069022A">
        <w:rPr>
          <w:rStyle w:val="char"/>
          <w:bCs/>
          <w:color w:val="auto"/>
        </w:rPr>
        <w:t xml:space="preserve">B) As soon as   </w:t>
      </w:r>
      <w:r w:rsidR="00C71AE5" w:rsidRPr="0069022A">
        <w:rPr>
          <w:rStyle w:val="char"/>
          <w:bCs/>
          <w:color w:val="auto"/>
        </w:rPr>
        <w:t xml:space="preserve">    </w:t>
      </w:r>
      <w:r w:rsidR="00C71AE5" w:rsidRPr="0069022A">
        <w:rPr>
          <w:rStyle w:val="char"/>
          <w:bCs/>
          <w:color w:val="auto"/>
        </w:rPr>
        <w:tab/>
      </w:r>
      <w:r w:rsidR="00D47F77" w:rsidRPr="0069022A">
        <w:rPr>
          <w:rStyle w:val="char"/>
          <w:bCs/>
          <w:color w:val="auto"/>
        </w:rPr>
        <w:t xml:space="preserve">(C) Because   </w:t>
      </w:r>
      <w:r w:rsidR="00C71AE5" w:rsidRPr="0069022A">
        <w:rPr>
          <w:rStyle w:val="char"/>
          <w:bCs/>
          <w:color w:val="auto"/>
        </w:rPr>
        <w:t xml:space="preserve">    </w:t>
      </w:r>
      <w:r w:rsidR="00D47F77" w:rsidRPr="0069022A">
        <w:rPr>
          <w:rStyle w:val="char"/>
          <w:bCs/>
          <w:color w:val="auto"/>
        </w:rPr>
        <w:t>(D) After</w:t>
      </w:r>
    </w:p>
    <w:p w14:paraId="50DA1C34" w14:textId="694CD03D" w:rsidR="00FF575E" w:rsidRPr="0069022A" w:rsidRDefault="00D47F77" w:rsidP="0069022A">
      <w:pPr>
        <w:pStyle w:val="11"/>
        <w:adjustRightInd w:val="0"/>
        <w:snapToGrid w:val="0"/>
        <w:spacing w:line="360" w:lineRule="exact"/>
        <w:rPr>
          <w:rStyle w:val="char"/>
          <w:bCs/>
          <w:color w:val="auto"/>
        </w:rPr>
      </w:pPr>
      <w:r w:rsidRPr="0069022A">
        <w:rPr>
          <w:rStyle w:val="char"/>
          <w:bCs/>
          <w:color w:val="auto"/>
        </w:rPr>
        <w:t xml:space="preserve">   38. (A) However   </w:t>
      </w:r>
      <w:proofErr w:type="gramStart"/>
      <w:r w:rsidR="00C71AE5" w:rsidRPr="0069022A">
        <w:rPr>
          <w:rStyle w:val="char"/>
          <w:bCs/>
          <w:color w:val="auto"/>
        </w:rPr>
        <w:tab/>
        <w:t xml:space="preserve"> </w:t>
      </w:r>
      <w:r w:rsidRPr="0069022A">
        <w:rPr>
          <w:rStyle w:val="char"/>
          <w:bCs/>
          <w:color w:val="auto"/>
        </w:rPr>
        <w:t xml:space="preserve"> (</w:t>
      </w:r>
      <w:proofErr w:type="gramEnd"/>
      <w:r w:rsidRPr="0069022A">
        <w:rPr>
          <w:rStyle w:val="char"/>
          <w:bCs/>
          <w:color w:val="auto"/>
        </w:rPr>
        <w:t xml:space="preserve">B) On the other hand </w:t>
      </w:r>
      <w:r w:rsidR="00C71AE5" w:rsidRPr="0069022A">
        <w:rPr>
          <w:rStyle w:val="char"/>
          <w:bCs/>
          <w:color w:val="auto"/>
        </w:rPr>
        <w:tab/>
      </w:r>
      <w:r w:rsidRPr="0069022A">
        <w:rPr>
          <w:rStyle w:val="char"/>
          <w:bCs/>
          <w:color w:val="auto"/>
        </w:rPr>
        <w:t xml:space="preserve">  </w:t>
      </w:r>
      <w:r w:rsidR="00C71AE5" w:rsidRPr="0069022A">
        <w:rPr>
          <w:rStyle w:val="char"/>
          <w:bCs/>
          <w:color w:val="auto"/>
        </w:rPr>
        <w:tab/>
      </w:r>
      <w:r w:rsidRPr="0069022A">
        <w:rPr>
          <w:rStyle w:val="char"/>
          <w:bCs/>
          <w:color w:val="auto"/>
        </w:rPr>
        <w:t>(C) What’s more   (D) Also</w:t>
      </w:r>
    </w:p>
    <w:p w14:paraId="34FB36F9" w14:textId="42DDAC58" w:rsidR="00D47F77" w:rsidRPr="0069022A" w:rsidRDefault="00D47F77" w:rsidP="0069022A">
      <w:pPr>
        <w:pStyle w:val="11"/>
        <w:adjustRightInd w:val="0"/>
        <w:snapToGrid w:val="0"/>
        <w:spacing w:line="360" w:lineRule="exact"/>
        <w:rPr>
          <w:rStyle w:val="char"/>
          <w:bCs/>
          <w:color w:val="auto"/>
        </w:rPr>
      </w:pPr>
      <w:r w:rsidRPr="0069022A">
        <w:rPr>
          <w:rStyle w:val="char"/>
          <w:bCs/>
          <w:color w:val="auto"/>
        </w:rPr>
        <w:t xml:space="preserve">   39. (A)</w:t>
      </w:r>
      <w:r w:rsidR="00C71AE5" w:rsidRPr="0069022A">
        <w:rPr>
          <w:rStyle w:val="char"/>
          <w:bCs/>
          <w:color w:val="auto"/>
        </w:rPr>
        <w:t xml:space="preserve"> If</w:t>
      </w:r>
      <w:r w:rsidRPr="0069022A">
        <w:rPr>
          <w:rStyle w:val="char"/>
          <w:bCs/>
          <w:color w:val="auto"/>
        </w:rPr>
        <w:t xml:space="preserve">   </w:t>
      </w:r>
      <w:r w:rsidR="00C71AE5" w:rsidRPr="0069022A">
        <w:rPr>
          <w:rStyle w:val="char"/>
          <w:bCs/>
          <w:color w:val="auto"/>
        </w:rPr>
        <w:t xml:space="preserve">      </w:t>
      </w:r>
      <w:proofErr w:type="gramStart"/>
      <w:r w:rsidR="00C71AE5" w:rsidRPr="0069022A">
        <w:rPr>
          <w:rStyle w:val="char"/>
          <w:bCs/>
          <w:color w:val="auto"/>
        </w:rPr>
        <w:tab/>
        <w:t xml:space="preserve">  </w:t>
      </w:r>
      <w:r w:rsidRPr="0069022A">
        <w:rPr>
          <w:rStyle w:val="char"/>
          <w:bCs/>
          <w:color w:val="auto"/>
        </w:rPr>
        <w:t>(</w:t>
      </w:r>
      <w:proofErr w:type="gramEnd"/>
      <w:r w:rsidRPr="0069022A">
        <w:rPr>
          <w:rStyle w:val="char"/>
          <w:bCs/>
          <w:color w:val="auto"/>
        </w:rPr>
        <w:t xml:space="preserve">B) Because   </w:t>
      </w:r>
      <w:r w:rsidR="00C71AE5" w:rsidRPr="0069022A">
        <w:rPr>
          <w:rStyle w:val="char"/>
          <w:bCs/>
          <w:color w:val="auto"/>
        </w:rPr>
        <w:t xml:space="preserve">        </w:t>
      </w:r>
      <w:r w:rsidR="00C71AE5" w:rsidRPr="0069022A">
        <w:rPr>
          <w:rStyle w:val="char"/>
          <w:bCs/>
          <w:color w:val="auto"/>
        </w:rPr>
        <w:tab/>
      </w:r>
      <w:r w:rsidRPr="0069022A">
        <w:rPr>
          <w:rStyle w:val="char"/>
          <w:bCs/>
          <w:color w:val="auto"/>
        </w:rPr>
        <w:t>(C)</w:t>
      </w:r>
      <w:r w:rsidR="00C71AE5" w:rsidRPr="0069022A">
        <w:rPr>
          <w:rStyle w:val="char"/>
          <w:bCs/>
          <w:color w:val="auto"/>
        </w:rPr>
        <w:t xml:space="preserve"> Although</w:t>
      </w:r>
      <w:r w:rsidRPr="0069022A">
        <w:rPr>
          <w:rStyle w:val="char"/>
          <w:bCs/>
          <w:color w:val="auto"/>
        </w:rPr>
        <w:t xml:space="preserve">   </w:t>
      </w:r>
      <w:r w:rsidR="00C71AE5" w:rsidRPr="0069022A">
        <w:rPr>
          <w:rStyle w:val="char"/>
          <w:bCs/>
          <w:color w:val="auto"/>
        </w:rPr>
        <w:t xml:space="preserve">  </w:t>
      </w:r>
      <w:r w:rsidRPr="0069022A">
        <w:rPr>
          <w:rStyle w:val="char"/>
          <w:bCs/>
          <w:color w:val="auto"/>
        </w:rPr>
        <w:t xml:space="preserve"> (D) Since</w:t>
      </w:r>
    </w:p>
    <w:p w14:paraId="66CCF489" w14:textId="4D29934B" w:rsidR="00FF575E" w:rsidRPr="0069022A" w:rsidRDefault="00D47F77" w:rsidP="0069022A">
      <w:pPr>
        <w:pStyle w:val="11"/>
        <w:adjustRightInd w:val="0"/>
        <w:snapToGrid w:val="0"/>
        <w:spacing w:line="360" w:lineRule="exact"/>
        <w:rPr>
          <w:rStyle w:val="char"/>
          <w:bCs/>
          <w:color w:val="auto"/>
        </w:rPr>
      </w:pPr>
      <w:r w:rsidRPr="0069022A">
        <w:rPr>
          <w:rStyle w:val="char"/>
          <w:bCs/>
          <w:color w:val="auto"/>
        </w:rPr>
        <w:t xml:space="preserve">   40. (A) </w:t>
      </w:r>
      <w:r w:rsidR="00C71AE5" w:rsidRPr="0069022A">
        <w:rPr>
          <w:rStyle w:val="char"/>
          <w:bCs/>
          <w:color w:val="auto"/>
        </w:rPr>
        <w:t xml:space="preserve">to share    </w:t>
      </w:r>
      <w:proofErr w:type="gramStart"/>
      <w:r w:rsidR="00C71AE5" w:rsidRPr="0069022A">
        <w:rPr>
          <w:rStyle w:val="char"/>
          <w:bCs/>
          <w:color w:val="auto"/>
        </w:rPr>
        <w:tab/>
        <w:t xml:space="preserve">  (</w:t>
      </w:r>
      <w:proofErr w:type="gramEnd"/>
      <w:r w:rsidR="00C71AE5" w:rsidRPr="0069022A">
        <w:rPr>
          <w:rStyle w:val="char"/>
          <w:bCs/>
          <w:color w:val="auto"/>
        </w:rPr>
        <w:t xml:space="preserve">B) who shares         </w:t>
      </w:r>
      <w:r w:rsidR="00C71AE5" w:rsidRPr="0069022A">
        <w:rPr>
          <w:rStyle w:val="char"/>
          <w:bCs/>
          <w:color w:val="auto"/>
        </w:rPr>
        <w:tab/>
        <w:t>(C) sharing        (D) to sharing</w:t>
      </w:r>
    </w:p>
    <w:p w14:paraId="01ED12FB" w14:textId="5476C4D9" w:rsidR="00FF575E" w:rsidRPr="0069022A" w:rsidRDefault="00C71AE5" w:rsidP="0069022A">
      <w:pPr>
        <w:pStyle w:val="11"/>
        <w:adjustRightInd w:val="0"/>
        <w:snapToGrid w:val="0"/>
        <w:spacing w:line="360" w:lineRule="exact"/>
        <w:rPr>
          <w:rStyle w:val="char"/>
          <w:bCs/>
          <w:color w:val="auto"/>
        </w:rPr>
      </w:pPr>
      <w:r w:rsidRPr="0069022A">
        <w:rPr>
          <w:rStyle w:val="char"/>
          <w:rFonts w:hint="eastAsia"/>
          <w:bCs/>
          <w:color w:val="auto"/>
        </w:rPr>
        <w:t xml:space="preserve"> </w:t>
      </w:r>
      <w:r w:rsidRPr="0069022A">
        <w:rPr>
          <w:rStyle w:val="char"/>
          <w:bCs/>
          <w:color w:val="auto"/>
        </w:rPr>
        <w:t xml:space="preserve">  41. (A) that       </w:t>
      </w:r>
      <w:proofErr w:type="gramStart"/>
      <w:r w:rsidRPr="0069022A">
        <w:rPr>
          <w:rStyle w:val="char"/>
          <w:bCs/>
          <w:color w:val="auto"/>
        </w:rPr>
        <w:tab/>
        <w:t xml:space="preserve">  (</w:t>
      </w:r>
      <w:proofErr w:type="gramEnd"/>
      <w:r w:rsidRPr="0069022A">
        <w:rPr>
          <w:rStyle w:val="char"/>
          <w:bCs/>
          <w:color w:val="auto"/>
        </w:rPr>
        <w:t xml:space="preserve">B) what  </w:t>
      </w:r>
      <w:r w:rsidRPr="0069022A">
        <w:rPr>
          <w:rStyle w:val="char"/>
          <w:bCs/>
          <w:color w:val="auto"/>
        </w:rPr>
        <w:tab/>
      </w:r>
      <w:r w:rsidRPr="0069022A">
        <w:rPr>
          <w:rStyle w:val="char"/>
          <w:bCs/>
          <w:color w:val="auto"/>
        </w:rPr>
        <w:tab/>
      </w:r>
      <w:r w:rsidRPr="0069022A">
        <w:rPr>
          <w:rStyle w:val="char"/>
          <w:bCs/>
          <w:color w:val="auto"/>
        </w:rPr>
        <w:tab/>
        <w:t xml:space="preserve">    (C) how   </w:t>
      </w:r>
      <w:r w:rsidRPr="0069022A">
        <w:rPr>
          <w:rStyle w:val="char"/>
          <w:bCs/>
          <w:color w:val="auto"/>
        </w:rPr>
        <w:tab/>
      </w:r>
      <w:r w:rsidRPr="0069022A">
        <w:rPr>
          <w:rStyle w:val="char"/>
          <w:bCs/>
          <w:color w:val="auto"/>
        </w:rPr>
        <w:tab/>
      </w:r>
      <w:r w:rsidRPr="0069022A">
        <w:rPr>
          <w:rStyle w:val="char"/>
          <w:bCs/>
          <w:color w:val="auto"/>
        </w:rPr>
        <w:tab/>
        <w:t>(D) where</w:t>
      </w:r>
    </w:p>
    <w:bookmarkEnd w:id="14"/>
    <w:p w14:paraId="7333D67F" w14:textId="04C943A4" w:rsidR="0043354B" w:rsidRPr="0069022A" w:rsidRDefault="0028008E" w:rsidP="0069022A">
      <w:pPr>
        <w:spacing w:line="360" w:lineRule="exact"/>
        <w:rPr>
          <w:rFonts w:ascii="Times New Roman" w:eastAsia="標楷體" w:hAnsi="Times New Roman" w:cs="Times New Roman"/>
          <w:szCs w:val="24"/>
        </w:rPr>
      </w:pPr>
      <w:r w:rsidRPr="0069022A">
        <w:rPr>
          <w:rFonts w:ascii="Times New Roman" w:eastAsia="標楷體" w:hAnsi="Times New Roman" w:cs="Times New Roman" w:hint="eastAsia"/>
          <w:szCs w:val="24"/>
        </w:rPr>
        <w:t>四、閱讀測驗</w:t>
      </w:r>
      <w:r w:rsidRPr="0069022A">
        <w:rPr>
          <w:rFonts w:ascii="Times New Roman" w:eastAsia="標楷體" w:hAnsi="Times New Roman" w:cs="Times New Roman" w:hint="eastAsia"/>
          <w:szCs w:val="24"/>
        </w:rPr>
        <w:t xml:space="preserve"> </w:t>
      </w:r>
      <w:r w:rsidR="003E7AC7" w:rsidRPr="0069022A">
        <w:rPr>
          <w:rFonts w:ascii="Times New Roman" w:eastAsia="標楷體" w:hAnsi="Times New Roman" w:cs="Times New Roman"/>
          <w:szCs w:val="24"/>
        </w:rPr>
        <w:t>(18%)</w:t>
      </w:r>
    </w:p>
    <w:p w14:paraId="5AEC786C" w14:textId="7376E71E" w:rsidR="0028008E" w:rsidRPr="0069022A" w:rsidRDefault="0028008E" w:rsidP="0069022A">
      <w:pPr>
        <w:spacing w:line="360" w:lineRule="exact"/>
        <w:rPr>
          <w:rFonts w:ascii="Times New Roman" w:eastAsia="標楷體" w:hAnsi="Times New Roman" w:cs="Times New Roman"/>
          <w:szCs w:val="24"/>
        </w:rPr>
      </w:pPr>
      <w:r w:rsidRPr="0069022A">
        <w:rPr>
          <w:rFonts w:ascii="Times New Roman" w:eastAsia="標楷體" w:hAnsi="Times New Roman" w:cs="Times New Roman" w:hint="eastAsia"/>
          <w:szCs w:val="24"/>
        </w:rPr>
        <w:t xml:space="preserve">   (A)</w:t>
      </w:r>
    </w:p>
    <w:tbl>
      <w:tblPr>
        <w:tblStyle w:val="a7"/>
        <w:tblW w:w="0" w:type="auto"/>
        <w:tblInd w:w="421" w:type="dxa"/>
        <w:tblLook w:val="04A0" w:firstRow="1" w:lastRow="0" w:firstColumn="1" w:lastColumn="0" w:noHBand="0" w:noVBand="1"/>
      </w:tblPr>
      <w:tblGrid>
        <w:gridCol w:w="12332"/>
      </w:tblGrid>
      <w:tr w:rsidR="0028008E" w:rsidRPr="0069022A" w14:paraId="4B8FD095" w14:textId="77777777" w:rsidTr="0028008E">
        <w:tc>
          <w:tcPr>
            <w:tcW w:w="12332" w:type="dxa"/>
          </w:tcPr>
          <w:p w14:paraId="555BCA7D" w14:textId="570EB04A" w:rsidR="0028008E" w:rsidRPr="0069022A" w:rsidRDefault="0028008E" w:rsidP="0069022A">
            <w:pPr>
              <w:spacing w:line="360" w:lineRule="exact"/>
              <w:rPr>
                <w:rFonts w:ascii="Times New Roman" w:eastAsia="標楷體" w:hAnsi="Times New Roman" w:cs="Times New Roman"/>
                <w:szCs w:val="24"/>
              </w:rPr>
            </w:pPr>
            <w:r w:rsidRPr="0069022A">
              <w:rPr>
                <w:rFonts w:ascii="Times New Roman" w:eastAsia="標楷體" w:hAnsi="Times New Roman" w:cs="Times New Roman" w:hint="eastAsia"/>
                <w:szCs w:val="24"/>
              </w:rPr>
              <w:t xml:space="preserve">   </w:t>
            </w:r>
            <w:r w:rsidRPr="0069022A">
              <w:rPr>
                <w:rFonts w:ascii="Times New Roman" w:eastAsia="標楷體" w:hAnsi="Times New Roman" w:cs="Times New Roman"/>
                <w:szCs w:val="24"/>
              </w:rPr>
              <w:t xml:space="preserve">   For a long time, health experts around the world have told people to have the “Mediterranean diet.”  People who follow this diet would have grains, vegetables, seafood, and a small amount of meat in their meals.   However, this is just a small part of the Mediterranean diet.</w:t>
            </w:r>
          </w:p>
          <w:p w14:paraId="34BC0501" w14:textId="465C0A1F" w:rsidR="0028008E" w:rsidRPr="0069022A" w:rsidRDefault="0028008E" w:rsidP="0069022A">
            <w:pPr>
              <w:spacing w:line="360" w:lineRule="exact"/>
              <w:rPr>
                <w:rFonts w:ascii="Times New Roman" w:eastAsia="標楷體" w:hAnsi="Times New Roman" w:cs="Times New Roman"/>
                <w:szCs w:val="24"/>
              </w:rPr>
            </w:pPr>
            <w:r w:rsidRPr="0069022A">
              <w:rPr>
                <w:rFonts w:ascii="Times New Roman" w:eastAsia="標楷體" w:hAnsi="Times New Roman" w:cs="Times New Roman" w:hint="eastAsia"/>
                <w:szCs w:val="24"/>
              </w:rPr>
              <w:t xml:space="preserve"> </w:t>
            </w:r>
            <w:r w:rsidRPr="0069022A">
              <w:rPr>
                <w:rFonts w:ascii="Times New Roman" w:eastAsia="標楷體" w:hAnsi="Times New Roman" w:cs="Times New Roman"/>
                <w:szCs w:val="24"/>
              </w:rPr>
              <w:t xml:space="preserve">  Another part of the diet focuses on “how you eat,” not “what you eat” only.  That means both are important.  For start, you should eat the meals slowly and chat with your friends and famil</w:t>
            </w:r>
            <w:r w:rsidR="003D3DE8" w:rsidRPr="0069022A">
              <w:rPr>
                <w:rFonts w:ascii="Times New Roman" w:eastAsia="標楷體" w:hAnsi="Times New Roman" w:cs="Times New Roman"/>
                <w:szCs w:val="24"/>
              </w:rPr>
              <w:t>y</w:t>
            </w:r>
            <w:r w:rsidRPr="0069022A">
              <w:rPr>
                <w:rFonts w:ascii="Times New Roman" w:eastAsia="標楷體" w:hAnsi="Times New Roman" w:cs="Times New Roman"/>
                <w:szCs w:val="24"/>
              </w:rPr>
              <w:t xml:space="preserve"> happily.  After that, take a relaxing walk with them to end the meal time.</w:t>
            </w:r>
          </w:p>
          <w:p w14:paraId="14FD5976" w14:textId="715F9116" w:rsidR="0028008E" w:rsidRPr="0069022A" w:rsidRDefault="0028008E" w:rsidP="0069022A">
            <w:pPr>
              <w:spacing w:line="360" w:lineRule="exact"/>
              <w:rPr>
                <w:rFonts w:ascii="Times New Roman" w:eastAsia="標楷體" w:hAnsi="Times New Roman" w:cs="Times New Roman"/>
                <w:szCs w:val="24"/>
              </w:rPr>
            </w:pPr>
            <w:r w:rsidRPr="0069022A">
              <w:rPr>
                <w:rFonts w:ascii="Times New Roman" w:eastAsia="標楷體" w:hAnsi="Times New Roman" w:cs="Times New Roman" w:hint="eastAsia"/>
                <w:szCs w:val="24"/>
              </w:rPr>
              <w:t xml:space="preserve"> </w:t>
            </w:r>
            <w:r w:rsidRPr="0069022A">
              <w:rPr>
                <w:rFonts w:ascii="Times New Roman" w:eastAsia="標楷體" w:hAnsi="Times New Roman" w:cs="Times New Roman"/>
                <w:szCs w:val="24"/>
              </w:rPr>
              <w:t xml:space="preserve">  New studies find out that walking can be the key to a healthy life.  According to the study in Sports Medicine, walking one or two minutes after eating can reduce the amount of sugar in your blood by 17%.</w:t>
            </w:r>
          </w:p>
          <w:p w14:paraId="27C9A26E" w14:textId="35334FF8" w:rsidR="0028008E" w:rsidRPr="0069022A" w:rsidRDefault="0028008E" w:rsidP="0069022A">
            <w:pPr>
              <w:spacing w:line="360" w:lineRule="exact"/>
              <w:rPr>
                <w:rFonts w:ascii="Times New Roman" w:eastAsia="標楷體" w:hAnsi="Times New Roman" w:cs="Times New Roman"/>
                <w:szCs w:val="24"/>
              </w:rPr>
            </w:pPr>
            <w:r w:rsidRPr="0069022A">
              <w:rPr>
                <w:rFonts w:ascii="Times New Roman" w:eastAsia="標楷體" w:hAnsi="Times New Roman" w:cs="Times New Roman" w:hint="eastAsia"/>
                <w:szCs w:val="24"/>
              </w:rPr>
              <w:lastRenderedPageBreak/>
              <w:t>B</w:t>
            </w:r>
            <w:r w:rsidRPr="0069022A">
              <w:rPr>
                <w:rFonts w:ascii="Times New Roman" w:eastAsia="標楷體" w:hAnsi="Times New Roman" w:cs="Times New Roman"/>
                <w:szCs w:val="24"/>
              </w:rPr>
              <w:t>y taking a short walk after eating, you can avoid getting diabetes.</w:t>
            </w:r>
          </w:p>
          <w:p w14:paraId="0C8FA866" w14:textId="4F63DE68" w:rsidR="003970B2" w:rsidRPr="0069022A" w:rsidRDefault="003970B2" w:rsidP="0069022A">
            <w:pPr>
              <w:spacing w:line="360" w:lineRule="exact"/>
              <w:rPr>
                <w:rFonts w:ascii="Times New Roman" w:eastAsia="標楷體" w:hAnsi="Times New Roman" w:cs="Times New Roman"/>
                <w:szCs w:val="24"/>
              </w:rPr>
            </w:pPr>
            <w:r w:rsidRPr="0069022A">
              <w:rPr>
                <w:rFonts w:ascii="Times New Roman" w:eastAsia="標楷體" w:hAnsi="Times New Roman" w:cs="Times New Roman" w:hint="eastAsia"/>
                <w:szCs w:val="24"/>
              </w:rPr>
              <w:t xml:space="preserve"> </w:t>
            </w:r>
            <w:r w:rsidRPr="0069022A">
              <w:rPr>
                <w:rFonts w:ascii="Times New Roman" w:eastAsia="標楷體" w:hAnsi="Times New Roman" w:cs="Times New Roman"/>
                <w:szCs w:val="24"/>
              </w:rPr>
              <w:t xml:space="preserve">  So, no matter what you plan to eat today, remember to share it with your family or friends, chat with them, and have a walk after the meal!  Why not give “Mediterranean diet” a try?</w:t>
            </w:r>
          </w:p>
          <w:p w14:paraId="4290345E" w14:textId="77777777" w:rsidR="0028008E" w:rsidRPr="0069022A" w:rsidRDefault="0028008E" w:rsidP="0069022A">
            <w:pPr>
              <w:spacing w:line="360" w:lineRule="exact"/>
              <w:rPr>
                <w:rFonts w:ascii="Times New Roman" w:eastAsia="標楷體" w:hAnsi="Times New Roman" w:cs="Times New Roman"/>
                <w:szCs w:val="24"/>
              </w:rPr>
            </w:pPr>
          </w:p>
          <w:p w14:paraId="78436BE4" w14:textId="2D1D8313" w:rsidR="0028008E" w:rsidRPr="0069022A" w:rsidRDefault="003970B2" w:rsidP="0069022A">
            <w:pPr>
              <w:spacing w:line="360" w:lineRule="exact"/>
              <w:rPr>
                <w:rFonts w:ascii="Times New Roman" w:eastAsia="標楷體" w:hAnsi="Times New Roman" w:cs="Times New Roman"/>
                <w:szCs w:val="24"/>
              </w:rPr>
            </w:pPr>
            <w:r w:rsidRPr="0069022A">
              <w:rPr>
                <w:rStyle w:val="char"/>
                <w:rFonts w:ascii="Wingdings" w:hAnsi="Wingdings"/>
                <w:color w:val="auto"/>
                <w:szCs w:val="24"/>
              </w:rPr>
              <w:sym w:font="Wingdings" w:char="F026"/>
            </w:r>
            <w:r w:rsidRPr="0069022A">
              <w:rPr>
                <w:rStyle w:val="char"/>
                <w:rFonts w:hint="eastAsia"/>
                <w:color w:val="auto"/>
                <w:szCs w:val="24"/>
              </w:rPr>
              <w:t xml:space="preserve">　</w:t>
            </w:r>
            <w:r w:rsidRPr="0069022A">
              <w:rPr>
                <w:rStyle w:val="char"/>
                <w:rFonts w:hint="eastAsia"/>
                <w:color w:val="auto"/>
                <w:szCs w:val="24"/>
              </w:rPr>
              <w:t>M</w:t>
            </w:r>
            <w:r w:rsidRPr="0069022A">
              <w:rPr>
                <w:rStyle w:val="char"/>
                <w:szCs w:val="24"/>
              </w:rPr>
              <w:t xml:space="preserve">editerranean diet  </w:t>
            </w:r>
            <w:r w:rsidRPr="0069022A">
              <w:rPr>
                <w:rStyle w:val="char"/>
                <w:rFonts w:hint="eastAsia"/>
                <w:szCs w:val="24"/>
              </w:rPr>
              <w:t>地中海飲食</w:t>
            </w:r>
            <w:r w:rsidRPr="0069022A">
              <w:rPr>
                <w:rStyle w:val="char"/>
                <w:rFonts w:hint="eastAsia"/>
                <w:szCs w:val="24"/>
              </w:rPr>
              <w:t xml:space="preserve">  </w:t>
            </w:r>
            <w:r w:rsidRPr="0069022A">
              <w:rPr>
                <w:rStyle w:val="char"/>
                <w:szCs w:val="24"/>
              </w:rPr>
              <w:t xml:space="preserve">  grain</w:t>
            </w:r>
            <w:r w:rsidRPr="0069022A">
              <w:rPr>
                <w:rStyle w:val="char"/>
                <w:rFonts w:hint="eastAsia"/>
                <w:szCs w:val="24"/>
              </w:rPr>
              <w:t xml:space="preserve"> </w:t>
            </w:r>
            <w:r w:rsidRPr="0069022A">
              <w:rPr>
                <w:rStyle w:val="char"/>
                <w:rFonts w:hint="eastAsia"/>
                <w:szCs w:val="24"/>
              </w:rPr>
              <w:t>穀物</w:t>
            </w:r>
            <w:r w:rsidRPr="0069022A">
              <w:rPr>
                <w:rStyle w:val="char"/>
                <w:rFonts w:hint="eastAsia"/>
                <w:szCs w:val="24"/>
              </w:rPr>
              <w:t xml:space="preserve">  </w:t>
            </w:r>
            <w:r w:rsidRPr="0069022A">
              <w:rPr>
                <w:rStyle w:val="char"/>
                <w:szCs w:val="24"/>
              </w:rPr>
              <w:t xml:space="preserve"> amount</w:t>
            </w:r>
            <w:r w:rsidRPr="0069022A">
              <w:rPr>
                <w:rStyle w:val="char"/>
                <w:rFonts w:hint="eastAsia"/>
                <w:szCs w:val="24"/>
              </w:rPr>
              <w:t xml:space="preserve"> </w:t>
            </w:r>
            <w:r w:rsidRPr="0069022A">
              <w:rPr>
                <w:rStyle w:val="char"/>
                <w:rFonts w:hint="eastAsia"/>
                <w:szCs w:val="24"/>
              </w:rPr>
              <w:t>量</w:t>
            </w:r>
            <w:r w:rsidRPr="0069022A">
              <w:rPr>
                <w:rStyle w:val="char"/>
                <w:szCs w:val="24"/>
              </w:rPr>
              <w:t xml:space="preserve">   reduce</w:t>
            </w:r>
            <w:r w:rsidRPr="0069022A">
              <w:rPr>
                <w:rStyle w:val="char"/>
                <w:rFonts w:hint="eastAsia"/>
                <w:szCs w:val="24"/>
              </w:rPr>
              <w:t xml:space="preserve"> </w:t>
            </w:r>
            <w:r w:rsidRPr="0069022A">
              <w:rPr>
                <w:rStyle w:val="char"/>
                <w:rFonts w:hint="eastAsia"/>
                <w:szCs w:val="24"/>
              </w:rPr>
              <w:t>減少</w:t>
            </w:r>
            <w:r w:rsidRPr="0069022A">
              <w:rPr>
                <w:rStyle w:val="char"/>
                <w:szCs w:val="24"/>
              </w:rPr>
              <w:t xml:space="preserve">   diabetes  </w:t>
            </w:r>
            <w:r w:rsidRPr="0069022A">
              <w:rPr>
                <w:rStyle w:val="char"/>
                <w:rFonts w:hint="eastAsia"/>
                <w:szCs w:val="24"/>
              </w:rPr>
              <w:t>糖尿病</w:t>
            </w:r>
          </w:p>
          <w:p w14:paraId="1BBD631B" w14:textId="14AC2F3E" w:rsidR="0028008E" w:rsidRPr="0069022A" w:rsidRDefault="0028008E" w:rsidP="0069022A">
            <w:pPr>
              <w:spacing w:line="360" w:lineRule="exact"/>
              <w:rPr>
                <w:rFonts w:ascii="Times New Roman" w:eastAsia="標楷體" w:hAnsi="Times New Roman" w:cs="Times New Roman"/>
                <w:szCs w:val="24"/>
              </w:rPr>
            </w:pPr>
          </w:p>
        </w:tc>
      </w:tr>
    </w:tbl>
    <w:p w14:paraId="338D4DC7" w14:textId="7DC5A56E" w:rsidR="0028008E" w:rsidRPr="0069022A" w:rsidRDefault="003970B2" w:rsidP="0069022A">
      <w:pPr>
        <w:spacing w:line="360" w:lineRule="exact"/>
        <w:rPr>
          <w:rFonts w:ascii="Times New Roman" w:eastAsia="標楷體" w:hAnsi="Times New Roman" w:cs="Times New Roman"/>
          <w:szCs w:val="24"/>
        </w:rPr>
      </w:pPr>
      <w:r w:rsidRPr="0069022A">
        <w:rPr>
          <w:rFonts w:ascii="Times New Roman" w:eastAsia="標楷體" w:hAnsi="Times New Roman" w:cs="Times New Roman" w:hint="eastAsia"/>
          <w:szCs w:val="24"/>
        </w:rPr>
        <w:lastRenderedPageBreak/>
        <w:t xml:space="preserve">   </w:t>
      </w:r>
      <w:r w:rsidRPr="0069022A">
        <w:rPr>
          <w:rFonts w:ascii="Times New Roman" w:eastAsia="標楷體" w:hAnsi="Times New Roman" w:cs="Times New Roman"/>
          <w:szCs w:val="24"/>
        </w:rPr>
        <w:t>4</w:t>
      </w:r>
      <w:r w:rsidR="00B946A0" w:rsidRPr="0069022A">
        <w:rPr>
          <w:rFonts w:ascii="Times New Roman" w:eastAsia="標楷體" w:hAnsi="Times New Roman" w:cs="Times New Roman"/>
          <w:szCs w:val="24"/>
        </w:rPr>
        <w:t>2</w:t>
      </w:r>
      <w:r w:rsidRPr="0069022A">
        <w:rPr>
          <w:rFonts w:ascii="Times New Roman" w:eastAsia="標楷體" w:hAnsi="Times New Roman" w:cs="Times New Roman"/>
          <w:szCs w:val="24"/>
        </w:rPr>
        <w:t>. Which of the following is the best title to the reading?</w:t>
      </w:r>
    </w:p>
    <w:p w14:paraId="7CB866CF" w14:textId="77777777" w:rsidR="003970B2" w:rsidRPr="0069022A" w:rsidRDefault="003970B2" w:rsidP="0069022A">
      <w:pPr>
        <w:spacing w:line="360" w:lineRule="exact"/>
        <w:rPr>
          <w:rFonts w:ascii="Times New Roman" w:eastAsia="標楷體" w:hAnsi="Times New Roman" w:cs="Times New Roman"/>
          <w:szCs w:val="24"/>
        </w:rPr>
      </w:pPr>
      <w:r w:rsidRPr="0069022A">
        <w:rPr>
          <w:rFonts w:ascii="Times New Roman" w:eastAsia="標楷體" w:hAnsi="Times New Roman" w:cs="Times New Roman" w:hint="eastAsia"/>
          <w:szCs w:val="24"/>
        </w:rPr>
        <w:t xml:space="preserve"> </w:t>
      </w:r>
      <w:r w:rsidRPr="0069022A">
        <w:rPr>
          <w:rFonts w:ascii="Times New Roman" w:eastAsia="標楷體" w:hAnsi="Times New Roman" w:cs="Times New Roman"/>
          <w:szCs w:val="24"/>
        </w:rPr>
        <w:t xml:space="preserve">     (A) Eat, Walk, and Be Happy.    </w:t>
      </w:r>
    </w:p>
    <w:p w14:paraId="5A815C20" w14:textId="093CCE06" w:rsidR="003970B2" w:rsidRPr="0069022A" w:rsidRDefault="003970B2" w:rsidP="0069022A">
      <w:pPr>
        <w:spacing w:line="360" w:lineRule="exact"/>
        <w:ind w:firstLineChars="300" w:firstLine="720"/>
        <w:rPr>
          <w:rFonts w:ascii="Times New Roman" w:eastAsia="標楷體" w:hAnsi="Times New Roman" w:cs="Times New Roman"/>
          <w:szCs w:val="24"/>
        </w:rPr>
      </w:pPr>
      <w:r w:rsidRPr="0069022A">
        <w:rPr>
          <w:rFonts w:ascii="Times New Roman" w:eastAsia="標楷體" w:hAnsi="Times New Roman" w:cs="Times New Roman"/>
          <w:szCs w:val="24"/>
        </w:rPr>
        <w:t xml:space="preserve">(B) The Unknow Problems Behind Dieting.   </w:t>
      </w:r>
    </w:p>
    <w:p w14:paraId="4483BA65" w14:textId="77777777" w:rsidR="003970B2" w:rsidRPr="0069022A" w:rsidRDefault="003970B2" w:rsidP="0069022A">
      <w:pPr>
        <w:spacing w:line="360" w:lineRule="exact"/>
        <w:rPr>
          <w:rFonts w:ascii="Times New Roman" w:eastAsia="標楷體" w:hAnsi="Times New Roman" w:cs="Times New Roman"/>
          <w:szCs w:val="24"/>
        </w:rPr>
      </w:pPr>
      <w:r w:rsidRPr="0069022A">
        <w:rPr>
          <w:rFonts w:ascii="Times New Roman" w:eastAsia="標楷體" w:hAnsi="Times New Roman" w:cs="Times New Roman" w:hint="eastAsia"/>
          <w:szCs w:val="24"/>
        </w:rPr>
        <w:t xml:space="preserve"> </w:t>
      </w:r>
      <w:r w:rsidRPr="0069022A">
        <w:rPr>
          <w:rFonts w:ascii="Times New Roman" w:eastAsia="標楷體" w:hAnsi="Times New Roman" w:cs="Times New Roman"/>
          <w:szCs w:val="24"/>
        </w:rPr>
        <w:t xml:space="preserve">     </w:t>
      </w:r>
      <w:r w:rsidRPr="0069022A">
        <w:rPr>
          <w:rFonts w:ascii="Times New Roman" w:eastAsia="標楷體" w:hAnsi="Times New Roman" w:cs="Times New Roman" w:hint="eastAsia"/>
          <w:szCs w:val="24"/>
        </w:rPr>
        <w:t>(C) H</w:t>
      </w:r>
      <w:r w:rsidRPr="0069022A">
        <w:rPr>
          <w:rFonts w:ascii="Times New Roman" w:eastAsia="標楷體" w:hAnsi="Times New Roman" w:cs="Times New Roman"/>
          <w:szCs w:val="24"/>
        </w:rPr>
        <w:t>ow to Travel in Mediterranean Countries.</w:t>
      </w:r>
    </w:p>
    <w:p w14:paraId="27E3E98E" w14:textId="296FC352" w:rsidR="003970B2" w:rsidRPr="0069022A" w:rsidRDefault="003970B2" w:rsidP="0069022A">
      <w:pPr>
        <w:spacing w:line="280" w:lineRule="exact"/>
        <w:rPr>
          <w:rFonts w:ascii="Times New Roman" w:eastAsia="標楷體" w:hAnsi="Times New Roman" w:cs="Times New Roman"/>
          <w:szCs w:val="24"/>
        </w:rPr>
      </w:pPr>
      <w:r w:rsidRPr="0069022A">
        <w:rPr>
          <w:rFonts w:ascii="Times New Roman" w:eastAsia="標楷體" w:hAnsi="Times New Roman" w:cs="Times New Roman"/>
          <w:szCs w:val="24"/>
        </w:rPr>
        <w:t xml:space="preserve">      (D) What You Should Know about the History of Sports Medicine.</w:t>
      </w:r>
    </w:p>
    <w:p w14:paraId="3FA4EF77" w14:textId="77777777" w:rsidR="00D968C7" w:rsidRPr="0069022A" w:rsidRDefault="00D968C7" w:rsidP="0069022A">
      <w:pPr>
        <w:spacing w:line="280" w:lineRule="exact"/>
        <w:rPr>
          <w:rFonts w:ascii="Times New Roman" w:eastAsia="標楷體" w:hAnsi="Times New Roman" w:cs="Times New Roman"/>
          <w:szCs w:val="24"/>
        </w:rPr>
      </w:pPr>
    </w:p>
    <w:p w14:paraId="0F6DEFB8" w14:textId="1A33C163" w:rsidR="003970B2" w:rsidRPr="0069022A" w:rsidRDefault="003970B2" w:rsidP="0069022A">
      <w:pPr>
        <w:spacing w:line="280" w:lineRule="exact"/>
        <w:rPr>
          <w:rFonts w:ascii="Times New Roman" w:eastAsia="標楷體" w:hAnsi="Times New Roman" w:cs="Times New Roman"/>
          <w:szCs w:val="24"/>
        </w:rPr>
      </w:pPr>
      <w:r w:rsidRPr="0069022A">
        <w:rPr>
          <w:rFonts w:ascii="Times New Roman" w:eastAsia="標楷體" w:hAnsi="Times New Roman" w:cs="Times New Roman" w:hint="eastAsia"/>
          <w:szCs w:val="24"/>
        </w:rPr>
        <w:t xml:space="preserve"> </w:t>
      </w:r>
      <w:r w:rsidRPr="0069022A">
        <w:rPr>
          <w:rFonts w:ascii="Times New Roman" w:eastAsia="標楷體" w:hAnsi="Times New Roman" w:cs="Times New Roman"/>
          <w:szCs w:val="24"/>
        </w:rPr>
        <w:t xml:space="preserve">  4</w:t>
      </w:r>
      <w:r w:rsidR="00B946A0" w:rsidRPr="0069022A">
        <w:rPr>
          <w:rFonts w:ascii="Times New Roman" w:eastAsia="標楷體" w:hAnsi="Times New Roman" w:cs="Times New Roman"/>
          <w:szCs w:val="24"/>
        </w:rPr>
        <w:t>3</w:t>
      </w:r>
      <w:r w:rsidRPr="0069022A">
        <w:rPr>
          <w:rFonts w:ascii="Times New Roman" w:eastAsia="標楷體" w:hAnsi="Times New Roman" w:cs="Times New Roman"/>
          <w:szCs w:val="24"/>
        </w:rPr>
        <w:t>. How does the writer tell readers the power of taking a walk after meals?</w:t>
      </w:r>
    </w:p>
    <w:p w14:paraId="698C04C3" w14:textId="77777777" w:rsidR="00657DAC" w:rsidRPr="0069022A" w:rsidRDefault="003970B2" w:rsidP="0069022A">
      <w:pPr>
        <w:spacing w:line="360" w:lineRule="exact"/>
        <w:rPr>
          <w:rFonts w:ascii="Times New Roman" w:eastAsia="標楷體" w:hAnsi="Times New Roman" w:cs="Times New Roman"/>
          <w:szCs w:val="24"/>
        </w:rPr>
      </w:pPr>
      <w:r w:rsidRPr="0069022A">
        <w:rPr>
          <w:rFonts w:ascii="Times New Roman" w:eastAsia="標楷體" w:hAnsi="Times New Roman" w:cs="Times New Roman" w:hint="eastAsia"/>
          <w:szCs w:val="24"/>
        </w:rPr>
        <w:t xml:space="preserve"> </w:t>
      </w:r>
      <w:r w:rsidRPr="0069022A">
        <w:rPr>
          <w:rFonts w:ascii="Times New Roman" w:eastAsia="標楷體" w:hAnsi="Times New Roman" w:cs="Times New Roman"/>
          <w:szCs w:val="24"/>
        </w:rPr>
        <w:t xml:space="preserve">     (A) By giving some study findings.   </w:t>
      </w:r>
    </w:p>
    <w:p w14:paraId="488053CF" w14:textId="05B7718E" w:rsidR="0028008E" w:rsidRPr="0069022A" w:rsidRDefault="003970B2" w:rsidP="0069022A">
      <w:pPr>
        <w:spacing w:line="360" w:lineRule="exact"/>
        <w:ind w:firstLineChars="300" w:firstLine="720"/>
        <w:rPr>
          <w:rFonts w:ascii="Times New Roman" w:eastAsia="標楷體" w:hAnsi="Times New Roman" w:cs="Times New Roman"/>
          <w:szCs w:val="24"/>
        </w:rPr>
      </w:pPr>
      <w:r w:rsidRPr="0069022A">
        <w:rPr>
          <w:rFonts w:ascii="Times New Roman" w:eastAsia="標楷體" w:hAnsi="Times New Roman" w:cs="Times New Roman"/>
          <w:szCs w:val="24"/>
        </w:rPr>
        <w:t>(B) By asking readers many questions.</w:t>
      </w:r>
    </w:p>
    <w:p w14:paraId="25719560" w14:textId="1625F1B0" w:rsidR="00657DAC" w:rsidRPr="0069022A" w:rsidRDefault="003970B2" w:rsidP="0069022A">
      <w:pPr>
        <w:spacing w:line="360" w:lineRule="exact"/>
        <w:rPr>
          <w:rFonts w:ascii="Times New Roman" w:eastAsia="標楷體" w:hAnsi="Times New Roman" w:cs="Times New Roman"/>
          <w:szCs w:val="24"/>
        </w:rPr>
      </w:pPr>
      <w:r w:rsidRPr="0069022A">
        <w:rPr>
          <w:rFonts w:ascii="Times New Roman" w:eastAsia="標楷體" w:hAnsi="Times New Roman" w:cs="Times New Roman" w:hint="eastAsia"/>
          <w:szCs w:val="24"/>
        </w:rPr>
        <w:t xml:space="preserve"> </w:t>
      </w:r>
      <w:r w:rsidRPr="0069022A">
        <w:rPr>
          <w:rFonts w:ascii="Times New Roman" w:eastAsia="標楷體" w:hAnsi="Times New Roman" w:cs="Times New Roman"/>
          <w:szCs w:val="24"/>
        </w:rPr>
        <w:t xml:space="preserve">     </w:t>
      </w:r>
      <w:r w:rsidRPr="0069022A">
        <w:rPr>
          <w:rFonts w:ascii="Times New Roman" w:eastAsia="標楷體" w:hAnsi="Times New Roman" w:cs="Times New Roman" w:hint="eastAsia"/>
          <w:szCs w:val="24"/>
        </w:rPr>
        <w:t>(C)</w:t>
      </w:r>
      <w:r w:rsidRPr="0069022A">
        <w:rPr>
          <w:rFonts w:ascii="Times New Roman" w:eastAsia="標楷體" w:hAnsi="Times New Roman" w:cs="Times New Roman"/>
          <w:szCs w:val="24"/>
        </w:rPr>
        <w:t xml:space="preserve"> By </w:t>
      </w:r>
      <w:r w:rsidR="00657DAC" w:rsidRPr="0069022A">
        <w:rPr>
          <w:rFonts w:ascii="Times New Roman" w:eastAsia="標楷體" w:hAnsi="Times New Roman" w:cs="Times New Roman"/>
          <w:szCs w:val="24"/>
        </w:rPr>
        <w:t>s</w:t>
      </w:r>
      <w:r w:rsidRPr="0069022A">
        <w:rPr>
          <w:rFonts w:ascii="Times New Roman" w:eastAsia="標楷體" w:hAnsi="Times New Roman" w:cs="Times New Roman"/>
          <w:szCs w:val="24"/>
        </w:rPr>
        <w:t>haring</w:t>
      </w:r>
      <w:r w:rsidR="00657DAC" w:rsidRPr="0069022A">
        <w:rPr>
          <w:rFonts w:ascii="Times New Roman" w:eastAsia="標楷體" w:hAnsi="Times New Roman" w:cs="Times New Roman"/>
          <w:szCs w:val="24"/>
        </w:rPr>
        <w:t xml:space="preserve"> his own life experiences</w:t>
      </w:r>
    </w:p>
    <w:p w14:paraId="0F899094" w14:textId="77777777" w:rsidR="00D968C7" w:rsidRPr="0069022A" w:rsidRDefault="00657DAC" w:rsidP="0003612C">
      <w:pPr>
        <w:spacing w:line="280" w:lineRule="exact"/>
        <w:rPr>
          <w:rFonts w:ascii="Times New Roman" w:eastAsia="標楷體" w:hAnsi="Times New Roman" w:cs="Times New Roman"/>
          <w:szCs w:val="24"/>
        </w:rPr>
      </w:pPr>
      <w:r w:rsidRPr="0069022A">
        <w:rPr>
          <w:rFonts w:ascii="Times New Roman" w:eastAsia="標楷體" w:hAnsi="Times New Roman" w:cs="Times New Roman"/>
          <w:szCs w:val="24"/>
        </w:rPr>
        <w:t xml:space="preserve">      (D) By sho</w:t>
      </w:r>
      <w:r w:rsidR="001D1B9D" w:rsidRPr="0069022A">
        <w:rPr>
          <w:rFonts w:ascii="Times New Roman" w:eastAsia="標楷體" w:hAnsi="Times New Roman" w:cs="Times New Roman"/>
          <w:szCs w:val="24"/>
        </w:rPr>
        <w:t>wing many famous people’s words.</w:t>
      </w:r>
      <w:r w:rsidR="003970B2" w:rsidRPr="0069022A">
        <w:rPr>
          <w:rFonts w:ascii="Times New Roman" w:eastAsia="標楷體" w:hAnsi="Times New Roman" w:cs="Times New Roman"/>
          <w:szCs w:val="24"/>
        </w:rPr>
        <w:t xml:space="preserve">  </w:t>
      </w:r>
    </w:p>
    <w:p w14:paraId="43C6C0C4" w14:textId="3583776E" w:rsidR="003970B2" w:rsidRPr="0069022A" w:rsidRDefault="003970B2" w:rsidP="0003612C">
      <w:pPr>
        <w:spacing w:line="280" w:lineRule="exact"/>
        <w:rPr>
          <w:rFonts w:ascii="Times New Roman" w:eastAsia="標楷體" w:hAnsi="Times New Roman" w:cs="Times New Roman"/>
          <w:szCs w:val="24"/>
        </w:rPr>
      </w:pPr>
      <w:r w:rsidRPr="0069022A">
        <w:rPr>
          <w:rFonts w:ascii="Times New Roman" w:eastAsia="標楷體" w:hAnsi="Times New Roman" w:cs="Times New Roman"/>
          <w:szCs w:val="24"/>
        </w:rPr>
        <w:t xml:space="preserve"> </w:t>
      </w:r>
    </w:p>
    <w:p w14:paraId="153752C3" w14:textId="55290577" w:rsidR="0028008E" w:rsidRPr="0069022A" w:rsidRDefault="001D1B9D" w:rsidP="0003612C">
      <w:pPr>
        <w:spacing w:line="280" w:lineRule="exact"/>
        <w:rPr>
          <w:rFonts w:ascii="Times New Roman" w:eastAsia="標楷體" w:hAnsi="Times New Roman" w:cs="Times New Roman"/>
          <w:szCs w:val="24"/>
        </w:rPr>
      </w:pPr>
      <w:r w:rsidRPr="0069022A">
        <w:rPr>
          <w:rFonts w:ascii="Times New Roman" w:eastAsia="標楷體" w:hAnsi="Times New Roman" w:cs="Times New Roman" w:hint="eastAsia"/>
          <w:szCs w:val="24"/>
        </w:rPr>
        <w:t xml:space="preserve"> </w:t>
      </w:r>
      <w:r w:rsidRPr="0069022A">
        <w:rPr>
          <w:rFonts w:ascii="Times New Roman" w:eastAsia="標楷體" w:hAnsi="Times New Roman" w:cs="Times New Roman"/>
          <w:szCs w:val="24"/>
        </w:rPr>
        <w:t xml:space="preserve">  4</w:t>
      </w:r>
      <w:r w:rsidR="00B946A0" w:rsidRPr="0069022A">
        <w:rPr>
          <w:rFonts w:ascii="Times New Roman" w:eastAsia="標楷體" w:hAnsi="Times New Roman" w:cs="Times New Roman"/>
          <w:szCs w:val="24"/>
        </w:rPr>
        <w:t>4</w:t>
      </w:r>
      <w:r w:rsidRPr="0069022A">
        <w:rPr>
          <w:rFonts w:ascii="Times New Roman" w:eastAsia="標楷體" w:hAnsi="Times New Roman" w:cs="Times New Roman"/>
          <w:szCs w:val="24"/>
        </w:rPr>
        <w:t>. Which is NOT true about the Mediterranean diet?</w:t>
      </w:r>
    </w:p>
    <w:p w14:paraId="719306A5" w14:textId="16C4F4C3" w:rsidR="001D1B9D" w:rsidRPr="0069022A" w:rsidRDefault="001D1B9D" w:rsidP="0069022A">
      <w:pPr>
        <w:spacing w:line="360" w:lineRule="exact"/>
        <w:rPr>
          <w:rFonts w:ascii="Times New Roman" w:eastAsia="標楷體" w:hAnsi="Times New Roman" w:cs="Times New Roman"/>
          <w:szCs w:val="24"/>
        </w:rPr>
      </w:pPr>
      <w:r w:rsidRPr="0069022A">
        <w:rPr>
          <w:rFonts w:ascii="Times New Roman" w:eastAsia="標楷體" w:hAnsi="Times New Roman" w:cs="Times New Roman" w:hint="eastAsia"/>
          <w:szCs w:val="24"/>
        </w:rPr>
        <w:t xml:space="preserve"> </w:t>
      </w:r>
      <w:r w:rsidRPr="0069022A">
        <w:rPr>
          <w:rFonts w:ascii="Times New Roman" w:eastAsia="標楷體" w:hAnsi="Times New Roman" w:cs="Times New Roman"/>
          <w:szCs w:val="24"/>
        </w:rPr>
        <w:t xml:space="preserve">     (</w:t>
      </w:r>
      <w:r w:rsidRPr="0069022A">
        <w:rPr>
          <w:rFonts w:ascii="Times New Roman" w:eastAsia="標楷體" w:hAnsi="Times New Roman" w:cs="Times New Roman" w:hint="eastAsia"/>
          <w:szCs w:val="24"/>
        </w:rPr>
        <w:t>A) I</w:t>
      </w:r>
      <w:r w:rsidRPr="0069022A">
        <w:rPr>
          <w:rFonts w:ascii="Times New Roman" w:eastAsia="標楷體" w:hAnsi="Times New Roman" w:cs="Times New Roman"/>
          <w:szCs w:val="24"/>
        </w:rPr>
        <w:t>f people follow a Mediterranean diet, they can become healthier.</w:t>
      </w:r>
    </w:p>
    <w:p w14:paraId="4C2CD971" w14:textId="71AED3BF" w:rsidR="001D1B9D" w:rsidRPr="0069022A" w:rsidRDefault="001D1B9D" w:rsidP="0069022A">
      <w:pPr>
        <w:spacing w:line="360" w:lineRule="exact"/>
        <w:rPr>
          <w:rFonts w:ascii="Times New Roman" w:eastAsia="標楷體" w:hAnsi="Times New Roman" w:cs="Times New Roman"/>
          <w:szCs w:val="24"/>
        </w:rPr>
      </w:pPr>
      <w:r w:rsidRPr="0069022A">
        <w:rPr>
          <w:rFonts w:ascii="Times New Roman" w:eastAsia="標楷體" w:hAnsi="Times New Roman" w:cs="Times New Roman" w:hint="eastAsia"/>
          <w:szCs w:val="24"/>
        </w:rPr>
        <w:t xml:space="preserve">      (B)</w:t>
      </w:r>
      <w:r w:rsidRPr="0069022A">
        <w:rPr>
          <w:rFonts w:ascii="Times New Roman" w:eastAsia="標楷體" w:hAnsi="Times New Roman" w:cs="Times New Roman"/>
          <w:szCs w:val="24"/>
        </w:rPr>
        <w:t xml:space="preserve"> Only people in Mediterranean countries are following it right now.</w:t>
      </w:r>
    </w:p>
    <w:p w14:paraId="1A3A3C82" w14:textId="687B0748" w:rsidR="001D1B9D" w:rsidRPr="0069022A" w:rsidRDefault="001D1B9D" w:rsidP="0069022A">
      <w:pPr>
        <w:spacing w:line="360" w:lineRule="exact"/>
        <w:rPr>
          <w:rFonts w:ascii="Times New Roman" w:eastAsia="標楷體" w:hAnsi="Times New Roman" w:cs="Times New Roman"/>
          <w:szCs w:val="24"/>
        </w:rPr>
      </w:pPr>
      <w:r w:rsidRPr="0069022A">
        <w:rPr>
          <w:rFonts w:ascii="Times New Roman" w:eastAsia="標楷體" w:hAnsi="Times New Roman" w:cs="Times New Roman" w:hint="eastAsia"/>
          <w:szCs w:val="24"/>
        </w:rPr>
        <w:t xml:space="preserve">      </w:t>
      </w:r>
      <w:r w:rsidRPr="0069022A">
        <w:rPr>
          <w:rFonts w:ascii="Times New Roman" w:eastAsia="標楷體" w:hAnsi="Times New Roman" w:cs="Times New Roman"/>
          <w:szCs w:val="24"/>
        </w:rPr>
        <w:t>(C)</w:t>
      </w:r>
      <w:r w:rsidRPr="0069022A">
        <w:rPr>
          <w:rFonts w:ascii="Times New Roman" w:eastAsia="標楷體" w:hAnsi="Times New Roman" w:cs="Times New Roman" w:hint="eastAsia"/>
          <w:szCs w:val="24"/>
        </w:rPr>
        <w:t xml:space="preserve"> It</w:t>
      </w:r>
      <w:r w:rsidRPr="0069022A">
        <w:rPr>
          <w:rFonts w:ascii="Times New Roman" w:eastAsia="標楷體" w:hAnsi="Times New Roman" w:cs="Times New Roman"/>
          <w:szCs w:val="24"/>
        </w:rPr>
        <w:t xml:space="preserve"> is a habit that asks people to eat slowly and take a walk after meals.</w:t>
      </w:r>
    </w:p>
    <w:p w14:paraId="61498C42" w14:textId="1061022D" w:rsidR="001D1B9D" w:rsidRPr="0069022A" w:rsidRDefault="001D1B9D" w:rsidP="0069022A">
      <w:pPr>
        <w:spacing w:line="360" w:lineRule="exact"/>
        <w:rPr>
          <w:rFonts w:ascii="Times New Roman" w:eastAsia="標楷體" w:hAnsi="Times New Roman" w:cs="Times New Roman"/>
          <w:szCs w:val="24"/>
        </w:rPr>
      </w:pPr>
      <w:r w:rsidRPr="0069022A">
        <w:rPr>
          <w:rFonts w:ascii="Times New Roman" w:eastAsia="標楷體" w:hAnsi="Times New Roman" w:cs="Times New Roman" w:hint="eastAsia"/>
          <w:szCs w:val="24"/>
        </w:rPr>
        <w:t xml:space="preserve">      (D) </w:t>
      </w:r>
      <w:r w:rsidRPr="0069022A">
        <w:rPr>
          <w:rFonts w:ascii="Times New Roman" w:eastAsia="標楷體" w:hAnsi="Times New Roman" w:cs="Times New Roman"/>
          <w:szCs w:val="24"/>
        </w:rPr>
        <w:t>“How we eat” and “what we eat” are both important in the Mediterranean diet.</w:t>
      </w:r>
    </w:p>
    <w:p w14:paraId="3FAEDC19" w14:textId="677B946A" w:rsidR="004162F9" w:rsidRPr="0069022A" w:rsidRDefault="004162F9" w:rsidP="0003612C">
      <w:pPr>
        <w:spacing w:line="240" w:lineRule="exact"/>
        <w:jc w:val="center"/>
        <w:rPr>
          <w:rFonts w:ascii="Times New Roman" w:eastAsia="標楷體" w:hAnsi="Times New Roman" w:cs="Times New Roman"/>
          <w:szCs w:val="24"/>
        </w:rPr>
      </w:pPr>
    </w:p>
    <w:p w14:paraId="00EA2FDD" w14:textId="2A498D74" w:rsidR="00A57E89" w:rsidRPr="0069022A" w:rsidRDefault="00A57E89" w:rsidP="0003612C">
      <w:pPr>
        <w:spacing w:line="240" w:lineRule="exact"/>
        <w:rPr>
          <w:rFonts w:ascii="Times New Roman" w:eastAsia="標楷體" w:hAnsi="Times New Roman" w:cs="Times New Roman"/>
          <w:szCs w:val="24"/>
        </w:rPr>
      </w:pPr>
      <w:r w:rsidRPr="0069022A">
        <w:rPr>
          <w:rFonts w:ascii="Times New Roman" w:eastAsia="標楷體" w:hAnsi="Times New Roman" w:cs="Times New Roman" w:hint="eastAsia"/>
          <w:szCs w:val="24"/>
        </w:rPr>
        <w:t xml:space="preserve"> </w:t>
      </w:r>
      <w:r w:rsidRPr="0069022A">
        <w:rPr>
          <w:rFonts w:ascii="Times New Roman" w:eastAsia="標楷體" w:hAnsi="Times New Roman" w:cs="Times New Roman"/>
          <w:szCs w:val="24"/>
        </w:rPr>
        <w:t xml:space="preserve">  (B)</w:t>
      </w:r>
    </w:p>
    <w:p w14:paraId="42782721" w14:textId="0DD9D135" w:rsidR="009B5769" w:rsidRPr="0069022A" w:rsidRDefault="009B5769" w:rsidP="0069022A">
      <w:pPr>
        <w:pStyle w:val="11"/>
        <w:pBdr>
          <w:top w:val="single" w:sz="4" w:space="1" w:color="auto"/>
          <w:left w:val="single" w:sz="4" w:space="4" w:color="auto"/>
          <w:bottom w:val="single" w:sz="4" w:space="1" w:color="auto"/>
          <w:right w:val="single" w:sz="4" w:space="4" w:color="auto"/>
        </w:pBdr>
        <w:adjustRightInd w:val="0"/>
        <w:snapToGrid w:val="0"/>
        <w:spacing w:line="360" w:lineRule="exact"/>
        <w:ind w:leftChars="200" w:left="480" w:rightChars="100" w:right="240"/>
        <w:rPr>
          <w:rStyle w:val="char"/>
          <w:color w:val="auto"/>
        </w:rPr>
      </w:pPr>
      <w:r w:rsidRPr="0069022A">
        <w:rPr>
          <w:rStyle w:val="char"/>
          <w:color w:val="auto"/>
        </w:rPr>
        <w:t xml:space="preserve">Dear </w:t>
      </w:r>
      <w:r w:rsidRPr="0069022A">
        <w:rPr>
          <w:rStyle w:val="char"/>
          <w:rFonts w:hint="eastAsia"/>
          <w:color w:val="auto"/>
        </w:rPr>
        <w:t>f</w:t>
      </w:r>
      <w:r w:rsidRPr="0069022A">
        <w:rPr>
          <w:rStyle w:val="char"/>
          <w:color w:val="auto"/>
        </w:rPr>
        <w:t>riends,</w:t>
      </w:r>
      <w:r w:rsidRPr="0069022A">
        <w:rPr>
          <w:rStyle w:val="char"/>
          <w:rFonts w:hint="eastAsia"/>
          <w:color w:val="auto"/>
        </w:rPr>
        <w:br/>
      </w:r>
      <w:r w:rsidRPr="0069022A">
        <w:rPr>
          <w:rStyle w:val="char"/>
          <w:color w:val="auto"/>
        </w:rPr>
        <w:t xml:space="preserve"> </w:t>
      </w:r>
      <w:r w:rsidR="00D968C7" w:rsidRPr="0069022A">
        <w:rPr>
          <w:rStyle w:val="char"/>
          <w:color w:val="auto"/>
        </w:rPr>
        <w:t xml:space="preserve">  I </w:t>
      </w:r>
      <w:r w:rsidRPr="0069022A">
        <w:rPr>
          <w:rStyle w:val="char"/>
          <w:color w:val="auto"/>
        </w:rPr>
        <w:t xml:space="preserve">have some great news to share with all of you.  My son just got into one of the top universities in the country.  He’s excited, and of course, so am I.  There probably isn’t a father in the world who is prouder of his son than I am at the moment.  So, I’d like to invite all of you to celebrate this wonderful event at our house.  There’s going to be a huge barbecue </w:t>
      </w:r>
      <w:r w:rsidRPr="0069022A">
        <w:rPr>
          <w:rStyle w:val="char"/>
          <w:rFonts w:hint="eastAsia"/>
          <w:color w:val="auto"/>
        </w:rPr>
        <w:t xml:space="preserve">party </w:t>
      </w:r>
      <w:r w:rsidRPr="0069022A">
        <w:rPr>
          <w:rStyle w:val="char"/>
          <w:color w:val="auto"/>
        </w:rPr>
        <w:t xml:space="preserve">with lots of good food and drinks.  It will start at around 11:30 </w:t>
      </w:r>
      <w:r w:rsidRPr="0069022A">
        <w:rPr>
          <w:rStyle w:val="char"/>
          <w:rFonts w:hint="eastAsia"/>
          <w:color w:val="auto"/>
        </w:rPr>
        <w:t xml:space="preserve">on </w:t>
      </w:r>
      <w:r w:rsidRPr="0069022A">
        <w:rPr>
          <w:rStyle w:val="char"/>
          <w:color w:val="auto"/>
        </w:rPr>
        <w:t>Saturday morning and finish when all the food runs out</w:t>
      </w:r>
      <w:r w:rsidR="003D3DE8" w:rsidRPr="0069022A">
        <w:rPr>
          <w:rStyle w:val="char"/>
          <w:color w:val="auto"/>
        </w:rPr>
        <w:t>.</w:t>
      </w:r>
      <w:r w:rsidR="00D968C7" w:rsidRPr="0069022A">
        <w:rPr>
          <w:rStyle w:val="char"/>
          <w:color w:val="auto"/>
        </w:rPr>
        <w:t xml:space="preserve"> </w:t>
      </w:r>
      <w:r w:rsidRPr="0069022A">
        <w:rPr>
          <w:rStyle w:val="char"/>
          <w:color w:val="auto"/>
        </w:rPr>
        <w:t>I included a piece of paper with the directions for your convenience.  Hope to see you all on Saturday.</w:t>
      </w:r>
      <w:r w:rsidRPr="0069022A">
        <w:rPr>
          <w:rStyle w:val="char"/>
          <w:rFonts w:hint="eastAsia"/>
          <w:color w:val="auto"/>
        </w:rPr>
        <w:br/>
      </w:r>
      <w:r w:rsidR="004162F9" w:rsidRPr="0069022A">
        <w:rPr>
          <w:rStyle w:val="char"/>
          <w:color w:val="auto"/>
        </w:rPr>
        <w:t xml:space="preserve">   </w:t>
      </w:r>
      <w:r w:rsidR="003D3DE8" w:rsidRPr="0069022A">
        <w:rPr>
          <w:rStyle w:val="char"/>
          <w:color w:val="auto"/>
        </w:rPr>
        <w:t xml:space="preserve">                                                 </w:t>
      </w:r>
      <w:r w:rsidR="0003612C">
        <w:rPr>
          <w:rStyle w:val="char"/>
          <w:rFonts w:hint="eastAsia"/>
          <w:color w:val="auto"/>
        </w:rPr>
        <w:t xml:space="preserve">                  </w:t>
      </w:r>
      <w:r w:rsidR="003D3DE8" w:rsidRPr="0069022A">
        <w:rPr>
          <w:rStyle w:val="char"/>
          <w:color w:val="auto"/>
        </w:rPr>
        <w:t xml:space="preserve">                       </w:t>
      </w:r>
      <w:r w:rsidRPr="0069022A">
        <w:rPr>
          <w:rStyle w:val="char"/>
          <w:color w:val="auto"/>
        </w:rPr>
        <w:t>Patrick</w:t>
      </w:r>
      <w:r w:rsidRPr="0069022A">
        <w:rPr>
          <w:rStyle w:val="char"/>
          <w:rFonts w:hint="eastAsia"/>
          <w:color w:val="auto"/>
        </w:rPr>
        <w:br/>
        <w:t xml:space="preserve"> </w:t>
      </w:r>
      <w:r w:rsidRPr="0069022A">
        <w:rPr>
          <w:rStyle w:val="char"/>
          <w:color w:val="auto"/>
        </w:rPr>
        <w:t>Directions to Patrick’s house, 1121 Richmond Street:</w:t>
      </w:r>
    </w:p>
    <w:p w14:paraId="134B902A" w14:textId="526EE6C7" w:rsidR="009B5769" w:rsidRPr="0069022A" w:rsidRDefault="009B5769" w:rsidP="0069022A">
      <w:pPr>
        <w:pStyle w:val="11"/>
        <w:pBdr>
          <w:top w:val="single" w:sz="4" w:space="1" w:color="auto"/>
          <w:left w:val="single" w:sz="4" w:space="4" w:color="auto"/>
          <w:bottom w:val="single" w:sz="4" w:space="1" w:color="auto"/>
          <w:right w:val="single" w:sz="4" w:space="4" w:color="auto"/>
        </w:pBdr>
        <w:adjustRightInd w:val="0"/>
        <w:snapToGrid w:val="0"/>
        <w:spacing w:line="360" w:lineRule="exact"/>
        <w:ind w:left="480" w:rightChars="100" w:right="240" w:firstLineChars="100" w:firstLine="240"/>
        <w:rPr>
          <w:rStyle w:val="char"/>
          <w:color w:val="auto"/>
        </w:rPr>
      </w:pPr>
      <w:r w:rsidRPr="0069022A">
        <w:rPr>
          <w:rStyle w:val="char"/>
        </w:rPr>
        <w:t xml:space="preserve"> </w:t>
      </w:r>
      <w:r w:rsidRPr="0069022A">
        <w:rPr>
          <w:rStyle w:val="char"/>
          <w:color w:val="auto"/>
        </w:rPr>
        <w:t>* Take Highway 17 south to exit 5.</w:t>
      </w:r>
    </w:p>
    <w:p w14:paraId="03983EEE" w14:textId="5F03CCD0" w:rsidR="009B5769" w:rsidRPr="0069022A" w:rsidRDefault="009B5769" w:rsidP="0069022A">
      <w:pPr>
        <w:pStyle w:val="11"/>
        <w:pBdr>
          <w:top w:val="single" w:sz="4" w:space="1" w:color="auto"/>
          <w:left w:val="single" w:sz="4" w:space="4" w:color="auto"/>
          <w:bottom w:val="single" w:sz="4" w:space="1" w:color="auto"/>
          <w:right w:val="single" w:sz="4" w:space="4" w:color="auto"/>
        </w:pBdr>
        <w:adjustRightInd w:val="0"/>
        <w:snapToGrid w:val="0"/>
        <w:spacing w:line="360" w:lineRule="exact"/>
        <w:ind w:left="480" w:rightChars="100" w:right="240"/>
        <w:rPr>
          <w:rStyle w:val="char"/>
          <w:color w:val="auto"/>
        </w:rPr>
      </w:pPr>
      <w:r w:rsidRPr="0069022A">
        <w:rPr>
          <w:rStyle w:val="char"/>
          <w:rFonts w:hint="eastAsia"/>
          <w:color w:val="auto"/>
        </w:rPr>
        <w:t xml:space="preserve"> </w:t>
      </w:r>
      <w:r w:rsidR="004162F9" w:rsidRPr="0069022A">
        <w:rPr>
          <w:rStyle w:val="char"/>
          <w:color w:val="auto"/>
        </w:rPr>
        <w:t xml:space="preserve">  </w:t>
      </w:r>
      <w:r w:rsidRPr="0069022A">
        <w:rPr>
          <w:rStyle w:val="char"/>
          <w:color w:val="auto"/>
        </w:rPr>
        <w:t>* Drive straight until you come to a gas station on your left – about six miles.</w:t>
      </w:r>
    </w:p>
    <w:p w14:paraId="0588B50C" w14:textId="21325E47" w:rsidR="009B5769" w:rsidRPr="0069022A" w:rsidRDefault="009B5769" w:rsidP="0069022A">
      <w:pPr>
        <w:pStyle w:val="11"/>
        <w:pBdr>
          <w:top w:val="single" w:sz="4" w:space="1" w:color="auto"/>
          <w:left w:val="single" w:sz="4" w:space="4" w:color="auto"/>
          <w:bottom w:val="single" w:sz="4" w:space="1" w:color="auto"/>
          <w:right w:val="single" w:sz="4" w:space="4" w:color="auto"/>
        </w:pBdr>
        <w:adjustRightInd w:val="0"/>
        <w:snapToGrid w:val="0"/>
        <w:spacing w:line="360" w:lineRule="exact"/>
        <w:ind w:left="480" w:rightChars="100" w:right="240"/>
        <w:rPr>
          <w:rStyle w:val="char"/>
          <w:color w:val="auto"/>
        </w:rPr>
      </w:pPr>
      <w:r w:rsidRPr="0069022A">
        <w:rPr>
          <w:rStyle w:val="char"/>
          <w:rFonts w:hint="eastAsia"/>
          <w:color w:val="auto"/>
        </w:rPr>
        <w:t xml:space="preserve"> </w:t>
      </w:r>
      <w:r w:rsidR="004162F9" w:rsidRPr="0069022A">
        <w:rPr>
          <w:rStyle w:val="char"/>
          <w:color w:val="auto"/>
        </w:rPr>
        <w:t xml:space="preserve">  </w:t>
      </w:r>
      <w:r w:rsidRPr="0069022A">
        <w:rPr>
          <w:rStyle w:val="char"/>
          <w:color w:val="auto"/>
        </w:rPr>
        <w:t>* Turn left and keep going for another mile.</w:t>
      </w:r>
    </w:p>
    <w:p w14:paraId="1E2FBAB8" w14:textId="4EA96C7E" w:rsidR="009B5769" w:rsidRPr="0069022A" w:rsidRDefault="009B5769" w:rsidP="0069022A">
      <w:pPr>
        <w:pStyle w:val="11"/>
        <w:pBdr>
          <w:top w:val="single" w:sz="4" w:space="1" w:color="auto"/>
          <w:left w:val="single" w:sz="4" w:space="4" w:color="auto"/>
          <w:bottom w:val="single" w:sz="4" w:space="1" w:color="auto"/>
          <w:right w:val="single" w:sz="4" w:space="4" w:color="auto"/>
        </w:pBdr>
        <w:adjustRightInd w:val="0"/>
        <w:snapToGrid w:val="0"/>
        <w:spacing w:line="360" w:lineRule="exact"/>
        <w:ind w:left="480" w:rightChars="100" w:right="240"/>
        <w:rPr>
          <w:rStyle w:val="char"/>
          <w:color w:val="auto"/>
        </w:rPr>
      </w:pPr>
      <w:r w:rsidRPr="0069022A">
        <w:rPr>
          <w:rStyle w:val="char"/>
          <w:rFonts w:hint="eastAsia"/>
          <w:color w:val="auto"/>
        </w:rPr>
        <w:t xml:space="preserve"> </w:t>
      </w:r>
      <w:r w:rsidR="004162F9" w:rsidRPr="0069022A">
        <w:rPr>
          <w:rStyle w:val="char"/>
          <w:color w:val="auto"/>
        </w:rPr>
        <w:t xml:space="preserve">  </w:t>
      </w:r>
      <w:r w:rsidRPr="0069022A">
        <w:rPr>
          <w:rStyle w:val="char"/>
          <w:color w:val="auto"/>
        </w:rPr>
        <w:t>* When you see the fire station, take the next right onto Walker Road.</w:t>
      </w:r>
    </w:p>
    <w:p w14:paraId="5F29FBCB" w14:textId="1779D059" w:rsidR="009B5769" w:rsidRPr="0069022A" w:rsidRDefault="009B5769" w:rsidP="0069022A">
      <w:pPr>
        <w:pStyle w:val="11"/>
        <w:pBdr>
          <w:top w:val="single" w:sz="4" w:space="1" w:color="auto"/>
          <w:left w:val="single" w:sz="4" w:space="4" w:color="auto"/>
          <w:bottom w:val="single" w:sz="4" w:space="1" w:color="auto"/>
          <w:right w:val="single" w:sz="4" w:space="4" w:color="auto"/>
        </w:pBdr>
        <w:adjustRightInd w:val="0"/>
        <w:snapToGrid w:val="0"/>
        <w:spacing w:line="360" w:lineRule="exact"/>
        <w:ind w:left="480" w:rightChars="100" w:right="240"/>
        <w:rPr>
          <w:rStyle w:val="char"/>
          <w:color w:val="auto"/>
        </w:rPr>
      </w:pPr>
      <w:r w:rsidRPr="0069022A">
        <w:rPr>
          <w:rStyle w:val="char"/>
          <w:rFonts w:hint="eastAsia"/>
          <w:color w:val="auto"/>
        </w:rPr>
        <w:t xml:space="preserve"> </w:t>
      </w:r>
      <w:r w:rsidR="004162F9" w:rsidRPr="0069022A">
        <w:rPr>
          <w:rStyle w:val="char"/>
          <w:color w:val="auto"/>
        </w:rPr>
        <w:t xml:space="preserve">  </w:t>
      </w:r>
      <w:r w:rsidRPr="0069022A">
        <w:rPr>
          <w:rStyle w:val="char"/>
          <w:color w:val="auto"/>
        </w:rPr>
        <w:t>* Stay on Walker Road until you see the police station and then turn right.</w:t>
      </w:r>
    </w:p>
    <w:p w14:paraId="6B2F17C3" w14:textId="5F4ADEF0" w:rsidR="009B5769" w:rsidRPr="0069022A" w:rsidRDefault="009B5769" w:rsidP="0069022A">
      <w:pPr>
        <w:pStyle w:val="11"/>
        <w:pBdr>
          <w:top w:val="single" w:sz="4" w:space="1" w:color="auto"/>
          <w:left w:val="single" w:sz="4" w:space="4" w:color="auto"/>
          <w:bottom w:val="single" w:sz="4" w:space="1" w:color="auto"/>
          <w:right w:val="single" w:sz="4" w:space="4" w:color="auto"/>
        </w:pBdr>
        <w:adjustRightInd w:val="0"/>
        <w:snapToGrid w:val="0"/>
        <w:spacing w:line="360" w:lineRule="exact"/>
        <w:ind w:left="480" w:rightChars="100" w:right="240"/>
        <w:rPr>
          <w:rStyle w:val="char"/>
          <w:color w:val="auto"/>
        </w:rPr>
      </w:pPr>
      <w:r w:rsidRPr="0069022A">
        <w:rPr>
          <w:rStyle w:val="char"/>
          <w:rFonts w:hint="eastAsia"/>
          <w:color w:val="auto"/>
        </w:rPr>
        <w:t xml:space="preserve"> </w:t>
      </w:r>
      <w:r w:rsidR="004162F9" w:rsidRPr="0069022A">
        <w:rPr>
          <w:rStyle w:val="char"/>
          <w:color w:val="auto"/>
        </w:rPr>
        <w:t xml:space="preserve">  </w:t>
      </w:r>
      <w:r w:rsidRPr="0069022A">
        <w:rPr>
          <w:rStyle w:val="char"/>
          <w:color w:val="auto"/>
        </w:rPr>
        <w:t xml:space="preserve">* </w:t>
      </w:r>
      <w:r w:rsidRPr="0069022A">
        <w:rPr>
          <w:rStyle w:val="char"/>
          <w:rFonts w:hint="eastAsia"/>
          <w:color w:val="auto"/>
        </w:rPr>
        <w:t>S</w:t>
      </w:r>
      <w:r w:rsidRPr="0069022A">
        <w:rPr>
          <w:rStyle w:val="char"/>
          <w:color w:val="auto"/>
        </w:rPr>
        <w:t xml:space="preserve">oon, you will come to a </w:t>
      </w:r>
      <w:r w:rsidR="0080469A" w:rsidRPr="0069022A">
        <w:rPr>
          <w:rStyle w:val="char"/>
          <w:color w:val="auto"/>
        </w:rPr>
        <w:t>supermarket</w:t>
      </w:r>
      <w:r w:rsidRPr="0069022A">
        <w:rPr>
          <w:rStyle w:val="char"/>
          <w:color w:val="auto"/>
        </w:rPr>
        <w:t>.</w:t>
      </w:r>
    </w:p>
    <w:p w14:paraId="35E5CCFE" w14:textId="75E848EB" w:rsidR="009B5769" w:rsidRPr="0069022A" w:rsidRDefault="009B5769" w:rsidP="0069022A">
      <w:pPr>
        <w:pStyle w:val="11"/>
        <w:pBdr>
          <w:top w:val="single" w:sz="4" w:space="1" w:color="auto"/>
          <w:left w:val="single" w:sz="4" w:space="4" w:color="auto"/>
          <w:bottom w:val="single" w:sz="4" w:space="1" w:color="auto"/>
          <w:right w:val="single" w:sz="4" w:space="4" w:color="auto"/>
        </w:pBdr>
        <w:adjustRightInd w:val="0"/>
        <w:snapToGrid w:val="0"/>
        <w:spacing w:line="360" w:lineRule="exact"/>
        <w:ind w:left="480" w:rightChars="100" w:right="240"/>
        <w:rPr>
          <w:rStyle w:val="char"/>
          <w:color w:val="auto"/>
        </w:rPr>
      </w:pPr>
      <w:r w:rsidRPr="0069022A">
        <w:rPr>
          <w:rStyle w:val="char"/>
          <w:rFonts w:hint="eastAsia"/>
          <w:color w:val="auto"/>
        </w:rPr>
        <w:t xml:space="preserve"> </w:t>
      </w:r>
      <w:r w:rsidR="004162F9" w:rsidRPr="0069022A">
        <w:rPr>
          <w:rStyle w:val="char"/>
          <w:color w:val="auto"/>
        </w:rPr>
        <w:t xml:space="preserve">  </w:t>
      </w:r>
      <w:r w:rsidRPr="0069022A">
        <w:rPr>
          <w:rStyle w:val="char"/>
          <w:color w:val="auto"/>
        </w:rPr>
        <w:t xml:space="preserve">* Go past it, take the second left turn, and drive for three minutes. </w:t>
      </w:r>
    </w:p>
    <w:p w14:paraId="19E2FA36" w14:textId="6934805C" w:rsidR="009B5769" w:rsidRPr="0069022A" w:rsidRDefault="009B5769" w:rsidP="0069022A">
      <w:pPr>
        <w:pStyle w:val="11"/>
        <w:pBdr>
          <w:top w:val="single" w:sz="4" w:space="1" w:color="auto"/>
          <w:left w:val="single" w:sz="4" w:space="4" w:color="auto"/>
          <w:bottom w:val="single" w:sz="4" w:space="1" w:color="auto"/>
          <w:right w:val="single" w:sz="4" w:space="4" w:color="auto"/>
        </w:pBdr>
        <w:adjustRightInd w:val="0"/>
        <w:snapToGrid w:val="0"/>
        <w:spacing w:line="360" w:lineRule="exact"/>
        <w:ind w:left="480" w:rightChars="100" w:right="240"/>
        <w:rPr>
          <w:rStyle w:val="char"/>
          <w:color w:val="auto"/>
        </w:rPr>
      </w:pPr>
      <w:r w:rsidRPr="0069022A">
        <w:rPr>
          <w:rStyle w:val="char"/>
          <w:rFonts w:hint="eastAsia"/>
          <w:color w:val="auto"/>
        </w:rPr>
        <w:t xml:space="preserve"> </w:t>
      </w:r>
      <w:r w:rsidR="004162F9" w:rsidRPr="0069022A">
        <w:rPr>
          <w:rStyle w:val="char"/>
          <w:color w:val="auto"/>
        </w:rPr>
        <w:t xml:space="preserve">  </w:t>
      </w:r>
      <w:r w:rsidRPr="0069022A">
        <w:rPr>
          <w:rStyle w:val="char"/>
          <w:color w:val="auto"/>
        </w:rPr>
        <w:t>* There will be several houses there, and mine is the one on the left at the end of the street.</w:t>
      </w:r>
    </w:p>
    <w:p w14:paraId="10FC1D64" w14:textId="77777777" w:rsidR="00F7456C" w:rsidRPr="0069022A" w:rsidRDefault="009B5769" w:rsidP="0069022A">
      <w:pPr>
        <w:pStyle w:val="11"/>
        <w:pBdr>
          <w:top w:val="single" w:sz="4" w:space="1" w:color="auto"/>
          <w:left w:val="single" w:sz="4" w:space="4" w:color="auto"/>
          <w:bottom w:val="single" w:sz="4" w:space="1" w:color="auto"/>
          <w:right w:val="single" w:sz="4" w:space="4" w:color="auto"/>
        </w:pBdr>
        <w:adjustRightInd w:val="0"/>
        <w:snapToGrid w:val="0"/>
        <w:spacing w:line="360" w:lineRule="exact"/>
        <w:ind w:leftChars="200" w:left="480" w:rightChars="100" w:right="240"/>
        <w:rPr>
          <w:rStyle w:val="char"/>
          <w:color w:val="auto"/>
        </w:rPr>
      </w:pPr>
      <w:r w:rsidRPr="0069022A">
        <w:rPr>
          <w:rStyle w:val="char"/>
          <w:color w:val="auto"/>
        </w:rPr>
        <w:br/>
      </w:r>
      <w:r w:rsidRPr="0069022A">
        <w:rPr>
          <w:rStyle w:val="char"/>
          <w:rFonts w:ascii="Wingdings" w:hAnsi="Wingdings"/>
          <w:color w:val="auto"/>
        </w:rPr>
        <w:sym w:font="Wingdings" w:char="F026"/>
      </w:r>
      <w:r w:rsidRPr="0069022A">
        <w:rPr>
          <w:rStyle w:val="char"/>
          <w:rFonts w:hint="eastAsia"/>
          <w:color w:val="auto"/>
        </w:rPr>
        <w:t xml:space="preserve"> </w:t>
      </w:r>
      <w:r w:rsidRPr="0069022A">
        <w:rPr>
          <w:rStyle w:val="char"/>
          <w:color w:val="auto"/>
        </w:rPr>
        <w:t xml:space="preserve">university </w:t>
      </w:r>
      <w:r w:rsidRPr="0069022A">
        <w:rPr>
          <w:rStyle w:val="char"/>
          <w:color w:val="auto"/>
        </w:rPr>
        <w:t>大學</w:t>
      </w:r>
      <w:r w:rsidRPr="0069022A">
        <w:rPr>
          <w:rStyle w:val="char"/>
          <w:color w:val="auto"/>
        </w:rPr>
        <w:t xml:space="preserve">  </w:t>
      </w:r>
      <w:r w:rsidRPr="0069022A">
        <w:rPr>
          <w:rStyle w:val="char"/>
          <w:rFonts w:hint="eastAsia"/>
          <w:color w:val="auto"/>
        </w:rPr>
        <w:t xml:space="preserve">huge </w:t>
      </w:r>
      <w:r w:rsidRPr="0069022A">
        <w:rPr>
          <w:rStyle w:val="char"/>
          <w:rFonts w:hint="eastAsia"/>
          <w:color w:val="auto"/>
        </w:rPr>
        <w:t>大的</w:t>
      </w:r>
      <w:r w:rsidRPr="0069022A">
        <w:rPr>
          <w:rStyle w:val="char"/>
          <w:rFonts w:hint="eastAsia"/>
          <w:color w:val="auto"/>
        </w:rPr>
        <w:t xml:space="preserve">  </w:t>
      </w:r>
      <w:r w:rsidRPr="0069022A">
        <w:rPr>
          <w:rStyle w:val="char"/>
          <w:color w:val="auto"/>
        </w:rPr>
        <w:t xml:space="preserve">barbecue </w:t>
      </w:r>
      <w:r w:rsidRPr="0069022A">
        <w:rPr>
          <w:rStyle w:val="char"/>
          <w:rFonts w:hint="eastAsia"/>
          <w:color w:val="auto"/>
        </w:rPr>
        <w:t>烤肉</w:t>
      </w:r>
      <w:r w:rsidRPr="0069022A">
        <w:rPr>
          <w:rStyle w:val="char"/>
          <w:color w:val="auto"/>
        </w:rPr>
        <w:t xml:space="preserve">  include </w:t>
      </w:r>
      <w:r w:rsidRPr="0069022A">
        <w:rPr>
          <w:rStyle w:val="char"/>
          <w:color w:val="auto"/>
        </w:rPr>
        <w:t>附上</w:t>
      </w:r>
      <w:r w:rsidRPr="0069022A">
        <w:rPr>
          <w:rStyle w:val="char"/>
          <w:color w:val="auto"/>
        </w:rPr>
        <w:t>…</w:t>
      </w:r>
      <w:proofErr w:type="gramStart"/>
      <w:r w:rsidRPr="0069022A">
        <w:rPr>
          <w:rStyle w:val="char"/>
          <w:color w:val="auto"/>
        </w:rPr>
        <w:t>…</w:t>
      </w:r>
      <w:proofErr w:type="gramEnd"/>
      <w:r w:rsidRPr="0069022A">
        <w:rPr>
          <w:rStyle w:val="char"/>
          <w:color w:val="auto"/>
        </w:rPr>
        <w:t xml:space="preserve">  direction</w:t>
      </w:r>
      <w:r w:rsidRPr="0069022A">
        <w:rPr>
          <w:rStyle w:val="char"/>
          <w:rFonts w:hint="eastAsia"/>
          <w:color w:val="auto"/>
        </w:rPr>
        <w:t xml:space="preserve"> </w:t>
      </w:r>
      <w:r w:rsidRPr="0069022A">
        <w:rPr>
          <w:rStyle w:val="char"/>
          <w:rFonts w:hint="eastAsia"/>
          <w:color w:val="auto"/>
        </w:rPr>
        <w:t>方向</w:t>
      </w:r>
      <w:r w:rsidRPr="0069022A">
        <w:rPr>
          <w:rStyle w:val="char"/>
          <w:rFonts w:hint="eastAsia"/>
          <w:color w:val="auto"/>
        </w:rPr>
        <w:t xml:space="preserve">  </w:t>
      </w:r>
    </w:p>
    <w:p w14:paraId="36AD01DE" w14:textId="10880B99" w:rsidR="009B5769" w:rsidRPr="0069022A" w:rsidRDefault="009B5769" w:rsidP="0069022A">
      <w:pPr>
        <w:pStyle w:val="11"/>
        <w:pBdr>
          <w:top w:val="single" w:sz="4" w:space="1" w:color="auto"/>
          <w:left w:val="single" w:sz="4" w:space="4" w:color="auto"/>
          <w:bottom w:val="single" w:sz="4" w:space="1" w:color="auto"/>
          <w:right w:val="single" w:sz="4" w:space="4" w:color="auto"/>
        </w:pBdr>
        <w:adjustRightInd w:val="0"/>
        <w:snapToGrid w:val="0"/>
        <w:spacing w:line="360" w:lineRule="exact"/>
        <w:ind w:leftChars="200" w:left="480" w:rightChars="100" w:right="240" w:firstLineChars="200" w:firstLine="480"/>
        <w:rPr>
          <w:rStyle w:val="char"/>
          <w:color w:val="auto"/>
        </w:rPr>
      </w:pPr>
      <w:r w:rsidRPr="0069022A">
        <w:rPr>
          <w:rStyle w:val="char"/>
          <w:rFonts w:hint="eastAsia"/>
          <w:color w:val="auto"/>
        </w:rPr>
        <w:t xml:space="preserve"> </w:t>
      </w:r>
    </w:p>
    <w:p w14:paraId="1E8984AC" w14:textId="77777777" w:rsidR="0003612C" w:rsidRDefault="009B5769" w:rsidP="0069022A">
      <w:pPr>
        <w:pStyle w:val="11"/>
        <w:adjustRightInd w:val="0"/>
        <w:snapToGrid w:val="0"/>
        <w:spacing w:line="360" w:lineRule="exact"/>
        <w:ind w:left="57"/>
        <w:rPr>
          <w:rStyle w:val="char"/>
          <w:color w:val="auto"/>
        </w:rPr>
      </w:pPr>
      <w:r w:rsidRPr="0069022A">
        <w:rPr>
          <w:rStyle w:val="char"/>
          <w:color w:val="auto"/>
        </w:rPr>
        <w:t>（</w:t>
      </w:r>
      <w:r w:rsidRPr="0069022A">
        <w:rPr>
          <w:rStyle w:val="char"/>
          <w:rFonts w:hint="eastAsia"/>
          <w:color w:val="auto"/>
        </w:rPr>
        <w:t xml:space="preserve">　</w:t>
      </w:r>
      <w:r w:rsidRPr="0069022A">
        <w:rPr>
          <w:rStyle w:val="char"/>
          <w:color w:val="auto"/>
        </w:rPr>
        <w:t>）</w:t>
      </w:r>
      <w:r w:rsidR="00F7456C" w:rsidRPr="0069022A">
        <w:rPr>
          <w:rStyle w:val="char"/>
          <w:rFonts w:hint="eastAsia"/>
          <w:color w:val="auto"/>
        </w:rPr>
        <w:t>4</w:t>
      </w:r>
      <w:r w:rsidR="00B946A0" w:rsidRPr="0069022A">
        <w:rPr>
          <w:rStyle w:val="char"/>
          <w:color w:val="auto"/>
        </w:rPr>
        <w:t>5</w:t>
      </w:r>
      <w:r w:rsidRPr="0069022A">
        <w:rPr>
          <w:rStyle w:val="char"/>
          <w:color w:val="auto"/>
        </w:rPr>
        <w:t>.</w:t>
      </w:r>
      <w:r w:rsidRPr="0069022A">
        <w:rPr>
          <w:rStyle w:val="char"/>
          <w:rFonts w:hint="eastAsia"/>
          <w:color w:val="auto"/>
        </w:rPr>
        <w:t xml:space="preserve"> What</w:t>
      </w:r>
      <w:r w:rsidRPr="0069022A">
        <w:rPr>
          <w:rStyle w:val="char"/>
          <w:color w:val="auto"/>
        </w:rPr>
        <w:t>’</w:t>
      </w:r>
      <w:r w:rsidRPr="0069022A">
        <w:rPr>
          <w:rStyle w:val="char"/>
          <w:rFonts w:hint="eastAsia"/>
          <w:color w:val="auto"/>
        </w:rPr>
        <w:t>s the purpose of the letter</w:t>
      </w:r>
      <w:r w:rsidRPr="0069022A">
        <w:rPr>
          <w:rStyle w:val="char"/>
          <w:color w:val="auto"/>
        </w:rPr>
        <w:t>?</w:t>
      </w:r>
      <w:r w:rsidRPr="0069022A">
        <w:rPr>
          <w:rStyle w:val="char"/>
          <w:rFonts w:hint="eastAsia"/>
          <w:color w:val="auto"/>
        </w:rPr>
        <w:t xml:space="preserve">  </w:t>
      </w:r>
      <w:r w:rsidRPr="0069022A">
        <w:rPr>
          <w:rStyle w:val="char"/>
          <w:rFonts w:ascii="Wingdings" w:hAnsi="Wingdings"/>
          <w:color w:val="auto"/>
        </w:rPr>
        <w:sym w:font="Wingdings" w:char="F026"/>
      </w:r>
      <w:r w:rsidRPr="0069022A">
        <w:rPr>
          <w:rStyle w:val="char"/>
          <w:color w:val="auto"/>
        </w:rPr>
        <w:t xml:space="preserve"> </w:t>
      </w:r>
      <w:r w:rsidRPr="0069022A">
        <w:rPr>
          <w:rStyle w:val="char"/>
          <w:rFonts w:hint="eastAsia"/>
          <w:color w:val="auto"/>
        </w:rPr>
        <w:t xml:space="preserve">purpose </w:t>
      </w:r>
      <w:r w:rsidRPr="0069022A">
        <w:rPr>
          <w:rStyle w:val="char"/>
          <w:rFonts w:hint="eastAsia"/>
          <w:color w:val="auto"/>
        </w:rPr>
        <w:t>目的</w:t>
      </w:r>
      <w:r w:rsidRPr="0069022A">
        <w:rPr>
          <w:rStyle w:val="char"/>
          <w:rFonts w:hint="eastAsia"/>
          <w:color w:val="auto"/>
        </w:rPr>
        <w:br/>
      </w:r>
      <w:r w:rsidRPr="0069022A">
        <w:rPr>
          <w:rStyle w:val="char"/>
          <w:rFonts w:hint="eastAsia"/>
          <w:color w:val="auto"/>
        </w:rPr>
        <w:t xml:space="preserve">　　　　</w:t>
      </w:r>
      <w:r w:rsidRPr="0069022A">
        <w:rPr>
          <w:rStyle w:val="char"/>
          <w:color w:val="auto"/>
        </w:rPr>
        <w:t xml:space="preserve">(A) </w:t>
      </w:r>
      <w:r w:rsidRPr="0069022A">
        <w:rPr>
          <w:rStyle w:val="char"/>
          <w:rFonts w:hint="eastAsia"/>
          <w:color w:val="auto"/>
        </w:rPr>
        <w:t>To thank his friends for their help with his son</w:t>
      </w:r>
      <w:proofErr w:type="gramStart"/>
      <w:r w:rsidRPr="0069022A">
        <w:rPr>
          <w:rStyle w:val="char"/>
          <w:color w:val="auto"/>
        </w:rPr>
        <w:t>’</w:t>
      </w:r>
      <w:proofErr w:type="gramEnd"/>
      <w:r w:rsidRPr="0069022A">
        <w:rPr>
          <w:rStyle w:val="char"/>
          <w:rFonts w:hint="eastAsia"/>
          <w:color w:val="auto"/>
        </w:rPr>
        <w:t>s homework.</w:t>
      </w:r>
      <w:r w:rsidRPr="0069022A">
        <w:rPr>
          <w:rStyle w:val="char"/>
          <w:rFonts w:hint="eastAsia"/>
          <w:color w:val="auto"/>
        </w:rPr>
        <w:br/>
      </w:r>
      <w:r w:rsidRPr="0069022A">
        <w:rPr>
          <w:rStyle w:val="char"/>
          <w:rFonts w:hint="eastAsia"/>
          <w:color w:val="auto"/>
        </w:rPr>
        <w:t xml:space="preserve">　　　　</w:t>
      </w:r>
      <w:r w:rsidRPr="0069022A">
        <w:rPr>
          <w:rStyle w:val="char"/>
          <w:color w:val="auto"/>
        </w:rPr>
        <w:t>(B)</w:t>
      </w:r>
      <w:r w:rsidRPr="0069022A">
        <w:rPr>
          <w:rStyle w:val="char"/>
          <w:rFonts w:hint="eastAsia"/>
          <w:color w:val="auto"/>
        </w:rPr>
        <w:t xml:space="preserve"> To tell his friends to bring the food they need for the </w:t>
      </w:r>
      <w:r w:rsidRPr="0069022A">
        <w:rPr>
          <w:rStyle w:val="char"/>
          <w:color w:val="auto"/>
        </w:rPr>
        <w:t>barbecue</w:t>
      </w:r>
      <w:r w:rsidRPr="0069022A">
        <w:rPr>
          <w:rStyle w:val="char"/>
          <w:rFonts w:hint="eastAsia"/>
          <w:color w:val="auto"/>
        </w:rPr>
        <w:t xml:space="preserve"> party. </w:t>
      </w:r>
      <w:r w:rsidRPr="0069022A">
        <w:rPr>
          <w:rStyle w:val="char"/>
          <w:rFonts w:hint="eastAsia"/>
          <w:color w:val="auto"/>
        </w:rPr>
        <w:br/>
      </w:r>
      <w:r w:rsidRPr="0069022A">
        <w:rPr>
          <w:rStyle w:val="char"/>
          <w:rFonts w:hint="eastAsia"/>
          <w:color w:val="auto"/>
        </w:rPr>
        <w:t xml:space="preserve">　　　　</w:t>
      </w:r>
      <w:r w:rsidRPr="0069022A">
        <w:rPr>
          <w:rStyle w:val="char"/>
          <w:color w:val="auto"/>
        </w:rPr>
        <w:t xml:space="preserve">(C) </w:t>
      </w:r>
      <w:r w:rsidRPr="0069022A">
        <w:rPr>
          <w:rStyle w:val="char"/>
          <w:rFonts w:hint="eastAsia"/>
          <w:color w:val="auto"/>
        </w:rPr>
        <w:t>To invite his friends to the party for his son and tell them how to get there.</w:t>
      </w:r>
      <w:r w:rsidRPr="0069022A">
        <w:rPr>
          <w:rStyle w:val="char"/>
          <w:rFonts w:hint="eastAsia"/>
          <w:color w:val="auto"/>
        </w:rPr>
        <w:br/>
      </w:r>
      <w:r w:rsidRPr="0069022A">
        <w:rPr>
          <w:rStyle w:val="char"/>
          <w:rFonts w:hint="eastAsia"/>
          <w:color w:val="auto"/>
        </w:rPr>
        <w:t xml:space="preserve">　　　　</w:t>
      </w:r>
      <w:r w:rsidRPr="0069022A">
        <w:rPr>
          <w:rStyle w:val="char"/>
          <w:color w:val="auto"/>
        </w:rPr>
        <w:t>(D)</w:t>
      </w:r>
      <w:r w:rsidRPr="0069022A">
        <w:rPr>
          <w:rStyle w:val="char"/>
          <w:rFonts w:hint="eastAsia"/>
          <w:color w:val="auto"/>
        </w:rPr>
        <w:t xml:space="preserve"> To let his friends know when the party is and where the university is.</w:t>
      </w:r>
    </w:p>
    <w:p w14:paraId="2D292A09" w14:textId="77777777" w:rsidR="0003612C" w:rsidRDefault="0003612C" w:rsidP="0069022A">
      <w:pPr>
        <w:pStyle w:val="11"/>
        <w:adjustRightInd w:val="0"/>
        <w:snapToGrid w:val="0"/>
        <w:spacing w:line="360" w:lineRule="exact"/>
        <w:ind w:left="57"/>
        <w:rPr>
          <w:rStyle w:val="char"/>
          <w:color w:val="auto"/>
        </w:rPr>
      </w:pPr>
    </w:p>
    <w:p w14:paraId="3A814073" w14:textId="77777777" w:rsidR="0003612C" w:rsidRDefault="0003612C" w:rsidP="0069022A">
      <w:pPr>
        <w:pStyle w:val="11"/>
        <w:adjustRightInd w:val="0"/>
        <w:snapToGrid w:val="0"/>
        <w:spacing w:line="360" w:lineRule="exact"/>
        <w:ind w:left="57"/>
        <w:rPr>
          <w:rStyle w:val="char"/>
          <w:color w:val="auto"/>
        </w:rPr>
      </w:pPr>
    </w:p>
    <w:p w14:paraId="041A0C0C" w14:textId="77777777" w:rsidR="0003612C" w:rsidRDefault="0003612C" w:rsidP="0069022A">
      <w:pPr>
        <w:pStyle w:val="11"/>
        <w:adjustRightInd w:val="0"/>
        <w:snapToGrid w:val="0"/>
        <w:spacing w:line="360" w:lineRule="exact"/>
        <w:ind w:left="57"/>
        <w:rPr>
          <w:rStyle w:val="char"/>
          <w:color w:val="auto"/>
        </w:rPr>
      </w:pPr>
    </w:p>
    <w:p w14:paraId="262D6935" w14:textId="0B923C25" w:rsidR="009B5769" w:rsidRPr="0069022A" w:rsidRDefault="009B5769" w:rsidP="0069022A">
      <w:pPr>
        <w:pStyle w:val="11"/>
        <w:adjustRightInd w:val="0"/>
        <w:snapToGrid w:val="0"/>
        <w:spacing w:line="360" w:lineRule="exact"/>
        <w:ind w:left="57"/>
        <w:rPr>
          <w:rStyle w:val="char"/>
          <w:color w:val="auto"/>
        </w:rPr>
      </w:pPr>
      <w:r w:rsidRPr="0069022A">
        <w:rPr>
          <w:rStyle w:val="char"/>
          <w:rFonts w:hint="eastAsia"/>
          <w:color w:val="auto"/>
        </w:rPr>
        <w:br/>
      </w:r>
      <w:r w:rsidRPr="0069022A">
        <w:rPr>
          <w:rStyle w:val="char"/>
          <w:color w:val="auto"/>
        </w:rPr>
        <w:lastRenderedPageBreak/>
        <w:t>（</w:t>
      </w:r>
      <w:r w:rsidRPr="0069022A">
        <w:rPr>
          <w:rStyle w:val="char"/>
          <w:rFonts w:hint="eastAsia"/>
          <w:color w:val="auto"/>
        </w:rPr>
        <w:t xml:space="preserve">　</w:t>
      </w:r>
      <w:r w:rsidRPr="0069022A">
        <w:rPr>
          <w:rStyle w:val="char"/>
          <w:color w:val="auto"/>
        </w:rPr>
        <w:t>）</w:t>
      </w:r>
      <w:r w:rsidR="00F7456C" w:rsidRPr="0069022A">
        <w:rPr>
          <w:rStyle w:val="char"/>
          <w:rFonts w:hint="eastAsia"/>
          <w:color w:val="auto"/>
        </w:rPr>
        <w:t>4</w:t>
      </w:r>
      <w:r w:rsidR="00B946A0" w:rsidRPr="0069022A">
        <w:rPr>
          <w:rStyle w:val="char"/>
          <w:color w:val="auto"/>
        </w:rPr>
        <w:t>6</w:t>
      </w:r>
      <w:r w:rsidRPr="0069022A">
        <w:rPr>
          <w:rStyle w:val="char"/>
          <w:color w:val="auto"/>
        </w:rPr>
        <w:t>.</w:t>
      </w:r>
      <w:r w:rsidRPr="0069022A">
        <w:rPr>
          <w:rStyle w:val="char"/>
          <w:rFonts w:hint="eastAsia"/>
          <w:color w:val="auto"/>
        </w:rPr>
        <w:t xml:space="preserve"> </w:t>
      </w:r>
      <w:r w:rsidRPr="0069022A">
        <w:rPr>
          <w:rStyle w:val="char"/>
          <w:color w:val="auto"/>
        </w:rPr>
        <w:t xml:space="preserve">Wendy is on her way to Patrick’s house. </w:t>
      </w:r>
      <w:r w:rsidRPr="0069022A">
        <w:rPr>
          <w:rStyle w:val="char"/>
          <w:rFonts w:hint="eastAsia"/>
          <w:color w:val="auto"/>
        </w:rPr>
        <w:t xml:space="preserve"> </w:t>
      </w:r>
      <w:r w:rsidRPr="0069022A">
        <w:rPr>
          <w:rStyle w:val="char"/>
          <w:color w:val="auto"/>
        </w:rPr>
        <w:t xml:space="preserve">Which sentence is most likely part of the message she sent </w:t>
      </w:r>
      <w:r w:rsidR="00F7456C" w:rsidRPr="0069022A">
        <w:rPr>
          <w:rStyle w:val="char"/>
          <w:color w:val="auto"/>
        </w:rPr>
        <w:t xml:space="preserve">  </w:t>
      </w:r>
    </w:p>
    <w:p w14:paraId="3729DBA3" w14:textId="76C09992" w:rsidR="009B5769" w:rsidRPr="0069022A" w:rsidRDefault="00F7456C" w:rsidP="0069022A">
      <w:pPr>
        <w:pStyle w:val="11"/>
        <w:adjustRightInd w:val="0"/>
        <w:snapToGrid w:val="0"/>
        <w:spacing w:line="360" w:lineRule="exact"/>
        <w:ind w:left="57"/>
        <w:rPr>
          <w:rStyle w:val="char"/>
          <w:color w:val="auto"/>
        </w:rPr>
      </w:pPr>
      <w:r w:rsidRPr="0069022A">
        <w:rPr>
          <w:rStyle w:val="char"/>
          <w:rFonts w:hint="eastAsia"/>
          <w:color w:val="auto"/>
        </w:rPr>
        <w:t xml:space="preserve"> </w:t>
      </w:r>
      <w:r w:rsidRPr="0069022A">
        <w:rPr>
          <w:rStyle w:val="char"/>
          <w:color w:val="auto"/>
        </w:rPr>
        <w:t xml:space="preserve">       him?    </w:t>
      </w:r>
      <w:r w:rsidR="009B5769" w:rsidRPr="0069022A">
        <w:rPr>
          <w:rStyle w:val="char"/>
          <w:rFonts w:ascii="Wingdings" w:hAnsi="Wingdings"/>
          <w:color w:val="auto"/>
        </w:rPr>
        <w:sym w:font="Wingdings" w:char="F026"/>
      </w:r>
      <w:r w:rsidR="009B5769" w:rsidRPr="0069022A">
        <w:rPr>
          <w:rStyle w:val="char"/>
          <w:color w:val="auto"/>
        </w:rPr>
        <w:t xml:space="preserve"> likely</w:t>
      </w:r>
      <w:r w:rsidR="009B5769" w:rsidRPr="0069022A">
        <w:rPr>
          <w:rStyle w:val="char"/>
          <w:rFonts w:hint="eastAsia"/>
          <w:color w:val="auto"/>
        </w:rPr>
        <w:t xml:space="preserve"> </w:t>
      </w:r>
      <w:r w:rsidR="009B5769" w:rsidRPr="0069022A">
        <w:rPr>
          <w:rStyle w:val="char"/>
          <w:rFonts w:hint="eastAsia"/>
          <w:color w:val="auto"/>
        </w:rPr>
        <w:t>可能地</w:t>
      </w:r>
    </w:p>
    <w:p w14:paraId="1CD4DB92" w14:textId="10177D83" w:rsidR="009B5769" w:rsidRPr="0069022A" w:rsidRDefault="009B5769" w:rsidP="0069022A">
      <w:pPr>
        <w:pStyle w:val="11"/>
        <w:adjustRightInd w:val="0"/>
        <w:snapToGrid w:val="0"/>
        <w:spacing w:line="360" w:lineRule="exact"/>
        <w:ind w:left="57"/>
        <w:rPr>
          <w:rStyle w:val="char"/>
          <w:color w:val="auto"/>
        </w:rPr>
      </w:pPr>
      <w:r w:rsidRPr="0069022A">
        <w:rPr>
          <w:rStyle w:val="char"/>
          <w:rFonts w:hint="eastAsia"/>
          <w:color w:val="auto"/>
        </w:rPr>
        <w:t xml:space="preserve">　　　　</w:t>
      </w:r>
      <w:r w:rsidRPr="0069022A">
        <w:rPr>
          <w:rStyle w:val="char"/>
          <w:color w:val="auto"/>
        </w:rPr>
        <w:t>(A) I’m running out of gas, so I’m going to fill up my tank on Walker Road.</w:t>
      </w:r>
      <w:r w:rsidRPr="0069022A">
        <w:rPr>
          <w:rStyle w:val="char"/>
          <w:rFonts w:hint="eastAsia"/>
          <w:color w:val="auto"/>
        </w:rPr>
        <w:t xml:space="preserve">  </w:t>
      </w:r>
      <w:r w:rsidRPr="0069022A">
        <w:rPr>
          <w:rStyle w:val="char"/>
          <w:rFonts w:ascii="Wingdings" w:hAnsi="Wingdings"/>
          <w:color w:val="auto"/>
        </w:rPr>
        <w:sym w:font="Wingdings" w:char="F026"/>
      </w:r>
      <w:r w:rsidRPr="0069022A">
        <w:rPr>
          <w:rStyle w:val="char"/>
          <w:rFonts w:hint="eastAsia"/>
          <w:color w:val="auto"/>
        </w:rPr>
        <w:t xml:space="preserve"> </w:t>
      </w:r>
      <w:r w:rsidRPr="0069022A">
        <w:rPr>
          <w:rStyle w:val="char"/>
          <w:color w:val="auto"/>
        </w:rPr>
        <w:t>tank</w:t>
      </w:r>
      <w:r w:rsidRPr="0069022A">
        <w:rPr>
          <w:rStyle w:val="char"/>
          <w:rFonts w:hint="eastAsia"/>
          <w:color w:val="auto"/>
        </w:rPr>
        <w:t xml:space="preserve"> </w:t>
      </w:r>
      <w:r w:rsidRPr="0069022A">
        <w:rPr>
          <w:rStyle w:val="char"/>
          <w:rFonts w:hint="eastAsia"/>
          <w:color w:val="auto"/>
        </w:rPr>
        <w:t>油箱</w:t>
      </w:r>
      <w:r w:rsidRPr="0069022A">
        <w:rPr>
          <w:rStyle w:val="char"/>
          <w:rFonts w:hint="eastAsia"/>
          <w:color w:val="auto"/>
        </w:rPr>
        <w:br/>
      </w:r>
      <w:r w:rsidRPr="0069022A">
        <w:rPr>
          <w:rStyle w:val="char"/>
          <w:rFonts w:hint="eastAsia"/>
          <w:color w:val="auto"/>
        </w:rPr>
        <w:t xml:space="preserve">　　　　</w:t>
      </w:r>
      <w:r w:rsidRPr="0069022A">
        <w:rPr>
          <w:rStyle w:val="char"/>
          <w:color w:val="auto"/>
        </w:rPr>
        <w:t>(B) I</w:t>
      </w:r>
      <w:proofErr w:type="gramStart"/>
      <w:r w:rsidRPr="0069022A">
        <w:rPr>
          <w:rStyle w:val="char"/>
          <w:color w:val="auto"/>
        </w:rPr>
        <w:t>’</w:t>
      </w:r>
      <w:proofErr w:type="gramEnd"/>
      <w:r w:rsidRPr="0069022A">
        <w:rPr>
          <w:rStyle w:val="char"/>
          <w:color w:val="auto"/>
        </w:rPr>
        <w:t>ll be there in a minute because I couldn</w:t>
      </w:r>
      <w:proofErr w:type="gramStart"/>
      <w:r w:rsidRPr="0069022A">
        <w:rPr>
          <w:rStyle w:val="char"/>
          <w:color w:val="auto"/>
        </w:rPr>
        <w:t>’</w:t>
      </w:r>
      <w:proofErr w:type="gramEnd"/>
      <w:r w:rsidRPr="0069022A">
        <w:rPr>
          <w:rStyle w:val="char"/>
          <w:color w:val="auto"/>
        </w:rPr>
        <w:t>t find the bus station you mentioned.</w:t>
      </w:r>
      <w:r w:rsidRPr="0069022A">
        <w:rPr>
          <w:rStyle w:val="char"/>
          <w:rFonts w:hint="eastAsia"/>
          <w:color w:val="auto"/>
        </w:rPr>
        <w:t xml:space="preserve">  </w:t>
      </w:r>
      <w:r w:rsidRPr="0069022A">
        <w:rPr>
          <w:rStyle w:val="char"/>
          <w:rFonts w:ascii="Wingdings" w:hAnsi="Wingdings"/>
          <w:color w:val="auto"/>
        </w:rPr>
        <w:sym w:font="Wingdings" w:char="F026"/>
      </w:r>
      <w:r w:rsidRPr="0069022A">
        <w:rPr>
          <w:rStyle w:val="char"/>
          <w:rFonts w:hint="eastAsia"/>
          <w:color w:val="auto"/>
        </w:rPr>
        <w:t xml:space="preserve"> </w:t>
      </w:r>
      <w:r w:rsidRPr="0069022A">
        <w:rPr>
          <w:rStyle w:val="char"/>
          <w:color w:val="auto"/>
        </w:rPr>
        <w:t xml:space="preserve">mention </w:t>
      </w:r>
      <w:r w:rsidRPr="0069022A">
        <w:rPr>
          <w:rStyle w:val="char"/>
          <w:color w:val="auto"/>
        </w:rPr>
        <w:t>提到</w:t>
      </w:r>
      <w:r w:rsidRPr="0069022A">
        <w:rPr>
          <w:rStyle w:val="char"/>
          <w:color w:val="auto"/>
        </w:rPr>
        <w:t xml:space="preserve"> </w:t>
      </w:r>
      <w:r w:rsidRPr="0069022A">
        <w:rPr>
          <w:rStyle w:val="char"/>
          <w:rFonts w:hint="eastAsia"/>
          <w:color w:val="auto"/>
        </w:rPr>
        <w:br/>
      </w:r>
      <w:r w:rsidRPr="0069022A">
        <w:rPr>
          <w:rStyle w:val="char"/>
          <w:rFonts w:hint="eastAsia"/>
          <w:color w:val="auto"/>
        </w:rPr>
        <w:t xml:space="preserve">　　　　</w:t>
      </w:r>
      <w:r w:rsidRPr="0069022A">
        <w:rPr>
          <w:rStyle w:val="char"/>
          <w:color w:val="auto"/>
        </w:rPr>
        <w:t xml:space="preserve">(C) The train will arrive at the station in half an hour. </w:t>
      </w:r>
      <w:r w:rsidRPr="0069022A">
        <w:rPr>
          <w:rStyle w:val="char"/>
          <w:rFonts w:hint="eastAsia"/>
          <w:color w:val="auto"/>
        </w:rPr>
        <w:t xml:space="preserve"> </w:t>
      </w:r>
      <w:r w:rsidRPr="0069022A">
        <w:rPr>
          <w:rStyle w:val="char"/>
          <w:color w:val="auto"/>
        </w:rPr>
        <w:t>Will you meet me at exit 3?</w:t>
      </w:r>
      <w:r w:rsidRPr="0069022A">
        <w:rPr>
          <w:rStyle w:val="char"/>
          <w:rFonts w:hint="eastAsia"/>
          <w:color w:val="auto"/>
        </w:rPr>
        <w:br/>
      </w:r>
      <w:r w:rsidRPr="0069022A">
        <w:rPr>
          <w:rStyle w:val="char"/>
          <w:rFonts w:hint="eastAsia"/>
          <w:color w:val="auto"/>
        </w:rPr>
        <w:t xml:space="preserve">　　　　</w:t>
      </w:r>
      <w:r w:rsidRPr="0069022A">
        <w:rPr>
          <w:rStyle w:val="char"/>
          <w:color w:val="auto"/>
        </w:rPr>
        <w:t xml:space="preserve">(D) I’m making a quick stop at the supermarket. </w:t>
      </w:r>
      <w:r w:rsidRPr="0069022A">
        <w:rPr>
          <w:rStyle w:val="char"/>
          <w:rFonts w:hint="eastAsia"/>
          <w:color w:val="auto"/>
        </w:rPr>
        <w:t xml:space="preserve"> </w:t>
      </w:r>
      <w:r w:rsidRPr="0069022A">
        <w:rPr>
          <w:rStyle w:val="char"/>
          <w:color w:val="auto"/>
        </w:rPr>
        <w:t>Do you need me to pick up anything while I’m there?</w:t>
      </w:r>
      <w:r w:rsidRPr="0069022A">
        <w:rPr>
          <w:rStyle w:val="char"/>
          <w:rFonts w:hint="eastAsia"/>
          <w:color w:val="auto"/>
        </w:rPr>
        <w:br/>
      </w:r>
      <w:r w:rsidRPr="0069022A">
        <w:rPr>
          <w:rStyle w:val="char"/>
          <w:color w:val="auto"/>
        </w:rPr>
        <w:t>（</w:t>
      </w:r>
      <w:r w:rsidRPr="0069022A">
        <w:rPr>
          <w:rStyle w:val="char"/>
          <w:rFonts w:hint="eastAsia"/>
          <w:color w:val="auto"/>
        </w:rPr>
        <w:t xml:space="preserve">　</w:t>
      </w:r>
      <w:r w:rsidRPr="0069022A">
        <w:rPr>
          <w:rStyle w:val="char"/>
          <w:color w:val="auto"/>
        </w:rPr>
        <w:t>）</w:t>
      </w:r>
      <w:r w:rsidR="00F7456C" w:rsidRPr="0069022A">
        <w:rPr>
          <w:rStyle w:val="char"/>
          <w:rFonts w:hint="eastAsia"/>
          <w:color w:val="auto"/>
        </w:rPr>
        <w:t>4</w:t>
      </w:r>
      <w:r w:rsidR="00B946A0" w:rsidRPr="0069022A">
        <w:rPr>
          <w:rStyle w:val="char"/>
          <w:color w:val="auto"/>
        </w:rPr>
        <w:t>7</w:t>
      </w:r>
      <w:r w:rsidRPr="0069022A">
        <w:rPr>
          <w:rStyle w:val="char"/>
          <w:color w:val="auto"/>
        </w:rPr>
        <w:t>.</w:t>
      </w:r>
      <w:r w:rsidRPr="0069022A">
        <w:rPr>
          <w:rStyle w:val="char"/>
          <w:rFonts w:hint="eastAsia"/>
          <w:color w:val="auto"/>
        </w:rPr>
        <w:t xml:space="preserve"> </w:t>
      </w:r>
      <w:r w:rsidRPr="0069022A">
        <w:rPr>
          <w:rStyle w:val="char"/>
          <w:color w:val="auto"/>
        </w:rPr>
        <w:t>Frank will come across these places on the way to Patrick’s house</w:t>
      </w:r>
      <w:r w:rsidRPr="0069022A">
        <w:rPr>
          <w:rStyle w:val="char"/>
          <w:rFonts w:hint="eastAsia"/>
          <w:color w:val="auto"/>
        </w:rPr>
        <w:t>.  Which is the correct order?</w:t>
      </w:r>
      <w:r w:rsidRPr="0069022A">
        <w:rPr>
          <w:rStyle w:val="char"/>
          <w:rFonts w:hint="eastAsia"/>
          <w:color w:val="auto"/>
        </w:rPr>
        <w:br/>
      </w:r>
      <w:r w:rsidRPr="0069022A">
        <w:rPr>
          <w:rStyle w:val="char"/>
          <w:rFonts w:hint="eastAsia"/>
          <w:color w:val="auto"/>
        </w:rPr>
        <w:t xml:space="preserve">　　　　</w:t>
      </w:r>
      <w:r w:rsidRPr="0069022A">
        <w:rPr>
          <w:rStyle w:val="char"/>
          <w:color w:val="auto"/>
        </w:rPr>
        <w:t>(A) Supermarket</w:t>
      </w:r>
      <w:r w:rsidRPr="0069022A">
        <w:rPr>
          <w:rStyle w:val="char"/>
          <w:rFonts w:hint="eastAsia"/>
          <w:color w:val="auto"/>
        </w:rPr>
        <w:t>→</w:t>
      </w:r>
      <w:r w:rsidRPr="0069022A">
        <w:rPr>
          <w:rStyle w:val="char"/>
          <w:color w:val="auto"/>
        </w:rPr>
        <w:t>fire station</w:t>
      </w:r>
      <w:r w:rsidRPr="0069022A">
        <w:rPr>
          <w:rStyle w:val="char"/>
          <w:rFonts w:hint="eastAsia"/>
          <w:color w:val="auto"/>
        </w:rPr>
        <w:t>→</w:t>
      </w:r>
      <w:r w:rsidRPr="0069022A">
        <w:rPr>
          <w:rStyle w:val="char"/>
          <w:color w:val="auto"/>
        </w:rPr>
        <w:t>Highway 17</w:t>
      </w:r>
      <w:r w:rsidRPr="0069022A">
        <w:rPr>
          <w:rStyle w:val="char"/>
          <w:rFonts w:hint="eastAsia"/>
          <w:color w:val="auto"/>
        </w:rPr>
        <w:t>→</w:t>
      </w:r>
      <w:r w:rsidRPr="0069022A">
        <w:rPr>
          <w:rStyle w:val="char"/>
          <w:color w:val="auto"/>
        </w:rPr>
        <w:t>Exit 5.</w:t>
      </w:r>
      <w:r w:rsidRPr="0069022A">
        <w:rPr>
          <w:rStyle w:val="char"/>
          <w:rFonts w:hint="eastAsia"/>
          <w:color w:val="auto"/>
        </w:rPr>
        <w:br/>
      </w:r>
      <w:r w:rsidRPr="0069022A">
        <w:rPr>
          <w:rStyle w:val="char"/>
          <w:rFonts w:hint="eastAsia"/>
          <w:color w:val="auto"/>
        </w:rPr>
        <w:t xml:space="preserve">　　　　</w:t>
      </w:r>
      <w:r w:rsidRPr="0069022A">
        <w:rPr>
          <w:rStyle w:val="char"/>
          <w:color w:val="auto"/>
        </w:rPr>
        <w:t>(B) Exit 5</w:t>
      </w:r>
      <w:r w:rsidRPr="0069022A">
        <w:rPr>
          <w:rStyle w:val="char"/>
          <w:rFonts w:hint="eastAsia"/>
          <w:color w:val="auto"/>
        </w:rPr>
        <w:t>→</w:t>
      </w:r>
      <w:r w:rsidRPr="0069022A">
        <w:rPr>
          <w:rStyle w:val="char"/>
          <w:color w:val="auto"/>
        </w:rPr>
        <w:t>police station</w:t>
      </w:r>
      <w:r w:rsidRPr="0069022A">
        <w:rPr>
          <w:rStyle w:val="char"/>
          <w:rFonts w:hint="eastAsia"/>
          <w:color w:val="auto"/>
        </w:rPr>
        <w:t>→</w:t>
      </w:r>
      <w:r w:rsidRPr="0069022A">
        <w:rPr>
          <w:rStyle w:val="char"/>
          <w:color w:val="auto"/>
        </w:rPr>
        <w:t>fire station</w:t>
      </w:r>
      <w:r w:rsidRPr="0069022A">
        <w:rPr>
          <w:rStyle w:val="char"/>
          <w:rFonts w:hint="eastAsia"/>
          <w:color w:val="auto"/>
        </w:rPr>
        <w:t>→</w:t>
      </w:r>
      <w:r w:rsidRPr="0069022A">
        <w:rPr>
          <w:rStyle w:val="char"/>
          <w:color w:val="auto"/>
        </w:rPr>
        <w:t>Walker Road.</w:t>
      </w:r>
      <w:r w:rsidRPr="0069022A">
        <w:rPr>
          <w:rStyle w:val="char"/>
          <w:rFonts w:hint="eastAsia"/>
          <w:color w:val="auto"/>
        </w:rPr>
        <w:br/>
      </w:r>
      <w:r w:rsidRPr="0069022A">
        <w:rPr>
          <w:rStyle w:val="char"/>
          <w:rFonts w:hint="eastAsia"/>
          <w:color w:val="auto"/>
        </w:rPr>
        <w:t xml:space="preserve">　　　　</w:t>
      </w:r>
      <w:r w:rsidRPr="0069022A">
        <w:rPr>
          <w:rStyle w:val="char"/>
          <w:color w:val="auto"/>
        </w:rPr>
        <w:t>(C) Richmond Street</w:t>
      </w:r>
      <w:r w:rsidRPr="0069022A">
        <w:rPr>
          <w:rStyle w:val="char"/>
          <w:rFonts w:hint="eastAsia"/>
          <w:color w:val="auto"/>
        </w:rPr>
        <w:t>→</w:t>
      </w:r>
      <w:r w:rsidRPr="0069022A">
        <w:rPr>
          <w:rStyle w:val="char"/>
          <w:color w:val="auto"/>
        </w:rPr>
        <w:t>police station</w:t>
      </w:r>
      <w:r w:rsidRPr="0069022A">
        <w:rPr>
          <w:rStyle w:val="char"/>
          <w:rFonts w:hint="eastAsia"/>
          <w:color w:val="auto"/>
        </w:rPr>
        <w:t>→</w:t>
      </w:r>
      <w:r w:rsidRPr="0069022A">
        <w:rPr>
          <w:rStyle w:val="char"/>
          <w:color w:val="auto"/>
        </w:rPr>
        <w:t>gas station</w:t>
      </w:r>
      <w:r w:rsidRPr="0069022A">
        <w:rPr>
          <w:rStyle w:val="char"/>
          <w:rFonts w:hint="eastAsia"/>
          <w:color w:val="auto"/>
        </w:rPr>
        <w:t>→</w:t>
      </w:r>
      <w:r w:rsidRPr="0069022A">
        <w:rPr>
          <w:rStyle w:val="char"/>
          <w:color w:val="auto"/>
        </w:rPr>
        <w:t>Highway 17.</w:t>
      </w:r>
      <w:r w:rsidRPr="0069022A">
        <w:rPr>
          <w:rStyle w:val="char"/>
          <w:rFonts w:hint="eastAsia"/>
          <w:color w:val="auto"/>
        </w:rPr>
        <w:br/>
      </w:r>
      <w:r w:rsidRPr="0069022A">
        <w:rPr>
          <w:rStyle w:val="char"/>
          <w:rFonts w:hint="eastAsia"/>
          <w:color w:val="auto"/>
        </w:rPr>
        <w:t xml:space="preserve">　　　　</w:t>
      </w:r>
      <w:r w:rsidRPr="0069022A">
        <w:rPr>
          <w:rStyle w:val="char"/>
          <w:color w:val="auto"/>
        </w:rPr>
        <w:t>(D) Gas station</w:t>
      </w:r>
      <w:r w:rsidRPr="0069022A">
        <w:rPr>
          <w:rStyle w:val="char"/>
          <w:rFonts w:hint="eastAsia"/>
          <w:color w:val="auto"/>
        </w:rPr>
        <w:t>→</w:t>
      </w:r>
      <w:r w:rsidRPr="0069022A">
        <w:rPr>
          <w:rStyle w:val="char"/>
          <w:color w:val="auto"/>
        </w:rPr>
        <w:t>Walker Road</w:t>
      </w:r>
      <w:r w:rsidRPr="0069022A">
        <w:rPr>
          <w:rStyle w:val="char"/>
          <w:rFonts w:hint="eastAsia"/>
          <w:color w:val="auto"/>
        </w:rPr>
        <w:t>→</w:t>
      </w:r>
      <w:r w:rsidRPr="0069022A">
        <w:rPr>
          <w:rStyle w:val="char"/>
          <w:color w:val="auto"/>
        </w:rPr>
        <w:t xml:space="preserve"> supermarket</w:t>
      </w:r>
      <w:r w:rsidRPr="0069022A">
        <w:rPr>
          <w:rStyle w:val="char"/>
          <w:rFonts w:hint="eastAsia"/>
          <w:color w:val="auto"/>
        </w:rPr>
        <w:t>→</w:t>
      </w:r>
      <w:r w:rsidRPr="0069022A">
        <w:rPr>
          <w:rStyle w:val="char"/>
          <w:color w:val="auto"/>
        </w:rPr>
        <w:t>Richmond Street.</w:t>
      </w:r>
    </w:p>
    <w:p w14:paraId="6A419547" w14:textId="3CF0E97B" w:rsidR="004162F9" w:rsidRPr="0069022A" w:rsidRDefault="00A57E89" w:rsidP="0069022A">
      <w:pPr>
        <w:pStyle w:val="11"/>
        <w:adjustRightInd w:val="0"/>
        <w:spacing w:line="360" w:lineRule="exact"/>
        <w:rPr>
          <w:rStyle w:val="char0"/>
        </w:rPr>
      </w:pPr>
      <w:bookmarkStart w:id="15" w:name="A2EN1060984"/>
      <w:r w:rsidRPr="0069022A">
        <w:rPr>
          <w:rStyle w:val="char0"/>
          <w:rFonts w:hint="eastAsia"/>
        </w:rPr>
        <w:t xml:space="preserve"> </w:t>
      </w:r>
    </w:p>
    <w:p w14:paraId="079D8184" w14:textId="4F5E4359" w:rsidR="00A57E89" w:rsidRPr="0069022A" w:rsidRDefault="00A57E89" w:rsidP="0069022A">
      <w:pPr>
        <w:pStyle w:val="11"/>
        <w:adjustRightInd w:val="0"/>
        <w:spacing w:line="360" w:lineRule="exact"/>
        <w:rPr>
          <w:rStyle w:val="char0"/>
        </w:rPr>
      </w:pPr>
      <w:r w:rsidRPr="0069022A">
        <w:rPr>
          <w:rStyle w:val="char0"/>
          <w:rFonts w:hint="eastAsia"/>
          <w:color w:val="000000" w:themeColor="text1"/>
        </w:rPr>
        <w:t xml:space="preserve"> </w:t>
      </w:r>
      <w:r w:rsidRPr="0069022A">
        <w:rPr>
          <w:rStyle w:val="char0"/>
          <w:color w:val="000000" w:themeColor="text1"/>
        </w:rPr>
        <w:t xml:space="preserve">  </w:t>
      </w:r>
      <w:proofErr w:type="gramStart"/>
      <w:r w:rsidRPr="0069022A">
        <w:rPr>
          <w:rStyle w:val="char0"/>
          <w:color w:val="000000" w:themeColor="text1"/>
        </w:rPr>
        <w:t>( C</w:t>
      </w:r>
      <w:proofErr w:type="gramEnd"/>
      <w:r w:rsidRPr="0069022A">
        <w:rPr>
          <w:rStyle w:val="char0"/>
          <w:color w:val="000000" w:themeColor="text1"/>
        </w:rPr>
        <w:t xml:space="preserve"> )</w:t>
      </w:r>
    </w:p>
    <w:bookmarkEnd w:id="15"/>
    <w:p w14:paraId="24812504" w14:textId="77777777" w:rsidR="004E67DF" w:rsidRPr="0069022A" w:rsidRDefault="004E67DF" w:rsidP="0069022A">
      <w:pPr>
        <w:pStyle w:val="11"/>
        <w:pBdr>
          <w:top w:val="single" w:sz="4" w:space="1" w:color="auto"/>
          <w:left w:val="single" w:sz="4" w:space="4" w:color="auto"/>
          <w:bottom w:val="single" w:sz="4" w:space="1" w:color="auto"/>
          <w:right w:val="single" w:sz="4" w:space="4" w:color="auto"/>
        </w:pBdr>
        <w:adjustRightInd w:val="0"/>
        <w:snapToGrid w:val="0"/>
        <w:spacing w:line="360" w:lineRule="exact"/>
        <w:ind w:leftChars="200" w:left="480" w:rightChars="100" w:right="240"/>
        <w:rPr>
          <w:rStyle w:val="char"/>
          <w:color w:val="auto"/>
        </w:rPr>
      </w:pPr>
      <w:r w:rsidRPr="0069022A">
        <w:rPr>
          <w:rStyle w:val="char"/>
          <w:rFonts w:hint="eastAsia"/>
          <w:color w:val="auto"/>
        </w:rPr>
        <w:t>(</w:t>
      </w:r>
      <w:r w:rsidRPr="0069022A">
        <w:rPr>
          <w:rStyle w:val="char"/>
          <w:color w:val="auto"/>
        </w:rPr>
        <w:t>Below is what Sally wrote in her notebook.</w:t>
      </w:r>
      <w:r w:rsidRPr="0069022A">
        <w:rPr>
          <w:rStyle w:val="char"/>
          <w:rFonts w:hint="eastAsia"/>
          <w:color w:val="auto"/>
        </w:rPr>
        <w:t>)</w:t>
      </w:r>
      <w:r w:rsidRPr="0069022A">
        <w:rPr>
          <w:rStyle w:val="char"/>
          <w:rFonts w:hint="eastAsia"/>
          <w:color w:val="auto"/>
        </w:rPr>
        <w:br/>
      </w:r>
      <w:r w:rsidRPr="0069022A">
        <w:rPr>
          <w:rStyle w:val="char"/>
          <w:b/>
          <w:color w:val="auto"/>
          <w:shd w:val="pct15" w:color="auto" w:fill="auto"/>
        </w:rPr>
        <w:t>July fourth</w:t>
      </w:r>
      <w:r w:rsidRPr="0069022A">
        <w:rPr>
          <w:rStyle w:val="char"/>
          <w:rFonts w:hint="eastAsia"/>
          <w:color w:val="auto"/>
        </w:rPr>
        <w:br/>
      </w:r>
      <w:r w:rsidRPr="0069022A">
        <w:rPr>
          <w:rStyle w:val="char"/>
          <w:color w:val="auto"/>
        </w:rPr>
        <w:t xml:space="preserve">A lot of people both young and old came to help us celebrate today’s important holiday with the animals. </w:t>
      </w:r>
      <w:r w:rsidRPr="0069022A">
        <w:rPr>
          <w:rStyle w:val="char"/>
          <w:rFonts w:hint="eastAsia"/>
          <w:color w:val="auto"/>
        </w:rPr>
        <w:t xml:space="preserve"> </w:t>
      </w:r>
      <w:r w:rsidRPr="0069022A">
        <w:rPr>
          <w:rStyle w:val="char"/>
          <w:color w:val="auto"/>
        </w:rPr>
        <w:t>We decorated all the cages in red, white, and blue, and we got many nice comments about that.</w:t>
      </w:r>
      <w:r w:rsidRPr="0069022A">
        <w:rPr>
          <w:rStyle w:val="char"/>
          <w:rFonts w:hint="eastAsia"/>
          <w:color w:val="auto"/>
        </w:rPr>
        <w:br/>
      </w:r>
      <w:r w:rsidRPr="0069022A">
        <w:rPr>
          <w:rStyle w:val="char"/>
          <w:rFonts w:hint="eastAsia"/>
          <w:color w:val="auto"/>
        </w:rPr>
        <w:br/>
      </w:r>
      <w:r w:rsidRPr="0069022A">
        <w:rPr>
          <w:rStyle w:val="char"/>
          <w:b/>
          <w:color w:val="auto"/>
          <w:shd w:val="pct15" w:color="auto" w:fill="auto"/>
        </w:rPr>
        <w:t>July tenth</w:t>
      </w:r>
      <w:r w:rsidRPr="0069022A">
        <w:rPr>
          <w:rStyle w:val="char"/>
          <w:rFonts w:hint="eastAsia"/>
          <w:color w:val="auto"/>
        </w:rPr>
        <w:br/>
      </w:r>
      <w:r w:rsidRPr="0069022A">
        <w:rPr>
          <w:rStyle w:val="char"/>
          <w:color w:val="auto"/>
        </w:rPr>
        <w:t xml:space="preserve">Today was a </w:t>
      </w:r>
      <w:r w:rsidRPr="0069022A">
        <w:rPr>
          <w:rStyle w:val="char"/>
          <w:rFonts w:hint="eastAsia"/>
          <w:color w:val="auto"/>
        </w:rPr>
        <w:t>wonderful</w:t>
      </w:r>
      <w:r w:rsidRPr="0069022A">
        <w:rPr>
          <w:rStyle w:val="char"/>
          <w:color w:val="auto"/>
        </w:rPr>
        <w:t xml:space="preserve"> day! </w:t>
      </w:r>
      <w:r w:rsidRPr="0069022A">
        <w:rPr>
          <w:rStyle w:val="char"/>
          <w:rFonts w:hint="eastAsia"/>
          <w:color w:val="auto"/>
        </w:rPr>
        <w:t xml:space="preserve"> </w:t>
      </w:r>
      <w:r w:rsidRPr="0069022A">
        <w:rPr>
          <w:rStyle w:val="char"/>
          <w:color w:val="auto"/>
        </w:rPr>
        <w:t xml:space="preserve">Sunny’s baby finally came into the world this morning right after breakfast. </w:t>
      </w:r>
      <w:r w:rsidRPr="0069022A">
        <w:rPr>
          <w:rStyle w:val="char"/>
          <w:rFonts w:hint="eastAsia"/>
          <w:color w:val="auto"/>
        </w:rPr>
        <w:t xml:space="preserve"> </w:t>
      </w:r>
      <w:r w:rsidRPr="0069022A">
        <w:rPr>
          <w:rStyle w:val="char"/>
          <w:color w:val="auto"/>
        </w:rPr>
        <w:t xml:space="preserve">The </w:t>
      </w:r>
      <w:r w:rsidRPr="0069022A">
        <w:rPr>
          <w:rStyle w:val="char"/>
          <w:rFonts w:hint="eastAsia"/>
          <w:color w:val="auto"/>
        </w:rPr>
        <w:t>little</w:t>
      </w:r>
      <w:r w:rsidRPr="0069022A">
        <w:rPr>
          <w:rStyle w:val="char"/>
          <w:color w:val="auto"/>
        </w:rPr>
        <w:t xml:space="preserve"> koala will be cared for in private to give her a fighting chance. </w:t>
      </w:r>
      <w:r w:rsidRPr="0069022A">
        <w:rPr>
          <w:rStyle w:val="char"/>
          <w:rFonts w:hint="eastAsia"/>
          <w:color w:val="auto"/>
        </w:rPr>
        <w:t xml:space="preserve"> </w:t>
      </w:r>
      <w:r w:rsidRPr="0069022A">
        <w:rPr>
          <w:rStyle w:val="char"/>
          <w:color w:val="auto"/>
        </w:rPr>
        <w:t>When the little one is stronger, we’ll bring her out into the public for everyone to see.</w:t>
      </w:r>
      <w:r w:rsidRPr="0069022A">
        <w:rPr>
          <w:rStyle w:val="char"/>
          <w:rFonts w:hint="eastAsia"/>
          <w:color w:val="auto"/>
        </w:rPr>
        <w:br/>
      </w:r>
      <w:r w:rsidRPr="0069022A">
        <w:rPr>
          <w:rStyle w:val="char"/>
          <w:rFonts w:hint="eastAsia"/>
          <w:color w:val="auto"/>
        </w:rPr>
        <w:br/>
      </w:r>
      <w:r w:rsidRPr="0069022A">
        <w:rPr>
          <w:rStyle w:val="char"/>
          <w:b/>
          <w:color w:val="auto"/>
          <w:shd w:val="pct15" w:color="auto" w:fill="auto"/>
        </w:rPr>
        <w:t>July seventeenth</w:t>
      </w:r>
      <w:r w:rsidRPr="0069022A">
        <w:rPr>
          <w:rStyle w:val="char"/>
          <w:rFonts w:hint="eastAsia"/>
          <w:color w:val="auto"/>
        </w:rPr>
        <w:br/>
      </w:r>
      <w:r w:rsidRPr="0069022A">
        <w:rPr>
          <w:rStyle w:val="char"/>
          <w:color w:val="auto"/>
        </w:rPr>
        <w:t xml:space="preserve">I still can’t believe </w:t>
      </w:r>
      <w:r w:rsidRPr="0069022A">
        <w:rPr>
          <w:rStyle w:val="char"/>
          <w:rFonts w:hint="eastAsia"/>
          <w:color w:val="auto"/>
        </w:rPr>
        <w:t>Winter</w:t>
      </w:r>
      <w:r w:rsidRPr="0069022A">
        <w:rPr>
          <w:rStyle w:val="char"/>
          <w:color w:val="auto"/>
        </w:rPr>
        <w:t xml:space="preserve"> is no longer with us. </w:t>
      </w:r>
      <w:r w:rsidRPr="0069022A">
        <w:rPr>
          <w:rStyle w:val="char"/>
          <w:rFonts w:hint="eastAsia"/>
          <w:color w:val="auto"/>
        </w:rPr>
        <w:t xml:space="preserve"> </w:t>
      </w:r>
      <w:r w:rsidRPr="0069022A">
        <w:rPr>
          <w:rStyle w:val="char"/>
          <w:color w:val="auto"/>
        </w:rPr>
        <w:t xml:space="preserve">The big, friendly brown bear was the star of the place. </w:t>
      </w:r>
      <w:r w:rsidRPr="0069022A">
        <w:rPr>
          <w:rStyle w:val="char"/>
          <w:rFonts w:hint="eastAsia"/>
          <w:color w:val="auto"/>
        </w:rPr>
        <w:t xml:space="preserve"> </w:t>
      </w:r>
      <w:r w:rsidRPr="0069022A">
        <w:rPr>
          <w:rStyle w:val="char"/>
          <w:color w:val="auto"/>
        </w:rPr>
        <w:t xml:space="preserve">It was a sad day for all because he was loved by the keepers </w:t>
      </w:r>
      <w:r w:rsidRPr="0069022A">
        <w:rPr>
          <w:rStyle w:val="char"/>
          <w:rFonts w:hint="eastAsia"/>
          <w:color w:val="auto"/>
        </w:rPr>
        <w:t>and</w:t>
      </w:r>
      <w:r w:rsidRPr="0069022A">
        <w:rPr>
          <w:rStyle w:val="char"/>
          <w:color w:val="auto"/>
        </w:rPr>
        <w:t xml:space="preserve"> everyone who came to see him play in the water.</w:t>
      </w:r>
      <w:r w:rsidRPr="0069022A">
        <w:rPr>
          <w:rStyle w:val="char"/>
          <w:rFonts w:hint="eastAsia"/>
          <w:color w:val="auto"/>
        </w:rPr>
        <w:br/>
      </w:r>
      <w:r w:rsidRPr="0069022A">
        <w:rPr>
          <w:rStyle w:val="char"/>
          <w:rFonts w:hint="eastAsia"/>
          <w:color w:val="auto"/>
        </w:rPr>
        <w:br/>
      </w:r>
      <w:r w:rsidRPr="0069022A">
        <w:rPr>
          <w:rStyle w:val="char"/>
          <w:b/>
          <w:color w:val="auto"/>
          <w:shd w:val="pct15" w:color="auto" w:fill="auto"/>
        </w:rPr>
        <w:t>July thirty-first</w:t>
      </w:r>
      <w:r w:rsidRPr="0069022A">
        <w:rPr>
          <w:rStyle w:val="char"/>
          <w:rFonts w:hint="eastAsia"/>
          <w:color w:val="auto"/>
        </w:rPr>
        <w:br/>
      </w:r>
      <w:r w:rsidRPr="0069022A">
        <w:rPr>
          <w:rStyle w:val="char"/>
          <w:color w:val="auto"/>
        </w:rPr>
        <w:t xml:space="preserve">I’m still angry. </w:t>
      </w:r>
      <w:r w:rsidRPr="0069022A">
        <w:rPr>
          <w:rStyle w:val="char"/>
          <w:rFonts w:hint="eastAsia"/>
          <w:color w:val="auto"/>
        </w:rPr>
        <w:t xml:space="preserve"> </w:t>
      </w:r>
      <w:r w:rsidRPr="0069022A">
        <w:rPr>
          <w:rStyle w:val="char"/>
          <w:color w:val="auto"/>
        </w:rPr>
        <w:t xml:space="preserve">What were that kid’s parents thinking? </w:t>
      </w:r>
      <w:r w:rsidRPr="0069022A">
        <w:rPr>
          <w:rStyle w:val="char"/>
          <w:rFonts w:hint="eastAsia"/>
          <w:color w:val="auto"/>
        </w:rPr>
        <w:t xml:space="preserve"> </w:t>
      </w:r>
      <w:r w:rsidRPr="0069022A">
        <w:rPr>
          <w:rStyle w:val="char"/>
          <w:color w:val="auto"/>
        </w:rPr>
        <w:t xml:space="preserve">Why didn’t they stop him from climbing over the fence when they had the chance? </w:t>
      </w:r>
      <w:r w:rsidRPr="0069022A">
        <w:rPr>
          <w:rStyle w:val="char"/>
          <w:rFonts w:hint="eastAsia"/>
          <w:color w:val="auto"/>
        </w:rPr>
        <w:t xml:space="preserve"> </w:t>
      </w:r>
      <w:r w:rsidRPr="0069022A">
        <w:rPr>
          <w:rStyle w:val="char"/>
          <w:color w:val="auto"/>
        </w:rPr>
        <w:t xml:space="preserve">It’s really good </w:t>
      </w:r>
      <w:r w:rsidRPr="0069022A">
        <w:rPr>
          <w:rStyle w:val="char"/>
          <w:rFonts w:hint="eastAsia"/>
          <w:color w:val="auto"/>
        </w:rPr>
        <w:t xml:space="preserve">that </w:t>
      </w:r>
      <w:r w:rsidRPr="0069022A">
        <w:rPr>
          <w:rStyle w:val="char"/>
          <w:color w:val="auto"/>
        </w:rPr>
        <w:t xml:space="preserve">Kiko was there to keep all the other monkeys away and stop them from coming too close to her and the boy. </w:t>
      </w:r>
      <w:r w:rsidRPr="0069022A">
        <w:rPr>
          <w:rStyle w:val="char"/>
          <w:rFonts w:hint="eastAsia"/>
          <w:color w:val="auto"/>
        </w:rPr>
        <w:t xml:space="preserve"> </w:t>
      </w:r>
      <w:r w:rsidRPr="0069022A">
        <w:rPr>
          <w:rStyle w:val="char"/>
          <w:color w:val="auto"/>
        </w:rPr>
        <w:t>He’s so lucky</w:t>
      </w:r>
      <w:r w:rsidRPr="0069022A">
        <w:rPr>
          <w:rStyle w:val="char"/>
          <w:rFonts w:hint="eastAsia"/>
          <w:color w:val="auto"/>
        </w:rPr>
        <w:t xml:space="preserve"> that</w:t>
      </w:r>
      <w:r w:rsidRPr="0069022A">
        <w:rPr>
          <w:rStyle w:val="char"/>
          <w:color w:val="auto"/>
        </w:rPr>
        <w:t xml:space="preserve"> the pen he fell into was Kiko’s because she’s the smartest and kindest creature there. </w:t>
      </w:r>
      <w:r w:rsidRPr="0069022A">
        <w:rPr>
          <w:rStyle w:val="char"/>
          <w:rFonts w:hint="eastAsia"/>
          <w:color w:val="auto"/>
        </w:rPr>
        <w:t xml:space="preserve"> </w:t>
      </w:r>
      <w:r w:rsidRPr="0069022A">
        <w:rPr>
          <w:rStyle w:val="char"/>
          <w:color w:val="auto"/>
        </w:rPr>
        <w:t>I’ve always known animals were smarter and kinder than people.</w:t>
      </w:r>
      <w:r w:rsidRPr="0069022A">
        <w:rPr>
          <w:rStyle w:val="char"/>
          <w:rFonts w:hint="eastAsia"/>
          <w:color w:val="auto"/>
        </w:rPr>
        <w:br/>
      </w:r>
      <w:r w:rsidRPr="0069022A">
        <w:rPr>
          <w:rStyle w:val="char"/>
          <w:rFonts w:ascii="Wingdings" w:hAnsi="Wingdings"/>
          <w:color w:val="auto"/>
        </w:rPr>
        <w:sym w:font="Wingdings" w:char="F026"/>
      </w:r>
      <w:r w:rsidRPr="0069022A">
        <w:rPr>
          <w:rStyle w:val="char"/>
          <w:color w:val="auto"/>
        </w:rPr>
        <w:t xml:space="preserve"> </w:t>
      </w:r>
      <w:r w:rsidRPr="0069022A">
        <w:rPr>
          <w:rStyle w:val="char"/>
          <w:rFonts w:hint="eastAsia"/>
          <w:color w:val="auto"/>
        </w:rPr>
        <w:t xml:space="preserve">decorate </w:t>
      </w:r>
      <w:r w:rsidRPr="0069022A">
        <w:rPr>
          <w:rStyle w:val="char"/>
          <w:rFonts w:hint="eastAsia"/>
          <w:color w:val="auto"/>
        </w:rPr>
        <w:t>裝飾</w:t>
      </w:r>
      <w:r w:rsidRPr="0069022A">
        <w:rPr>
          <w:rStyle w:val="char"/>
          <w:rFonts w:hint="eastAsia"/>
          <w:color w:val="auto"/>
        </w:rPr>
        <w:t xml:space="preserve">  cage </w:t>
      </w:r>
      <w:r w:rsidRPr="0069022A">
        <w:rPr>
          <w:rStyle w:val="char"/>
          <w:rFonts w:hint="eastAsia"/>
          <w:color w:val="auto"/>
        </w:rPr>
        <w:t>籠子</w:t>
      </w:r>
      <w:r w:rsidRPr="0069022A">
        <w:rPr>
          <w:rStyle w:val="char"/>
          <w:rFonts w:hint="eastAsia"/>
          <w:color w:val="auto"/>
        </w:rPr>
        <w:t xml:space="preserve">  comment </w:t>
      </w:r>
      <w:r w:rsidRPr="0069022A">
        <w:rPr>
          <w:rStyle w:val="char"/>
          <w:rFonts w:hint="eastAsia"/>
          <w:color w:val="auto"/>
        </w:rPr>
        <w:t>評價</w:t>
      </w:r>
      <w:r w:rsidRPr="0069022A">
        <w:rPr>
          <w:rStyle w:val="char"/>
          <w:rFonts w:hint="eastAsia"/>
          <w:color w:val="auto"/>
        </w:rPr>
        <w:t xml:space="preserve">  k</w:t>
      </w:r>
      <w:r w:rsidRPr="0069022A">
        <w:rPr>
          <w:rStyle w:val="char"/>
          <w:color w:val="auto"/>
        </w:rPr>
        <w:t xml:space="preserve">oala </w:t>
      </w:r>
      <w:r w:rsidRPr="0069022A">
        <w:rPr>
          <w:rStyle w:val="char"/>
          <w:rFonts w:hint="eastAsia"/>
          <w:color w:val="auto"/>
        </w:rPr>
        <w:t>無尾熊</w:t>
      </w:r>
      <w:r w:rsidRPr="0069022A">
        <w:rPr>
          <w:rStyle w:val="char"/>
          <w:rFonts w:hint="eastAsia"/>
          <w:color w:val="auto"/>
        </w:rPr>
        <w:t xml:space="preserve"> </w:t>
      </w:r>
      <w:r w:rsidRPr="0069022A">
        <w:rPr>
          <w:rStyle w:val="char"/>
          <w:color w:val="auto"/>
        </w:rPr>
        <w:t xml:space="preserve"> </w:t>
      </w:r>
      <w:r w:rsidRPr="0069022A">
        <w:rPr>
          <w:rStyle w:val="char"/>
          <w:rFonts w:hint="eastAsia"/>
          <w:color w:val="auto"/>
        </w:rPr>
        <w:t xml:space="preserve">in private </w:t>
      </w:r>
      <w:r w:rsidRPr="0069022A">
        <w:rPr>
          <w:rStyle w:val="char"/>
          <w:rFonts w:hint="eastAsia"/>
          <w:color w:val="auto"/>
        </w:rPr>
        <w:t>私下地</w:t>
      </w:r>
      <w:r w:rsidRPr="0069022A">
        <w:rPr>
          <w:rStyle w:val="char"/>
          <w:rFonts w:hint="eastAsia"/>
          <w:color w:val="auto"/>
        </w:rPr>
        <w:t xml:space="preserve">  </w:t>
      </w:r>
      <w:r w:rsidRPr="0069022A">
        <w:rPr>
          <w:rStyle w:val="char"/>
          <w:color w:val="auto"/>
        </w:rPr>
        <w:t xml:space="preserve">keeper </w:t>
      </w:r>
      <w:r w:rsidRPr="0069022A">
        <w:rPr>
          <w:rStyle w:val="char"/>
          <w:rFonts w:hint="eastAsia"/>
          <w:color w:val="auto"/>
        </w:rPr>
        <w:t>飼養員</w:t>
      </w:r>
      <w:r w:rsidRPr="0069022A">
        <w:rPr>
          <w:rStyle w:val="char"/>
          <w:rFonts w:hint="eastAsia"/>
          <w:color w:val="auto"/>
        </w:rPr>
        <w:t xml:space="preserve">  fence </w:t>
      </w:r>
      <w:r w:rsidRPr="0069022A">
        <w:rPr>
          <w:rStyle w:val="char"/>
          <w:rFonts w:hint="eastAsia"/>
          <w:color w:val="auto"/>
        </w:rPr>
        <w:t>柵欄</w:t>
      </w:r>
      <w:r w:rsidRPr="0069022A">
        <w:rPr>
          <w:rStyle w:val="char"/>
          <w:rFonts w:hint="eastAsia"/>
          <w:color w:val="auto"/>
        </w:rPr>
        <w:t xml:space="preserve">  pen </w:t>
      </w:r>
      <w:r w:rsidRPr="0069022A">
        <w:rPr>
          <w:rStyle w:val="char"/>
          <w:rFonts w:hint="eastAsia"/>
          <w:color w:val="auto"/>
        </w:rPr>
        <w:t>圍欄</w:t>
      </w:r>
      <w:r w:rsidRPr="0069022A">
        <w:rPr>
          <w:rStyle w:val="char"/>
          <w:rFonts w:hint="eastAsia"/>
          <w:color w:val="auto"/>
        </w:rPr>
        <w:t xml:space="preserve">  creature </w:t>
      </w:r>
      <w:r w:rsidRPr="0069022A">
        <w:rPr>
          <w:rStyle w:val="char"/>
          <w:rFonts w:hint="eastAsia"/>
          <w:color w:val="auto"/>
        </w:rPr>
        <w:t>生物</w:t>
      </w:r>
    </w:p>
    <w:p w14:paraId="0975C247" w14:textId="35DD6301" w:rsidR="004E67DF" w:rsidRPr="0069022A" w:rsidRDefault="004E67DF" w:rsidP="0069022A">
      <w:pPr>
        <w:pStyle w:val="11"/>
        <w:adjustRightInd w:val="0"/>
        <w:snapToGrid w:val="0"/>
        <w:spacing w:line="360" w:lineRule="exact"/>
        <w:ind w:left="57"/>
        <w:rPr>
          <w:rStyle w:val="char"/>
          <w:color w:val="auto"/>
        </w:rPr>
      </w:pPr>
      <w:r w:rsidRPr="0069022A">
        <w:rPr>
          <w:rStyle w:val="char"/>
          <w:rFonts w:hint="eastAsia"/>
          <w:color w:val="auto"/>
        </w:rPr>
        <w:t>（　）</w:t>
      </w:r>
      <w:r w:rsidR="001326CF" w:rsidRPr="0069022A">
        <w:rPr>
          <w:rStyle w:val="char"/>
          <w:rFonts w:hint="eastAsia"/>
          <w:color w:val="auto"/>
        </w:rPr>
        <w:t>4</w:t>
      </w:r>
      <w:r w:rsidR="001326CF" w:rsidRPr="0069022A">
        <w:rPr>
          <w:rStyle w:val="char"/>
          <w:color w:val="auto"/>
        </w:rPr>
        <w:t>8</w:t>
      </w:r>
      <w:r w:rsidRPr="0069022A">
        <w:rPr>
          <w:rStyle w:val="char"/>
          <w:rFonts w:hint="eastAsia"/>
          <w:color w:val="auto"/>
        </w:rPr>
        <w:t xml:space="preserve">. </w:t>
      </w:r>
      <w:r w:rsidRPr="0069022A">
        <w:rPr>
          <w:rStyle w:val="char"/>
          <w:color w:val="auto"/>
        </w:rPr>
        <w:t>Where might Sally work?</w:t>
      </w:r>
      <w:r w:rsidRPr="0069022A">
        <w:rPr>
          <w:rStyle w:val="char"/>
          <w:rFonts w:hint="eastAsia"/>
          <w:color w:val="auto"/>
        </w:rPr>
        <w:br/>
      </w:r>
      <w:r w:rsidRPr="0069022A">
        <w:rPr>
          <w:rStyle w:val="char"/>
          <w:rFonts w:hint="eastAsia"/>
          <w:color w:val="auto"/>
        </w:rPr>
        <w:t xml:space="preserve">　　　　</w:t>
      </w:r>
      <w:r w:rsidRPr="0069022A">
        <w:rPr>
          <w:rStyle w:val="char"/>
          <w:color w:val="auto"/>
        </w:rPr>
        <w:t>(A) At a pet store.</w:t>
      </w:r>
      <w:r w:rsidRPr="0069022A">
        <w:rPr>
          <w:rStyle w:val="char"/>
          <w:rFonts w:hint="eastAsia"/>
          <w:color w:val="auto"/>
        </w:rPr>
        <w:br/>
      </w:r>
      <w:r w:rsidRPr="0069022A">
        <w:rPr>
          <w:rStyle w:val="char"/>
          <w:rFonts w:hint="eastAsia"/>
          <w:color w:val="auto"/>
        </w:rPr>
        <w:t xml:space="preserve">　　　　</w:t>
      </w:r>
      <w:r w:rsidRPr="0069022A">
        <w:rPr>
          <w:rStyle w:val="char"/>
          <w:color w:val="auto"/>
        </w:rPr>
        <w:t>(B) At a city zoo.</w:t>
      </w:r>
      <w:r w:rsidRPr="0069022A">
        <w:rPr>
          <w:rStyle w:val="char"/>
          <w:rFonts w:hint="eastAsia"/>
          <w:color w:val="auto"/>
        </w:rPr>
        <w:br/>
      </w:r>
      <w:r w:rsidRPr="0069022A">
        <w:rPr>
          <w:rStyle w:val="char"/>
          <w:rFonts w:hint="eastAsia"/>
          <w:color w:val="auto"/>
        </w:rPr>
        <w:t xml:space="preserve">　　　　</w:t>
      </w:r>
      <w:r w:rsidRPr="0069022A">
        <w:rPr>
          <w:rStyle w:val="char"/>
          <w:color w:val="auto"/>
        </w:rPr>
        <w:t>(C) At a hospital.</w:t>
      </w:r>
      <w:r w:rsidRPr="0069022A">
        <w:rPr>
          <w:rStyle w:val="char"/>
          <w:rFonts w:hint="eastAsia"/>
          <w:color w:val="auto"/>
        </w:rPr>
        <w:br/>
      </w:r>
      <w:r w:rsidRPr="0069022A">
        <w:rPr>
          <w:rStyle w:val="char"/>
          <w:rFonts w:hint="eastAsia"/>
          <w:color w:val="auto"/>
        </w:rPr>
        <w:t xml:space="preserve">　　　　</w:t>
      </w:r>
      <w:r w:rsidRPr="0069022A">
        <w:rPr>
          <w:rStyle w:val="char"/>
          <w:color w:val="auto"/>
        </w:rPr>
        <w:t>(D) At a public museum.</w:t>
      </w:r>
      <w:r w:rsidRPr="0069022A">
        <w:rPr>
          <w:rStyle w:val="char"/>
          <w:rFonts w:hint="eastAsia"/>
          <w:color w:val="auto"/>
        </w:rPr>
        <w:br/>
      </w:r>
      <w:r w:rsidRPr="0069022A">
        <w:rPr>
          <w:rStyle w:val="char"/>
          <w:rFonts w:hint="eastAsia"/>
          <w:color w:val="auto"/>
        </w:rPr>
        <w:t>（　）</w:t>
      </w:r>
      <w:r w:rsidR="009C1657" w:rsidRPr="0069022A">
        <w:rPr>
          <w:rStyle w:val="char"/>
          <w:color w:val="auto"/>
        </w:rPr>
        <w:t>49</w:t>
      </w:r>
      <w:r w:rsidRPr="0069022A">
        <w:rPr>
          <w:rStyle w:val="char"/>
          <w:rFonts w:hint="eastAsia"/>
          <w:color w:val="auto"/>
        </w:rPr>
        <w:t>. Which is true about Sally?</w:t>
      </w:r>
      <w:r w:rsidRPr="0069022A">
        <w:rPr>
          <w:rStyle w:val="char"/>
          <w:color w:val="auto"/>
        </w:rPr>
        <w:br/>
      </w:r>
      <w:r w:rsidRPr="0069022A">
        <w:rPr>
          <w:rStyle w:val="char"/>
          <w:rFonts w:hint="eastAsia"/>
          <w:color w:val="auto"/>
        </w:rPr>
        <w:t xml:space="preserve">　　　　</w:t>
      </w:r>
      <w:r w:rsidRPr="0069022A">
        <w:rPr>
          <w:rStyle w:val="char"/>
          <w:color w:val="auto"/>
        </w:rPr>
        <w:t>(A) She thinks animals are as smart as people.</w:t>
      </w:r>
      <w:r w:rsidRPr="0069022A">
        <w:rPr>
          <w:rStyle w:val="char"/>
          <w:rFonts w:hint="eastAsia"/>
          <w:color w:val="auto"/>
        </w:rPr>
        <w:br/>
      </w:r>
      <w:r w:rsidRPr="0069022A">
        <w:rPr>
          <w:rStyle w:val="char"/>
          <w:rFonts w:hint="eastAsia"/>
          <w:color w:val="auto"/>
        </w:rPr>
        <w:t xml:space="preserve">　　　　</w:t>
      </w:r>
      <w:r w:rsidRPr="0069022A">
        <w:rPr>
          <w:rStyle w:val="char"/>
          <w:color w:val="auto"/>
        </w:rPr>
        <w:t xml:space="preserve">(B) She doesn’t think animals need help to survive.  </w:t>
      </w:r>
      <w:r w:rsidRPr="0069022A">
        <w:rPr>
          <w:rStyle w:val="char"/>
          <w:rFonts w:ascii="Wingdings" w:hAnsi="Wingdings"/>
          <w:color w:val="auto"/>
        </w:rPr>
        <w:sym w:font="Wingdings" w:char="F026"/>
      </w:r>
      <w:r w:rsidRPr="0069022A">
        <w:rPr>
          <w:rStyle w:val="char"/>
          <w:color w:val="auto"/>
        </w:rPr>
        <w:t xml:space="preserve"> </w:t>
      </w:r>
      <w:r w:rsidRPr="0069022A">
        <w:rPr>
          <w:rStyle w:val="char"/>
          <w:rFonts w:hint="eastAsia"/>
          <w:color w:val="auto"/>
        </w:rPr>
        <w:t xml:space="preserve">survive </w:t>
      </w:r>
      <w:r w:rsidRPr="0069022A">
        <w:rPr>
          <w:rStyle w:val="char"/>
          <w:rFonts w:hint="eastAsia"/>
          <w:color w:val="auto"/>
        </w:rPr>
        <w:t>生存</w:t>
      </w:r>
      <w:r w:rsidRPr="0069022A">
        <w:rPr>
          <w:rStyle w:val="char"/>
          <w:color w:val="auto"/>
        </w:rPr>
        <w:br/>
      </w:r>
      <w:r w:rsidRPr="0069022A">
        <w:rPr>
          <w:rStyle w:val="char"/>
          <w:rFonts w:hint="eastAsia"/>
          <w:color w:val="auto"/>
        </w:rPr>
        <w:t xml:space="preserve">　　　　</w:t>
      </w:r>
      <w:r w:rsidRPr="0069022A">
        <w:rPr>
          <w:rStyle w:val="char"/>
          <w:color w:val="auto"/>
        </w:rPr>
        <w:t>(C) She thinks parents should look after their kids better.</w:t>
      </w:r>
      <w:r w:rsidRPr="0069022A">
        <w:rPr>
          <w:rStyle w:val="char"/>
          <w:rFonts w:hint="eastAsia"/>
          <w:color w:val="auto"/>
        </w:rPr>
        <w:br/>
      </w:r>
      <w:r w:rsidRPr="0069022A">
        <w:rPr>
          <w:rStyle w:val="char"/>
          <w:rFonts w:hint="eastAsia"/>
          <w:color w:val="auto"/>
        </w:rPr>
        <w:t xml:space="preserve">　　　　</w:t>
      </w:r>
      <w:r w:rsidRPr="0069022A">
        <w:rPr>
          <w:rStyle w:val="char"/>
          <w:color w:val="auto"/>
        </w:rPr>
        <w:t>(D) She believes all cages need to be red, white, and blue.</w:t>
      </w:r>
      <w:r w:rsidRPr="0069022A">
        <w:rPr>
          <w:rStyle w:val="char"/>
          <w:rFonts w:hint="eastAsia"/>
          <w:color w:val="auto"/>
        </w:rPr>
        <w:br/>
      </w:r>
      <w:r w:rsidRPr="0069022A">
        <w:rPr>
          <w:rStyle w:val="char"/>
          <w:rFonts w:hint="eastAsia"/>
          <w:color w:val="auto"/>
        </w:rPr>
        <w:t xml:space="preserve">（　</w:t>
      </w:r>
      <w:r w:rsidR="009C1657" w:rsidRPr="0069022A">
        <w:rPr>
          <w:rStyle w:val="char"/>
          <w:rFonts w:hint="eastAsia"/>
          <w:color w:val="auto"/>
        </w:rPr>
        <w:t>）</w:t>
      </w:r>
      <w:r w:rsidR="009C1657" w:rsidRPr="0069022A">
        <w:rPr>
          <w:rStyle w:val="char"/>
          <w:rFonts w:hint="eastAsia"/>
          <w:color w:val="auto"/>
        </w:rPr>
        <w:t>5</w:t>
      </w:r>
      <w:r w:rsidR="009C1657" w:rsidRPr="0069022A">
        <w:rPr>
          <w:rStyle w:val="char"/>
          <w:color w:val="auto"/>
        </w:rPr>
        <w:t>0</w:t>
      </w:r>
      <w:r w:rsidRPr="0069022A">
        <w:rPr>
          <w:rStyle w:val="char"/>
          <w:rFonts w:hint="eastAsia"/>
          <w:color w:val="auto"/>
        </w:rPr>
        <w:t>. What do we know from the reading?</w:t>
      </w:r>
      <w:r w:rsidRPr="0069022A">
        <w:rPr>
          <w:rStyle w:val="char"/>
          <w:color w:val="auto"/>
        </w:rPr>
        <w:br/>
      </w:r>
      <w:r w:rsidRPr="0069022A">
        <w:rPr>
          <w:rStyle w:val="char"/>
          <w:rFonts w:hint="eastAsia"/>
          <w:color w:val="auto"/>
        </w:rPr>
        <w:t xml:space="preserve">　　　　</w:t>
      </w:r>
      <w:r w:rsidRPr="0069022A">
        <w:rPr>
          <w:rStyle w:val="char"/>
          <w:color w:val="auto"/>
        </w:rPr>
        <w:t>(A) Sunny is a</w:t>
      </w:r>
      <w:r w:rsidRPr="0069022A">
        <w:rPr>
          <w:rStyle w:val="char"/>
          <w:rFonts w:hint="eastAsia"/>
          <w:color w:val="auto"/>
        </w:rPr>
        <w:t xml:space="preserve"> mother</w:t>
      </w:r>
      <w:r w:rsidRPr="0069022A">
        <w:rPr>
          <w:rStyle w:val="char"/>
          <w:color w:val="auto"/>
        </w:rPr>
        <w:t xml:space="preserve"> koala.</w:t>
      </w:r>
      <w:r w:rsidRPr="0069022A">
        <w:rPr>
          <w:rStyle w:val="char"/>
          <w:rFonts w:hint="eastAsia"/>
          <w:color w:val="auto"/>
        </w:rPr>
        <w:br/>
      </w:r>
      <w:r w:rsidRPr="0069022A">
        <w:rPr>
          <w:rStyle w:val="char"/>
          <w:rFonts w:hint="eastAsia"/>
          <w:color w:val="auto"/>
        </w:rPr>
        <w:t xml:space="preserve">　　　　</w:t>
      </w:r>
      <w:r w:rsidRPr="0069022A">
        <w:rPr>
          <w:rStyle w:val="char"/>
          <w:color w:val="auto"/>
        </w:rPr>
        <w:t>(B) All the keepers felt sad when Kiko got hurt.</w:t>
      </w:r>
      <w:r w:rsidRPr="0069022A">
        <w:rPr>
          <w:rStyle w:val="char"/>
          <w:rFonts w:hint="eastAsia"/>
          <w:color w:val="auto"/>
        </w:rPr>
        <w:br/>
      </w:r>
      <w:r w:rsidRPr="0069022A">
        <w:rPr>
          <w:rStyle w:val="char"/>
          <w:rFonts w:hint="eastAsia"/>
          <w:color w:val="auto"/>
        </w:rPr>
        <w:t xml:space="preserve">　　　　</w:t>
      </w:r>
      <w:r w:rsidRPr="0069022A">
        <w:rPr>
          <w:rStyle w:val="char"/>
          <w:color w:val="auto"/>
        </w:rPr>
        <w:t>(C) The boy who fell into the monkey pen died.</w:t>
      </w:r>
      <w:r w:rsidRPr="0069022A">
        <w:rPr>
          <w:rStyle w:val="char"/>
          <w:rFonts w:hint="eastAsia"/>
          <w:color w:val="auto"/>
        </w:rPr>
        <w:br/>
      </w:r>
      <w:r w:rsidRPr="0069022A">
        <w:rPr>
          <w:rStyle w:val="char"/>
          <w:rFonts w:hint="eastAsia"/>
          <w:color w:val="auto"/>
        </w:rPr>
        <w:t xml:space="preserve">　　　　</w:t>
      </w:r>
      <w:r w:rsidRPr="0069022A">
        <w:rPr>
          <w:rStyle w:val="char"/>
          <w:color w:val="auto"/>
        </w:rPr>
        <w:t xml:space="preserve">(D) </w:t>
      </w:r>
      <w:r w:rsidRPr="0069022A">
        <w:rPr>
          <w:rStyle w:val="char"/>
          <w:rFonts w:hint="eastAsia"/>
          <w:color w:val="auto"/>
        </w:rPr>
        <w:t>Winter</w:t>
      </w:r>
      <w:r w:rsidRPr="0069022A">
        <w:rPr>
          <w:rStyle w:val="char"/>
          <w:color w:val="auto"/>
        </w:rPr>
        <w:t xml:space="preserve"> was not very nice to the people who came</w:t>
      </w:r>
      <w:r w:rsidRPr="0069022A">
        <w:rPr>
          <w:rStyle w:val="char"/>
          <w:rFonts w:hint="eastAsia"/>
          <w:color w:val="auto"/>
        </w:rPr>
        <w:t xml:space="preserve"> </w:t>
      </w:r>
      <w:r w:rsidRPr="0069022A">
        <w:rPr>
          <w:rStyle w:val="char"/>
          <w:color w:val="auto"/>
        </w:rPr>
        <w:t>to see him.</w:t>
      </w:r>
    </w:p>
    <w:p w14:paraId="5FF7B925" w14:textId="1E2D2CDB" w:rsidR="004E67DF" w:rsidRPr="0069022A" w:rsidRDefault="004E67DF" w:rsidP="0069022A">
      <w:pPr>
        <w:spacing w:line="360" w:lineRule="exact"/>
        <w:rPr>
          <w:rFonts w:ascii="Times New Roman" w:eastAsia="標楷體" w:hAnsi="Times New Roman" w:cs="Times New Roman"/>
          <w:szCs w:val="24"/>
        </w:rPr>
      </w:pPr>
    </w:p>
    <w:p w14:paraId="461E8275" w14:textId="41F47A70" w:rsidR="004162F9" w:rsidRPr="0069022A" w:rsidRDefault="0003612C" w:rsidP="0069022A">
      <w:pPr>
        <w:spacing w:line="360" w:lineRule="exact"/>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Pr>
          <w:rFonts w:ascii="Times New Roman" w:eastAsia="標楷體" w:hAnsi="Times New Roman" w:cs="Times New Roman" w:hint="eastAsia"/>
          <w:szCs w:val="24"/>
        </w:rPr>
        <w:t>試題結束</w:t>
      </w:r>
    </w:p>
    <w:p w14:paraId="21032F32" w14:textId="77777777" w:rsidR="00BE43D7" w:rsidRDefault="00BE43D7" w:rsidP="00BF4760">
      <w:pPr>
        <w:rPr>
          <w:rFonts w:ascii="Times New Roman" w:eastAsia="標楷體" w:hAnsi="Times New Roman" w:cs="Times New Roman"/>
          <w:sz w:val="28"/>
          <w:szCs w:val="28"/>
        </w:rPr>
        <w:sectPr w:rsidR="00BE43D7" w:rsidSect="0043354B">
          <w:footerReference w:type="default" r:id="rId22"/>
          <w:pgSz w:w="14572" w:h="20639" w:code="12"/>
          <w:pgMar w:top="851" w:right="851" w:bottom="851" w:left="851" w:header="851" w:footer="992" w:gutter="0"/>
          <w:cols w:space="425"/>
          <w:docGrid w:type="lines" w:linePitch="360"/>
        </w:sectPr>
      </w:pPr>
    </w:p>
    <w:p w14:paraId="19364E03" w14:textId="1B18C9D2" w:rsidR="00BF4760" w:rsidRPr="006D3FD7" w:rsidRDefault="00BF4760" w:rsidP="00BF4760">
      <w:pPr>
        <w:rPr>
          <w:rFonts w:ascii="Times New Roman" w:eastAsia="標楷體" w:hAnsi="Times New Roman" w:cs="Times New Roman"/>
          <w:sz w:val="28"/>
          <w:szCs w:val="28"/>
        </w:rPr>
      </w:pPr>
      <w:r w:rsidRPr="006D3FD7">
        <w:rPr>
          <w:rFonts w:ascii="Times New Roman" w:eastAsia="標楷體" w:hAnsi="Times New Roman" w:cs="Times New Roman"/>
          <w:sz w:val="28"/>
          <w:szCs w:val="28"/>
        </w:rPr>
        <w:lastRenderedPageBreak/>
        <w:t>11</w:t>
      </w:r>
      <w:r w:rsidR="00D60D31" w:rsidRPr="006D3FD7">
        <w:rPr>
          <w:rFonts w:ascii="Times New Roman" w:eastAsia="標楷體" w:hAnsi="Times New Roman" w:cs="Times New Roman"/>
          <w:sz w:val="28"/>
          <w:szCs w:val="28"/>
        </w:rPr>
        <w:t>3</w:t>
      </w:r>
      <w:r w:rsidRPr="006D3FD7">
        <w:rPr>
          <w:rFonts w:ascii="Times New Roman" w:eastAsia="標楷體" w:hAnsi="Times New Roman" w:cs="Times New Roman"/>
          <w:sz w:val="28"/>
          <w:szCs w:val="28"/>
        </w:rPr>
        <w:t xml:space="preserve">-2-2  </w:t>
      </w:r>
      <w:r w:rsidRPr="006D3FD7">
        <w:rPr>
          <w:rFonts w:ascii="Times New Roman" w:eastAsia="標楷體" w:hAnsi="Times New Roman" w:cs="Times New Roman"/>
          <w:sz w:val="28"/>
          <w:szCs w:val="28"/>
        </w:rPr>
        <w:t>九年級</w:t>
      </w:r>
      <w:r w:rsidRPr="006D3FD7">
        <w:rPr>
          <w:rFonts w:ascii="Times New Roman" w:eastAsia="標楷體" w:hAnsi="Times New Roman" w:cs="Times New Roman"/>
          <w:sz w:val="28"/>
          <w:szCs w:val="28"/>
        </w:rPr>
        <w:t xml:space="preserve">  </w:t>
      </w:r>
      <w:r w:rsidRPr="006D3FD7">
        <w:rPr>
          <w:rFonts w:ascii="Times New Roman" w:eastAsia="標楷體" w:hAnsi="Times New Roman" w:cs="Times New Roman"/>
          <w:sz w:val="28"/>
          <w:szCs w:val="28"/>
        </w:rPr>
        <w:t>英語科－解答</w:t>
      </w:r>
    </w:p>
    <w:p w14:paraId="535B7DFD" w14:textId="2F7E7F29" w:rsidR="00BF4760" w:rsidRPr="003365CA" w:rsidRDefault="002F1B9A" w:rsidP="003365CA">
      <w:pPr>
        <w:spacing w:line="400" w:lineRule="exact"/>
        <w:rPr>
          <w:rFonts w:ascii="Times New Roman" w:eastAsia="標楷體" w:hAnsi="Times New Roman" w:cs="Times New Roman"/>
          <w:sz w:val="32"/>
          <w:szCs w:val="32"/>
        </w:rPr>
      </w:pPr>
      <w:r w:rsidRPr="003365CA">
        <w:rPr>
          <w:rFonts w:ascii="Times New Roman" w:eastAsia="標楷體" w:hAnsi="Times New Roman" w:cs="Times New Roman"/>
          <w:sz w:val="32"/>
          <w:szCs w:val="32"/>
        </w:rPr>
        <w:t>1-5    BABB</w:t>
      </w:r>
      <w:r w:rsidR="00451049">
        <w:rPr>
          <w:rFonts w:ascii="Times New Roman" w:eastAsia="標楷體" w:hAnsi="Times New Roman" w:cs="Times New Roman"/>
          <w:sz w:val="32"/>
          <w:szCs w:val="32"/>
        </w:rPr>
        <w:t>C</w:t>
      </w:r>
      <w:r w:rsidRPr="003365CA">
        <w:rPr>
          <w:rFonts w:ascii="Times New Roman" w:eastAsia="標楷體" w:hAnsi="Times New Roman" w:cs="Times New Roman"/>
          <w:sz w:val="32"/>
          <w:szCs w:val="32"/>
        </w:rPr>
        <w:t xml:space="preserve">   </w:t>
      </w:r>
      <w:r w:rsidR="003365CA">
        <w:rPr>
          <w:rFonts w:ascii="Times New Roman" w:eastAsia="標楷體" w:hAnsi="Times New Roman" w:cs="Times New Roman"/>
          <w:sz w:val="32"/>
          <w:szCs w:val="32"/>
        </w:rPr>
        <w:tab/>
      </w:r>
      <w:r w:rsidRPr="003365CA">
        <w:rPr>
          <w:rFonts w:ascii="Times New Roman" w:eastAsia="標楷體" w:hAnsi="Times New Roman" w:cs="Times New Roman"/>
          <w:sz w:val="32"/>
          <w:szCs w:val="32"/>
        </w:rPr>
        <w:t xml:space="preserve"> 6-10  </w:t>
      </w:r>
      <w:r w:rsidR="00451049">
        <w:rPr>
          <w:rFonts w:ascii="Times New Roman" w:eastAsia="標楷體" w:hAnsi="Times New Roman" w:cs="Times New Roman"/>
          <w:sz w:val="32"/>
          <w:szCs w:val="32"/>
        </w:rPr>
        <w:t xml:space="preserve"> </w:t>
      </w:r>
      <w:r w:rsidRPr="003365CA">
        <w:rPr>
          <w:rFonts w:ascii="Times New Roman" w:eastAsia="標楷體" w:hAnsi="Times New Roman" w:cs="Times New Roman"/>
          <w:sz w:val="32"/>
          <w:szCs w:val="32"/>
        </w:rPr>
        <w:t>A</w:t>
      </w:r>
      <w:r w:rsidR="00451049">
        <w:rPr>
          <w:rFonts w:ascii="Times New Roman" w:eastAsia="標楷體" w:hAnsi="Times New Roman" w:cs="Times New Roman"/>
          <w:sz w:val="32"/>
          <w:szCs w:val="32"/>
        </w:rPr>
        <w:t>A</w:t>
      </w:r>
      <w:r w:rsidRPr="003365CA">
        <w:rPr>
          <w:rFonts w:ascii="Times New Roman" w:eastAsia="標楷體" w:hAnsi="Times New Roman" w:cs="Times New Roman"/>
          <w:sz w:val="32"/>
          <w:szCs w:val="32"/>
        </w:rPr>
        <w:t>A</w:t>
      </w:r>
      <w:r w:rsidR="00451049">
        <w:rPr>
          <w:rFonts w:ascii="Times New Roman" w:eastAsia="標楷體" w:hAnsi="Times New Roman" w:cs="Times New Roman"/>
          <w:sz w:val="32"/>
          <w:szCs w:val="32"/>
        </w:rPr>
        <w:t>C</w:t>
      </w:r>
      <w:r w:rsidRPr="003365CA">
        <w:rPr>
          <w:rFonts w:ascii="Times New Roman" w:eastAsia="標楷體" w:hAnsi="Times New Roman" w:cs="Times New Roman"/>
          <w:sz w:val="32"/>
          <w:szCs w:val="32"/>
        </w:rPr>
        <w:t xml:space="preserve">C </w:t>
      </w:r>
      <w:r w:rsidR="003365CA">
        <w:rPr>
          <w:rFonts w:ascii="Times New Roman" w:eastAsia="標楷體" w:hAnsi="Times New Roman" w:cs="Times New Roman"/>
          <w:sz w:val="32"/>
          <w:szCs w:val="32"/>
        </w:rPr>
        <w:tab/>
      </w:r>
      <w:proofErr w:type="gramStart"/>
      <w:r w:rsidR="003365CA">
        <w:rPr>
          <w:rFonts w:ascii="Times New Roman" w:eastAsia="標楷體" w:hAnsi="Times New Roman" w:cs="Times New Roman"/>
          <w:sz w:val="32"/>
          <w:szCs w:val="32"/>
        </w:rPr>
        <w:tab/>
      </w:r>
      <w:r w:rsidRPr="003365CA">
        <w:rPr>
          <w:rFonts w:ascii="Times New Roman" w:eastAsia="標楷體" w:hAnsi="Times New Roman" w:cs="Times New Roman"/>
          <w:sz w:val="32"/>
          <w:szCs w:val="32"/>
        </w:rPr>
        <w:t xml:space="preserve">  11</w:t>
      </w:r>
      <w:proofErr w:type="gramEnd"/>
      <w:r w:rsidRPr="003365CA">
        <w:rPr>
          <w:rFonts w:ascii="Times New Roman" w:eastAsia="標楷體" w:hAnsi="Times New Roman" w:cs="Times New Roman"/>
          <w:sz w:val="32"/>
          <w:szCs w:val="32"/>
        </w:rPr>
        <w:t>-15  BCC</w:t>
      </w:r>
      <w:r w:rsidR="00451049">
        <w:rPr>
          <w:rFonts w:ascii="Times New Roman" w:eastAsia="標楷體" w:hAnsi="Times New Roman" w:cs="Times New Roman"/>
          <w:sz w:val="32"/>
          <w:szCs w:val="32"/>
        </w:rPr>
        <w:t>BC</w:t>
      </w:r>
    </w:p>
    <w:p w14:paraId="16934BBB" w14:textId="0C25CE8E" w:rsidR="002F1B9A" w:rsidRPr="003365CA" w:rsidRDefault="002F1B9A" w:rsidP="003365CA">
      <w:pPr>
        <w:spacing w:line="400" w:lineRule="exact"/>
        <w:rPr>
          <w:rFonts w:ascii="Times New Roman" w:eastAsia="標楷體" w:hAnsi="Times New Roman" w:cs="Times New Roman"/>
          <w:sz w:val="32"/>
          <w:szCs w:val="32"/>
        </w:rPr>
      </w:pPr>
      <w:r w:rsidRPr="003365CA">
        <w:rPr>
          <w:rFonts w:ascii="Times New Roman" w:eastAsia="標楷體" w:hAnsi="Times New Roman" w:cs="Times New Roman" w:hint="eastAsia"/>
          <w:sz w:val="32"/>
          <w:szCs w:val="32"/>
        </w:rPr>
        <w:t>1</w:t>
      </w:r>
      <w:r w:rsidRPr="003365CA">
        <w:rPr>
          <w:rFonts w:ascii="Times New Roman" w:eastAsia="標楷體" w:hAnsi="Times New Roman" w:cs="Times New Roman"/>
          <w:sz w:val="32"/>
          <w:szCs w:val="32"/>
        </w:rPr>
        <w:t>6-</w:t>
      </w:r>
      <w:proofErr w:type="gramStart"/>
      <w:r w:rsidRPr="003365CA">
        <w:rPr>
          <w:rFonts w:ascii="Times New Roman" w:eastAsia="標楷體" w:hAnsi="Times New Roman" w:cs="Times New Roman"/>
          <w:sz w:val="32"/>
          <w:szCs w:val="32"/>
        </w:rPr>
        <w:t xml:space="preserve">20  </w:t>
      </w:r>
      <w:r w:rsidR="00C40ED8">
        <w:rPr>
          <w:rFonts w:ascii="Times New Roman" w:eastAsia="標楷體" w:hAnsi="Times New Roman" w:cs="Times New Roman"/>
          <w:sz w:val="32"/>
          <w:szCs w:val="32"/>
        </w:rPr>
        <w:t>D</w:t>
      </w:r>
      <w:r w:rsidRPr="003365CA">
        <w:rPr>
          <w:rFonts w:ascii="Times New Roman" w:eastAsia="標楷體" w:hAnsi="Times New Roman" w:cs="Times New Roman"/>
          <w:sz w:val="32"/>
          <w:szCs w:val="32"/>
        </w:rPr>
        <w:t>DBBB</w:t>
      </w:r>
      <w:proofErr w:type="gramEnd"/>
      <w:r w:rsidRPr="003365CA">
        <w:rPr>
          <w:rFonts w:ascii="Times New Roman" w:eastAsia="標楷體" w:hAnsi="Times New Roman" w:cs="Times New Roman"/>
          <w:sz w:val="32"/>
          <w:szCs w:val="32"/>
        </w:rPr>
        <w:t xml:space="preserve">   </w:t>
      </w:r>
      <w:r w:rsidR="003365CA">
        <w:rPr>
          <w:rFonts w:ascii="Times New Roman" w:eastAsia="標楷體" w:hAnsi="Times New Roman" w:cs="Times New Roman"/>
          <w:sz w:val="32"/>
          <w:szCs w:val="32"/>
        </w:rPr>
        <w:tab/>
      </w:r>
      <w:r w:rsidR="003365CA">
        <w:rPr>
          <w:rFonts w:ascii="Times New Roman" w:eastAsia="標楷體" w:hAnsi="Times New Roman" w:cs="Times New Roman" w:hint="eastAsia"/>
          <w:sz w:val="32"/>
          <w:szCs w:val="32"/>
        </w:rPr>
        <w:t xml:space="preserve"> </w:t>
      </w:r>
      <w:r w:rsidRPr="003365CA">
        <w:rPr>
          <w:rFonts w:ascii="Times New Roman" w:eastAsia="標楷體" w:hAnsi="Times New Roman" w:cs="Times New Roman"/>
          <w:sz w:val="32"/>
          <w:szCs w:val="32"/>
        </w:rPr>
        <w:t xml:space="preserve">21-25  AADBA  </w:t>
      </w:r>
      <w:r w:rsidR="003365CA">
        <w:rPr>
          <w:rFonts w:ascii="Times New Roman" w:eastAsia="標楷體" w:hAnsi="Times New Roman" w:cs="Times New Roman"/>
          <w:sz w:val="32"/>
          <w:szCs w:val="32"/>
        </w:rPr>
        <w:tab/>
      </w:r>
      <w:r w:rsidR="003365CA">
        <w:rPr>
          <w:rFonts w:ascii="Times New Roman" w:eastAsia="標楷體" w:hAnsi="Times New Roman" w:cs="Times New Roman" w:hint="eastAsia"/>
          <w:sz w:val="32"/>
          <w:szCs w:val="32"/>
        </w:rPr>
        <w:t xml:space="preserve"> </w:t>
      </w:r>
      <w:r w:rsidRPr="003365CA">
        <w:rPr>
          <w:rFonts w:ascii="Times New Roman" w:eastAsia="標楷體" w:hAnsi="Times New Roman" w:cs="Times New Roman"/>
          <w:sz w:val="32"/>
          <w:szCs w:val="32"/>
        </w:rPr>
        <w:t xml:space="preserve"> </w:t>
      </w:r>
      <w:r w:rsidR="00451049">
        <w:rPr>
          <w:rFonts w:ascii="Times New Roman" w:eastAsia="標楷體" w:hAnsi="Times New Roman" w:cs="Times New Roman"/>
          <w:sz w:val="32"/>
          <w:szCs w:val="32"/>
        </w:rPr>
        <w:t xml:space="preserve">   </w:t>
      </w:r>
      <w:r w:rsidRPr="003365CA">
        <w:rPr>
          <w:rFonts w:ascii="Times New Roman" w:eastAsia="標楷體" w:hAnsi="Times New Roman" w:cs="Times New Roman"/>
          <w:sz w:val="32"/>
          <w:szCs w:val="32"/>
        </w:rPr>
        <w:t xml:space="preserve">26-30  </w:t>
      </w:r>
      <w:r w:rsidR="00C40ED8">
        <w:rPr>
          <w:rFonts w:ascii="Times New Roman" w:eastAsia="標楷體" w:hAnsi="Times New Roman" w:cs="Times New Roman"/>
          <w:sz w:val="32"/>
          <w:szCs w:val="32"/>
        </w:rPr>
        <w:t>B</w:t>
      </w:r>
      <w:r w:rsidRPr="003365CA">
        <w:rPr>
          <w:rFonts w:ascii="Times New Roman" w:eastAsia="標楷體" w:hAnsi="Times New Roman" w:cs="Times New Roman"/>
          <w:sz w:val="32"/>
          <w:szCs w:val="32"/>
        </w:rPr>
        <w:t>DBBB</w:t>
      </w:r>
    </w:p>
    <w:p w14:paraId="77FD35E3" w14:textId="5DEFFD25" w:rsidR="00DD4A59" w:rsidRPr="003365CA" w:rsidRDefault="002F1B9A" w:rsidP="003365CA">
      <w:pPr>
        <w:spacing w:line="400" w:lineRule="exact"/>
        <w:rPr>
          <w:rFonts w:ascii="Times New Roman" w:eastAsia="標楷體" w:hAnsi="Times New Roman" w:cs="Times New Roman"/>
          <w:sz w:val="32"/>
          <w:szCs w:val="32"/>
        </w:rPr>
      </w:pPr>
      <w:r w:rsidRPr="003365CA">
        <w:rPr>
          <w:rFonts w:ascii="Times New Roman" w:eastAsia="標楷體" w:hAnsi="Times New Roman" w:cs="Times New Roman" w:hint="eastAsia"/>
          <w:sz w:val="32"/>
          <w:szCs w:val="32"/>
        </w:rPr>
        <w:t>3</w:t>
      </w:r>
      <w:r w:rsidRPr="003365CA">
        <w:rPr>
          <w:rFonts w:ascii="Times New Roman" w:eastAsia="標楷體" w:hAnsi="Times New Roman" w:cs="Times New Roman"/>
          <w:sz w:val="32"/>
          <w:szCs w:val="32"/>
        </w:rPr>
        <w:t>1-</w:t>
      </w:r>
      <w:proofErr w:type="gramStart"/>
      <w:r w:rsidRPr="003365CA">
        <w:rPr>
          <w:rFonts w:ascii="Times New Roman" w:eastAsia="標楷體" w:hAnsi="Times New Roman" w:cs="Times New Roman"/>
          <w:sz w:val="32"/>
          <w:szCs w:val="32"/>
        </w:rPr>
        <w:t>35  BBACC</w:t>
      </w:r>
      <w:proofErr w:type="gramEnd"/>
      <w:r w:rsidRPr="003365CA">
        <w:rPr>
          <w:rFonts w:ascii="Times New Roman" w:eastAsia="標楷體" w:hAnsi="Times New Roman" w:cs="Times New Roman"/>
          <w:sz w:val="32"/>
          <w:szCs w:val="32"/>
        </w:rPr>
        <w:t xml:space="preserve">  </w:t>
      </w:r>
      <w:r w:rsidR="003365CA">
        <w:rPr>
          <w:rFonts w:ascii="Times New Roman" w:eastAsia="標楷體" w:hAnsi="Times New Roman" w:cs="Times New Roman"/>
          <w:sz w:val="32"/>
          <w:szCs w:val="32"/>
        </w:rPr>
        <w:tab/>
      </w:r>
      <w:r w:rsidRPr="003365CA">
        <w:rPr>
          <w:rFonts w:ascii="Times New Roman" w:eastAsia="標楷體" w:hAnsi="Times New Roman" w:cs="Times New Roman"/>
          <w:sz w:val="32"/>
          <w:szCs w:val="32"/>
        </w:rPr>
        <w:t xml:space="preserve"> 36-40  ADACA  </w:t>
      </w:r>
      <w:r w:rsidR="003365CA">
        <w:rPr>
          <w:rFonts w:ascii="Times New Roman" w:eastAsia="標楷體" w:hAnsi="Times New Roman" w:cs="Times New Roman"/>
          <w:sz w:val="32"/>
          <w:szCs w:val="32"/>
        </w:rPr>
        <w:tab/>
      </w:r>
      <w:r w:rsidR="003365CA">
        <w:rPr>
          <w:rFonts w:ascii="Times New Roman" w:eastAsia="標楷體" w:hAnsi="Times New Roman" w:cs="Times New Roman" w:hint="eastAsia"/>
          <w:sz w:val="32"/>
          <w:szCs w:val="32"/>
        </w:rPr>
        <w:t xml:space="preserve"> </w:t>
      </w:r>
      <w:r w:rsidR="00451049">
        <w:rPr>
          <w:rFonts w:ascii="Times New Roman" w:eastAsia="標楷體" w:hAnsi="Times New Roman" w:cs="Times New Roman"/>
          <w:sz w:val="32"/>
          <w:szCs w:val="32"/>
        </w:rPr>
        <w:t xml:space="preserve">   </w:t>
      </w:r>
      <w:r w:rsidRPr="003365CA">
        <w:rPr>
          <w:rFonts w:ascii="Times New Roman" w:eastAsia="標楷體" w:hAnsi="Times New Roman" w:cs="Times New Roman"/>
          <w:sz w:val="32"/>
          <w:szCs w:val="32"/>
        </w:rPr>
        <w:t xml:space="preserve"> 41-45  BAABC</w:t>
      </w:r>
    </w:p>
    <w:p w14:paraId="282053D7" w14:textId="34566F4D" w:rsidR="00BE43D7" w:rsidRDefault="002F1B9A" w:rsidP="003365CA">
      <w:pPr>
        <w:spacing w:line="400" w:lineRule="exact"/>
        <w:rPr>
          <w:rFonts w:ascii="Times New Roman" w:eastAsia="標楷體" w:hAnsi="Times New Roman" w:cs="Times New Roman"/>
          <w:sz w:val="32"/>
          <w:szCs w:val="32"/>
        </w:rPr>
      </w:pPr>
      <w:r w:rsidRPr="003365CA">
        <w:rPr>
          <w:rFonts w:ascii="Times New Roman" w:eastAsia="標楷體" w:hAnsi="Times New Roman" w:cs="Times New Roman" w:hint="eastAsia"/>
          <w:sz w:val="32"/>
          <w:szCs w:val="32"/>
        </w:rPr>
        <w:t>4</w:t>
      </w:r>
      <w:r w:rsidRPr="003365CA">
        <w:rPr>
          <w:rFonts w:ascii="Times New Roman" w:eastAsia="標楷體" w:hAnsi="Times New Roman" w:cs="Times New Roman"/>
          <w:sz w:val="32"/>
          <w:szCs w:val="32"/>
        </w:rPr>
        <w:t>6-</w:t>
      </w:r>
      <w:proofErr w:type="gramStart"/>
      <w:r w:rsidRPr="003365CA">
        <w:rPr>
          <w:rFonts w:ascii="Times New Roman" w:eastAsia="標楷體" w:hAnsi="Times New Roman" w:cs="Times New Roman"/>
          <w:sz w:val="32"/>
          <w:szCs w:val="32"/>
        </w:rPr>
        <w:t>50  DDBCA</w:t>
      </w:r>
      <w:proofErr w:type="gramEnd"/>
    </w:p>
    <w:p w14:paraId="72F8B17D" w14:textId="77777777" w:rsidR="00BE43D7" w:rsidRDefault="00BE43D7">
      <w:pPr>
        <w:widowControl/>
        <w:rPr>
          <w:rFonts w:ascii="Times New Roman" w:eastAsia="標楷體" w:hAnsi="Times New Roman" w:cs="Times New Roman"/>
          <w:sz w:val="32"/>
          <w:szCs w:val="32"/>
        </w:rPr>
      </w:pPr>
      <w:r>
        <w:rPr>
          <w:rFonts w:ascii="Times New Roman" w:eastAsia="標楷體" w:hAnsi="Times New Roman" w:cs="Times New Roman"/>
          <w:sz w:val="32"/>
          <w:szCs w:val="32"/>
        </w:rPr>
        <w:br w:type="page"/>
      </w:r>
    </w:p>
    <w:p w14:paraId="03C639C1" w14:textId="77777777" w:rsidR="00BE43D7" w:rsidRDefault="00BE43D7" w:rsidP="00BE43D7">
      <w:pPr>
        <w:pStyle w:val="a3"/>
        <w:tabs>
          <w:tab w:val="left" w:pos="480"/>
        </w:tabs>
        <w:ind w:right="-84"/>
        <w:jc w:val="center"/>
        <w:rPr>
          <w:rFonts w:ascii="標楷體" w:eastAsia="標楷體" w:hAnsi="標楷體"/>
          <w:color w:val="000000"/>
          <w:spacing w:val="26"/>
          <w:kern w:val="0"/>
          <w:sz w:val="24"/>
          <w:szCs w:val="24"/>
          <w:lang w:val="x-none"/>
        </w:rPr>
      </w:pPr>
      <w:r>
        <w:rPr>
          <w:rFonts w:ascii="標楷體" w:eastAsia="標楷體" w:hAnsi="標楷體" w:hint="eastAsia"/>
          <w:color w:val="000000"/>
          <w:spacing w:val="26"/>
          <w:kern w:val="0"/>
          <w:sz w:val="24"/>
          <w:szCs w:val="24"/>
          <w:lang w:val="x-none" w:eastAsia="x-none"/>
        </w:rPr>
        <w:lastRenderedPageBreak/>
        <w:t>新北市立溪</w:t>
      </w:r>
      <w:proofErr w:type="gramStart"/>
      <w:r>
        <w:rPr>
          <w:rFonts w:ascii="標楷體" w:eastAsia="標楷體" w:hAnsi="標楷體" w:hint="eastAsia"/>
          <w:color w:val="000000"/>
          <w:spacing w:val="26"/>
          <w:kern w:val="0"/>
          <w:sz w:val="24"/>
          <w:szCs w:val="24"/>
          <w:lang w:val="x-none" w:eastAsia="x-none"/>
        </w:rPr>
        <w:t>崑</w:t>
      </w:r>
      <w:proofErr w:type="gramEnd"/>
      <w:r>
        <w:rPr>
          <w:rFonts w:ascii="標楷體" w:eastAsia="標楷體" w:hAnsi="標楷體" w:hint="eastAsia"/>
          <w:color w:val="000000"/>
          <w:spacing w:val="26"/>
          <w:kern w:val="0"/>
          <w:sz w:val="24"/>
          <w:szCs w:val="24"/>
          <w:lang w:val="x-none" w:eastAsia="x-none"/>
        </w:rPr>
        <w:t>國民中學11</w:t>
      </w:r>
      <w:r>
        <w:rPr>
          <w:rFonts w:ascii="標楷體" w:eastAsia="標楷體" w:hAnsi="標楷體" w:hint="eastAsia"/>
          <w:color w:val="000000"/>
          <w:spacing w:val="26"/>
          <w:kern w:val="0"/>
          <w:sz w:val="24"/>
          <w:szCs w:val="24"/>
          <w:lang w:val="x-none"/>
        </w:rPr>
        <w:t>3</w:t>
      </w:r>
      <w:r>
        <w:rPr>
          <w:rFonts w:ascii="標楷體" w:eastAsia="標楷體" w:hAnsi="標楷體" w:hint="eastAsia"/>
          <w:color w:val="000000"/>
          <w:spacing w:val="26"/>
          <w:kern w:val="0"/>
          <w:sz w:val="24"/>
          <w:szCs w:val="24"/>
          <w:lang w:val="x-none" w:eastAsia="x-none"/>
        </w:rPr>
        <w:t>學年度第</w:t>
      </w:r>
      <w:r>
        <w:rPr>
          <w:rFonts w:ascii="標楷體" w:eastAsia="標楷體" w:hAnsi="標楷體" w:hint="eastAsia"/>
          <w:color w:val="000000"/>
          <w:spacing w:val="26"/>
          <w:kern w:val="0"/>
          <w:sz w:val="24"/>
          <w:szCs w:val="24"/>
          <w:lang w:val="x-none"/>
        </w:rPr>
        <w:t>二</w:t>
      </w:r>
      <w:r>
        <w:rPr>
          <w:rFonts w:ascii="標楷體" w:eastAsia="標楷體" w:hAnsi="標楷體" w:hint="eastAsia"/>
          <w:color w:val="000000"/>
          <w:spacing w:val="26"/>
          <w:kern w:val="0"/>
          <w:sz w:val="24"/>
          <w:szCs w:val="24"/>
          <w:lang w:val="x-none" w:eastAsia="x-none"/>
        </w:rPr>
        <w:t>學期</w:t>
      </w:r>
      <w:r>
        <w:rPr>
          <w:rFonts w:ascii="標楷體" w:eastAsia="標楷體" w:hAnsi="標楷體" w:hint="eastAsia"/>
          <w:color w:val="000000"/>
          <w:spacing w:val="26"/>
          <w:kern w:val="0"/>
          <w:sz w:val="24"/>
          <w:szCs w:val="24"/>
          <w:lang w:val="x-none"/>
        </w:rPr>
        <w:t>第二次定期評量</w:t>
      </w:r>
    </w:p>
    <w:p w14:paraId="66A2637F" w14:textId="77777777" w:rsidR="00BE43D7" w:rsidRDefault="00BE43D7" w:rsidP="00BE43D7">
      <w:pPr>
        <w:pStyle w:val="a3"/>
        <w:tabs>
          <w:tab w:val="left" w:pos="480"/>
        </w:tabs>
        <w:ind w:right="-84"/>
        <w:jc w:val="center"/>
        <w:rPr>
          <w:rFonts w:ascii="標楷體" w:eastAsia="標楷體" w:hAnsi="標楷體" w:hint="eastAsia"/>
          <w:color w:val="000000"/>
          <w:spacing w:val="26"/>
          <w:kern w:val="0"/>
          <w:sz w:val="24"/>
          <w:szCs w:val="24"/>
          <w:lang w:val="x-none"/>
        </w:rPr>
      </w:pPr>
      <w:r>
        <w:rPr>
          <w:rFonts w:ascii="標楷體" w:eastAsia="標楷體" w:hAnsi="標楷體" w:hint="eastAsia"/>
          <w:color w:val="000000"/>
          <w:spacing w:val="26"/>
          <w:kern w:val="0"/>
          <w:sz w:val="24"/>
          <w:szCs w:val="24"/>
          <w:lang w:val="x-none"/>
        </w:rPr>
        <w:t xml:space="preserve">九年級 </w:t>
      </w:r>
      <w:r>
        <w:rPr>
          <w:rFonts w:ascii="標楷體" w:eastAsia="標楷體" w:hAnsi="標楷體" w:hint="eastAsia"/>
          <w:color w:val="000000"/>
          <w:spacing w:val="26"/>
          <w:kern w:val="0"/>
          <w:sz w:val="24"/>
          <w:szCs w:val="24"/>
          <w:lang w:val="x-none" w:eastAsia="x-none"/>
        </w:rPr>
        <w:t>英語科</w:t>
      </w:r>
      <w:r>
        <w:rPr>
          <w:rFonts w:ascii="標楷體" w:eastAsia="標楷體" w:hAnsi="標楷體" w:hint="eastAsia"/>
          <w:color w:val="000000"/>
          <w:spacing w:val="26"/>
          <w:kern w:val="0"/>
          <w:sz w:val="24"/>
          <w:szCs w:val="24"/>
          <w:lang w:val="x-none"/>
        </w:rPr>
        <w:t xml:space="preserve"> 聽力測驗稿</w:t>
      </w:r>
    </w:p>
    <w:p w14:paraId="7ECFFCCA" w14:textId="77777777" w:rsidR="00BE43D7" w:rsidRDefault="00BE43D7" w:rsidP="00BE43D7">
      <w:pPr>
        <w:pStyle w:val="Normalc362cb91-1744-4b91-9705-5c03a1ed090e"/>
        <w:snapToGrid w:val="0"/>
        <w:rPr>
          <w:rFonts w:hint="eastAsia"/>
          <w:lang w:val="x-none"/>
        </w:rPr>
      </w:pPr>
      <w:r>
        <w:rPr>
          <w:rFonts w:ascii="標楷體" w:hAnsi="標楷體" w:cs="標楷體" w:hint="eastAsia"/>
          <w:u w:val="single"/>
        </w:rPr>
        <w:t xml:space="preserve">　　　　　　　</w:t>
      </w:r>
      <w:r>
        <w:rPr>
          <w:rFonts w:ascii="標楷體" w:hAnsi="標楷體" w:cs="標楷體" w:hint="eastAsia"/>
        </w:rPr>
        <w:t xml:space="preserve">　國中英語段考聽力　命題教師：</w:t>
      </w:r>
      <w:r>
        <w:rPr>
          <w:rFonts w:ascii="標楷體" w:hAnsi="標楷體" w:cs="標楷體" w:hint="eastAsia"/>
          <w:u w:val="single"/>
        </w:rPr>
        <w:t xml:space="preserve"> 　　　 </w:t>
      </w:r>
      <w:r>
        <w:rPr>
          <w:rFonts w:ascii="標楷體" w:hAnsi="標楷體" w:cs="標楷體" w:hint="eastAsia"/>
        </w:rPr>
        <w:t xml:space="preserve">　</w:t>
      </w:r>
      <w:r>
        <w:rPr>
          <w:rFonts w:ascii="標楷體" w:hAnsi="標楷體" w:cs="標楷體" w:hint="eastAsia"/>
          <w:u w:val="single"/>
        </w:rPr>
        <w:t xml:space="preserve"> 　</w:t>
      </w:r>
      <w:r>
        <w:rPr>
          <w:rFonts w:ascii="標楷體" w:hAnsi="標楷體" w:cs="標楷體" w:hint="eastAsia"/>
        </w:rPr>
        <w:t>年</w:t>
      </w:r>
      <w:r>
        <w:rPr>
          <w:rFonts w:ascii="標楷體" w:hAnsi="標楷體" w:cs="標楷體" w:hint="eastAsia"/>
          <w:u w:val="single"/>
        </w:rPr>
        <w:t xml:space="preserve"> 　</w:t>
      </w:r>
      <w:r>
        <w:rPr>
          <w:rFonts w:ascii="標楷體" w:hAnsi="標楷體" w:cs="標楷體" w:hint="eastAsia"/>
        </w:rPr>
        <w:t>班　座號：</w:t>
      </w:r>
      <w:r>
        <w:rPr>
          <w:rFonts w:ascii="標楷體" w:hAnsi="標楷體" w:cs="標楷體" w:hint="eastAsia"/>
          <w:u w:val="single"/>
        </w:rPr>
        <w:t xml:space="preserve">   </w:t>
      </w:r>
      <w:r>
        <w:rPr>
          <w:rFonts w:ascii="標楷體" w:hAnsi="標楷體" w:cs="標楷體" w:hint="eastAsia"/>
        </w:rPr>
        <w:t>姓名：</w:t>
      </w:r>
      <w:r>
        <w:rPr>
          <w:rFonts w:ascii="標楷體" w:hAnsi="標楷體" w:cs="標楷體" w:hint="eastAsia"/>
          <w:u w:val="single"/>
        </w:rPr>
        <w:t xml:space="preserve">　　　</w:t>
      </w:r>
    </w:p>
    <w:p w14:paraId="0C21C2AE" w14:textId="77777777" w:rsidR="00BE43D7" w:rsidRDefault="00BE43D7" w:rsidP="00BE43D7">
      <w:pPr>
        <w:pStyle w:val="testTypeHeader"/>
        <w:numPr>
          <w:ilvl w:val="0"/>
          <w:numId w:val="9"/>
        </w:numPr>
        <w:tabs>
          <w:tab w:val="num" w:pos="360"/>
        </w:tabs>
        <w:ind w:left="0" w:firstLine="0"/>
      </w:pPr>
      <w:r>
        <w:rPr>
          <w:rFonts w:hint="eastAsia"/>
        </w:rPr>
        <w:t>辨識句意：根據聽到的內容，選出符合描述的圖片或符合圖片的描述。</w:t>
      </w:r>
      <w:r>
        <w:t xml:space="preserve"> </w:t>
      </w:r>
    </w:p>
    <w:p w14:paraId="063632E7" w14:textId="77777777" w:rsidR="00BE43D7" w:rsidRDefault="00BE43D7" w:rsidP="00BE43D7">
      <w:pPr>
        <w:pStyle w:val="Normal03fe9891-f8e3-4c32-96fb-e54a2524375e"/>
        <w:numPr>
          <w:ilvl w:val="0"/>
          <w:numId w:val="10"/>
        </w:numPr>
        <w:tabs>
          <w:tab w:val="num" w:pos="400"/>
        </w:tabs>
        <w:snapToGrid w:val="0"/>
        <w:ind w:left="720" w:hangingChars="300" w:hanging="720"/>
      </w:pPr>
      <w:bookmarkStart w:id="16" w:name="Z_620ed318_d4a6_42df_942a_d7136ca151ef"/>
      <w:r>
        <w:rPr>
          <w:rFonts w:hint="eastAsia"/>
          <w:color w:val="0000FF"/>
        </w:rPr>
        <w:t>答案：</w:t>
      </w:r>
      <w:r>
        <w:rPr>
          <w:rFonts w:ascii="標楷體" w:hAnsi="標楷體" w:hint="eastAsia"/>
          <w:color w:val="0000FF"/>
        </w:rPr>
        <w:t>(</w:t>
      </w:r>
      <w:proofErr w:type="gramStart"/>
      <w:r>
        <w:rPr>
          <w:rFonts w:ascii="標楷體" w:hAnsi="標楷體" w:hint="eastAsia"/>
          <w:color w:val="0000FF"/>
        </w:rPr>
        <w:t>Ｂ</w:t>
      </w:r>
      <w:proofErr w:type="gramEnd"/>
      <w:r>
        <w:rPr>
          <w:rFonts w:ascii="標楷體" w:hAnsi="標楷體" w:hint="eastAsia"/>
          <w:color w:val="0000FF"/>
        </w:rPr>
        <w:t>)</w:t>
      </w:r>
    </w:p>
    <w:p w14:paraId="684B8967" w14:textId="77777777" w:rsidR="00BE43D7" w:rsidRDefault="00BE43D7" w:rsidP="00BE43D7">
      <w:pPr>
        <w:pStyle w:val="Normal03fe9891-f8e3-4c32-96fb-e54a2524375e"/>
        <w:snapToGrid w:val="0"/>
        <w:ind w:left="960" w:hangingChars="400" w:hanging="960"/>
        <w:rPr>
          <w:color w:val="808000"/>
        </w:rPr>
      </w:pPr>
      <w:r>
        <w:rPr>
          <w:rFonts w:ascii="hanlin round" w:hAnsi="hanlin round" w:hint="eastAsia"/>
          <w:color w:val="808000"/>
          <w:bdr w:val="single" w:sz="4" w:space="0" w:color="000000" w:frame="1"/>
          <w:shd w:val="pct15" w:color="auto" w:fill="FFFFFF"/>
        </w:rPr>
        <w:t>錄音稿</w:t>
      </w:r>
      <w:r>
        <w:rPr>
          <w:rFonts w:ascii="hanlin round" w:hAnsi="hanlin round" w:hint="eastAsia"/>
          <w:color w:val="808000"/>
        </w:rPr>
        <w:t>：</w:t>
      </w:r>
      <w:r>
        <w:rPr>
          <w:color w:val="808000"/>
        </w:rPr>
        <w:t>While Amber was dancing, someone knocked on the door.</w:t>
      </w:r>
    </w:p>
    <w:p w14:paraId="34E32B2E" w14:textId="77777777" w:rsidR="00BE43D7" w:rsidRDefault="00BE43D7" w:rsidP="00BE43D7">
      <w:pPr>
        <w:pStyle w:val="Normal03fe9891-f8e3-4c32-96fb-e54a2524375e"/>
        <w:numPr>
          <w:ilvl w:val="0"/>
          <w:numId w:val="10"/>
        </w:numPr>
        <w:tabs>
          <w:tab w:val="num" w:pos="400"/>
        </w:tabs>
        <w:snapToGrid w:val="0"/>
        <w:ind w:left="665"/>
        <w:rPr>
          <w:rFonts w:ascii="標楷體" w:hAnsi="標楷體"/>
          <w:color w:val="0000FF"/>
        </w:rPr>
      </w:pPr>
      <w:bookmarkStart w:id="17" w:name="Z_1852b180_b953_44df_86ff_70278e1e99a5"/>
      <w:bookmarkEnd w:id="16"/>
      <w:r>
        <w:rPr>
          <w:rFonts w:hint="eastAsia"/>
          <w:color w:val="0000FF"/>
        </w:rPr>
        <w:t>答案：</w:t>
      </w:r>
      <w:r>
        <w:rPr>
          <w:rFonts w:ascii="標楷體" w:hAnsi="標楷體" w:hint="eastAsia"/>
          <w:color w:val="0000FF"/>
        </w:rPr>
        <w:t>(</w:t>
      </w:r>
      <w:proofErr w:type="gramStart"/>
      <w:r>
        <w:rPr>
          <w:rFonts w:ascii="標楷體" w:hAnsi="標楷體" w:hint="eastAsia"/>
          <w:color w:val="0000FF"/>
        </w:rPr>
        <w:t>Ａ</w:t>
      </w:r>
      <w:proofErr w:type="gramEnd"/>
      <w:r>
        <w:rPr>
          <w:rFonts w:ascii="標楷體" w:hAnsi="標楷體" w:hint="eastAsia"/>
          <w:color w:val="0000FF"/>
        </w:rPr>
        <w:t>)</w:t>
      </w:r>
    </w:p>
    <w:p w14:paraId="09FC59BB" w14:textId="77777777" w:rsidR="00BE43D7" w:rsidRDefault="00BE43D7" w:rsidP="00BE43D7">
      <w:pPr>
        <w:pStyle w:val="Normal03fe9891-f8e3-4c32-96fb-e54a2524375e"/>
        <w:snapToGrid w:val="0"/>
        <w:ind w:left="1296" w:hangingChars="540" w:hanging="1296"/>
        <w:rPr>
          <w:rFonts w:hint="eastAsia"/>
          <w:color w:val="808000"/>
        </w:rPr>
      </w:pPr>
      <w:r>
        <w:rPr>
          <w:rFonts w:hAnsi="標楷體" w:hint="eastAsia"/>
          <w:bCs/>
          <w:color w:val="808000"/>
          <w:bdr w:val="single" w:sz="4" w:space="0" w:color="000000" w:frame="1"/>
          <w:shd w:val="pct20" w:color="auto" w:fill="FFFFFF"/>
        </w:rPr>
        <w:t>錄音稿</w:t>
      </w:r>
      <w:r>
        <w:rPr>
          <w:rFonts w:hint="eastAsia"/>
          <w:color w:val="808000"/>
        </w:rPr>
        <w:t>：</w:t>
      </w:r>
      <w:r>
        <w:rPr>
          <w:color w:val="808000"/>
        </w:rPr>
        <w:t>M: Albert is not a teacher but a successful scientist.  He is so famous around the world.</w:t>
      </w:r>
    </w:p>
    <w:p w14:paraId="310B227E" w14:textId="77777777" w:rsidR="00BE43D7" w:rsidRDefault="00BE43D7" w:rsidP="00BE43D7">
      <w:pPr>
        <w:pStyle w:val="Normal03fe9891-f8e3-4c32-96fb-e54a2524375e"/>
        <w:numPr>
          <w:ilvl w:val="0"/>
          <w:numId w:val="10"/>
        </w:numPr>
        <w:tabs>
          <w:tab w:val="num" w:pos="400"/>
        </w:tabs>
        <w:snapToGrid w:val="0"/>
        <w:ind w:left="665"/>
        <w:rPr>
          <w:rFonts w:ascii="標楷體" w:hAnsi="標楷體"/>
          <w:color w:val="0000FF"/>
        </w:rPr>
      </w:pPr>
      <w:bookmarkStart w:id="18" w:name="Z_fcf7bf43_b00d_46ec_b061_a9eddac7cb3c"/>
      <w:bookmarkEnd w:id="17"/>
      <w:r>
        <w:rPr>
          <w:rFonts w:hint="eastAsia"/>
          <w:color w:val="0000FF"/>
        </w:rPr>
        <w:t>答案：</w:t>
      </w:r>
      <w:r>
        <w:rPr>
          <w:rFonts w:ascii="標楷體" w:hAnsi="標楷體" w:hint="eastAsia"/>
          <w:color w:val="0000FF"/>
        </w:rPr>
        <w:t>(</w:t>
      </w:r>
      <w:proofErr w:type="gramStart"/>
      <w:r>
        <w:rPr>
          <w:rFonts w:ascii="標楷體" w:hAnsi="標楷體" w:hint="eastAsia"/>
          <w:color w:val="0000FF"/>
        </w:rPr>
        <w:t>Ｂ</w:t>
      </w:r>
      <w:proofErr w:type="gramEnd"/>
      <w:r>
        <w:rPr>
          <w:rFonts w:ascii="標楷體" w:hAnsi="標楷體" w:hint="eastAsia"/>
          <w:color w:val="0000FF"/>
        </w:rPr>
        <w:t>)</w:t>
      </w:r>
    </w:p>
    <w:p w14:paraId="13370129" w14:textId="77777777" w:rsidR="00BE43D7" w:rsidRDefault="00BE43D7" w:rsidP="00BE43D7">
      <w:pPr>
        <w:pStyle w:val="Normal03fe9891-f8e3-4c32-96fb-e54a2524375e"/>
        <w:snapToGrid w:val="0"/>
        <w:ind w:left="960" w:hangingChars="400" w:hanging="960"/>
        <w:rPr>
          <w:rFonts w:hint="eastAsia"/>
          <w:color w:val="808000"/>
        </w:rPr>
      </w:pPr>
      <w:r>
        <w:rPr>
          <w:rFonts w:ascii="hanlin round" w:hAnsi="hanlin round" w:hint="eastAsia"/>
          <w:color w:val="808000"/>
          <w:bdr w:val="single" w:sz="4" w:space="0" w:color="000000" w:frame="1"/>
          <w:shd w:val="pct15" w:color="auto" w:fill="FFFFFF"/>
        </w:rPr>
        <w:t>錄音稿</w:t>
      </w:r>
      <w:r>
        <w:rPr>
          <w:rFonts w:ascii="hanlin round" w:hAnsi="hanlin round" w:hint="eastAsia"/>
          <w:color w:val="808000"/>
        </w:rPr>
        <w:t>：</w:t>
      </w:r>
      <w:r>
        <w:rPr>
          <w:color w:val="808000"/>
        </w:rPr>
        <w:t>Before the typhoon comes, it’s so windy that people on the road can’t walk straight.  It also rains heavily.  The umbrellas taken by people are also blown away easily.</w:t>
      </w:r>
    </w:p>
    <w:p w14:paraId="40343D03" w14:textId="77777777" w:rsidR="00BE43D7" w:rsidRDefault="00BE43D7" w:rsidP="00BE43D7">
      <w:pPr>
        <w:pStyle w:val="Normal03fe9891-f8e3-4c32-96fb-e54a2524375e"/>
        <w:numPr>
          <w:ilvl w:val="0"/>
          <w:numId w:val="10"/>
        </w:numPr>
        <w:tabs>
          <w:tab w:val="num" w:pos="400"/>
        </w:tabs>
        <w:snapToGrid w:val="0"/>
        <w:ind w:left="665"/>
        <w:rPr>
          <w:rFonts w:ascii="標楷體" w:hAnsi="標楷體"/>
          <w:color w:val="0000FF"/>
        </w:rPr>
      </w:pPr>
      <w:bookmarkStart w:id="19" w:name="Z_9b74370f_13ce_456f_b698_0b8a9fe6aed5"/>
      <w:bookmarkEnd w:id="18"/>
      <w:r>
        <w:rPr>
          <w:rFonts w:hint="eastAsia"/>
          <w:color w:val="0000FF"/>
        </w:rPr>
        <w:t>答案：</w:t>
      </w:r>
      <w:r>
        <w:rPr>
          <w:rFonts w:ascii="標楷體" w:hAnsi="標楷體" w:hint="eastAsia"/>
          <w:color w:val="0000FF"/>
        </w:rPr>
        <w:t>(</w:t>
      </w:r>
      <w:proofErr w:type="gramStart"/>
      <w:r>
        <w:rPr>
          <w:rFonts w:ascii="標楷體" w:hAnsi="標楷體" w:hint="eastAsia"/>
          <w:color w:val="0000FF"/>
        </w:rPr>
        <w:t>Ｂ</w:t>
      </w:r>
      <w:proofErr w:type="gramEnd"/>
      <w:r>
        <w:rPr>
          <w:rFonts w:ascii="標楷體" w:hAnsi="標楷體" w:hint="eastAsia"/>
          <w:color w:val="0000FF"/>
        </w:rPr>
        <w:t>)</w:t>
      </w:r>
    </w:p>
    <w:p w14:paraId="2F1581FE" w14:textId="77777777" w:rsidR="00BE43D7" w:rsidRDefault="00BE43D7" w:rsidP="00BE43D7">
      <w:pPr>
        <w:pStyle w:val="Normal03fe9891-f8e3-4c32-96fb-e54a2524375e"/>
        <w:snapToGrid w:val="0"/>
        <w:ind w:left="1296" w:hangingChars="540" w:hanging="1296"/>
        <w:rPr>
          <w:rFonts w:hint="eastAsia"/>
          <w:color w:val="808000"/>
        </w:rPr>
      </w:pPr>
      <w:r>
        <w:rPr>
          <w:rFonts w:hAnsi="標楷體" w:hint="eastAsia"/>
          <w:bCs/>
          <w:color w:val="808000"/>
          <w:bdr w:val="single" w:sz="4" w:space="0" w:color="000000" w:frame="1"/>
          <w:shd w:val="pct20" w:color="auto" w:fill="FFFFFF"/>
        </w:rPr>
        <w:t>錄音稿</w:t>
      </w:r>
      <w:r>
        <w:rPr>
          <w:rFonts w:hint="eastAsia"/>
          <w:color w:val="808000"/>
        </w:rPr>
        <w:t>：</w:t>
      </w:r>
      <w:r>
        <w:rPr>
          <w:color w:val="808000"/>
        </w:rPr>
        <w:t>M: I met the woman whose son was a famous lawyer.</w:t>
      </w:r>
    </w:p>
    <w:p w14:paraId="6728C84F" w14:textId="77777777" w:rsidR="00BE43D7" w:rsidRDefault="00BE43D7" w:rsidP="00BE43D7">
      <w:pPr>
        <w:pStyle w:val="Normal03fe9891-f8e3-4c32-96fb-e54a2524375e"/>
        <w:numPr>
          <w:ilvl w:val="0"/>
          <w:numId w:val="10"/>
        </w:numPr>
        <w:tabs>
          <w:tab w:val="num" w:pos="400"/>
        </w:tabs>
        <w:snapToGrid w:val="0"/>
        <w:ind w:left="665"/>
        <w:rPr>
          <w:rFonts w:ascii="標楷體" w:hAnsi="標楷體"/>
          <w:color w:val="0000FF"/>
        </w:rPr>
      </w:pPr>
      <w:bookmarkStart w:id="20" w:name="Z_e0275a1b_3fae_407e_9e59_c4f7a2ad3896"/>
      <w:bookmarkEnd w:id="19"/>
      <w:r>
        <w:rPr>
          <w:rFonts w:hint="eastAsia"/>
          <w:color w:val="0000FF"/>
        </w:rPr>
        <w:t>答案：</w:t>
      </w:r>
      <w:r>
        <w:rPr>
          <w:rFonts w:ascii="標楷體" w:hAnsi="標楷體" w:hint="eastAsia"/>
          <w:color w:val="0000FF"/>
        </w:rPr>
        <w:t>(</w:t>
      </w:r>
      <w:proofErr w:type="gramStart"/>
      <w:r>
        <w:rPr>
          <w:rFonts w:ascii="標楷體" w:hAnsi="標楷體" w:hint="eastAsia"/>
          <w:color w:val="0000FF"/>
        </w:rPr>
        <w:t>Ｃ</w:t>
      </w:r>
      <w:proofErr w:type="gramEnd"/>
      <w:r>
        <w:rPr>
          <w:rFonts w:ascii="標楷體" w:hAnsi="標楷體" w:hint="eastAsia"/>
          <w:color w:val="0000FF"/>
        </w:rPr>
        <w:t>)</w:t>
      </w:r>
    </w:p>
    <w:p w14:paraId="22997324" w14:textId="77777777" w:rsidR="00BE43D7" w:rsidRDefault="00BE43D7" w:rsidP="00BE43D7">
      <w:pPr>
        <w:pStyle w:val="Normal03fe9891-f8e3-4c32-96fb-e54a2524375e"/>
        <w:snapToGrid w:val="0"/>
        <w:ind w:left="960" w:hangingChars="400" w:hanging="960"/>
        <w:rPr>
          <w:rFonts w:hint="eastAsia"/>
          <w:color w:val="808000"/>
        </w:rPr>
      </w:pPr>
      <w:r>
        <w:rPr>
          <w:rFonts w:ascii="hanlin round" w:hAnsi="hanlin round" w:hint="eastAsia"/>
          <w:color w:val="808000"/>
          <w:bdr w:val="single" w:sz="4" w:space="0" w:color="000000" w:frame="1"/>
          <w:shd w:val="pct15" w:color="auto" w:fill="FFFFFF"/>
        </w:rPr>
        <w:t>錄音稿</w:t>
      </w:r>
      <w:r>
        <w:rPr>
          <w:rFonts w:ascii="hanlin round" w:hAnsi="hanlin round" w:hint="eastAsia"/>
          <w:color w:val="808000"/>
        </w:rPr>
        <w:t>：</w:t>
      </w:r>
      <w:r>
        <w:rPr>
          <w:color w:val="808000"/>
        </w:rPr>
        <w:t>While the man was taking a walk at the park, he saw a boy fall off his bike.</w:t>
      </w:r>
    </w:p>
    <w:bookmarkEnd w:id="20"/>
    <w:p w14:paraId="73E2E9E4" w14:textId="77777777" w:rsidR="00BE43D7" w:rsidRDefault="00BE43D7" w:rsidP="00BE43D7">
      <w:pPr>
        <w:pStyle w:val="testTypeHeader"/>
        <w:numPr>
          <w:ilvl w:val="0"/>
          <w:numId w:val="9"/>
        </w:numPr>
        <w:tabs>
          <w:tab w:val="num" w:pos="360"/>
        </w:tabs>
        <w:ind w:left="0" w:firstLine="0"/>
      </w:pPr>
      <w:r>
        <w:rPr>
          <w:rFonts w:hint="eastAsia"/>
        </w:rPr>
        <w:t>基本問答：根據聽到的內容，選出一個最適合的回應或最適合的問句。</w:t>
      </w:r>
      <w:r>
        <w:t xml:space="preserve"> </w:t>
      </w:r>
    </w:p>
    <w:p w14:paraId="6333CA69" w14:textId="77777777" w:rsidR="00BE43D7" w:rsidRDefault="00BE43D7" w:rsidP="00BE43D7">
      <w:pPr>
        <w:pStyle w:val="Normal03fe9891-f8e3-4c32-96fb-e54a2524375e"/>
        <w:numPr>
          <w:ilvl w:val="0"/>
          <w:numId w:val="10"/>
        </w:numPr>
        <w:tabs>
          <w:tab w:val="num" w:pos="400"/>
        </w:tabs>
        <w:snapToGrid w:val="0"/>
        <w:ind w:left="665"/>
        <w:rPr>
          <w:rFonts w:ascii="標楷體" w:hAnsi="標楷體"/>
          <w:color w:val="0000FF"/>
        </w:rPr>
      </w:pPr>
      <w:bookmarkStart w:id="21" w:name="Z_5ee69235_06c3_4352_9b6f_0f194e9eb0e7"/>
      <w:r>
        <w:rPr>
          <w:rFonts w:hint="eastAsia"/>
          <w:color w:val="0000FF"/>
        </w:rPr>
        <w:t>答案：</w:t>
      </w:r>
      <w:r>
        <w:rPr>
          <w:rFonts w:ascii="標楷體" w:hAnsi="標楷體" w:hint="eastAsia"/>
          <w:color w:val="0000FF"/>
        </w:rPr>
        <w:t>(</w:t>
      </w:r>
      <w:proofErr w:type="gramStart"/>
      <w:r>
        <w:rPr>
          <w:rFonts w:ascii="標楷體" w:hAnsi="標楷體" w:hint="eastAsia"/>
          <w:color w:val="0000FF"/>
        </w:rPr>
        <w:t>Ａ</w:t>
      </w:r>
      <w:proofErr w:type="gramEnd"/>
      <w:r>
        <w:rPr>
          <w:rFonts w:ascii="標楷體" w:hAnsi="標楷體" w:hint="eastAsia"/>
          <w:color w:val="0000FF"/>
        </w:rPr>
        <w:t>)</w:t>
      </w:r>
    </w:p>
    <w:p w14:paraId="54E8FE47" w14:textId="77777777" w:rsidR="00BE43D7" w:rsidRDefault="00BE43D7" w:rsidP="00BE43D7">
      <w:pPr>
        <w:pStyle w:val="Normal03fe9891-f8e3-4c32-96fb-e54a2524375e"/>
        <w:snapToGrid w:val="0"/>
        <w:ind w:left="960" w:hangingChars="400" w:hanging="960"/>
        <w:rPr>
          <w:rFonts w:hint="eastAsia"/>
          <w:color w:val="808000"/>
        </w:rPr>
      </w:pPr>
      <w:r>
        <w:rPr>
          <w:rFonts w:ascii="hanlin round" w:hAnsi="hanlin round" w:hint="eastAsia"/>
          <w:color w:val="808000"/>
          <w:bdr w:val="single" w:sz="4" w:space="0" w:color="000000" w:frame="1"/>
          <w:shd w:val="pct15" w:color="auto" w:fill="FFFFFF"/>
        </w:rPr>
        <w:t>錄音稿</w:t>
      </w:r>
      <w:r>
        <w:rPr>
          <w:rFonts w:ascii="hanlin round" w:hAnsi="hanlin round" w:hint="eastAsia"/>
          <w:color w:val="808000"/>
        </w:rPr>
        <w:t>：</w:t>
      </w:r>
      <w:r>
        <w:rPr>
          <w:color w:val="808000"/>
        </w:rPr>
        <w:t>Please send me a postcard, Cindy.</w:t>
      </w:r>
    </w:p>
    <w:p w14:paraId="096FC55C" w14:textId="77777777" w:rsidR="00BE43D7" w:rsidRDefault="00BE43D7" w:rsidP="00BE43D7">
      <w:pPr>
        <w:pStyle w:val="Normal03fe9891-f8e3-4c32-96fb-e54a2524375e"/>
        <w:numPr>
          <w:ilvl w:val="0"/>
          <w:numId w:val="10"/>
        </w:numPr>
        <w:tabs>
          <w:tab w:val="num" w:pos="400"/>
        </w:tabs>
        <w:snapToGrid w:val="0"/>
        <w:ind w:left="665"/>
        <w:rPr>
          <w:rFonts w:ascii="標楷體" w:hAnsi="標楷體"/>
          <w:color w:val="0000FF"/>
        </w:rPr>
      </w:pPr>
      <w:bookmarkStart w:id="22" w:name="Z_e84be27a_c787_4ad2_b33d_d3445c067926"/>
      <w:bookmarkEnd w:id="21"/>
      <w:r>
        <w:rPr>
          <w:rFonts w:hint="eastAsia"/>
          <w:color w:val="0000FF"/>
        </w:rPr>
        <w:t>答案：</w:t>
      </w:r>
      <w:r>
        <w:rPr>
          <w:rFonts w:ascii="標楷體" w:hAnsi="標楷體" w:hint="eastAsia"/>
          <w:color w:val="0000FF"/>
        </w:rPr>
        <w:t>(</w:t>
      </w:r>
      <w:proofErr w:type="gramStart"/>
      <w:r>
        <w:rPr>
          <w:rFonts w:ascii="標楷體" w:hAnsi="標楷體" w:hint="eastAsia"/>
          <w:color w:val="0000FF"/>
        </w:rPr>
        <w:t>Ａ</w:t>
      </w:r>
      <w:proofErr w:type="gramEnd"/>
      <w:r>
        <w:rPr>
          <w:rFonts w:ascii="標楷體" w:hAnsi="標楷體" w:hint="eastAsia"/>
          <w:color w:val="0000FF"/>
        </w:rPr>
        <w:t>)</w:t>
      </w:r>
    </w:p>
    <w:p w14:paraId="1FF30C8D" w14:textId="77777777" w:rsidR="00BE43D7" w:rsidRDefault="00BE43D7" w:rsidP="00BE43D7">
      <w:pPr>
        <w:pStyle w:val="Normal03fe9891-f8e3-4c32-96fb-e54a2524375e"/>
        <w:snapToGrid w:val="0"/>
        <w:ind w:left="960" w:hangingChars="400" w:hanging="960"/>
        <w:rPr>
          <w:rFonts w:hint="eastAsia"/>
          <w:color w:val="808000"/>
        </w:rPr>
      </w:pPr>
      <w:r>
        <w:rPr>
          <w:rFonts w:hAnsi="標楷體" w:hint="eastAsia"/>
          <w:bCs/>
          <w:color w:val="808000"/>
          <w:bdr w:val="single" w:sz="4" w:space="0" w:color="000000" w:frame="1"/>
          <w:shd w:val="pct20" w:color="auto" w:fill="FFFFFF"/>
        </w:rPr>
        <w:t>錄音稿</w:t>
      </w:r>
      <w:r>
        <w:rPr>
          <w:rFonts w:hint="eastAsia"/>
          <w:color w:val="808000"/>
        </w:rPr>
        <w:t>：</w:t>
      </w:r>
      <w:r>
        <w:rPr>
          <w:color w:val="808000"/>
        </w:rPr>
        <w:t>Mom, do you know where my new cellphone is?  I put it here a few minutes ago.</w:t>
      </w:r>
    </w:p>
    <w:p w14:paraId="4A35448E" w14:textId="77777777" w:rsidR="00BE43D7" w:rsidRDefault="00BE43D7" w:rsidP="00BE43D7">
      <w:pPr>
        <w:pStyle w:val="Normal03fe9891-f8e3-4c32-96fb-e54a2524375e"/>
        <w:numPr>
          <w:ilvl w:val="0"/>
          <w:numId w:val="10"/>
        </w:numPr>
        <w:tabs>
          <w:tab w:val="num" w:pos="400"/>
        </w:tabs>
        <w:snapToGrid w:val="0"/>
        <w:ind w:left="665"/>
        <w:rPr>
          <w:rFonts w:ascii="標楷體" w:hAnsi="標楷體"/>
          <w:color w:val="0000FF"/>
        </w:rPr>
      </w:pPr>
      <w:bookmarkStart w:id="23" w:name="Z_90015235_b63c_411e_8937_3d8e6c2cd49d"/>
      <w:bookmarkEnd w:id="22"/>
      <w:r>
        <w:rPr>
          <w:rFonts w:hint="eastAsia"/>
          <w:color w:val="0000FF"/>
        </w:rPr>
        <w:t>答案：</w:t>
      </w:r>
      <w:r>
        <w:rPr>
          <w:rFonts w:ascii="標楷體" w:hAnsi="標楷體" w:hint="eastAsia"/>
          <w:color w:val="0000FF"/>
        </w:rPr>
        <w:t>(</w:t>
      </w:r>
      <w:proofErr w:type="gramStart"/>
      <w:r>
        <w:rPr>
          <w:rFonts w:ascii="標楷體" w:hAnsi="標楷體" w:hint="eastAsia"/>
          <w:color w:val="0000FF"/>
        </w:rPr>
        <w:t>Ａ</w:t>
      </w:r>
      <w:proofErr w:type="gramEnd"/>
      <w:r>
        <w:rPr>
          <w:rFonts w:ascii="標楷體" w:hAnsi="標楷體" w:hint="eastAsia"/>
          <w:color w:val="0000FF"/>
        </w:rPr>
        <w:t>)</w:t>
      </w:r>
    </w:p>
    <w:p w14:paraId="7893D26D" w14:textId="77777777" w:rsidR="00BE43D7" w:rsidRDefault="00BE43D7" w:rsidP="00BE43D7">
      <w:pPr>
        <w:pStyle w:val="Normal03fe9891-f8e3-4c32-96fb-e54a2524375e"/>
        <w:snapToGrid w:val="0"/>
        <w:ind w:left="960" w:hangingChars="400" w:hanging="960"/>
        <w:rPr>
          <w:rFonts w:hint="eastAsia"/>
          <w:color w:val="808000"/>
        </w:rPr>
      </w:pPr>
      <w:r>
        <w:rPr>
          <w:rFonts w:hAnsi="標楷體" w:hint="eastAsia"/>
          <w:bCs/>
          <w:color w:val="808000"/>
          <w:bdr w:val="single" w:sz="4" w:space="0" w:color="000000" w:frame="1"/>
          <w:shd w:val="pct20" w:color="auto" w:fill="FFFFFF"/>
        </w:rPr>
        <w:t>錄音稿</w:t>
      </w:r>
      <w:r>
        <w:rPr>
          <w:rFonts w:hint="eastAsia"/>
          <w:color w:val="808000"/>
        </w:rPr>
        <w:t>：</w:t>
      </w:r>
      <w:r>
        <w:rPr>
          <w:color w:val="808000"/>
        </w:rPr>
        <w:t>A lot of people are going mountain climbing in Jade Mountain this Sunday.  Do you want to join us, Jay?</w:t>
      </w:r>
    </w:p>
    <w:p w14:paraId="59FC8D71" w14:textId="77777777" w:rsidR="00BE43D7" w:rsidRDefault="00BE43D7" w:rsidP="00BE43D7">
      <w:pPr>
        <w:pStyle w:val="Normal03fe9891-f8e3-4c32-96fb-e54a2524375e"/>
        <w:numPr>
          <w:ilvl w:val="0"/>
          <w:numId w:val="10"/>
        </w:numPr>
        <w:tabs>
          <w:tab w:val="num" w:pos="400"/>
        </w:tabs>
        <w:snapToGrid w:val="0"/>
        <w:ind w:left="665"/>
        <w:rPr>
          <w:rFonts w:ascii="標楷體" w:hAnsi="標楷體"/>
          <w:color w:val="0000FF"/>
        </w:rPr>
      </w:pPr>
      <w:bookmarkStart w:id="24" w:name="Z_ce89803d_8660_482a_8bfa_14a182b83444"/>
      <w:bookmarkEnd w:id="23"/>
      <w:r>
        <w:rPr>
          <w:rFonts w:hint="eastAsia"/>
          <w:color w:val="0000FF"/>
        </w:rPr>
        <w:t>答案：</w:t>
      </w:r>
      <w:r>
        <w:rPr>
          <w:rFonts w:ascii="標楷體" w:hAnsi="標楷體" w:hint="eastAsia"/>
          <w:color w:val="0000FF"/>
        </w:rPr>
        <w:t>(</w:t>
      </w:r>
      <w:proofErr w:type="gramStart"/>
      <w:r>
        <w:rPr>
          <w:rFonts w:ascii="標楷體" w:hAnsi="標楷體" w:hint="eastAsia"/>
          <w:color w:val="0000FF"/>
        </w:rPr>
        <w:t>Ｃ</w:t>
      </w:r>
      <w:proofErr w:type="gramEnd"/>
      <w:r>
        <w:rPr>
          <w:rFonts w:ascii="標楷體" w:hAnsi="標楷體" w:hint="eastAsia"/>
          <w:color w:val="0000FF"/>
        </w:rPr>
        <w:t>)</w:t>
      </w:r>
    </w:p>
    <w:p w14:paraId="48CB0CFB" w14:textId="77777777" w:rsidR="00BE43D7" w:rsidRDefault="00BE43D7" w:rsidP="00BE43D7">
      <w:pPr>
        <w:pStyle w:val="Normal03fe9891-f8e3-4c32-96fb-e54a2524375e"/>
        <w:snapToGrid w:val="0"/>
        <w:ind w:left="960" w:hangingChars="400" w:hanging="960"/>
        <w:rPr>
          <w:rFonts w:hint="eastAsia"/>
          <w:color w:val="808000"/>
        </w:rPr>
      </w:pPr>
      <w:r>
        <w:rPr>
          <w:rFonts w:hAnsi="標楷體" w:hint="eastAsia"/>
          <w:bCs/>
          <w:color w:val="808000"/>
          <w:bdr w:val="single" w:sz="4" w:space="0" w:color="000000" w:frame="1"/>
          <w:shd w:val="pct20" w:color="auto" w:fill="FFFFFF"/>
        </w:rPr>
        <w:t>錄音稿</w:t>
      </w:r>
      <w:r>
        <w:rPr>
          <w:rFonts w:hint="eastAsia"/>
          <w:color w:val="808000"/>
        </w:rPr>
        <w:t>：</w:t>
      </w:r>
      <w:r>
        <w:rPr>
          <w:color w:val="808000"/>
        </w:rPr>
        <w:t>Would you mind turning off the music on your cellphone?</w:t>
      </w:r>
    </w:p>
    <w:p w14:paraId="30BDC65C" w14:textId="77777777" w:rsidR="00BE43D7" w:rsidRDefault="00BE43D7" w:rsidP="00BE43D7">
      <w:pPr>
        <w:pStyle w:val="Normal03fe9891-f8e3-4c32-96fb-e54a2524375e"/>
        <w:numPr>
          <w:ilvl w:val="0"/>
          <w:numId w:val="10"/>
        </w:numPr>
        <w:tabs>
          <w:tab w:val="num" w:pos="400"/>
        </w:tabs>
        <w:snapToGrid w:val="0"/>
        <w:ind w:left="665"/>
        <w:rPr>
          <w:rFonts w:ascii="標楷體" w:hAnsi="標楷體"/>
          <w:color w:val="0000FF"/>
        </w:rPr>
      </w:pPr>
      <w:bookmarkStart w:id="25" w:name="Z_68b9907e_22b4_4124_8794_e0d127c67400"/>
      <w:bookmarkEnd w:id="24"/>
      <w:r>
        <w:rPr>
          <w:rFonts w:hint="eastAsia"/>
          <w:color w:val="0000FF"/>
        </w:rPr>
        <w:t>答案：</w:t>
      </w:r>
      <w:r>
        <w:rPr>
          <w:rFonts w:ascii="標楷體" w:hAnsi="標楷體" w:hint="eastAsia"/>
          <w:color w:val="0000FF"/>
        </w:rPr>
        <w:t>(</w:t>
      </w:r>
      <w:proofErr w:type="gramStart"/>
      <w:r>
        <w:rPr>
          <w:rFonts w:ascii="標楷體" w:hAnsi="標楷體" w:hint="eastAsia"/>
          <w:color w:val="0000FF"/>
        </w:rPr>
        <w:t>Ｃ</w:t>
      </w:r>
      <w:proofErr w:type="gramEnd"/>
      <w:r>
        <w:rPr>
          <w:rFonts w:ascii="標楷體" w:hAnsi="標楷體" w:hint="eastAsia"/>
          <w:color w:val="0000FF"/>
        </w:rPr>
        <w:t>)</w:t>
      </w:r>
    </w:p>
    <w:p w14:paraId="7B6F94B4" w14:textId="77777777" w:rsidR="00BE43D7" w:rsidRDefault="00BE43D7" w:rsidP="00BE43D7">
      <w:pPr>
        <w:pStyle w:val="Normal03fe9891-f8e3-4c32-96fb-e54a2524375e"/>
        <w:snapToGrid w:val="0"/>
        <w:ind w:left="960" w:hangingChars="400" w:hanging="960"/>
        <w:rPr>
          <w:rFonts w:hint="eastAsia"/>
          <w:color w:val="808000"/>
        </w:rPr>
      </w:pPr>
      <w:r>
        <w:rPr>
          <w:rFonts w:ascii="hanlin round" w:hAnsi="hanlin round" w:hint="eastAsia"/>
          <w:color w:val="808000"/>
          <w:bdr w:val="single" w:sz="4" w:space="0" w:color="000000" w:frame="1"/>
          <w:shd w:val="pct15" w:color="auto" w:fill="FFFFFF"/>
        </w:rPr>
        <w:t>錄音稿</w:t>
      </w:r>
      <w:r>
        <w:rPr>
          <w:rFonts w:ascii="hanlin round" w:hAnsi="hanlin round" w:hint="eastAsia"/>
          <w:color w:val="808000"/>
        </w:rPr>
        <w:t>：</w:t>
      </w:r>
      <w:r>
        <w:rPr>
          <w:color w:val="808000"/>
        </w:rPr>
        <w:t>Mom, we can keep in touch with friends through our smartphones.  How did you stay in touch with your friends?</w:t>
      </w:r>
    </w:p>
    <w:bookmarkEnd w:id="25"/>
    <w:p w14:paraId="02A8C311" w14:textId="77777777" w:rsidR="00BE43D7" w:rsidRDefault="00BE43D7" w:rsidP="00BE43D7">
      <w:pPr>
        <w:pStyle w:val="testTypeHeader"/>
        <w:numPr>
          <w:ilvl w:val="0"/>
          <w:numId w:val="9"/>
        </w:numPr>
        <w:tabs>
          <w:tab w:val="num" w:pos="360"/>
        </w:tabs>
        <w:ind w:left="0" w:firstLine="0"/>
      </w:pPr>
      <w:r>
        <w:rPr>
          <w:rFonts w:hint="eastAsia"/>
        </w:rPr>
        <w:t>言談理解：根據聽到的內容，選出一個最適合的答案。</w:t>
      </w:r>
      <w:r>
        <w:t xml:space="preserve"> </w:t>
      </w:r>
    </w:p>
    <w:p w14:paraId="1F501874" w14:textId="77777777" w:rsidR="00BE43D7" w:rsidRDefault="00BE43D7" w:rsidP="00BE43D7">
      <w:pPr>
        <w:pStyle w:val="Normal03fe9891-f8e3-4c32-96fb-e54a2524375e"/>
        <w:numPr>
          <w:ilvl w:val="0"/>
          <w:numId w:val="10"/>
        </w:numPr>
        <w:snapToGrid w:val="0"/>
        <w:ind w:left="665"/>
        <w:rPr>
          <w:rFonts w:ascii="標楷體" w:hAnsi="標楷體"/>
          <w:color w:val="0000FF"/>
        </w:rPr>
      </w:pPr>
      <w:bookmarkStart w:id="26" w:name="Z_77cbbac4_1e4b_49f0_81bf_125dd728e817"/>
      <w:r>
        <w:rPr>
          <w:rFonts w:hint="eastAsia"/>
          <w:color w:val="0000FF"/>
        </w:rPr>
        <w:t>答案：</w:t>
      </w:r>
      <w:r>
        <w:rPr>
          <w:rFonts w:ascii="標楷體" w:hAnsi="標楷體" w:hint="eastAsia"/>
          <w:color w:val="0000FF"/>
        </w:rPr>
        <w:t>(</w:t>
      </w:r>
      <w:proofErr w:type="gramStart"/>
      <w:r>
        <w:rPr>
          <w:rFonts w:ascii="標楷體" w:hAnsi="標楷體" w:hint="eastAsia"/>
          <w:color w:val="0000FF"/>
        </w:rPr>
        <w:t>Ｂ</w:t>
      </w:r>
      <w:proofErr w:type="gramEnd"/>
      <w:r>
        <w:rPr>
          <w:rFonts w:ascii="標楷體" w:hAnsi="標楷體" w:hint="eastAsia"/>
          <w:color w:val="0000FF"/>
        </w:rPr>
        <w:t>)</w:t>
      </w:r>
    </w:p>
    <w:p w14:paraId="5EC6D33D" w14:textId="77777777" w:rsidR="00BE43D7" w:rsidRDefault="00BE43D7" w:rsidP="00BE43D7">
      <w:pPr>
        <w:pStyle w:val="Normal03fe9891-f8e3-4c32-96fb-e54a2524375e"/>
        <w:snapToGrid w:val="0"/>
        <w:ind w:left="1308" w:hangingChars="545" w:hanging="1308"/>
        <w:rPr>
          <w:rFonts w:hint="eastAsia"/>
          <w:color w:val="808000"/>
        </w:rPr>
      </w:pPr>
      <w:r>
        <w:rPr>
          <w:rFonts w:hAnsi="標楷體" w:hint="eastAsia"/>
          <w:bCs/>
          <w:color w:val="808000"/>
          <w:bdr w:val="single" w:sz="4" w:space="0" w:color="000000" w:frame="1"/>
          <w:shd w:val="pct20" w:color="auto" w:fill="FFFFFF"/>
        </w:rPr>
        <w:t>錄音稿</w:t>
      </w:r>
      <w:r>
        <w:rPr>
          <w:rFonts w:hint="eastAsia"/>
          <w:color w:val="808000"/>
        </w:rPr>
        <w:t>：</w:t>
      </w:r>
      <w:r>
        <w:rPr>
          <w:color w:val="808000"/>
        </w:rPr>
        <w:t>W: What happened to Jason last night?</w:t>
      </w:r>
    </w:p>
    <w:p w14:paraId="0CA2A561" w14:textId="77777777" w:rsidR="00BE43D7" w:rsidRDefault="00BE43D7" w:rsidP="00BE43D7">
      <w:pPr>
        <w:pStyle w:val="Normal03fe9891-f8e3-4c32-96fb-e54a2524375e"/>
        <w:snapToGrid w:val="0"/>
        <w:ind w:leftChars="400" w:left="1296" w:hangingChars="140" w:hanging="336"/>
        <w:rPr>
          <w:color w:val="808000"/>
        </w:rPr>
      </w:pPr>
      <w:r>
        <w:rPr>
          <w:color w:val="808000"/>
        </w:rPr>
        <w:t>M: He was knocked down by a bad guy on his way home.</w:t>
      </w:r>
    </w:p>
    <w:p w14:paraId="56AF2206" w14:textId="77777777" w:rsidR="00BE43D7" w:rsidRDefault="00BE43D7" w:rsidP="00BE43D7">
      <w:pPr>
        <w:pStyle w:val="Normal03fe9891-f8e3-4c32-96fb-e54a2524375e"/>
        <w:snapToGrid w:val="0"/>
        <w:ind w:leftChars="400" w:left="1303" w:hangingChars="143" w:hanging="343"/>
        <w:rPr>
          <w:color w:val="808000"/>
        </w:rPr>
      </w:pPr>
      <w:r>
        <w:rPr>
          <w:color w:val="808000"/>
        </w:rPr>
        <w:t>W: Is he okay now?</w:t>
      </w:r>
    </w:p>
    <w:p w14:paraId="17B92B54" w14:textId="77777777" w:rsidR="00BE43D7" w:rsidRDefault="00BE43D7" w:rsidP="00BE43D7">
      <w:pPr>
        <w:pStyle w:val="Normal03fe9891-f8e3-4c32-96fb-e54a2524375e"/>
        <w:snapToGrid w:val="0"/>
        <w:ind w:leftChars="400" w:left="1296" w:hangingChars="140" w:hanging="336"/>
        <w:rPr>
          <w:color w:val="808000"/>
        </w:rPr>
      </w:pPr>
      <w:r>
        <w:rPr>
          <w:color w:val="808000"/>
        </w:rPr>
        <w:t>M: Luckily, he was sent to the hospital as soon as someone saw him on the street.  He is fine in the hospital.</w:t>
      </w:r>
    </w:p>
    <w:p w14:paraId="35C0059D" w14:textId="77777777" w:rsidR="00BE43D7" w:rsidRDefault="00BE43D7" w:rsidP="00BE43D7">
      <w:pPr>
        <w:pStyle w:val="Normal03fe9891-f8e3-4c32-96fb-e54a2524375e"/>
        <w:snapToGrid w:val="0"/>
        <w:ind w:leftChars="400" w:left="1260" w:hangingChars="125" w:hanging="300"/>
        <w:rPr>
          <w:color w:val="808000"/>
        </w:rPr>
      </w:pPr>
      <w:r>
        <w:rPr>
          <w:color w:val="808000"/>
        </w:rPr>
        <w:t>Q: Why is Jason in the hospital?</w:t>
      </w:r>
    </w:p>
    <w:p w14:paraId="22A4388B" w14:textId="77777777" w:rsidR="00BE43D7" w:rsidRDefault="00BE43D7" w:rsidP="00BE43D7">
      <w:pPr>
        <w:pStyle w:val="Normal03fe9891-f8e3-4c32-96fb-e54a2524375e"/>
        <w:numPr>
          <w:ilvl w:val="0"/>
          <w:numId w:val="10"/>
        </w:numPr>
        <w:snapToGrid w:val="0"/>
        <w:ind w:left="665"/>
        <w:rPr>
          <w:rFonts w:ascii="標楷體" w:hAnsi="標楷體"/>
          <w:color w:val="0000FF"/>
        </w:rPr>
      </w:pPr>
      <w:bookmarkStart w:id="27" w:name="Z_c370527d_26ef_4a52_b1b5_d4a1a8a92030"/>
      <w:bookmarkEnd w:id="26"/>
      <w:r>
        <w:rPr>
          <w:rFonts w:hint="eastAsia"/>
          <w:color w:val="0000FF"/>
        </w:rPr>
        <w:t>答案：</w:t>
      </w:r>
      <w:r>
        <w:rPr>
          <w:rFonts w:ascii="標楷體" w:hAnsi="標楷體" w:hint="eastAsia"/>
          <w:color w:val="0000FF"/>
        </w:rPr>
        <w:t>(</w:t>
      </w:r>
      <w:proofErr w:type="gramStart"/>
      <w:r>
        <w:rPr>
          <w:rFonts w:ascii="標楷體" w:hAnsi="標楷體" w:hint="eastAsia"/>
          <w:color w:val="0000FF"/>
        </w:rPr>
        <w:t>Ｃ</w:t>
      </w:r>
      <w:proofErr w:type="gramEnd"/>
      <w:r>
        <w:rPr>
          <w:rFonts w:ascii="標楷體" w:hAnsi="標楷體" w:hint="eastAsia"/>
          <w:color w:val="0000FF"/>
        </w:rPr>
        <w:t>)</w:t>
      </w:r>
    </w:p>
    <w:p w14:paraId="111A048A" w14:textId="77777777" w:rsidR="00BE43D7" w:rsidRDefault="00BE43D7" w:rsidP="00BE43D7">
      <w:pPr>
        <w:pStyle w:val="Normal03fe9891-f8e3-4c32-96fb-e54a2524375e"/>
        <w:snapToGrid w:val="0"/>
        <w:ind w:left="1320" w:hangingChars="550" w:hanging="1320"/>
        <w:rPr>
          <w:rFonts w:hint="eastAsia"/>
          <w:color w:val="808000"/>
        </w:rPr>
      </w:pPr>
      <w:r>
        <w:rPr>
          <w:rFonts w:ascii="hanlin round" w:hAnsi="hanlin round" w:hint="eastAsia"/>
          <w:color w:val="808000"/>
          <w:bdr w:val="single" w:sz="4" w:space="0" w:color="000000" w:frame="1"/>
          <w:shd w:val="pct15" w:color="auto" w:fill="FFFFFF"/>
        </w:rPr>
        <w:t>錄音稿</w:t>
      </w:r>
      <w:r>
        <w:rPr>
          <w:rFonts w:ascii="hanlin round" w:hAnsi="hanlin round" w:hint="eastAsia"/>
          <w:color w:val="808000"/>
        </w:rPr>
        <w:t>：</w:t>
      </w:r>
      <w:r>
        <w:rPr>
          <w:color w:val="808000"/>
        </w:rPr>
        <w:t>M: Susie, anyone whose grade on the final test is over 95 will have the chance to be invited to the famous bicycle factory Songka Fly.  What’s more, three of those students could get a free bicycle.  I have to work even harder to pass the test.</w:t>
      </w:r>
    </w:p>
    <w:p w14:paraId="2E2CE605" w14:textId="77777777" w:rsidR="00BE43D7" w:rsidRDefault="00BE43D7" w:rsidP="00BE43D7">
      <w:pPr>
        <w:pStyle w:val="Normal03fe9891-f8e3-4c32-96fb-e54a2524375e"/>
        <w:snapToGrid w:val="0"/>
        <w:ind w:leftChars="400" w:left="1320" w:hangingChars="150" w:hanging="360"/>
        <w:rPr>
          <w:color w:val="808000"/>
        </w:rPr>
      </w:pPr>
      <w:r>
        <w:rPr>
          <w:color w:val="808000"/>
        </w:rPr>
        <w:t>W: How do you know about that?  Who told you?</w:t>
      </w:r>
    </w:p>
    <w:p w14:paraId="0B811706" w14:textId="77777777" w:rsidR="00BE43D7" w:rsidRDefault="00BE43D7" w:rsidP="00BE43D7">
      <w:pPr>
        <w:pStyle w:val="Normal03fe9891-f8e3-4c32-96fb-e54a2524375e"/>
        <w:snapToGrid w:val="0"/>
        <w:ind w:leftChars="400" w:left="1320" w:hangingChars="150" w:hanging="360"/>
        <w:rPr>
          <w:color w:val="808000"/>
        </w:rPr>
      </w:pPr>
      <w:r>
        <w:rPr>
          <w:color w:val="808000"/>
        </w:rPr>
        <w:t>M: I read it on the school website last night.</w:t>
      </w:r>
    </w:p>
    <w:p w14:paraId="725D0669" w14:textId="77777777" w:rsidR="00BE43D7" w:rsidRDefault="00BE43D7" w:rsidP="00BE43D7">
      <w:pPr>
        <w:pStyle w:val="Normal03fe9891-f8e3-4c32-96fb-e54a2524375e"/>
        <w:snapToGrid w:val="0"/>
        <w:ind w:leftChars="400" w:left="1320" w:hangingChars="150" w:hanging="360"/>
        <w:rPr>
          <w:color w:val="808000"/>
        </w:rPr>
      </w:pPr>
      <w:r>
        <w:rPr>
          <w:color w:val="808000"/>
        </w:rPr>
        <w:t>W: Let me check.  Oh, no!  It’s true.  What can I do?  I haven’t read a page of the English book so far.</w:t>
      </w:r>
    </w:p>
    <w:p w14:paraId="75CBE40D" w14:textId="77777777" w:rsidR="00BE43D7" w:rsidRDefault="00BE43D7" w:rsidP="00BE43D7">
      <w:pPr>
        <w:pStyle w:val="Normal03fe9891-f8e3-4c32-96fb-e54a2524375e"/>
        <w:snapToGrid w:val="0"/>
        <w:ind w:leftChars="400" w:left="1320" w:hangingChars="150" w:hanging="360"/>
        <w:rPr>
          <w:color w:val="808000"/>
        </w:rPr>
      </w:pPr>
      <w:r>
        <w:rPr>
          <w:color w:val="808000"/>
        </w:rPr>
        <w:t xml:space="preserve">M: Hurray!  </w:t>
      </w:r>
      <w:r>
        <w:rPr>
          <w:color w:val="808000"/>
          <w:u w:val="double"/>
        </w:rPr>
        <w:t>I’m not far from success</w:t>
      </w:r>
      <w:r>
        <w:rPr>
          <w:color w:val="808000"/>
        </w:rPr>
        <w:t>.</w:t>
      </w:r>
    </w:p>
    <w:p w14:paraId="29F8B4F2" w14:textId="77777777" w:rsidR="00BE43D7" w:rsidRDefault="00BE43D7" w:rsidP="00BE43D7">
      <w:pPr>
        <w:pStyle w:val="Normal03fe9891-f8e3-4c32-96fb-e54a2524375e"/>
        <w:snapToGrid w:val="0"/>
        <w:ind w:leftChars="400" w:left="1320" w:hangingChars="150" w:hanging="360"/>
        <w:rPr>
          <w:color w:val="808000"/>
        </w:rPr>
      </w:pPr>
      <w:r>
        <w:rPr>
          <w:color w:val="808000"/>
        </w:rPr>
        <w:t>Q: What may the boy mean when he says, “I’m not far from success?”</w:t>
      </w:r>
    </w:p>
    <w:p w14:paraId="454262E2" w14:textId="77777777" w:rsidR="00BE43D7" w:rsidRDefault="00BE43D7" w:rsidP="00BE43D7">
      <w:pPr>
        <w:pStyle w:val="Normal03fe9891-f8e3-4c32-96fb-e54a2524375e"/>
        <w:numPr>
          <w:ilvl w:val="0"/>
          <w:numId w:val="10"/>
        </w:numPr>
        <w:snapToGrid w:val="0"/>
        <w:ind w:left="665"/>
        <w:rPr>
          <w:rFonts w:ascii="標楷體" w:hAnsi="標楷體"/>
          <w:color w:val="0000FF"/>
        </w:rPr>
      </w:pPr>
      <w:bookmarkStart w:id="28" w:name="Z_00e636e5_1c10_4dba_b899_5840d86bb3a8"/>
      <w:bookmarkEnd w:id="27"/>
      <w:r>
        <w:rPr>
          <w:rFonts w:hint="eastAsia"/>
          <w:color w:val="0000FF"/>
        </w:rPr>
        <w:t>答案：</w:t>
      </w:r>
      <w:r>
        <w:rPr>
          <w:rFonts w:ascii="標楷體" w:hAnsi="標楷體" w:hint="eastAsia"/>
          <w:color w:val="0000FF"/>
        </w:rPr>
        <w:t>(</w:t>
      </w:r>
      <w:proofErr w:type="gramStart"/>
      <w:r>
        <w:rPr>
          <w:rFonts w:ascii="標楷體" w:hAnsi="標楷體" w:hint="eastAsia"/>
          <w:color w:val="0000FF"/>
        </w:rPr>
        <w:t>Ｃ</w:t>
      </w:r>
      <w:proofErr w:type="gramEnd"/>
      <w:r>
        <w:rPr>
          <w:rFonts w:ascii="標楷體" w:hAnsi="標楷體" w:hint="eastAsia"/>
          <w:color w:val="0000FF"/>
        </w:rPr>
        <w:t>)</w:t>
      </w:r>
    </w:p>
    <w:p w14:paraId="1ED85012" w14:textId="77777777" w:rsidR="00BE43D7" w:rsidRDefault="00BE43D7" w:rsidP="00BE43D7">
      <w:pPr>
        <w:pStyle w:val="Normal03fe9891-f8e3-4c32-96fb-e54a2524375e"/>
        <w:snapToGrid w:val="0"/>
        <w:ind w:left="1320" w:hangingChars="550" w:hanging="1320"/>
        <w:rPr>
          <w:rFonts w:hint="eastAsia"/>
          <w:color w:val="808000"/>
        </w:rPr>
      </w:pPr>
      <w:r>
        <w:rPr>
          <w:rFonts w:ascii="hanlin round" w:hAnsi="hanlin round" w:hint="eastAsia"/>
          <w:color w:val="808000"/>
          <w:bdr w:val="single" w:sz="4" w:space="0" w:color="000000" w:frame="1"/>
          <w:shd w:val="pct15" w:color="auto" w:fill="FFFFFF"/>
        </w:rPr>
        <w:t>錄音稿</w:t>
      </w:r>
      <w:r>
        <w:rPr>
          <w:rFonts w:ascii="hanlin round" w:hAnsi="hanlin round" w:hint="eastAsia"/>
          <w:color w:val="808000"/>
        </w:rPr>
        <w:t>：</w:t>
      </w:r>
      <w:r>
        <w:rPr>
          <w:color w:val="808000"/>
        </w:rPr>
        <w:t xml:space="preserve">M: Good morning, ladies and gentlemen.  Welcome to Winter Flower Season in the Grand </w:t>
      </w:r>
      <w:r>
        <w:rPr>
          <w:color w:val="808000"/>
        </w:rPr>
        <w:lastRenderedPageBreak/>
        <w:t>Garden.  Because there are over two thousand people entering our garden, please watch for your young kids and money.  Please park your car in Spot Square.  You can’t park your car along the road or your car may be taken away by the police.  If you feel hungry or thirsty, Star Tavern, which has over two hundred dishes, is your best choice.  Wish you have a beautiful and joyful day from nine a.m. to nine p.m.</w:t>
      </w:r>
    </w:p>
    <w:p w14:paraId="6B847F74" w14:textId="77777777" w:rsidR="00BE43D7" w:rsidRDefault="00BE43D7" w:rsidP="00BE43D7">
      <w:pPr>
        <w:pStyle w:val="Normal03fe9891-f8e3-4c32-96fb-e54a2524375e"/>
        <w:snapToGrid w:val="0"/>
        <w:ind w:leftChars="400" w:left="1320" w:hangingChars="150" w:hanging="360"/>
        <w:rPr>
          <w:color w:val="808000"/>
        </w:rPr>
      </w:pPr>
      <w:r>
        <w:rPr>
          <w:color w:val="808000"/>
        </w:rPr>
        <w:t>Q: What is the man telling people?</w:t>
      </w:r>
    </w:p>
    <w:p w14:paraId="551A78D4" w14:textId="77777777" w:rsidR="00BE43D7" w:rsidRDefault="00BE43D7" w:rsidP="00BE43D7">
      <w:pPr>
        <w:pStyle w:val="Normal03fe9891-f8e3-4c32-96fb-e54a2524375e"/>
        <w:numPr>
          <w:ilvl w:val="0"/>
          <w:numId w:val="10"/>
        </w:numPr>
        <w:snapToGrid w:val="0"/>
        <w:ind w:left="665"/>
        <w:rPr>
          <w:rFonts w:ascii="標楷體" w:hAnsi="標楷體"/>
          <w:color w:val="0000FF"/>
        </w:rPr>
      </w:pPr>
      <w:bookmarkStart w:id="29" w:name="Z_13aa5721_840b_4fd5_8a40_6049b70caadc"/>
      <w:bookmarkEnd w:id="28"/>
      <w:r>
        <w:rPr>
          <w:rFonts w:hint="eastAsia"/>
          <w:color w:val="0000FF"/>
        </w:rPr>
        <w:t>答案：</w:t>
      </w:r>
      <w:r>
        <w:rPr>
          <w:rFonts w:ascii="標楷體" w:hAnsi="標楷體" w:hint="eastAsia"/>
          <w:color w:val="0000FF"/>
        </w:rPr>
        <w:t>(</w:t>
      </w:r>
      <w:proofErr w:type="gramStart"/>
      <w:r>
        <w:rPr>
          <w:rFonts w:ascii="標楷體" w:hAnsi="標楷體" w:hint="eastAsia"/>
          <w:color w:val="0000FF"/>
        </w:rPr>
        <w:t>Ｂ</w:t>
      </w:r>
      <w:proofErr w:type="gramEnd"/>
      <w:r>
        <w:rPr>
          <w:rFonts w:ascii="標楷體" w:hAnsi="標楷體" w:hint="eastAsia"/>
          <w:color w:val="0000FF"/>
        </w:rPr>
        <w:t>)</w:t>
      </w:r>
    </w:p>
    <w:p w14:paraId="739A483C" w14:textId="77777777" w:rsidR="00BE43D7" w:rsidRDefault="00BE43D7" w:rsidP="00BE43D7">
      <w:pPr>
        <w:pStyle w:val="Normal03fe9891-f8e3-4c32-96fb-e54a2524375e"/>
        <w:snapToGrid w:val="0"/>
        <w:ind w:left="1296" w:hangingChars="540" w:hanging="1296"/>
        <w:rPr>
          <w:rFonts w:hint="eastAsia"/>
          <w:color w:val="808000"/>
        </w:rPr>
      </w:pPr>
      <w:r>
        <w:rPr>
          <w:rFonts w:hAnsi="標楷體" w:hint="eastAsia"/>
          <w:bCs/>
          <w:color w:val="808000"/>
          <w:bdr w:val="single" w:sz="4" w:space="0" w:color="000000" w:frame="1"/>
          <w:shd w:val="pct20" w:color="auto" w:fill="FFFFFF"/>
        </w:rPr>
        <w:t>錄音稿</w:t>
      </w:r>
      <w:r>
        <w:rPr>
          <w:rFonts w:hint="eastAsia"/>
          <w:color w:val="808000"/>
        </w:rPr>
        <w:t>：</w:t>
      </w:r>
      <w:r>
        <w:rPr>
          <w:color w:val="808000"/>
        </w:rPr>
        <w:t xml:space="preserve">M: Excuse me.  I just found a wallet on the </w:t>
      </w:r>
      <w:r>
        <w:rPr>
          <w:color w:val="808000"/>
          <w:spacing w:val="20"/>
        </w:rPr>
        <w:t>f</w:t>
      </w:r>
      <w:r>
        <w:rPr>
          <w:color w:val="808000"/>
        </w:rPr>
        <w:t>loor.  Is it yours?</w:t>
      </w:r>
    </w:p>
    <w:p w14:paraId="00D2233B" w14:textId="77777777" w:rsidR="00BE43D7" w:rsidRDefault="00BE43D7" w:rsidP="00BE43D7">
      <w:pPr>
        <w:pStyle w:val="Normal03fe9891-f8e3-4c32-96fb-e54a2524375e"/>
        <w:snapToGrid w:val="0"/>
        <w:ind w:leftChars="400" w:left="1303" w:hangingChars="143" w:hanging="343"/>
        <w:rPr>
          <w:color w:val="808000"/>
        </w:rPr>
      </w:pPr>
      <w:r>
        <w:rPr>
          <w:color w:val="808000"/>
        </w:rPr>
        <w:t>W: No, but I think it belongs to the man.  He was standing in front of me a few seconds ago.</w:t>
      </w:r>
    </w:p>
    <w:p w14:paraId="189E449C" w14:textId="77777777" w:rsidR="00BE43D7" w:rsidRDefault="00BE43D7" w:rsidP="00BE43D7">
      <w:pPr>
        <w:pStyle w:val="Normal03fe9891-f8e3-4c32-96fb-e54a2524375e"/>
        <w:snapToGrid w:val="0"/>
        <w:ind w:leftChars="400" w:left="1296" w:hangingChars="140" w:hanging="336"/>
        <w:rPr>
          <w:color w:val="808000"/>
        </w:rPr>
      </w:pPr>
      <w:r>
        <w:rPr>
          <w:color w:val="808000"/>
        </w:rPr>
        <w:t>M: You mean the man whose hair is green?</w:t>
      </w:r>
    </w:p>
    <w:p w14:paraId="0ABAD4AA" w14:textId="77777777" w:rsidR="00BE43D7" w:rsidRDefault="00BE43D7" w:rsidP="00BE43D7">
      <w:pPr>
        <w:pStyle w:val="Normal03fe9891-f8e3-4c32-96fb-e54a2524375e"/>
        <w:snapToGrid w:val="0"/>
        <w:ind w:leftChars="400" w:left="1303" w:hangingChars="143" w:hanging="343"/>
        <w:rPr>
          <w:color w:val="808000"/>
        </w:rPr>
      </w:pPr>
      <w:r>
        <w:rPr>
          <w:color w:val="808000"/>
        </w:rPr>
        <w:t>W: No.  I mean the man who is talking on the cellphone.  It seemed that he was looking for something.</w:t>
      </w:r>
    </w:p>
    <w:p w14:paraId="3C7D4162" w14:textId="77777777" w:rsidR="00BE43D7" w:rsidRDefault="00BE43D7" w:rsidP="00BE43D7">
      <w:pPr>
        <w:pStyle w:val="Normal03fe9891-f8e3-4c32-96fb-e54a2524375e"/>
        <w:snapToGrid w:val="0"/>
        <w:ind w:leftChars="400" w:left="1296" w:hangingChars="140" w:hanging="336"/>
        <w:rPr>
          <w:color w:val="808000"/>
        </w:rPr>
      </w:pPr>
      <w:r>
        <w:rPr>
          <w:color w:val="808000"/>
        </w:rPr>
        <w:t>M: You are right.  I saw a picture in the wallet.  And he looks like the man in the picture.  I’ll go and ask him.</w:t>
      </w:r>
    </w:p>
    <w:p w14:paraId="2C42109A" w14:textId="77777777" w:rsidR="00BE43D7" w:rsidRDefault="00BE43D7" w:rsidP="00BE43D7">
      <w:pPr>
        <w:pStyle w:val="Normal03fe9891-f8e3-4c32-96fb-e54a2524375e"/>
        <w:snapToGrid w:val="0"/>
        <w:ind w:leftChars="400" w:left="1260" w:hangingChars="125" w:hanging="300"/>
        <w:rPr>
          <w:color w:val="808000"/>
        </w:rPr>
      </w:pPr>
      <w:r>
        <w:rPr>
          <w:color w:val="808000"/>
        </w:rPr>
        <w:t>Q: Which is true from the conversation?</w:t>
      </w:r>
    </w:p>
    <w:p w14:paraId="7D83A461" w14:textId="77777777" w:rsidR="00BE43D7" w:rsidRDefault="00BE43D7" w:rsidP="00BE43D7">
      <w:pPr>
        <w:pStyle w:val="Normal03fe9891-f8e3-4c32-96fb-e54a2524375e"/>
        <w:numPr>
          <w:ilvl w:val="0"/>
          <w:numId w:val="10"/>
        </w:numPr>
        <w:snapToGrid w:val="0"/>
        <w:ind w:left="665"/>
        <w:rPr>
          <w:rFonts w:ascii="標楷體" w:hAnsi="標楷體"/>
          <w:color w:val="0000FF"/>
        </w:rPr>
      </w:pPr>
      <w:bookmarkStart w:id="30" w:name="Z_0cfc2253_0f3e_489f_bef9_db2396f50221"/>
      <w:bookmarkEnd w:id="29"/>
      <w:r>
        <w:rPr>
          <w:rFonts w:hint="eastAsia"/>
          <w:color w:val="0000FF"/>
        </w:rPr>
        <w:t>答案：</w:t>
      </w:r>
      <w:r>
        <w:rPr>
          <w:rFonts w:ascii="標楷體" w:hAnsi="標楷體" w:hint="eastAsia"/>
          <w:color w:val="0000FF"/>
        </w:rPr>
        <w:t>(</w:t>
      </w:r>
      <w:proofErr w:type="gramStart"/>
      <w:r>
        <w:rPr>
          <w:rFonts w:ascii="標楷體" w:hAnsi="標楷體" w:hint="eastAsia"/>
          <w:color w:val="0000FF"/>
        </w:rPr>
        <w:t>Ｃ</w:t>
      </w:r>
      <w:proofErr w:type="gramEnd"/>
      <w:r>
        <w:rPr>
          <w:rFonts w:ascii="標楷體" w:hAnsi="標楷體" w:hint="eastAsia"/>
          <w:color w:val="0000FF"/>
        </w:rPr>
        <w:t>)</w:t>
      </w:r>
    </w:p>
    <w:p w14:paraId="3E462589" w14:textId="77777777" w:rsidR="00BE43D7" w:rsidRDefault="00BE43D7" w:rsidP="00BE43D7">
      <w:pPr>
        <w:pStyle w:val="Normal03fe9891-f8e3-4c32-96fb-e54a2524375e"/>
        <w:snapToGrid w:val="0"/>
        <w:ind w:left="1308" w:hangingChars="545" w:hanging="1308"/>
        <w:rPr>
          <w:rFonts w:hint="eastAsia"/>
          <w:color w:val="808000"/>
        </w:rPr>
      </w:pPr>
      <w:r>
        <w:rPr>
          <w:rFonts w:hAnsi="標楷體" w:hint="eastAsia"/>
          <w:bCs/>
          <w:color w:val="808000"/>
          <w:bdr w:val="single" w:sz="4" w:space="0" w:color="000000" w:frame="1"/>
          <w:shd w:val="pct20" w:color="auto" w:fill="FFFFFF"/>
        </w:rPr>
        <w:t>錄音稿</w:t>
      </w:r>
      <w:r>
        <w:rPr>
          <w:rFonts w:hint="eastAsia"/>
          <w:color w:val="808000"/>
        </w:rPr>
        <w:t>：</w:t>
      </w:r>
      <w:r>
        <w:rPr>
          <w:color w:val="808000"/>
        </w:rPr>
        <w:t>W: Have we got everything we need?</w:t>
      </w:r>
    </w:p>
    <w:p w14:paraId="241ABBD5" w14:textId="77777777" w:rsidR="00BE43D7" w:rsidRDefault="00BE43D7" w:rsidP="00BE43D7">
      <w:pPr>
        <w:pStyle w:val="Normal03fe9891-f8e3-4c32-96fb-e54a2524375e"/>
        <w:snapToGrid w:val="0"/>
        <w:ind w:leftChars="400" w:left="1296" w:hangingChars="140" w:hanging="336"/>
        <w:rPr>
          <w:color w:val="808000"/>
        </w:rPr>
      </w:pPr>
      <w:r>
        <w:rPr>
          <w:color w:val="808000"/>
        </w:rPr>
        <w:t>M: Let me check our shopping list to see if we forgot anything.  Oh, we still need to buy some drinks.</w:t>
      </w:r>
    </w:p>
    <w:p w14:paraId="30A4A3A9" w14:textId="77777777" w:rsidR="00BE43D7" w:rsidRDefault="00BE43D7" w:rsidP="00BE43D7">
      <w:pPr>
        <w:pStyle w:val="Normal03fe9891-f8e3-4c32-96fb-e54a2524375e"/>
        <w:snapToGrid w:val="0"/>
        <w:ind w:leftChars="400" w:left="1303" w:hangingChars="143" w:hanging="343"/>
        <w:rPr>
          <w:color w:val="808000"/>
        </w:rPr>
      </w:pPr>
      <w:r>
        <w:rPr>
          <w:color w:val="808000"/>
        </w:rPr>
        <w:t>W: Hey, take a look.  The apples are on sale.  We can buy them at a very low price.  Why don’t we buy some now?</w:t>
      </w:r>
    </w:p>
    <w:p w14:paraId="37275699" w14:textId="77777777" w:rsidR="00BE43D7" w:rsidRDefault="00BE43D7" w:rsidP="00BE43D7">
      <w:pPr>
        <w:pStyle w:val="Normal03fe9891-f8e3-4c32-96fb-e54a2524375e"/>
        <w:snapToGrid w:val="0"/>
        <w:ind w:leftChars="400" w:left="1296" w:hangingChars="140" w:hanging="336"/>
        <w:rPr>
          <w:color w:val="808000"/>
        </w:rPr>
      </w:pPr>
      <w:r>
        <w:rPr>
          <w:color w:val="808000"/>
        </w:rPr>
        <w:t>M: But we have some apples at home.</w:t>
      </w:r>
    </w:p>
    <w:p w14:paraId="7B31FB01" w14:textId="77777777" w:rsidR="00BE43D7" w:rsidRDefault="00BE43D7" w:rsidP="00BE43D7">
      <w:pPr>
        <w:pStyle w:val="Normal03fe9891-f8e3-4c32-96fb-e54a2524375e"/>
        <w:snapToGrid w:val="0"/>
        <w:ind w:leftChars="400" w:left="1303" w:hangingChars="143" w:hanging="343"/>
        <w:rPr>
          <w:color w:val="808000"/>
        </w:rPr>
      </w:pPr>
      <w:r>
        <w:rPr>
          <w:color w:val="808000"/>
        </w:rPr>
        <w:t>W: Come on.  They are so cheap.  I think I can make some apple pies as dessert.</w:t>
      </w:r>
    </w:p>
    <w:p w14:paraId="477743E2" w14:textId="77777777" w:rsidR="00BE43D7" w:rsidRDefault="00BE43D7" w:rsidP="00BE43D7">
      <w:pPr>
        <w:pStyle w:val="Normal03fe9891-f8e3-4c32-96fb-e54a2524375e"/>
        <w:snapToGrid w:val="0"/>
        <w:ind w:leftChars="400" w:left="1296" w:hangingChars="140" w:hanging="336"/>
        <w:rPr>
          <w:color w:val="808000"/>
        </w:rPr>
      </w:pPr>
      <w:r>
        <w:rPr>
          <w:color w:val="808000"/>
        </w:rPr>
        <w:t>M: Okay, but please don’t buy so many.</w:t>
      </w:r>
    </w:p>
    <w:p w14:paraId="45740BF2" w14:textId="77777777" w:rsidR="00BE43D7" w:rsidRDefault="00BE43D7" w:rsidP="00BE43D7">
      <w:pPr>
        <w:pStyle w:val="Normal03fe9891-f8e3-4c32-96fb-e54a2524375e"/>
        <w:snapToGrid w:val="0"/>
        <w:ind w:leftChars="400" w:left="1260" w:hangingChars="125" w:hanging="300"/>
        <w:rPr>
          <w:color w:val="808000"/>
        </w:rPr>
      </w:pPr>
      <w:r>
        <w:rPr>
          <w:color w:val="808000"/>
        </w:rPr>
        <w:t>Q: Where are the man and the woman now?</w:t>
      </w:r>
    </w:p>
    <w:bookmarkEnd w:id="30"/>
    <w:p w14:paraId="0FFB0A66" w14:textId="77777777" w:rsidR="00BE43D7" w:rsidRDefault="00BE43D7" w:rsidP="00BE43D7">
      <w:pPr>
        <w:pStyle w:val="Normal03fe9891-f8e3-4c32-96fb-e54a2524375e"/>
        <w:snapToGrid w:val="0"/>
        <w:ind w:left="240"/>
      </w:pPr>
    </w:p>
    <w:p w14:paraId="2CCAA979" w14:textId="77777777" w:rsidR="00BE43D7" w:rsidRDefault="00BE43D7" w:rsidP="00BE43D7">
      <w:pPr>
        <w:rPr>
          <w:rFonts w:ascii="Times New Roman" w:hAnsi="Times New Roman" w:cs="Times New Roman"/>
        </w:rPr>
      </w:pPr>
    </w:p>
    <w:p w14:paraId="1062AB68" w14:textId="77777777" w:rsidR="002F1B9A" w:rsidRPr="00BE43D7" w:rsidRDefault="002F1B9A" w:rsidP="003365CA">
      <w:pPr>
        <w:spacing w:line="400" w:lineRule="exact"/>
        <w:rPr>
          <w:rFonts w:ascii="Times New Roman" w:eastAsia="標楷體" w:hAnsi="Times New Roman" w:cs="Times New Roman"/>
          <w:sz w:val="32"/>
          <w:szCs w:val="32"/>
        </w:rPr>
      </w:pPr>
      <w:bookmarkStart w:id="31" w:name="_GoBack"/>
      <w:bookmarkEnd w:id="31"/>
    </w:p>
    <w:sectPr w:rsidR="002F1B9A" w:rsidRPr="00BE43D7" w:rsidSect="00BE43D7">
      <w:pgSz w:w="11907" w:h="16840" w:code="9"/>
      <w:pgMar w:top="851" w:right="851" w:bottom="851" w:left="85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9F61EB" w14:textId="77777777" w:rsidR="005C412E" w:rsidRDefault="005C412E" w:rsidP="00361FED">
      <w:r>
        <w:separator/>
      </w:r>
    </w:p>
  </w:endnote>
  <w:endnote w:type="continuationSeparator" w:id="0">
    <w:p w14:paraId="051050F0" w14:textId="77777777" w:rsidR="005C412E" w:rsidRDefault="005C412E" w:rsidP="00361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華康中明體">
    <w:charset w:val="88"/>
    <w:family w:val="modern"/>
    <w:pitch w:val="fixed"/>
    <w:sig w:usb0="80000001" w:usb1="28091800" w:usb2="00000016" w:usb3="00000000" w:csb0="00100000" w:csb1="00000000"/>
  </w:font>
  <w:font w:name="hanlin round">
    <w:charset w:val="0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3660007"/>
      <w:docPartObj>
        <w:docPartGallery w:val="Page Numbers (Bottom of Page)"/>
        <w:docPartUnique/>
      </w:docPartObj>
    </w:sdtPr>
    <w:sdtEndPr/>
    <w:sdtContent>
      <w:p w14:paraId="2C169BFC" w14:textId="3512D7DA" w:rsidR="00361FED" w:rsidRDefault="00361FED" w:rsidP="00361FED">
        <w:pPr>
          <w:pStyle w:val="a5"/>
          <w:jc w:val="center"/>
        </w:pPr>
        <w:r>
          <w:rPr>
            <w:rFonts w:hint="eastAsia"/>
          </w:rPr>
          <w:t>P</w:t>
        </w:r>
        <w:r>
          <w:fldChar w:fldCharType="begin"/>
        </w:r>
        <w:r>
          <w:instrText>PAGE   \* MERGEFORMAT</w:instrText>
        </w:r>
        <w:r>
          <w:fldChar w:fldCharType="separate"/>
        </w:r>
        <w:r w:rsidR="00BE43D7" w:rsidRPr="00BE43D7">
          <w:rPr>
            <w:noProof/>
            <w:lang w:val="zh-TW"/>
          </w:rPr>
          <w:t>8</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B150A8" w14:textId="77777777" w:rsidR="005C412E" w:rsidRDefault="005C412E" w:rsidP="00361FED">
      <w:r>
        <w:separator/>
      </w:r>
    </w:p>
  </w:footnote>
  <w:footnote w:type="continuationSeparator" w:id="0">
    <w:p w14:paraId="6CD3D30D" w14:textId="77777777" w:rsidR="005C412E" w:rsidRDefault="005C412E" w:rsidP="00361FE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lvlText w:val="%1."/>
      <w:lvlJc w:val="right"/>
      <w:pPr>
        <w:tabs>
          <w:tab w:val="left" w:pos="400"/>
        </w:tabs>
        <w:ind w:left="400" w:firstLine="0"/>
      </w:pPr>
      <w:rPr>
        <w:rFonts w:ascii="Times New Roman" w:eastAsia="Times New Roman" w:hAnsi="Times New Roman" w:cs="Times New Roman"/>
        <w:sz w:val="24"/>
        <w:bdr w:val="none" w:sz="0" w:space="0" w:color="auto"/>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1" w15:restartNumberingAfterBreak="0">
    <w:nsid w:val="00000002"/>
    <w:multiLevelType w:val="multilevel"/>
    <w:tmpl w:val="00000000"/>
    <w:name w:val="Bulleted"/>
    <w:lvl w:ilvl="0">
      <w:start w:val="1"/>
      <w:numFmt w:val="decimal"/>
      <w:lvlText w:val="%1."/>
      <w:lvlJc w:val="right"/>
      <w:pPr>
        <w:tabs>
          <w:tab w:val="left" w:pos="284"/>
        </w:tabs>
        <w:ind w:left="284" w:firstLine="0"/>
      </w:pPr>
      <w:rPr>
        <w:rFonts w:ascii="Times New Roman" w:eastAsia="Times New Roman" w:hAnsi="Times New Roman" w:cs="Times New Roman"/>
        <w:sz w:val="24"/>
        <w:bdr w:val="none" w:sz="0" w:space="0" w:color="auto"/>
      </w:rPr>
    </w:lvl>
    <w:lvl w:ilvl="1">
      <w:start w:val="1"/>
      <w:numFmt w:val="lowerLetter"/>
      <w:lvlText w:val="%2."/>
      <w:lvlJc w:val="right"/>
      <w:pPr>
        <w:ind w:left="1324" w:hanging="360"/>
      </w:pPr>
      <w:rPr>
        <w:rFonts w:ascii="Times New Roman" w:eastAsia="Times New Roman" w:hAnsi="Times New Roman" w:cs="Times New Roman"/>
      </w:rPr>
    </w:lvl>
    <w:lvl w:ilvl="2">
      <w:start w:val="1"/>
      <w:numFmt w:val="lowerRoman"/>
      <w:lvlText w:val="%3."/>
      <w:lvlJc w:val="left"/>
      <w:pPr>
        <w:ind w:left="2044" w:hanging="360"/>
      </w:pPr>
      <w:rPr>
        <w:rFonts w:ascii="Times New Roman" w:eastAsia="Times New Roman" w:hAnsi="Times New Roman" w:cs="Times New Roman"/>
      </w:rPr>
    </w:lvl>
    <w:lvl w:ilvl="3">
      <w:start w:val="1"/>
      <w:numFmt w:val="decimal"/>
      <w:lvlText w:val="%4."/>
      <w:lvlJc w:val="left"/>
      <w:pPr>
        <w:ind w:left="2764" w:hanging="360"/>
      </w:pPr>
      <w:rPr>
        <w:rFonts w:ascii="Times New Roman" w:eastAsia="Times New Roman" w:hAnsi="Times New Roman" w:cs="Times New Roman"/>
      </w:rPr>
    </w:lvl>
    <w:lvl w:ilvl="4">
      <w:start w:val="1"/>
      <w:numFmt w:val="lowerLetter"/>
      <w:lvlText w:val="%5."/>
      <w:lvlJc w:val="right"/>
      <w:pPr>
        <w:ind w:left="3484" w:hanging="360"/>
      </w:pPr>
      <w:rPr>
        <w:rFonts w:ascii="Times New Roman" w:eastAsia="Times New Roman" w:hAnsi="Times New Roman" w:cs="Times New Roman"/>
      </w:rPr>
    </w:lvl>
    <w:lvl w:ilvl="5">
      <w:start w:val="1"/>
      <w:numFmt w:val="lowerRoman"/>
      <w:lvlText w:val="%6."/>
      <w:lvlJc w:val="left"/>
      <w:pPr>
        <w:ind w:left="4204" w:hanging="360"/>
      </w:pPr>
      <w:rPr>
        <w:rFonts w:ascii="Times New Roman" w:eastAsia="Times New Roman" w:hAnsi="Times New Roman" w:cs="Times New Roman"/>
      </w:rPr>
    </w:lvl>
    <w:lvl w:ilvl="6">
      <w:start w:val="1"/>
      <w:numFmt w:val="decimal"/>
      <w:lvlText w:val="%7."/>
      <w:lvlJc w:val="left"/>
      <w:pPr>
        <w:ind w:left="4924" w:hanging="360"/>
      </w:pPr>
      <w:rPr>
        <w:rFonts w:ascii="Times New Roman" w:eastAsia="Times New Roman" w:hAnsi="Times New Roman" w:cs="Times New Roman"/>
      </w:rPr>
    </w:lvl>
    <w:lvl w:ilvl="7">
      <w:start w:val="1"/>
      <w:numFmt w:val="lowerLetter"/>
      <w:lvlText w:val="%8."/>
      <w:lvlJc w:val="right"/>
      <w:pPr>
        <w:ind w:left="5644" w:hanging="360"/>
      </w:pPr>
      <w:rPr>
        <w:rFonts w:ascii="Times New Roman" w:eastAsia="Times New Roman" w:hAnsi="Times New Roman" w:cs="Times New Roman"/>
      </w:rPr>
    </w:lvl>
    <w:lvl w:ilvl="8">
      <w:start w:val="1"/>
      <w:numFmt w:val="lowerRoman"/>
      <w:lvlText w:val="%9."/>
      <w:lvlJc w:val="left"/>
      <w:pPr>
        <w:ind w:left="6364" w:hanging="360"/>
      </w:pPr>
      <w:rPr>
        <w:rFonts w:ascii="Times New Roman" w:eastAsia="Times New Roman" w:hAnsi="Times New Roman" w:cs="Times New Roman"/>
      </w:rPr>
    </w:lvl>
  </w:abstractNum>
  <w:abstractNum w:abstractNumId="2" w15:restartNumberingAfterBreak="0">
    <w:nsid w:val="00000003"/>
    <w:multiLevelType w:val="multilevel"/>
    <w:tmpl w:val="00000000"/>
    <w:lvl w:ilvl="0">
      <w:start w:val="1"/>
      <w:numFmt w:val="decimal"/>
      <w:lvlText w:val="%1."/>
      <w:lvlJc w:val="right"/>
      <w:pPr>
        <w:tabs>
          <w:tab w:val="left" w:pos="400"/>
        </w:tabs>
        <w:ind w:left="400" w:firstLine="0"/>
      </w:pPr>
      <w:rPr>
        <w:rFonts w:ascii="Times New Roman" w:eastAsia="Times New Roman" w:hAnsi="Times New Roman" w:cs="Times New Roman"/>
        <w:sz w:val="24"/>
        <w:bdr w:val="none" w:sz="0" w:space="0" w:color="auto"/>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3" w15:restartNumberingAfterBreak="0">
    <w:nsid w:val="00000005"/>
    <w:multiLevelType w:val="multilevel"/>
    <w:tmpl w:val="C8528F6A"/>
    <w:name w:val="Numbered_28f01c6e-a599-4746-9024-a5d27fae1c3d"/>
    <w:lvl w:ilvl="0">
      <w:start w:val="1"/>
      <w:numFmt w:val="taiwaneseCountingThousand"/>
      <w:suff w:val="space"/>
      <w:lvlText w:val="%1、"/>
      <w:lvlJc w:val="left"/>
      <w:pPr>
        <w:ind w:left="850" w:hanging="425"/>
      </w:pPr>
      <w:rPr>
        <w:rFonts w:hint="eastAsia"/>
      </w:rPr>
    </w:lvl>
    <w:lvl w:ilvl="1">
      <w:start w:val="1"/>
      <w:numFmt w:val="decimal"/>
      <w:pStyle w:val="noSerialize"/>
      <w:suff w:val="space"/>
      <w:lvlText w:val="%2."/>
      <w:lvlJc w:val="right"/>
      <w:pPr>
        <w:ind w:left="527" w:firstLine="0"/>
      </w:pPr>
      <w:rPr>
        <w:rFonts w:hint="eastAsia"/>
      </w:rPr>
    </w:lvl>
    <w:lvl w:ilvl="2">
      <w:start w:val="1"/>
      <w:numFmt w:val="decimal"/>
      <w:lvlRestart w:val="0"/>
      <w:suff w:val="space"/>
      <w:lvlText w:val="%3."/>
      <w:lvlJc w:val="left"/>
      <w:pPr>
        <w:ind w:left="709" w:hanging="284"/>
      </w:pPr>
      <w:rPr>
        <w:rFonts w:hint="eastAsia"/>
      </w:rPr>
    </w:lvl>
    <w:lvl w:ilvl="3">
      <w:start w:val="1"/>
      <w:numFmt w:val="decimal"/>
      <w:lvlText w:val="%1.%2.%3.%4."/>
      <w:lvlJc w:val="left"/>
      <w:pPr>
        <w:tabs>
          <w:tab w:val="num" w:pos="1276"/>
        </w:tabs>
        <w:ind w:left="1276" w:hanging="851"/>
      </w:pPr>
      <w:rPr>
        <w:rFonts w:hint="eastAsia"/>
      </w:rPr>
    </w:lvl>
    <w:lvl w:ilvl="4">
      <w:start w:val="1"/>
      <w:numFmt w:val="decimal"/>
      <w:lvlText w:val="%1.%2.%3.%4.%5."/>
      <w:lvlJc w:val="left"/>
      <w:pPr>
        <w:tabs>
          <w:tab w:val="num" w:pos="1417"/>
        </w:tabs>
        <w:ind w:left="1417" w:hanging="992"/>
      </w:pPr>
      <w:rPr>
        <w:rFonts w:hint="eastAsia"/>
      </w:rPr>
    </w:lvl>
    <w:lvl w:ilvl="5">
      <w:start w:val="1"/>
      <w:numFmt w:val="decimal"/>
      <w:lvlText w:val="%1.%2.%3.%4.%5.%6."/>
      <w:lvlJc w:val="left"/>
      <w:pPr>
        <w:tabs>
          <w:tab w:val="num" w:pos="1559"/>
        </w:tabs>
        <w:ind w:left="1559" w:hanging="1134"/>
      </w:pPr>
      <w:rPr>
        <w:rFonts w:hint="eastAsia"/>
      </w:rPr>
    </w:lvl>
    <w:lvl w:ilvl="6">
      <w:start w:val="1"/>
      <w:numFmt w:val="decimal"/>
      <w:lvlText w:val="%1.%2.%3.%4.%5.%6.%7."/>
      <w:lvlJc w:val="left"/>
      <w:pPr>
        <w:tabs>
          <w:tab w:val="num" w:pos="1701"/>
        </w:tabs>
        <w:ind w:left="1701" w:hanging="1276"/>
      </w:pPr>
      <w:rPr>
        <w:rFonts w:hint="eastAsia"/>
      </w:rPr>
    </w:lvl>
    <w:lvl w:ilvl="7">
      <w:start w:val="1"/>
      <w:numFmt w:val="decimal"/>
      <w:lvlText w:val="%1.%2.%3.%4.%5.%6.%7.%8."/>
      <w:lvlJc w:val="left"/>
      <w:pPr>
        <w:tabs>
          <w:tab w:val="num" w:pos="1843"/>
        </w:tabs>
        <w:ind w:left="1843" w:hanging="1418"/>
      </w:pPr>
      <w:rPr>
        <w:rFonts w:hint="eastAsia"/>
      </w:rPr>
    </w:lvl>
    <w:lvl w:ilvl="8">
      <w:start w:val="1"/>
      <w:numFmt w:val="decimal"/>
      <w:lvlText w:val="%1.%2.%3.%4.%5.%6.%7.%8.%9."/>
      <w:lvlJc w:val="left"/>
      <w:pPr>
        <w:tabs>
          <w:tab w:val="num" w:pos="1984"/>
        </w:tabs>
        <w:ind w:left="1984" w:hanging="1559"/>
      </w:pPr>
      <w:rPr>
        <w:rFonts w:hint="eastAsia"/>
      </w:rPr>
    </w:lvl>
  </w:abstractNum>
  <w:abstractNum w:abstractNumId="4" w15:restartNumberingAfterBreak="0">
    <w:nsid w:val="24BB4D1E"/>
    <w:multiLevelType w:val="singleLevel"/>
    <w:tmpl w:val="A2508A30"/>
    <w:lvl w:ilvl="0">
      <w:start w:val="1"/>
      <w:numFmt w:val="decimal"/>
      <w:lvlRestart w:val="0"/>
      <w:suff w:val="space"/>
      <w:lvlText w:val="%1."/>
      <w:lvlJc w:val="right"/>
      <w:pPr>
        <w:ind w:left="1020" w:hanging="737"/>
      </w:pPr>
      <w:rPr>
        <w:rFonts w:ascii="新細明體" w:eastAsia="新細明體" w:hAnsi="新細明體" w:hint="eastAsia"/>
        <w:b/>
        <w:i w:val="0"/>
        <w:caps w:val="0"/>
        <w:strike w:val="0"/>
        <w:dstrike w:val="0"/>
        <w:vanish w:val="0"/>
        <w:color w:val="auto"/>
        <w:sz w:val="24"/>
        <w:u w:val="none"/>
        <w:effect w:val="none"/>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42E46EE5"/>
    <w:multiLevelType w:val="hybridMultilevel"/>
    <w:tmpl w:val="78AA746E"/>
    <w:lvl w:ilvl="0" w:tplc="7FB6D71A">
      <w:start w:val="1"/>
      <w:numFmt w:val="bullet"/>
      <w:lvlText w:val=""/>
      <w:lvlJc w:val="left"/>
      <w:pPr>
        <w:ind w:left="980" w:hanging="360"/>
      </w:pPr>
      <w:rPr>
        <w:rFonts w:ascii="Wingdings" w:eastAsia="新細明體" w:hAnsi="Wingdings" w:cs="Times New Roman" w:hint="default"/>
      </w:rPr>
    </w:lvl>
    <w:lvl w:ilvl="1" w:tplc="04090003" w:tentative="1">
      <w:start w:val="1"/>
      <w:numFmt w:val="bullet"/>
      <w:lvlText w:val=""/>
      <w:lvlJc w:val="left"/>
      <w:pPr>
        <w:ind w:left="1580" w:hanging="480"/>
      </w:pPr>
      <w:rPr>
        <w:rFonts w:ascii="Wingdings" w:hAnsi="Wingdings" w:hint="default"/>
      </w:rPr>
    </w:lvl>
    <w:lvl w:ilvl="2" w:tplc="04090005" w:tentative="1">
      <w:start w:val="1"/>
      <w:numFmt w:val="bullet"/>
      <w:lvlText w:val=""/>
      <w:lvlJc w:val="left"/>
      <w:pPr>
        <w:ind w:left="2060" w:hanging="480"/>
      </w:pPr>
      <w:rPr>
        <w:rFonts w:ascii="Wingdings" w:hAnsi="Wingdings" w:hint="default"/>
      </w:rPr>
    </w:lvl>
    <w:lvl w:ilvl="3" w:tplc="04090001" w:tentative="1">
      <w:start w:val="1"/>
      <w:numFmt w:val="bullet"/>
      <w:lvlText w:val=""/>
      <w:lvlJc w:val="left"/>
      <w:pPr>
        <w:ind w:left="2540" w:hanging="480"/>
      </w:pPr>
      <w:rPr>
        <w:rFonts w:ascii="Wingdings" w:hAnsi="Wingdings" w:hint="default"/>
      </w:rPr>
    </w:lvl>
    <w:lvl w:ilvl="4" w:tplc="04090003" w:tentative="1">
      <w:start w:val="1"/>
      <w:numFmt w:val="bullet"/>
      <w:lvlText w:val=""/>
      <w:lvlJc w:val="left"/>
      <w:pPr>
        <w:ind w:left="3020" w:hanging="480"/>
      </w:pPr>
      <w:rPr>
        <w:rFonts w:ascii="Wingdings" w:hAnsi="Wingdings" w:hint="default"/>
      </w:rPr>
    </w:lvl>
    <w:lvl w:ilvl="5" w:tplc="04090005" w:tentative="1">
      <w:start w:val="1"/>
      <w:numFmt w:val="bullet"/>
      <w:lvlText w:val=""/>
      <w:lvlJc w:val="left"/>
      <w:pPr>
        <w:ind w:left="3500" w:hanging="480"/>
      </w:pPr>
      <w:rPr>
        <w:rFonts w:ascii="Wingdings" w:hAnsi="Wingdings" w:hint="default"/>
      </w:rPr>
    </w:lvl>
    <w:lvl w:ilvl="6" w:tplc="04090001" w:tentative="1">
      <w:start w:val="1"/>
      <w:numFmt w:val="bullet"/>
      <w:lvlText w:val=""/>
      <w:lvlJc w:val="left"/>
      <w:pPr>
        <w:ind w:left="3980" w:hanging="480"/>
      </w:pPr>
      <w:rPr>
        <w:rFonts w:ascii="Wingdings" w:hAnsi="Wingdings" w:hint="default"/>
      </w:rPr>
    </w:lvl>
    <w:lvl w:ilvl="7" w:tplc="04090003" w:tentative="1">
      <w:start w:val="1"/>
      <w:numFmt w:val="bullet"/>
      <w:lvlText w:val=""/>
      <w:lvlJc w:val="left"/>
      <w:pPr>
        <w:ind w:left="4460" w:hanging="480"/>
      </w:pPr>
      <w:rPr>
        <w:rFonts w:ascii="Wingdings" w:hAnsi="Wingdings" w:hint="default"/>
      </w:rPr>
    </w:lvl>
    <w:lvl w:ilvl="8" w:tplc="04090005" w:tentative="1">
      <w:start w:val="1"/>
      <w:numFmt w:val="bullet"/>
      <w:lvlText w:val=""/>
      <w:lvlJc w:val="left"/>
      <w:pPr>
        <w:ind w:left="4940" w:hanging="480"/>
      </w:pPr>
      <w:rPr>
        <w:rFonts w:ascii="Wingdings" w:hAnsi="Wingdings" w:hint="default"/>
      </w:rPr>
    </w:lvl>
  </w:abstractNum>
  <w:abstractNum w:abstractNumId="6" w15:restartNumberingAfterBreak="0">
    <w:nsid w:val="44EF4163"/>
    <w:multiLevelType w:val="multilevel"/>
    <w:tmpl w:val="4DBEE6D8"/>
    <w:lvl w:ilvl="0">
      <w:start w:val="6"/>
      <w:numFmt w:val="decimal"/>
      <w:lvlText w:val="%1."/>
      <w:lvlJc w:val="right"/>
      <w:pPr>
        <w:tabs>
          <w:tab w:val="num" w:pos="400"/>
        </w:tabs>
        <w:ind w:left="400" w:firstLine="0"/>
      </w:pPr>
      <w:rPr>
        <w:rFonts w:ascii="Times New Roman" w:eastAsia="新細明體" w:hAnsi="Times New Roman" w:cs="Times New Roman" w:hint="eastAsia"/>
        <w:sz w:val="24"/>
      </w:rPr>
    </w:lvl>
    <w:lvl w:ilvl="1">
      <w:start w:val="1"/>
      <w:numFmt w:val="lowerLetter"/>
      <w:lvlText w:val="%2."/>
      <w:lvlJc w:val="right"/>
      <w:pPr>
        <w:ind w:left="1440" w:hanging="360"/>
      </w:pPr>
      <w:rPr>
        <w:rFonts w:ascii="Times New Roman" w:eastAsia="新細明體" w:hAnsi="Times New Roman" w:cs="Times New Roman" w:hint="eastAsia"/>
      </w:rPr>
    </w:lvl>
    <w:lvl w:ilvl="2">
      <w:start w:val="1"/>
      <w:numFmt w:val="lowerRoman"/>
      <w:lvlText w:val="%3."/>
      <w:lvlJc w:val="left"/>
      <w:pPr>
        <w:ind w:left="2160" w:hanging="360"/>
      </w:pPr>
      <w:rPr>
        <w:rFonts w:ascii="Times New Roman" w:eastAsia="新細明體" w:hAnsi="Times New Roman" w:cs="Times New Roman" w:hint="eastAsia"/>
      </w:rPr>
    </w:lvl>
    <w:lvl w:ilvl="3">
      <w:start w:val="1"/>
      <w:numFmt w:val="decimal"/>
      <w:lvlText w:val="%4."/>
      <w:lvlJc w:val="left"/>
      <w:pPr>
        <w:ind w:left="2880" w:hanging="360"/>
      </w:pPr>
      <w:rPr>
        <w:rFonts w:ascii="Times New Roman" w:eastAsia="新細明體" w:hAnsi="Times New Roman" w:cs="Times New Roman" w:hint="eastAsia"/>
      </w:rPr>
    </w:lvl>
    <w:lvl w:ilvl="4">
      <w:start w:val="1"/>
      <w:numFmt w:val="lowerLetter"/>
      <w:lvlText w:val="%5."/>
      <w:lvlJc w:val="right"/>
      <w:pPr>
        <w:ind w:left="3600" w:hanging="360"/>
      </w:pPr>
      <w:rPr>
        <w:rFonts w:ascii="Times New Roman" w:eastAsia="新細明體" w:hAnsi="Times New Roman" w:cs="Times New Roman" w:hint="eastAsia"/>
      </w:rPr>
    </w:lvl>
    <w:lvl w:ilvl="5">
      <w:start w:val="1"/>
      <w:numFmt w:val="lowerRoman"/>
      <w:lvlText w:val="%6."/>
      <w:lvlJc w:val="left"/>
      <w:pPr>
        <w:ind w:left="4320" w:hanging="360"/>
      </w:pPr>
      <w:rPr>
        <w:rFonts w:ascii="Times New Roman" w:eastAsia="新細明體" w:hAnsi="Times New Roman" w:cs="Times New Roman" w:hint="eastAsia"/>
      </w:rPr>
    </w:lvl>
    <w:lvl w:ilvl="6">
      <w:start w:val="1"/>
      <w:numFmt w:val="decimal"/>
      <w:lvlText w:val="%7."/>
      <w:lvlJc w:val="left"/>
      <w:pPr>
        <w:ind w:left="5040" w:hanging="360"/>
      </w:pPr>
      <w:rPr>
        <w:rFonts w:ascii="Times New Roman" w:eastAsia="新細明體" w:hAnsi="Times New Roman" w:cs="Times New Roman" w:hint="eastAsia"/>
      </w:rPr>
    </w:lvl>
    <w:lvl w:ilvl="7">
      <w:start w:val="1"/>
      <w:numFmt w:val="lowerLetter"/>
      <w:lvlText w:val="%8."/>
      <w:lvlJc w:val="right"/>
      <w:pPr>
        <w:ind w:left="5760" w:hanging="360"/>
      </w:pPr>
      <w:rPr>
        <w:rFonts w:ascii="Times New Roman" w:eastAsia="新細明體" w:hAnsi="Times New Roman" w:cs="Times New Roman" w:hint="eastAsia"/>
      </w:rPr>
    </w:lvl>
    <w:lvl w:ilvl="8">
      <w:start w:val="1"/>
      <w:numFmt w:val="lowerRoman"/>
      <w:lvlText w:val="%9."/>
      <w:lvlJc w:val="left"/>
      <w:pPr>
        <w:ind w:left="6480" w:hanging="360"/>
      </w:pPr>
      <w:rPr>
        <w:rFonts w:ascii="Times New Roman" w:eastAsia="新細明體" w:hAnsi="Times New Roman" w:cs="Times New Roman" w:hint="eastAsia"/>
      </w:rPr>
    </w:lvl>
  </w:abstractNum>
  <w:abstractNum w:abstractNumId="7" w15:restartNumberingAfterBreak="0">
    <w:nsid w:val="728C28A3"/>
    <w:multiLevelType w:val="multilevel"/>
    <w:tmpl w:val="00000000"/>
    <w:lvl w:ilvl="0">
      <w:start w:val="1"/>
      <w:numFmt w:val="decimal"/>
      <w:lvlText w:val="%1."/>
      <w:lvlJc w:val="right"/>
      <w:pPr>
        <w:tabs>
          <w:tab w:val="left" w:pos="400"/>
        </w:tabs>
        <w:ind w:left="400" w:firstLine="0"/>
      </w:pPr>
      <w:rPr>
        <w:rFonts w:ascii="Times New Roman" w:eastAsia="Times New Roman" w:hAnsi="Times New Roman" w:cs="Times New Roman"/>
        <w:sz w:val="24"/>
        <w:bdr w:val="none" w:sz="0" w:space="0" w:color="auto"/>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num w:numId="1">
    <w:abstractNumId w:val="0"/>
  </w:num>
  <w:num w:numId="2">
    <w:abstractNumId w:val="3"/>
  </w:num>
  <w:num w:numId="3">
    <w:abstractNumId w:val="1"/>
  </w:num>
  <w:num w:numId="4">
    <w:abstractNumId w:val="2"/>
  </w:num>
  <w:num w:numId="5">
    <w:abstractNumId w:val="4"/>
  </w:num>
  <w:num w:numId="6">
    <w:abstractNumId w:val="5"/>
  </w:num>
  <w:num w:numId="7">
    <w:abstractNumId w:val="7"/>
  </w:num>
  <w:num w:numId="8">
    <w:abstractNumId w:val="6"/>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A43"/>
    <w:rsid w:val="00002156"/>
    <w:rsid w:val="000030B8"/>
    <w:rsid w:val="00004D04"/>
    <w:rsid w:val="00020E21"/>
    <w:rsid w:val="0003612C"/>
    <w:rsid w:val="00043CA4"/>
    <w:rsid w:val="0006683B"/>
    <w:rsid w:val="00083D7E"/>
    <w:rsid w:val="001119E0"/>
    <w:rsid w:val="00125A43"/>
    <w:rsid w:val="001326CF"/>
    <w:rsid w:val="001B5440"/>
    <w:rsid w:val="001D1B9D"/>
    <w:rsid w:val="00212D50"/>
    <w:rsid w:val="0022159F"/>
    <w:rsid w:val="0028008E"/>
    <w:rsid w:val="002C0DA5"/>
    <w:rsid w:val="002D751A"/>
    <w:rsid w:val="002E1AE7"/>
    <w:rsid w:val="002E5738"/>
    <w:rsid w:val="002F1B9A"/>
    <w:rsid w:val="003137D9"/>
    <w:rsid w:val="003365CA"/>
    <w:rsid w:val="00361FED"/>
    <w:rsid w:val="003970B2"/>
    <w:rsid w:val="003B0D0D"/>
    <w:rsid w:val="003D3DE8"/>
    <w:rsid w:val="003E7AC7"/>
    <w:rsid w:val="004162F9"/>
    <w:rsid w:val="00424767"/>
    <w:rsid w:val="0043354B"/>
    <w:rsid w:val="00446FFD"/>
    <w:rsid w:val="00451049"/>
    <w:rsid w:val="004662A2"/>
    <w:rsid w:val="004728F7"/>
    <w:rsid w:val="004A2A1E"/>
    <w:rsid w:val="004E67DF"/>
    <w:rsid w:val="00562131"/>
    <w:rsid w:val="005734E0"/>
    <w:rsid w:val="005A3810"/>
    <w:rsid w:val="005A4258"/>
    <w:rsid w:val="005B485D"/>
    <w:rsid w:val="005C412E"/>
    <w:rsid w:val="005F2741"/>
    <w:rsid w:val="005F3B5B"/>
    <w:rsid w:val="00604190"/>
    <w:rsid w:val="00614807"/>
    <w:rsid w:val="006273E5"/>
    <w:rsid w:val="0065547E"/>
    <w:rsid w:val="00657DAC"/>
    <w:rsid w:val="0069022A"/>
    <w:rsid w:val="006D3FD7"/>
    <w:rsid w:val="006F3395"/>
    <w:rsid w:val="0072407A"/>
    <w:rsid w:val="007422E7"/>
    <w:rsid w:val="00747012"/>
    <w:rsid w:val="0077421C"/>
    <w:rsid w:val="007875F0"/>
    <w:rsid w:val="007B1907"/>
    <w:rsid w:val="0080186E"/>
    <w:rsid w:val="008035D6"/>
    <w:rsid w:val="0080469A"/>
    <w:rsid w:val="00845D5C"/>
    <w:rsid w:val="008C0D87"/>
    <w:rsid w:val="008C7261"/>
    <w:rsid w:val="008D2A33"/>
    <w:rsid w:val="00933A13"/>
    <w:rsid w:val="00967DBB"/>
    <w:rsid w:val="00973BD9"/>
    <w:rsid w:val="00994E7C"/>
    <w:rsid w:val="009B3ECB"/>
    <w:rsid w:val="009B5769"/>
    <w:rsid w:val="009B7E2E"/>
    <w:rsid w:val="009C1657"/>
    <w:rsid w:val="009D7792"/>
    <w:rsid w:val="00A21984"/>
    <w:rsid w:val="00A52A37"/>
    <w:rsid w:val="00A57E89"/>
    <w:rsid w:val="00A601D4"/>
    <w:rsid w:val="00A95906"/>
    <w:rsid w:val="00AB6F9F"/>
    <w:rsid w:val="00AC36FB"/>
    <w:rsid w:val="00AF2436"/>
    <w:rsid w:val="00AF652D"/>
    <w:rsid w:val="00B007CD"/>
    <w:rsid w:val="00B166B2"/>
    <w:rsid w:val="00B51B64"/>
    <w:rsid w:val="00B946A0"/>
    <w:rsid w:val="00BE0660"/>
    <w:rsid w:val="00BE43D7"/>
    <w:rsid w:val="00BF4760"/>
    <w:rsid w:val="00C40ED8"/>
    <w:rsid w:val="00C47F36"/>
    <w:rsid w:val="00C5043E"/>
    <w:rsid w:val="00C71AE5"/>
    <w:rsid w:val="00C8759D"/>
    <w:rsid w:val="00D301DC"/>
    <w:rsid w:val="00D47F77"/>
    <w:rsid w:val="00D60D31"/>
    <w:rsid w:val="00D7176A"/>
    <w:rsid w:val="00D968C7"/>
    <w:rsid w:val="00DC1E99"/>
    <w:rsid w:val="00DC7ABA"/>
    <w:rsid w:val="00DD1A0D"/>
    <w:rsid w:val="00DD4A59"/>
    <w:rsid w:val="00DE09CA"/>
    <w:rsid w:val="00E224AD"/>
    <w:rsid w:val="00E227E8"/>
    <w:rsid w:val="00EC6A3A"/>
    <w:rsid w:val="00ED318C"/>
    <w:rsid w:val="00F12C01"/>
    <w:rsid w:val="00F17BA4"/>
    <w:rsid w:val="00F66E1F"/>
    <w:rsid w:val="00F73AF9"/>
    <w:rsid w:val="00F7456C"/>
    <w:rsid w:val="00F93F66"/>
    <w:rsid w:val="00F95A18"/>
    <w:rsid w:val="00FA3486"/>
    <w:rsid w:val="00FB5E51"/>
    <w:rsid w:val="00FC2AFF"/>
    <w:rsid w:val="00FF3B92"/>
    <w:rsid w:val="00FF575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8325A0"/>
  <w15:docId w15:val="{175199E7-9DB6-469D-900F-8CD1C7D3D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54B"/>
    <w:pPr>
      <w:widowControl w:val="0"/>
    </w:pPr>
  </w:style>
  <w:style w:type="paragraph" w:styleId="1">
    <w:name w:val="heading 1"/>
    <w:basedOn w:val="a"/>
    <w:next w:val="a"/>
    <w:link w:val="10"/>
    <w:uiPriority w:val="9"/>
    <w:qFormat/>
    <w:rsid w:val="00C5043E"/>
    <w:pPr>
      <w:keepNext/>
      <w:spacing w:before="180" w:after="180" w:line="720" w:lineRule="auto"/>
      <w:outlineLvl w:val="0"/>
    </w:pPr>
    <w:rPr>
      <w:rFonts w:asciiTheme="majorHAnsi" w:eastAsiaTheme="majorEastAsia" w:hAnsiTheme="majorHAnsi" w:cstheme="majorBidi"/>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paragraph" w:customStyle="1" w:styleId="testTypeHeader">
    <w:name w:val="testTypeHeader"/>
    <w:basedOn w:val="1"/>
    <w:next w:val="a"/>
    <w:autoRedefine/>
    <w:qFormat/>
    <w:rsid w:val="00C5043E"/>
    <w:pPr>
      <w:keepNext w:val="0"/>
      <w:adjustRightInd w:val="0"/>
      <w:snapToGrid w:val="0"/>
      <w:spacing w:before="0" w:after="0" w:line="240" w:lineRule="auto"/>
    </w:pPr>
    <w:rPr>
      <w:rFonts w:ascii="Arial" w:eastAsia="標楷體" w:hAnsi="Arial" w:cs="Times New Roman"/>
      <w:b w:val="0"/>
      <w:bCs w:val="0"/>
      <w:sz w:val="24"/>
    </w:rPr>
  </w:style>
  <w:style w:type="paragraph" w:customStyle="1" w:styleId="noSerialize">
    <w:name w:val="noSerialize"/>
    <w:basedOn w:val="a"/>
    <w:autoRedefine/>
    <w:rsid w:val="00C5043E"/>
    <w:pPr>
      <w:numPr>
        <w:ilvl w:val="1"/>
        <w:numId w:val="2"/>
      </w:numPr>
      <w:adjustRightInd w:val="0"/>
      <w:snapToGrid w:val="0"/>
      <w:spacing w:line="240" w:lineRule="atLeast"/>
      <w:ind w:leftChars="100" w:left="100"/>
    </w:pPr>
    <w:rPr>
      <w:rFonts w:ascii="Times New Roman" w:eastAsia="標楷體" w:hAnsi="Times New Roman" w:cs="Arial"/>
      <w:bCs/>
      <w:noProof/>
      <w:kern w:val="0"/>
      <w:lang w:eastAsia="ru-RU"/>
    </w:rPr>
  </w:style>
  <w:style w:type="paragraph" w:customStyle="1" w:styleId="Normald4a62083-c528-4d1d-8660-f1fff4ba904e">
    <w:name w:val="Normal_d4a62083-c528-4d1d-8660-f1fff4ba904e"/>
    <w:next w:val="a"/>
    <w:qFormat/>
    <w:rsid w:val="00C5043E"/>
    <w:pPr>
      <w:widowControl w:val="0"/>
      <w:spacing w:line="240" w:lineRule="atLeast"/>
    </w:pPr>
    <w:rPr>
      <w:rFonts w:ascii="Times New Roman" w:eastAsia="標楷體" w:hAnsi="Times New Roman" w:cs="Times New Roman"/>
      <w:szCs w:val="24"/>
    </w:rPr>
  </w:style>
  <w:style w:type="character" w:customStyle="1" w:styleId="10">
    <w:name w:val="標題 1 字元"/>
    <w:basedOn w:val="a0"/>
    <w:link w:val="1"/>
    <w:uiPriority w:val="9"/>
    <w:rsid w:val="00C5043E"/>
    <w:rPr>
      <w:rFonts w:asciiTheme="majorHAnsi" w:eastAsiaTheme="majorEastAsia" w:hAnsiTheme="majorHAnsi" w:cstheme="majorBidi"/>
      <w:b/>
      <w:bCs/>
      <w:kern w:val="52"/>
      <w:sz w:val="52"/>
      <w:szCs w:val="52"/>
    </w:rPr>
  </w:style>
  <w:style w:type="character" w:customStyle="1" w:styleId="char">
    <w:name w:val="char國中題目"/>
    <w:rsid w:val="00A601D4"/>
    <w:rPr>
      <w:rFonts w:ascii="Times New Roman" w:eastAsia="新細明體" w:hAnsi="Times New Roman" w:cs="Times New Roman"/>
      <w:b w:val="0"/>
      <w:i w:val="0"/>
      <w:snapToGrid/>
      <w:color w:val="000000"/>
      <w:w w:val="100"/>
      <w:kern w:val="0"/>
      <w:sz w:val="24"/>
      <w:u w:val="none"/>
    </w:rPr>
  </w:style>
  <w:style w:type="paragraph" w:customStyle="1" w:styleId="11">
    <w:name w:val="內文1"/>
    <w:qFormat/>
    <w:rsid w:val="00A601D4"/>
    <w:pPr>
      <w:widowControl w:val="0"/>
    </w:pPr>
    <w:rPr>
      <w:rFonts w:ascii="Times New Roman" w:eastAsia="新細明體" w:hAnsi="Times New Roman" w:cs="Times New Roman"/>
      <w:snapToGrid w:val="0"/>
      <w:color w:val="000000"/>
      <w:kern w:val="0"/>
      <w:szCs w:val="24"/>
    </w:rPr>
  </w:style>
  <w:style w:type="character" w:customStyle="1" w:styleId="char0">
    <w:name w:val="char國中答案"/>
    <w:rsid w:val="00A601D4"/>
    <w:rPr>
      <w:rFonts w:ascii="Times New Roman" w:eastAsia="新細明體" w:hAnsi="Times New Roman" w:cs="Times New Roman"/>
      <w:b w:val="0"/>
      <w:i w:val="0"/>
      <w:snapToGrid/>
      <w:color w:val="0000FF"/>
      <w:w w:val="100"/>
      <w:kern w:val="0"/>
      <w:sz w:val="24"/>
      <w:u w:val="none"/>
    </w:rPr>
  </w:style>
  <w:style w:type="paragraph" w:customStyle="1" w:styleId="2">
    <w:name w:val="(2)選擇題"/>
    <w:basedOn w:val="a"/>
    <w:link w:val="20"/>
    <w:rsid w:val="004662A2"/>
    <w:pPr>
      <w:tabs>
        <w:tab w:val="right" w:pos="1330"/>
        <w:tab w:val="left" w:pos="3906"/>
      </w:tabs>
      <w:adjustRightInd w:val="0"/>
      <w:spacing w:line="400" w:lineRule="exact"/>
      <w:ind w:left="1428" w:hangingChars="510" w:hanging="1428"/>
    </w:pPr>
    <w:rPr>
      <w:rFonts w:ascii="Times New Roman" w:eastAsia="新細明體" w:hAnsi="Times New Roman" w:cs="Times New Roman"/>
      <w:kern w:val="0"/>
      <w:sz w:val="28"/>
      <w:szCs w:val="28"/>
    </w:rPr>
  </w:style>
  <w:style w:type="character" w:customStyle="1" w:styleId="20">
    <w:name w:val="(2)選擇題 字元"/>
    <w:link w:val="2"/>
    <w:rsid w:val="004662A2"/>
    <w:rPr>
      <w:rFonts w:ascii="Times New Roman" w:eastAsia="新細明體" w:hAnsi="Times New Roman" w:cs="Times New Roman"/>
      <w:kern w:val="0"/>
      <w:sz w:val="28"/>
      <w:szCs w:val="28"/>
    </w:rPr>
  </w:style>
  <w:style w:type="paragraph" w:customStyle="1" w:styleId="2ABCD">
    <w:name w:val="(2)選擇題ABCD"/>
    <w:basedOn w:val="2"/>
    <w:rsid w:val="004662A2"/>
    <w:pPr>
      <w:tabs>
        <w:tab w:val="clear" w:pos="1330"/>
        <w:tab w:val="clear" w:pos="3906"/>
        <w:tab w:val="left" w:pos="1764"/>
        <w:tab w:val="left" w:pos="2660"/>
        <w:tab w:val="left" w:pos="3892"/>
        <w:tab w:val="left" w:pos="5124"/>
      </w:tabs>
      <w:ind w:leftChars="600" w:left="1888" w:hangingChars="160" w:hanging="448"/>
    </w:pPr>
    <w:rPr>
      <w:rFonts w:eastAsia="華康中明體"/>
      <w:snapToGrid w:val="0"/>
      <w:kern w:val="2"/>
    </w:rPr>
  </w:style>
  <w:style w:type="table" w:styleId="a7">
    <w:name w:val="Table Grid"/>
    <w:basedOn w:val="a1"/>
    <w:uiPriority w:val="59"/>
    <w:rsid w:val="002800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8a763729-1513-4218-a238-3e2dab5be72d">
    <w:name w:val="Normal_8a763729-1513-4218-a238-3e2dab5be72d"/>
    <w:next w:val="a"/>
    <w:qFormat/>
    <w:rsid w:val="002D751A"/>
    <w:pPr>
      <w:widowControl w:val="0"/>
      <w:spacing w:line="240" w:lineRule="atLeast"/>
    </w:pPr>
    <w:rPr>
      <w:rFonts w:ascii="Times New Roman" w:eastAsia="標楷體" w:hAnsi="Times New Roman" w:cs="Times New Roman"/>
      <w:szCs w:val="24"/>
    </w:rPr>
  </w:style>
  <w:style w:type="paragraph" w:customStyle="1" w:styleId="Normalc362cb91-1744-4b91-9705-5c03a1ed090e">
    <w:name w:val="Normal_c362cb91-1744-4b91-9705-5c03a1ed090e"/>
    <w:next w:val="a"/>
    <w:qFormat/>
    <w:rsid w:val="00BE43D7"/>
    <w:pPr>
      <w:widowControl w:val="0"/>
      <w:spacing w:line="240" w:lineRule="atLeast"/>
    </w:pPr>
    <w:rPr>
      <w:rFonts w:ascii="Times New Roman" w:eastAsia="標楷體" w:hAnsi="Times New Roman" w:cs="Times New Roman"/>
      <w:szCs w:val="24"/>
    </w:rPr>
  </w:style>
  <w:style w:type="paragraph" w:customStyle="1" w:styleId="Normal03fe9891-f8e3-4c32-96fb-e54a2524375e">
    <w:name w:val="Normal_03fe9891-f8e3-4c32-96fb-e54a2524375e"/>
    <w:next w:val="a"/>
    <w:qFormat/>
    <w:rsid w:val="00BE43D7"/>
    <w:pPr>
      <w:widowControl w:val="0"/>
      <w:spacing w:line="240" w:lineRule="atLeast"/>
    </w:pPr>
    <w:rPr>
      <w:rFonts w:ascii="Times New Roman" w:eastAsia="標楷體"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0965128">
      <w:bodyDiv w:val="1"/>
      <w:marLeft w:val="0"/>
      <w:marRight w:val="0"/>
      <w:marTop w:val="0"/>
      <w:marBottom w:val="0"/>
      <w:divBdr>
        <w:top w:val="none" w:sz="0" w:space="0" w:color="auto"/>
        <w:left w:val="none" w:sz="0" w:space="0" w:color="auto"/>
        <w:bottom w:val="none" w:sz="0" w:space="0" w:color="auto"/>
        <w:right w:val="none" w:sz="0" w:space="0" w:color="auto"/>
      </w:divBdr>
    </w:div>
    <w:div w:id="425343018">
      <w:bodyDiv w:val="1"/>
      <w:marLeft w:val="0"/>
      <w:marRight w:val="0"/>
      <w:marTop w:val="0"/>
      <w:marBottom w:val="0"/>
      <w:divBdr>
        <w:top w:val="none" w:sz="0" w:space="0" w:color="auto"/>
        <w:left w:val="none" w:sz="0" w:space="0" w:color="auto"/>
        <w:bottom w:val="none" w:sz="0" w:space="0" w:color="auto"/>
        <w:right w:val="none" w:sz="0" w:space="0" w:color="auto"/>
      </w:divBdr>
    </w:div>
    <w:div w:id="82478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1</Pages>
  <Words>2551</Words>
  <Characters>14544</Characters>
  <Application>Microsoft Office Word</Application>
  <DocSecurity>0</DocSecurity>
  <Lines>121</Lines>
  <Paragraphs>34</Paragraphs>
  <ScaleCrop>false</ScaleCrop>
  <Company/>
  <LinksUpToDate>false</LinksUpToDate>
  <CharactersWithSpaces>17061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Windows 使用者</cp:lastModifiedBy>
  <cp:revision>19</cp:revision>
  <dcterms:created xsi:type="dcterms:W3CDTF">2025-04-16T02:47:00Z</dcterms:created>
  <dcterms:modified xsi:type="dcterms:W3CDTF">2025-08-25T01:30:00Z</dcterms:modified>
</cp:coreProperties>
</file>