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4E7525">
        <w:rPr>
          <w:rFonts w:ascii="標楷體" w:eastAsia="標楷體" w:hAnsi="標楷體" w:hint="eastAsia"/>
          <w:sz w:val="28"/>
        </w:rPr>
        <w:t>3</w:t>
      </w:r>
      <w:r w:rsidRPr="00BF7E03">
        <w:rPr>
          <w:rFonts w:ascii="標楷體" w:eastAsia="標楷體" w:hAnsi="標楷體" w:hint="eastAsia"/>
          <w:sz w:val="28"/>
        </w:rPr>
        <w:t>學年度第</w:t>
      </w:r>
      <w:r w:rsidR="00A102C3">
        <w:rPr>
          <w:rFonts w:ascii="標楷體" w:eastAsia="標楷體" w:hAnsi="標楷體" w:hint="eastAsia"/>
          <w:kern w:val="0"/>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679B6"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555600" w:rsidRPr="00CE5945" w:rsidRDefault="00555600" w:rsidP="00555600">
      <w:pPr>
        <w:rPr>
          <w:rFonts w:ascii="標楷體" w:eastAsia="標楷體" w:hAnsi="標楷體"/>
        </w:rPr>
      </w:pPr>
      <w:r w:rsidRPr="00CE5945">
        <w:rPr>
          <w:rFonts w:ascii="標楷體" w:eastAsia="標楷體" w:hAnsi="標楷體" w:hint="eastAsia"/>
        </w:rPr>
        <w:t>一.聽力測驗 30%</w:t>
      </w:r>
    </w:p>
    <w:p w:rsidR="00555600" w:rsidRDefault="00555600" w:rsidP="00555600">
      <w:pPr>
        <w:rPr>
          <w:rFonts w:ascii="標楷體" w:eastAsia="標楷體" w:hAnsi="標楷體"/>
        </w:rPr>
      </w:pPr>
      <w:r w:rsidRPr="00A161AE">
        <w:rPr>
          <w:rFonts w:ascii="標楷體" w:eastAsia="標楷體" w:hAnsi="標楷體" w:hint="eastAsia"/>
        </w:rPr>
        <w:t xml:space="preserve">A. </w:t>
      </w:r>
      <w:r w:rsidRPr="00A161AE">
        <w:rPr>
          <w:rFonts w:ascii="標楷體" w:eastAsia="標楷體" w:hAnsi="標楷體"/>
        </w:rPr>
        <w:t>辨識句意：根據聽到的內容，選出符合描述的圖片或符合圖片的描述。</w:t>
      </w:r>
      <w:r w:rsidRPr="00A161AE">
        <w:rPr>
          <w:rFonts w:ascii="標楷體" w:eastAsia="標楷體" w:hAnsi="標楷體" w:hint="eastAsia"/>
        </w:rPr>
        <w:t>10%</w:t>
      </w:r>
    </w:p>
    <w:p w:rsidR="00555600" w:rsidRPr="000000B1" w:rsidRDefault="00A6647A" w:rsidP="008A515E">
      <w:pPr>
        <w:pStyle w:val="Normal99846d61-035a-42f7-b230-abc2e1288d58"/>
        <w:tabs>
          <w:tab w:val="left" w:pos="400"/>
        </w:tabs>
        <w:ind w:firstLineChars="100" w:firstLine="240"/>
        <w:rPr>
          <w:color w:val="000000"/>
          <w:w w:val="25"/>
        </w:rPr>
      </w:pPr>
      <w:r w:rsidRPr="000000B1">
        <w:rPr>
          <w:color w:val="000000"/>
        </w:rPr>
        <w:t>1.</w:t>
      </w:r>
      <w:r w:rsidR="009F1D24">
        <w:rPr>
          <w:color w:val="000000"/>
        </w:rPr>
        <w:t xml:space="preserve"> </w:t>
      </w:r>
      <w:r w:rsidR="00555600" w:rsidRPr="000000B1">
        <w:rPr>
          <w:color w:val="000000"/>
        </w:rPr>
        <w:t>(</w:t>
      </w:r>
      <w:r w:rsidR="00555600" w:rsidRPr="000000B1">
        <w:rPr>
          <w:color w:val="000000"/>
        </w:rPr>
        <w:t>Ａ</w:t>
      </w:r>
      <w:r w:rsidR="00555600" w:rsidRPr="000000B1">
        <w:rPr>
          <w:color w:val="000000"/>
        </w:rPr>
        <w:t>)</w:t>
      </w:r>
      <w:r w:rsidR="00961C4C" w:rsidRPr="000000B1">
        <w:rPr>
          <w:noProof/>
          <w:w w:val="25"/>
          <w:position w:val="-152"/>
        </w:rPr>
        <w:t xml:space="preserve"> </w:t>
      </w:r>
      <w:r w:rsidR="00961C4C" w:rsidRPr="000000B1">
        <w:rPr>
          <w:noProof/>
          <w:w w:val="25"/>
          <w:position w:val="-152"/>
        </w:rPr>
        <w:drawing>
          <wp:inline distT="0" distB="0" distL="0" distR="0" wp14:anchorId="3AAF0457" wp14:editId="67464190">
            <wp:extent cx="1080770" cy="1080770"/>
            <wp:effectExtent l="0" t="0" r="5080" b="5080"/>
            <wp:docPr id="15" name="圖片 15" descr="21Sz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21Szoz"/>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555600" w:rsidRPr="000000B1">
        <w:rPr>
          <w:color w:val="000000"/>
          <w:w w:val="25"/>
        </w:rPr>
        <w:t xml:space="preserve"> </w:t>
      </w:r>
      <w:r w:rsidR="00555600" w:rsidRPr="000000B1">
        <w:t xml:space="preserve">   </w:t>
      </w:r>
      <w:r w:rsidR="00555600" w:rsidRPr="000000B1">
        <w:rPr>
          <w:color w:val="000000"/>
        </w:rPr>
        <w:t>(</w:t>
      </w:r>
      <w:r w:rsidR="00555600" w:rsidRPr="000000B1">
        <w:rPr>
          <w:color w:val="000000"/>
        </w:rPr>
        <w:t>Ｂ</w:t>
      </w:r>
      <w:r w:rsidR="00555600" w:rsidRPr="000000B1">
        <w:rPr>
          <w:color w:val="000000"/>
        </w:rPr>
        <w:t>)</w:t>
      </w:r>
      <w:r w:rsidR="00961C4C" w:rsidRPr="000000B1">
        <w:rPr>
          <w:noProof/>
          <w:w w:val="25"/>
          <w:position w:val="-152"/>
        </w:rPr>
        <w:t xml:space="preserve"> </w:t>
      </w:r>
      <w:r w:rsidR="00961C4C" w:rsidRPr="000000B1">
        <w:rPr>
          <w:noProof/>
          <w:w w:val="25"/>
          <w:position w:val="-152"/>
        </w:rPr>
        <w:drawing>
          <wp:inline distT="0" distB="0" distL="0" distR="0" wp14:anchorId="28406B6D" wp14:editId="4A660AB1">
            <wp:extent cx="1080770" cy="1080770"/>
            <wp:effectExtent l="0" t="0" r="5080" b="5080"/>
            <wp:docPr id="17" name="圖片 17" descr="228d7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228d7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555600" w:rsidRPr="000000B1">
        <w:rPr>
          <w:color w:val="000000"/>
          <w:w w:val="25"/>
        </w:rPr>
        <w:t xml:space="preserve">　</w:t>
      </w:r>
      <w:r w:rsidR="00555600" w:rsidRPr="000000B1">
        <w:rPr>
          <w:color w:val="000000"/>
          <w:w w:val="25"/>
        </w:rPr>
        <w:t xml:space="preserve">     </w:t>
      </w:r>
      <w:r w:rsidR="00555600" w:rsidRPr="000000B1">
        <w:t xml:space="preserve"> </w:t>
      </w:r>
      <w:r w:rsidR="00555600" w:rsidRPr="000000B1">
        <w:rPr>
          <w:color w:val="000000"/>
        </w:rPr>
        <w:t>(</w:t>
      </w:r>
      <w:r w:rsidR="00555600" w:rsidRPr="000000B1">
        <w:rPr>
          <w:color w:val="000000"/>
        </w:rPr>
        <w:t>Ｃ</w:t>
      </w:r>
      <w:r w:rsidR="00555600" w:rsidRPr="000000B1">
        <w:rPr>
          <w:color w:val="000000"/>
        </w:rPr>
        <w:t>)</w:t>
      </w:r>
      <w:r w:rsidR="00555600" w:rsidRPr="000000B1">
        <w:rPr>
          <w:color w:val="000000"/>
          <w:w w:val="25"/>
        </w:rPr>
        <w:t xml:space="preserve">　</w:t>
      </w:r>
      <w:r w:rsidR="00555600" w:rsidRPr="000000B1">
        <w:rPr>
          <w:noProof/>
          <w:w w:val="25"/>
          <w:position w:val="-150"/>
        </w:rPr>
        <w:drawing>
          <wp:inline distT="0" distB="0" distL="0" distR="0" wp14:anchorId="6C4E82D1" wp14:editId="1AFD8CA8">
            <wp:extent cx="1080770" cy="1080770"/>
            <wp:effectExtent l="0" t="0" r="5080" b="5080"/>
            <wp:docPr id="14" name="圖片 14" descr="162l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62lL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p>
    <w:p w:rsidR="00A6647A" w:rsidRPr="000000B1" w:rsidRDefault="00A6647A" w:rsidP="00A6647A">
      <w:pPr>
        <w:rPr>
          <w:rFonts w:ascii="Times New Roman" w:hAnsi="Times New Roman" w:cs="Times New Roman"/>
        </w:rPr>
      </w:pPr>
    </w:p>
    <w:p w:rsidR="00A6647A" w:rsidRPr="000000B1" w:rsidRDefault="00A6647A" w:rsidP="008A515E">
      <w:pPr>
        <w:ind w:firstLineChars="100" w:firstLine="240"/>
        <w:rPr>
          <w:rFonts w:ascii="Times New Roman" w:eastAsia="標楷體" w:hAnsi="Times New Roman" w:cs="Times New Roman"/>
          <w:szCs w:val="24"/>
        </w:rPr>
      </w:pPr>
      <w:r w:rsidRPr="000000B1">
        <w:rPr>
          <w:rFonts w:ascii="Times New Roman" w:hAnsi="Times New Roman" w:cs="Times New Roman"/>
        </w:rPr>
        <w:t>2.</w:t>
      </w:r>
      <w:bookmarkStart w:id="0" w:name="Z_98cff9e7_228a_4503_a341_46edaf023fe2"/>
      <w:r w:rsidR="009F1D24">
        <w:rPr>
          <w:rFonts w:ascii="Times New Roman" w:hAnsi="Times New Roman" w:cs="Times New Roman"/>
        </w:rPr>
        <w:t xml:space="preserve"> </w:t>
      </w:r>
      <w:r w:rsidR="007F001B" w:rsidRPr="000000B1">
        <w:rPr>
          <w:rFonts w:ascii="Times New Roman" w:hAnsi="Times New Roman" w:cs="Times New Roman"/>
          <w:color w:val="000000"/>
        </w:rPr>
        <w:t>(</w:t>
      </w:r>
      <w:r w:rsidR="007F001B" w:rsidRPr="000000B1">
        <w:rPr>
          <w:rFonts w:ascii="Times New Roman" w:hAnsi="Times New Roman" w:cs="Times New Roman"/>
          <w:color w:val="000000"/>
        </w:rPr>
        <w:t>Ａ</w:t>
      </w:r>
      <w:r w:rsidR="007F001B" w:rsidRPr="000000B1">
        <w:rPr>
          <w:rFonts w:ascii="Times New Roman" w:hAnsi="Times New Roman" w:cs="Times New Roman"/>
          <w:color w:val="000000"/>
        </w:rPr>
        <w:t>)</w:t>
      </w:r>
      <w:r w:rsidR="007F001B" w:rsidRPr="000000B1">
        <w:rPr>
          <w:rFonts w:ascii="Times New Roman" w:hAnsi="Times New Roman" w:cs="Times New Roman"/>
          <w:color w:val="000000"/>
          <w:w w:val="25"/>
        </w:rPr>
        <w:t xml:space="preserve">　</w:t>
      </w:r>
      <w:r w:rsidR="007F001B" w:rsidRPr="000000B1">
        <w:rPr>
          <w:rFonts w:ascii="Times New Roman" w:hAnsi="Times New Roman" w:cs="Times New Roman"/>
          <w:noProof/>
          <w:color w:val="000000"/>
          <w:w w:val="25"/>
          <w:position w:val="-150"/>
        </w:rPr>
        <w:drawing>
          <wp:inline distT="0" distB="0" distL="0" distR="0" wp14:anchorId="1D8E913A" wp14:editId="01662C99">
            <wp:extent cx="1080770" cy="1080770"/>
            <wp:effectExtent l="0" t="0" r="5080" b="5080"/>
            <wp:docPr id="16" name="圖片 16" descr="S0X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S0Xp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7F001B" w:rsidRPr="000000B1">
        <w:rPr>
          <w:rFonts w:ascii="Times New Roman" w:hAnsi="Times New Roman" w:cs="Times New Roman"/>
          <w:color w:val="000000"/>
          <w:w w:val="25"/>
        </w:rPr>
        <w:t xml:space="preserve"> </w:t>
      </w:r>
      <w:r w:rsidR="007F001B" w:rsidRPr="000000B1">
        <w:rPr>
          <w:rFonts w:ascii="Times New Roman" w:hAnsi="Times New Roman" w:cs="Times New Roman"/>
        </w:rPr>
        <w:t xml:space="preserve">   </w:t>
      </w:r>
      <w:r w:rsidR="007F001B" w:rsidRPr="000000B1">
        <w:rPr>
          <w:rFonts w:ascii="Times New Roman" w:hAnsi="Times New Roman" w:cs="Times New Roman"/>
          <w:color w:val="000000"/>
        </w:rPr>
        <w:t>(</w:t>
      </w:r>
      <w:r w:rsidR="007F001B" w:rsidRPr="000000B1">
        <w:rPr>
          <w:rFonts w:ascii="Times New Roman" w:hAnsi="Times New Roman" w:cs="Times New Roman"/>
          <w:color w:val="000000"/>
        </w:rPr>
        <w:t>Ｂ</w:t>
      </w:r>
      <w:r w:rsidR="007F001B" w:rsidRPr="000000B1">
        <w:rPr>
          <w:rFonts w:ascii="Times New Roman" w:hAnsi="Times New Roman" w:cs="Times New Roman"/>
          <w:color w:val="000000"/>
        </w:rPr>
        <w:t>)</w:t>
      </w:r>
      <w:r w:rsidR="007F001B" w:rsidRPr="000000B1">
        <w:rPr>
          <w:rFonts w:ascii="Times New Roman" w:hAnsi="Times New Roman" w:cs="Times New Roman"/>
          <w:color w:val="000000"/>
          <w:w w:val="25"/>
        </w:rPr>
        <w:t xml:space="preserve"> </w:t>
      </w:r>
      <w:r w:rsidRPr="000000B1">
        <w:rPr>
          <w:rFonts w:ascii="Times New Roman" w:eastAsia="新細明體" w:hAnsi="Times New Roman" w:cs="Times New Roman"/>
          <w:noProof/>
          <w:color w:val="000000"/>
          <w:w w:val="25"/>
          <w:position w:val="-152"/>
        </w:rPr>
        <w:drawing>
          <wp:inline distT="0" distB="0" distL="0" distR="0" wp14:anchorId="0186F1DA" wp14:editId="30F8E89A">
            <wp:extent cx="1045029" cy="1045029"/>
            <wp:effectExtent l="0" t="0" r="3175" b="3175"/>
            <wp:docPr id="18" name="圖片 18" descr="1Ai9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Ai9V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5979" cy="1045979"/>
                    </a:xfrm>
                    <a:prstGeom prst="rect">
                      <a:avLst/>
                    </a:prstGeom>
                    <a:noFill/>
                    <a:ln>
                      <a:noFill/>
                    </a:ln>
                  </pic:spPr>
                </pic:pic>
              </a:graphicData>
            </a:graphic>
          </wp:inline>
        </w:drawing>
      </w:r>
      <w:r w:rsidR="007F001B" w:rsidRPr="000000B1">
        <w:rPr>
          <w:rFonts w:ascii="Times New Roman" w:hAnsi="Times New Roman" w:cs="Times New Roman"/>
          <w:color w:val="000000"/>
          <w:w w:val="25"/>
        </w:rPr>
        <w:t xml:space="preserve">   </w:t>
      </w:r>
      <w:r w:rsidRPr="000000B1">
        <w:rPr>
          <w:rFonts w:ascii="Times New Roman" w:hAnsi="Times New Roman" w:cs="Times New Roman"/>
          <w:color w:val="000000"/>
          <w:w w:val="25"/>
        </w:rPr>
        <w:t xml:space="preserve">         </w:t>
      </w:r>
      <w:r w:rsidR="007F001B" w:rsidRPr="000000B1">
        <w:rPr>
          <w:rFonts w:ascii="Times New Roman" w:hAnsi="Times New Roman" w:cs="Times New Roman"/>
          <w:color w:val="000000"/>
          <w:w w:val="25"/>
        </w:rPr>
        <w:t xml:space="preserve"> </w:t>
      </w:r>
      <w:r w:rsidR="007F001B" w:rsidRPr="000000B1">
        <w:rPr>
          <w:rFonts w:ascii="Times New Roman" w:hAnsi="Times New Roman" w:cs="Times New Roman"/>
          <w:color w:val="000000"/>
        </w:rPr>
        <w:t>(</w:t>
      </w:r>
      <w:r w:rsidR="007F001B" w:rsidRPr="000000B1">
        <w:rPr>
          <w:rFonts w:ascii="Times New Roman" w:hAnsi="Times New Roman" w:cs="Times New Roman"/>
          <w:color w:val="000000"/>
        </w:rPr>
        <w:t>Ｃ</w:t>
      </w:r>
      <w:r w:rsidR="007F001B" w:rsidRPr="000000B1">
        <w:rPr>
          <w:rFonts w:ascii="Times New Roman" w:hAnsi="Times New Roman" w:cs="Times New Roman"/>
          <w:color w:val="000000"/>
        </w:rPr>
        <w:t>)</w:t>
      </w:r>
      <w:r w:rsidR="007F001B" w:rsidRPr="000000B1">
        <w:rPr>
          <w:rFonts w:ascii="Times New Roman" w:eastAsia="新細明體" w:hAnsi="Times New Roman" w:cs="Times New Roman"/>
          <w:noProof/>
          <w:color w:val="000000"/>
          <w:w w:val="25"/>
          <w:position w:val="-152"/>
        </w:rPr>
        <w:t xml:space="preserve"> </w:t>
      </w:r>
      <w:r w:rsidR="007F001B" w:rsidRPr="000000B1">
        <w:rPr>
          <w:rFonts w:ascii="Times New Roman" w:eastAsia="新細明體" w:hAnsi="Times New Roman" w:cs="Times New Roman"/>
          <w:noProof/>
          <w:color w:val="000000"/>
          <w:w w:val="25"/>
          <w:position w:val="-152"/>
        </w:rPr>
        <w:drawing>
          <wp:inline distT="0" distB="0" distL="0" distR="0" wp14:anchorId="47E217FF" wp14:editId="47BF766A">
            <wp:extent cx="1080770" cy="1080770"/>
            <wp:effectExtent l="0" t="0" r="5080" b="5080"/>
            <wp:docPr id="19" name="圖片 19" descr="1xVDW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xVDW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p>
    <w:p w:rsidR="00A6647A" w:rsidRPr="000000B1" w:rsidRDefault="00A6647A" w:rsidP="00A6647A">
      <w:pPr>
        <w:pStyle w:val="Normal99846d61-035a-42f7-b230-abc2e1288d58"/>
        <w:tabs>
          <w:tab w:val="left" w:pos="400"/>
        </w:tabs>
        <w:ind w:left="400"/>
      </w:pPr>
    </w:p>
    <w:p w:rsidR="00555600" w:rsidRPr="000000B1" w:rsidRDefault="00A6647A" w:rsidP="008A515E">
      <w:pPr>
        <w:pStyle w:val="Normal99846d61-035a-42f7-b230-abc2e1288d58"/>
        <w:tabs>
          <w:tab w:val="left" w:pos="400"/>
        </w:tabs>
        <w:ind w:firstLineChars="100" w:firstLine="240"/>
        <w:rPr>
          <w:color w:val="000000"/>
        </w:rPr>
      </w:pPr>
      <w:r w:rsidRPr="000000B1">
        <w:rPr>
          <w:color w:val="000000"/>
        </w:rPr>
        <w:t>3.</w:t>
      </w:r>
      <w:r w:rsidR="009F1D24">
        <w:rPr>
          <w:color w:val="000000"/>
        </w:rPr>
        <w:t xml:space="preserve"> </w:t>
      </w:r>
      <w:r w:rsidR="00555600" w:rsidRPr="000000B1">
        <w:rPr>
          <w:color w:val="000000"/>
        </w:rPr>
        <w:t>(</w:t>
      </w:r>
      <w:r w:rsidR="00555600" w:rsidRPr="000000B1">
        <w:rPr>
          <w:color w:val="000000"/>
        </w:rPr>
        <w:t>Ａ</w:t>
      </w:r>
      <w:r w:rsidR="00555600" w:rsidRPr="000000B1">
        <w:rPr>
          <w:color w:val="000000"/>
        </w:rPr>
        <w:t>)</w:t>
      </w:r>
      <w:r w:rsidR="00555600" w:rsidRPr="000000B1">
        <w:rPr>
          <w:color w:val="000000"/>
          <w:w w:val="25"/>
        </w:rPr>
        <w:t xml:space="preserve">　</w:t>
      </w:r>
      <w:r w:rsidR="00555600" w:rsidRPr="000000B1">
        <w:rPr>
          <w:noProof/>
          <w:w w:val="25"/>
          <w:position w:val="-152"/>
        </w:rPr>
        <w:drawing>
          <wp:inline distT="0" distB="0" distL="0" distR="0" wp14:anchorId="172EA61D" wp14:editId="73A765B2">
            <wp:extent cx="1080770" cy="1080770"/>
            <wp:effectExtent l="0" t="0" r="5080" b="5080"/>
            <wp:docPr id="10" name="圖片 10" descr="85M2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85M2u"/>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555600" w:rsidRPr="000000B1">
        <w:rPr>
          <w:color w:val="000000"/>
          <w:w w:val="25"/>
        </w:rPr>
        <w:t xml:space="preserve">      </w:t>
      </w:r>
      <w:r w:rsidR="00555600" w:rsidRPr="000000B1">
        <w:t xml:space="preserve"> </w:t>
      </w:r>
      <w:r w:rsidRPr="000000B1">
        <w:t xml:space="preserve"> </w:t>
      </w:r>
      <w:r w:rsidR="00555600" w:rsidRPr="000000B1">
        <w:rPr>
          <w:color w:val="000000"/>
        </w:rPr>
        <w:t>(</w:t>
      </w:r>
      <w:r w:rsidR="00555600" w:rsidRPr="000000B1">
        <w:rPr>
          <w:color w:val="000000"/>
        </w:rPr>
        <w:t>Ｂ</w:t>
      </w:r>
      <w:r w:rsidR="00555600" w:rsidRPr="000000B1">
        <w:rPr>
          <w:color w:val="000000"/>
        </w:rPr>
        <w:t>)</w:t>
      </w:r>
      <w:r w:rsidR="00555600" w:rsidRPr="000000B1">
        <w:rPr>
          <w:color w:val="000000"/>
          <w:w w:val="25"/>
        </w:rPr>
        <w:t xml:space="preserve">　</w:t>
      </w:r>
      <w:r w:rsidR="00555600" w:rsidRPr="000000B1">
        <w:rPr>
          <w:noProof/>
          <w:w w:val="25"/>
          <w:position w:val="-152"/>
        </w:rPr>
        <w:drawing>
          <wp:inline distT="0" distB="0" distL="0" distR="0" wp14:anchorId="77F56295" wp14:editId="1BD3F753">
            <wp:extent cx="1080770" cy="1080770"/>
            <wp:effectExtent l="0" t="0" r="5080" b="5080"/>
            <wp:docPr id="9" name="圖片 9" descr="8A8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8A8I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555600" w:rsidRPr="000000B1">
        <w:rPr>
          <w:color w:val="000000"/>
          <w:w w:val="25"/>
        </w:rPr>
        <w:t xml:space="preserve">      </w:t>
      </w:r>
      <w:r w:rsidR="00555600" w:rsidRPr="000000B1">
        <w:t xml:space="preserve"> </w:t>
      </w:r>
      <w:r w:rsidR="00555600" w:rsidRPr="000000B1">
        <w:rPr>
          <w:color w:val="000000"/>
        </w:rPr>
        <w:t>(</w:t>
      </w:r>
      <w:r w:rsidR="00555600" w:rsidRPr="000000B1">
        <w:rPr>
          <w:color w:val="000000"/>
        </w:rPr>
        <w:t>Ｃ</w:t>
      </w:r>
      <w:r w:rsidR="00555600" w:rsidRPr="000000B1">
        <w:rPr>
          <w:color w:val="000000"/>
        </w:rPr>
        <w:t>)</w:t>
      </w:r>
      <w:r w:rsidR="00555600" w:rsidRPr="000000B1">
        <w:rPr>
          <w:color w:val="000000"/>
          <w:w w:val="25"/>
        </w:rPr>
        <w:t xml:space="preserve">　</w:t>
      </w:r>
      <w:r w:rsidR="00555600" w:rsidRPr="000000B1">
        <w:rPr>
          <w:noProof/>
          <w:w w:val="25"/>
          <w:position w:val="-150"/>
        </w:rPr>
        <w:drawing>
          <wp:inline distT="0" distB="0" distL="0" distR="0" wp14:anchorId="2DC3F51C" wp14:editId="519EF15D">
            <wp:extent cx="1080770" cy="1080770"/>
            <wp:effectExtent l="0" t="0" r="5080" b="5080"/>
            <wp:docPr id="8" name="圖片 8" descr="1Ct0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Ct0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p>
    <w:p w:rsidR="00555600" w:rsidRPr="000000B1" w:rsidRDefault="00555600" w:rsidP="00555600">
      <w:pPr>
        <w:pStyle w:val="Normal99846d61-035a-42f7-b230-abc2e1288d58"/>
        <w:tabs>
          <w:tab w:val="left" w:pos="400"/>
        </w:tabs>
        <w:ind w:left="400"/>
        <w:rPr>
          <w:color w:val="000000"/>
        </w:rPr>
      </w:pPr>
      <w:bookmarkStart w:id="1" w:name="Z_4b6677dd_ee33_4328_96b8_8fd646f8880b"/>
      <w:bookmarkEnd w:id="0"/>
    </w:p>
    <w:p w:rsidR="00555600" w:rsidRPr="000000B1" w:rsidRDefault="00A6647A" w:rsidP="008A515E">
      <w:pPr>
        <w:pStyle w:val="Normal99846d61-035a-42f7-b230-abc2e1288d58"/>
        <w:tabs>
          <w:tab w:val="left" w:pos="400"/>
        </w:tabs>
        <w:ind w:firstLineChars="100" w:firstLine="240"/>
        <w:rPr>
          <w:color w:val="000000"/>
          <w:w w:val="25"/>
        </w:rPr>
      </w:pPr>
      <w:r w:rsidRPr="000000B1">
        <w:t>4.</w:t>
      </w:r>
      <w:r w:rsidR="009F1D24">
        <w:t xml:space="preserve"> </w:t>
      </w:r>
      <w:r w:rsidR="00555600" w:rsidRPr="000000B1">
        <w:rPr>
          <w:color w:val="000000"/>
        </w:rPr>
        <w:t>(</w:t>
      </w:r>
      <w:r w:rsidR="00555600" w:rsidRPr="000000B1">
        <w:rPr>
          <w:color w:val="000000"/>
        </w:rPr>
        <w:t>Ａ</w:t>
      </w:r>
      <w:r w:rsidR="00555600" w:rsidRPr="000000B1">
        <w:rPr>
          <w:color w:val="000000"/>
        </w:rPr>
        <w:t>)</w:t>
      </w:r>
      <w:r w:rsidR="00555600" w:rsidRPr="000000B1">
        <w:rPr>
          <w:color w:val="000000"/>
          <w:w w:val="25"/>
        </w:rPr>
        <w:t xml:space="preserve">　</w:t>
      </w:r>
      <w:r w:rsidR="00555600" w:rsidRPr="000000B1">
        <w:rPr>
          <w:color w:val="000000"/>
          <w:w w:val="25"/>
        </w:rPr>
        <w:t xml:space="preserve"> </w:t>
      </w:r>
      <w:r w:rsidRPr="000000B1">
        <w:rPr>
          <w:noProof/>
          <w:w w:val="25"/>
          <w:position w:val="-152"/>
        </w:rPr>
        <w:drawing>
          <wp:inline distT="0" distB="0" distL="0" distR="0" wp14:anchorId="6D2E696A" wp14:editId="288EF701">
            <wp:extent cx="1080770" cy="1080770"/>
            <wp:effectExtent l="0" t="0" r="5080" b="5080"/>
            <wp:docPr id="7" name="圖片 7" descr="1du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duUm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555600" w:rsidRPr="000000B1">
        <w:rPr>
          <w:color w:val="000000"/>
          <w:w w:val="25"/>
        </w:rPr>
        <w:t xml:space="preserve">     </w:t>
      </w:r>
      <w:r w:rsidR="00555600" w:rsidRPr="000000B1">
        <w:t xml:space="preserve"> </w:t>
      </w:r>
      <w:r w:rsidRPr="000000B1">
        <w:t xml:space="preserve"> </w:t>
      </w:r>
      <w:r w:rsidR="00555600" w:rsidRPr="000000B1">
        <w:rPr>
          <w:color w:val="000000"/>
        </w:rPr>
        <w:t>(</w:t>
      </w:r>
      <w:r w:rsidR="00555600" w:rsidRPr="000000B1">
        <w:rPr>
          <w:color w:val="000000"/>
        </w:rPr>
        <w:t>Ｂ</w:t>
      </w:r>
      <w:r w:rsidR="00555600" w:rsidRPr="000000B1">
        <w:rPr>
          <w:color w:val="000000"/>
        </w:rPr>
        <w:t>)</w:t>
      </w:r>
      <w:r w:rsidR="00555600" w:rsidRPr="000000B1">
        <w:rPr>
          <w:color w:val="000000"/>
          <w:w w:val="25"/>
        </w:rPr>
        <w:t xml:space="preserve">　</w:t>
      </w:r>
      <w:r w:rsidR="00555600" w:rsidRPr="000000B1">
        <w:rPr>
          <w:noProof/>
          <w:w w:val="25"/>
          <w:position w:val="-150"/>
        </w:rPr>
        <w:drawing>
          <wp:inline distT="0" distB="0" distL="0" distR="0" wp14:anchorId="74B3BE65" wp14:editId="2E9C17D0">
            <wp:extent cx="1080770" cy="1080770"/>
            <wp:effectExtent l="0" t="0" r="5080" b="5080"/>
            <wp:docPr id="6" name="圖片 6" descr="FHc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FHcG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r w:rsidR="00555600" w:rsidRPr="000000B1">
        <w:rPr>
          <w:color w:val="000000"/>
          <w:w w:val="25"/>
        </w:rPr>
        <w:t xml:space="preserve">      </w:t>
      </w:r>
      <w:r w:rsidR="00555600" w:rsidRPr="000000B1">
        <w:t xml:space="preserve"> </w:t>
      </w:r>
      <w:r w:rsidRPr="000000B1">
        <w:t xml:space="preserve"> </w:t>
      </w:r>
      <w:r w:rsidR="00555600" w:rsidRPr="000000B1">
        <w:rPr>
          <w:color w:val="000000"/>
        </w:rPr>
        <w:t>(</w:t>
      </w:r>
      <w:r w:rsidR="00555600" w:rsidRPr="000000B1">
        <w:rPr>
          <w:color w:val="000000"/>
        </w:rPr>
        <w:t>Ｃ</w:t>
      </w:r>
      <w:r w:rsidR="00555600" w:rsidRPr="000000B1">
        <w:rPr>
          <w:color w:val="000000"/>
        </w:rPr>
        <w:t>)</w:t>
      </w:r>
      <w:r w:rsidR="00555600" w:rsidRPr="000000B1">
        <w:rPr>
          <w:color w:val="000000"/>
          <w:w w:val="25"/>
        </w:rPr>
        <w:t xml:space="preserve">　</w:t>
      </w:r>
      <w:r w:rsidR="00555600" w:rsidRPr="000000B1">
        <w:rPr>
          <w:noProof/>
          <w:w w:val="25"/>
          <w:position w:val="-152"/>
        </w:rPr>
        <w:drawing>
          <wp:inline distT="0" distB="0" distL="0" distR="0" wp14:anchorId="354A486D" wp14:editId="7DC94A78">
            <wp:extent cx="1080770" cy="1080770"/>
            <wp:effectExtent l="0" t="0" r="5080" b="5080"/>
            <wp:docPr id="5" name="圖片 5" descr="26uc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6uchw"/>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80770" cy="1080770"/>
                    </a:xfrm>
                    <a:prstGeom prst="rect">
                      <a:avLst/>
                    </a:prstGeom>
                    <a:noFill/>
                    <a:ln>
                      <a:noFill/>
                    </a:ln>
                  </pic:spPr>
                </pic:pic>
              </a:graphicData>
            </a:graphic>
          </wp:inline>
        </w:drawing>
      </w:r>
    </w:p>
    <w:p w:rsidR="00A6647A" w:rsidRPr="000000B1" w:rsidRDefault="00A6647A" w:rsidP="00A6647A">
      <w:pPr>
        <w:rPr>
          <w:rFonts w:ascii="Times New Roman" w:hAnsi="Times New Roman" w:cs="Times New Roman"/>
        </w:rPr>
      </w:pPr>
    </w:p>
    <w:p w:rsidR="00555600" w:rsidRPr="000000B1" w:rsidRDefault="00A6647A" w:rsidP="008A515E">
      <w:pPr>
        <w:pStyle w:val="Normal99846d61-035a-42f7-b230-abc2e1288d58"/>
        <w:tabs>
          <w:tab w:val="left" w:pos="400"/>
        </w:tabs>
        <w:ind w:firstLineChars="100" w:firstLine="240"/>
        <w:rPr>
          <w:color w:val="000000"/>
        </w:rPr>
      </w:pPr>
      <w:bookmarkStart w:id="2" w:name="Z_9f379179_e858_4047_9bda_3b1026d1c27e"/>
      <w:bookmarkEnd w:id="1"/>
      <w:r w:rsidRPr="000000B1">
        <w:t>5.</w:t>
      </w:r>
      <w:r w:rsidR="00555600" w:rsidRPr="000000B1">
        <w:t xml:space="preserve"> </w:t>
      </w:r>
      <w:r w:rsidR="00555600" w:rsidRPr="000000B1">
        <w:rPr>
          <w:color w:val="000000"/>
        </w:rPr>
        <w:t>(</w:t>
      </w:r>
      <w:r w:rsidR="00555600" w:rsidRPr="000000B1">
        <w:rPr>
          <w:color w:val="000000"/>
        </w:rPr>
        <w:t>Ａ</w:t>
      </w:r>
      <w:r w:rsidR="00555600" w:rsidRPr="000000B1">
        <w:rPr>
          <w:color w:val="000000"/>
        </w:rPr>
        <w:t>)</w:t>
      </w:r>
      <w:r w:rsidR="00555600" w:rsidRPr="000000B1">
        <w:rPr>
          <w:color w:val="000000"/>
          <w:w w:val="25"/>
        </w:rPr>
        <w:t xml:space="preserve">　</w:t>
      </w:r>
      <w:r w:rsidR="00555600" w:rsidRPr="000000B1">
        <w:rPr>
          <w:noProof/>
          <w:position w:val="-152"/>
        </w:rPr>
        <w:drawing>
          <wp:inline distT="0" distB="0" distL="0" distR="0" wp14:anchorId="2E3AEBBC" wp14:editId="257254CE">
            <wp:extent cx="1062990" cy="1092835"/>
            <wp:effectExtent l="0" t="0" r="3810" b="0"/>
            <wp:docPr id="4" name="圖片 4" descr="24rZ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24rZm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62990" cy="1092835"/>
                    </a:xfrm>
                    <a:prstGeom prst="rect">
                      <a:avLst/>
                    </a:prstGeom>
                    <a:noFill/>
                    <a:ln>
                      <a:noFill/>
                    </a:ln>
                  </pic:spPr>
                </pic:pic>
              </a:graphicData>
            </a:graphic>
          </wp:inline>
        </w:drawing>
      </w:r>
      <w:r w:rsidR="00555600" w:rsidRPr="000000B1">
        <w:rPr>
          <w:color w:val="000000"/>
          <w:w w:val="25"/>
        </w:rPr>
        <w:t xml:space="preserve">      </w:t>
      </w:r>
      <w:r w:rsidR="00555600" w:rsidRPr="000000B1">
        <w:t xml:space="preserve"> </w:t>
      </w:r>
      <w:r w:rsidRPr="000000B1">
        <w:t xml:space="preserve"> </w:t>
      </w:r>
      <w:r w:rsidR="00555600" w:rsidRPr="000000B1">
        <w:rPr>
          <w:color w:val="000000"/>
        </w:rPr>
        <w:t>(</w:t>
      </w:r>
      <w:r w:rsidR="00555600" w:rsidRPr="000000B1">
        <w:rPr>
          <w:color w:val="000000"/>
        </w:rPr>
        <w:t>Ｂ</w:t>
      </w:r>
      <w:r w:rsidR="00555600" w:rsidRPr="000000B1">
        <w:rPr>
          <w:color w:val="000000"/>
        </w:rPr>
        <w:t>)</w:t>
      </w:r>
      <w:r w:rsidR="00555600" w:rsidRPr="000000B1">
        <w:rPr>
          <w:color w:val="000000"/>
          <w:w w:val="25"/>
        </w:rPr>
        <w:t xml:space="preserve">　</w:t>
      </w:r>
      <w:r w:rsidR="00555600" w:rsidRPr="000000B1">
        <w:rPr>
          <w:noProof/>
          <w:position w:val="-144"/>
        </w:rPr>
        <w:drawing>
          <wp:inline distT="0" distB="0" distL="0" distR="0" wp14:anchorId="2E2C1D95" wp14:editId="6D77A030">
            <wp:extent cx="1080770" cy="1050925"/>
            <wp:effectExtent l="0" t="0" r="5080" b="0"/>
            <wp:docPr id="3" name="圖片 3" descr="PQK7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PQK7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0770" cy="1050925"/>
                    </a:xfrm>
                    <a:prstGeom prst="rect">
                      <a:avLst/>
                    </a:prstGeom>
                    <a:noFill/>
                    <a:ln>
                      <a:noFill/>
                    </a:ln>
                  </pic:spPr>
                </pic:pic>
              </a:graphicData>
            </a:graphic>
          </wp:inline>
        </w:drawing>
      </w:r>
      <w:r w:rsidR="00555600" w:rsidRPr="000000B1">
        <w:rPr>
          <w:color w:val="000000"/>
          <w:w w:val="25"/>
        </w:rPr>
        <w:t xml:space="preserve">      </w:t>
      </w:r>
      <w:r w:rsidRPr="000000B1">
        <w:rPr>
          <w:color w:val="000000"/>
          <w:w w:val="25"/>
        </w:rPr>
        <w:t xml:space="preserve"> </w:t>
      </w:r>
      <w:r w:rsidR="009F1D24">
        <w:rPr>
          <w:color w:val="000000"/>
          <w:w w:val="25"/>
        </w:rPr>
        <w:t xml:space="preserve">  </w:t>
      </w:r>
      <w:r w:rsidR="00555600" w:rsidRPr="000000B1">
        <w:t xml:space="preserve"> </w:t>
      </w:r>
      <w:r w:rsidR="00555600" w:rsidRPr="000000B1">
        <w:rPr>
          <w:color w:val="000000"/>
        </w:rPr>
        <w:t>(</w:t>
      </w:r>
      <w:r w:rsidR="00555600" w:rsidRPr="000000B1">
        <w:rPr>
          <w:color w:val="000000"/>
        </w:rPr>
        <w:t>Ｃ</w:t>
      </w:r>
      <w:r w:rsidR="00555600" w:rsidRPr="000000B1">
        <w:rPr>
          <w:color w:val="000000"/>
        </w:rPr>
        <w:t>)</w:t>
      </w:r>
      <w:r w:rsidR="00555600" w:rsidRPr="000000B1">
        <w:rPr>
          <w:color w:val="000000"/>
          <w:w w:val="25"/>
        </w:rPr>
        <w:t xml:space="preserve">　</w:t>
      </w:r>
      <w:r w:rsidR="00555600" w:rsidRPr="000000B1">
        <w:rPr>
          <w:noProof/>
          <w:position w:val="-152"/>
        </w:rPr>
        <w:drawing>
          <wp:inline distT="0" distB="0" distL="0" distR="0" wp14:anchorId="21494115" wp14:editId="12528EFC">
            <wp:extent cx="1062990" cy="1092835"/>
            <wp:effectExtent l="0" t="0" r="3810" b="0"/>
            <wp:docPr id="2" name="圖片 2" descr="23NQ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3NQ5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62990" cy="1092835"/>
                    </a:xfrm>
                    <a:prstGeom prst="rect">
                      <a:avLst/>
                    </a:prstGeom>
                    <a:noFill/>
                    <a:ln>
                      <a:noFill/>
                    </a:ln>
                  </pic:spPr>
                </pic:pic>
              </a:graphicData>
            </a:graphic>
          </wp:inline>
        </w:drawing>
      </w:r>
    </w:p>
    <w:bookmarkEnd w:id="2"/>
    <w:p w:rsidR="00555600" w:rsidRDefault="00555600" w:rsidP="00555600">
      <w:pPr>
        <w:rPr>
          <w:rFonts w:ascii="標楷體" w:eastAsia="標楷體" w:hAnsi="標楷體"/>
        </w:rPr>
      </w:pPr>
    </w:p>
    <w:p w:rsidR="00555600" w:rsidRPr="0059504C" w:rsidRDefault="00555600" w:rsidP="00555600">
      <w:pPr>
        <w:rPr>
          <w:rFonts w:ascii="標楷體" w:eastAsia="標楷體" w:hAnsi="標楷體"/>
        </w:rPr>
      </w:pPr>
      <w:r w:rsidRPr="00CE5945">
        <w:rPr>
          <w:rFonts w:ascii="標楷體" w:eastAsia="標楷體" w:hAnsi="標楷體" w:hint="eastAsia"/>
        </w:rPr>
        <w:t>B.</w:t>
      </w:r>
      <w:r w:rsidR="004A50EE">
        <w:rPr>
          <w:rFonts w:ascii="標楷體" w:eastAsia="標楷體" w:hAnsi="標楷體" w:hint="eastAsia"/>
        </w:rPr>
        <w:t xml:space="preserve"> </w:t>
      </w:r>
      <w:r w:rsidRPr="00CE5945">
        <w:rPr>
          <w:rFonts w:ascii="標楷體" w:eastAsia="標楷體" w:hAnsi="標楷體"/>
        </w:rPr>
        <w:t>基本問答：根據聽到的內容，選出一個最適合的回應或最適合的問句。</w:t>
      </w:r>
      <w:r w:rsidRPr="00CE5945">
        <w:rPr>
          <w:rFonts w:ascii="標楷體" w:eastAsia="標楷體" w:hAnsi="標楷體" w:hint="eastAsia"/>
        </w:rPr>
        <w:t>10%</w:t>
      </w:r>
    </w:p>
    <w:p w:rsidR="00961C4C" w:rsidRDefault="00555600" w:rsidP="00961C4C">
      <w:pPr>
        <w:pStyle w:val="Normal99846d61-035a-42f7-b230-abc2e1288d58"/>
        <w:numPr>
          <w:ilvl w:val="0"/>
          <w:numId w:val="2"/>
        </w:numPr>
        <w:snapToGrid w:val="0"/>
        <w:rPr>
          <w:color w:val="000000"/>
        </w:rPr>
      </w:pPr>
      <w:bookmarkStart w:id="3" w:name="Z_17b153d8_2f78_4786_8104_472398a76822"/>
      <w:r>
        <w:t xml:space="preserve"> </w:t>
      </w:r>
      <w:r w:rsidRPr="00961C4C">
        <w:rPr>
          <w:rFonts w:ascii="標楷體" w:hAnsi="標楷體" w:hint="eastAsia"/>
          <w:color w:val="000000"/>
        </w:rPr>
        <w:t>(Ａ)</w:t>
      </w:r>
      <w:r w:rsidRPr="00961C4C">
        <w:rPr>
          <w:rFonts w:hint="eastAsia"/>
          <w:color w:val="000000"/>
          <w:w w:val="25"/>
        </w:rPr>
        <w:t xml:space="preserve">　</w:t>
      </w:r>
      <w:r w:rsidRPr="00961C4C">
        <w:rPr>
          <w:rFonts w:hint="eastAsia"/>
          <w:color w:val="000000"/>
        </w:rPr>
        <w:t>We can</w:t>
      </w:r>
      <w:r w:rsidRPr="00961C4C">
        <w:rPr>
          <w:color w:val="000000"/>
        </w:rPr>
        <w:t>’</w:t>
      </w:r>
      <w:r w:rsidRPr="00961C4C">
        <w:rPr>
          <w:rFonts w:hint="eastAsia"/>
          <w:color w:val="000000"/>
        </w:rPr>
        <w:t>t give others umbrellas as gifts.</w:t>
      </w:r>
      <w:r>
        <w:br/>
        <w:t xml:space="preserve"> </w:t>
      </w:r>
      <w:r w:rsidRPr="00961C4C">
        <w:rPr>
          <w:rFonts w:ascii="標楷體" w:hAnsi="標楷體" w:hint="eastAsia"/>
          <w:color w:val="000000"/>
        </w:rPr>
        <w:t>(Ｂ)</w:t>
      </w:r>
      <w:r w:rsidR="00961C4C" w:rsidRPr="00961C4C">
        <w:rPr>
          <w:rFonts w:hint="eastAsia"/>
          <w:color w:val="000000"/>
          <w:w w:val="25"/>
        </w:rPr>
        <w:t xml:space="preserve"> </w:t>
      </w:r>
      <w:r w:rsidR="00961C4C" w:rsidRPr="00CE01C7">
        <w:rPr>
          <w:rFonts w:hint="eastAsia"/>
          <w:color w:val="000000"/>
          <w:w w:val="25"/>
        </w:rPr>
        <w:t xml:space="preserve">　</w:t>
      </w:r>
      <w:r w:rsidR="00961C4C" w:rsidRPr="00CE01C7">
        <w:rPr>
          <w:rFonts w:hint="eastAsia"/>
          <w:color w:val="000000"/>
        </w:rPr>
        <w:t xml:space="preserve">Have I left </w:t>
      </w:r>
      <w:r w:rsidR="00961C4C" w:rsidRPr="002C005A">
        <w:rPr>
          <w:color w:val="000000"/>
        </w:rPr>
        <w:t>that many there</w:t>
      </w:r>
      <w:r w:rsidR="00961C4C" w:rsidRPr="00CE01C7">
        <w:rPr>
          <w:rFonts w:hint="eastAsia"/>
          <w:color w:val="000000"/>
        </w:rPr>
        <w:t>?</w:t>
      </w:r>
    </w:p>
    <w:p w:rsidR="00961C4C" w:rsidRDefault="00555600" w:rsidP="00961C4C">
      <w:pPr>
        <w:pStyle w:val="Normal99846d61-035a-42f7-b230-abc2e1288d58"/>
        <w:tabs>
          <w:tab w:val="left" w:pos="400"/>
        </w:tabs>
        <w:snapToGrid w:val="0"/>
        <w:ind w:left="400"/>
        <w:rPr>
          <w:color w:val="000000"/>
        </w:rPr>
      </w:pPr>
      <w:r>
        <w:t xml:space="preserve"> </w:t>
      </w:r>
      <w:r w:rsidRPr="00961C4C">
        <w:rPr>
          <w:rFonts w:ascii="標楷體" w:hAnsi="標楷體" w:hint="eastAsia"/>
          <w:color w:val="000000"/>
        </w:rPr>
        <w:t>(Ｃ)</w:t>
      </w:r>
      <w:bookmarkStart w:id="4" w:name="Z_0762b6cc_259b_4f59_a86b_1bda2d536324"/>
      <w:bookmarkEnd w:id="3"/>
      <w:r w:rsidR="00961C4C" w:rsidRPr="00961C4C">
        <w:rPr>
          <w:rFonts w:hint="eastAsia"/>
          <w:color w:val="000000"/>
          <w:w w:val="25"/>
        </w:rPr>
        <w:t xml:space="preserve">　</w:t>
      </w:r>
      <w:r w:rsidR="00961C4C" w:rsidRPr="00961C4C">
        <w:rPr>
          <w:rFonts w:hint="eastAsia"/>
          <w:color w:val="000000"/>
        </w:rPr>
        <w:t>I will do so, and so will you.</w:t>
      </w:r>
    </w:p>
    <w:p w:rsidR="005258B9" w:rsidRPr="005258B9" w:rsidRDefault="005258B9" w:rsidP="005258B9"/>
    <w:p w:rsidR="00555600" w:rsidRDefault="00AA3BC2" w:rsidP="00961C4C">
      <w:pPr>
        <w:pStyle w:val="Normal99846d61-035a-42f7-b230-abc2e1288d58"/>
        <w:tabs>
          <w:tab w:val="left" w:pos="400"/>
        </w:tabs>
        <w:snapToGrid w:val="0"/>
        <w:rPr>
          <w:color w:val="000000"/>
        </w:rPr>
      </w:pPr>
      <w:r>
        <w:rPr>
          <w:rFonts w:hint="eastAsia"/>
        </w:rPr>
        <w:t xml:space="preserve">  </w:t>
      </w:r>
      <w:r w:rsidR="00961C4C">
        <w:rPr>
          <w:rFonts w:hint="eastAsia"/>
        </w:rPr>
        <w:t>7.</w:t>
      </w:r>
      <w:r w:rsidR="00555600">
        <w:t xml:space="preserve"> </w:t>
      </w:r>
      <w:r w:rsidR="00555600" w:rsidRPr="00961C4C">
        <w:rPr>
          <w:rFonts w:ascii="標楷體" w:hAnsi="標楷體" w:hint="eastAsia"/>
          <w:color w:val="000000"/>
        </w:rPr>
        <w:t>(Ａ)</w:t>
      </w:r>
      <w:r w:rsidR="00961C4C" w:rsidRPr="00961C4C">
        <w:rPr>
          <w:rFonts w:hint="eastAsia"/>
          <w:color w:val="000000"/>
          <w:w w:val="25"/>
        </w:rPr>
        <w:t xml:space="preserve"> </w:t>
      </w:r>
      <w:r w:rsidR="00961C4C" w:rsidRPr="00961C4C">
        <w:rPr>
          <w:rFonts w:hint="eastAsia"/>
          <w:color w:val="000000"/>
          <w:w w:val="25"/>
        </w:rPr>
        <w:t xml:space="preserve">　</w:t>
      </w:r>
      <w:r w:rsidR="00961C4C" w:rsidRPr="00961C4C">
        <w:rPr>
          <w:rFonts w:hint="eastAsia"/>
          <w:color w:val="000000"/>
        </w:rPr>
        <w:t>We are going to enjoy the hot spring in Yangmingshan.</w:t>
      </w:r>
      <w:r w:rsidR="00961C4C">
        <w:t xml:space="preserve"> </w:t>
      </w:r>
      <w:r w:rsidR="00555600">
        <w:br/>
        <w:t xml:space="preserve"> </w:t>
      </w:r>
      <w:r>
        <w:rPr>
          <w:rFonts w:hint="eastAsia"/>
        </w:rPr>
        <w:t xml:space="preserve">   </w:t>
      </w:r>
      <w:r w:rsidR="00555600" w:rsidRPr="00961C4C">
        <w:rPr>
          <w:rFonts w:ascii="標楷體" w:hAnsi="標楷體" w:hint="eastAsia"/>
          <w:color w:val="000000"/>
        </w:rPr>
        <w:t>(Ｂ)</w:t>
      </w:r>
      <w:r w:rsidR="00555600" w:rsidRPr="00961C4C">
        <w:rPr>
          <w:rFonts w:hint="eastAsia"/>
          <w:color w:val="000000"/>
          <w:w w:val="25"/>
        </w:rPr>
        <w:t xml:space="preserve">　</w:t>
      </w:r>
      <w:r w:rsidR="00555600" w:rsidRPr="00961C4C">
        <w:rPr>
          <w:rFonts w:hint="eastAsia"/>
          <w:color w:val="000000"/>
        </w:rPr>
        <w:t>We went to the National Palace Museum last week.</w:t>
      </w:r>
      <w:r w:rsidR="00555600">
        <w:br/>
        <w:t xml:space="preserve"> </w:t>
      </w:r>
      <w:r>
        <w:rPr>
          <w:rFonts w:hint="eastAsia"/>
        </w:rPr>
        <w:t xml:space="preserve">   </w:t>
      </w:r>
      <w:r w:rsidR="00555600" w:rsidRPr="00961C4C">
        <w:rPr>
          <w:rFonts w:ascii="標楷體" w:hAnsi="標楷體" w:hint="eastAsia"/>
          <w:color w:val="000000"/>
        </w:rPr>
        <w:t>(Ｃ)</w:t>
      </w:r>
      <w:r w:rsidR="00961C4C" w:rsidRPr="00961C4C">
        <w:rPr>
          <w:rFonts w:hint="eastAsia"/>
          <w:color w:val="000000"/>
          <w:w w:val="25"/>
        </w:rPr>
        <w:t xml:space="preserve"> </w:t>
      </w:r>
      <w:r w:rsidR="00961C4C" w:rsidRPr="00961C4C">
        <w:rPr>
          <w:rFonts w:hint="eastAsia"/>
          <w:color w:val="000000"/>
          <w:w w:val="25"/>
        </w:rPr>
        <w:t xml:space="preserve">　</w:t>
      </w:r>
      <w:r w:rsidR="00961C4C" w:rsidRPr="00961C4C">
        <w:rPr>
          <w:color w:val="000000"/>
        </w:rPr>
        <w:t>It’s raining</w:t>
      </w:r>
      <w:r w:rsidR="00961C4C" w:rsidRPr="00961C4C">
        <w:rPr>
          <w:rFonts w:hint="eastAsia"/>
          <w:color w:val="000000"/>
        </w:rPr>
        <w:t xml:space="preserve"> cats and dogs.  Don</w:t>
      </w:r>
      <w:r w:rsidR="00961C4C" w:rsidRPr="00961C4C">
        <w:rPr>
          <w:color w:val="000000"/>
        </w:rPr>
        <w:t>’</w:t>
      </w:r>
      <w:r w:rsidR="00961C4C" w:rsidRPr="00961C4C">
        <w:rPr>
          <w:rFonts w:hint="eastAsia"/>
          <w:color w:val="000000"/>
        </w:rPr>
        <w:t>t forget to bring an umbrella.</w:t>
      </w:r>
    </w:p>
    <w:p w:rsidR="005258B9" w:rsidRPr="005258B9" w:rsidRDefault="005258B9" w:rsidP="005258B9"/>
    <w:p w:rsidR="00AA3BC2" w:rsidRDefault="00AA3BC2" w:rsidP="00AA3BC2">
      <w:pPr>
        <w:pStyle w:val="Normal99846d61-035a-42f7-b230-abc2e1288d58"/>
        <w:tabs>
          <w:tab w:val="left" w:pos="400"/>
        </w:tabs>
        <w:snapToGrid w:val="0"/>
        <w:rPr>
          <w:color w:val="000000"/>
        </w:rPr>
      </w:pPr>
      <w:bookmarkStart w:id="5" w:name="Z_3b218658_531c_426c_9e21_44fa3f6363e9"/>
      <w:bookmarkEnd w:id="4"/>
      <w:r>
        <w:rPr>
          <w:rFonts w:hint="eastAsia"/>
          <w:color w:val="000000"/>
        </w:rPr>
        <w:t xml:space="preserve">  8.</w:t>
      </w:r>
      <w:r>
        <w:t xml:space="preserve"> </w:t>
      </w:r>
      <w:r w:rsidRPr="00A1257F">
        <w:rPr>
          <w:rFonts w:ascii="標楷體" w:hAnsi="標楷體" w:hint="eastAsia"/>
          <w:color w:val="000000"/>
        </w:rPr>
        <w:t>(Ａ)</w:t>
      </w:r>
      <w:r w:rsidRPr="00A1257F">
        <w:rPr>
          <w:rFonts w:hint="eastAsia"/>
          <w:color w:val="000000"/>
          <w:w w:val="25"/>
        </w:rPr>
        <w:t xml:space="preserve">　</w:t>
      </w:r>
      <w:r w:rsidRPr="00A1257F">
        <w:rPr>
          <w:rFonts w:hint="eastAsia"/>
          <w:color w:val="000000"/>
        </w:rPr>
        <w:t>To be honest, I think it sounds stupid.  It doesn</w:t>
      </w:r>
      <w:r w:rsidRPr="00A1257F">
        <w:rPr>
          <w:color w:val="000000"/>
        </w:rPr>
        <w:t>’</w:t>
      </w:r>
      <w:r w:rsidRPr="00A1257F">
        <w:rPr>
          <w:rFonts w:hint="eastAsia"/>
          <w:color w:val="000000"/>
        </w:rPr>
        <w:t>t work at all.</w:t>
      </w:r>
      <w:r>
        <w:br/>
        <w:t xml:space="preserve"> </w:t>
      </w:r>
      <w:r>
        <w:rPr>
          <w:rFonts w:hint="eastAsia"/>
        </w:rPr>
        <w:t xml:space="preserve">   </w:t>
      </w:r>
      <w:r w:rsidRPr="00A1257F">
        <w:rPr>
          <w:rFonts w:ascii="標楷體" w:hAnsi="標楷體" w:hint="eastAsia"/>
          <w:color w:val="000000"/>
        </w:rPr>
        <w:t>(Ｂ)</w:t>
      </w:r>
      <w:r w:rsidRPr="00A1257F">
        <w:rPr>
          <w:rFonts w:hint="eastAsia"/>
          <w:color w:val="000000"/>
          <w:w w:val="25"/>
        </w:rPr>
        <w:t xml:space="preserve">　</w:t>
      </w:r>
      <w:r w:rsidRPr="00A1257F">
        <w:rPr>
          <w:rFonts w:hint="eastAsia"/>
          <w:color w:val="000000"/>
        </w:rPr>
        <w:t>I can</w:t>
      </w:r>
      <w:r w:rsidRPr="00A1257F">
        <w:rPr>
          <w:color w:val="000000"/>
        </w:rPr>
        <w:t>’</w:t>
      </w:r>
      <w:r w:rsidRPr="00A1257F">
        <w:rPr>
          <w:rFonts w:hint="eastAsia"/>
          <w:color w:val="000000"/>
        </w:rPr>
        <w:t>t even hear a sound.  What</w:t>
      </w:r>
      <w:r w:rsidRPr="00A1257F">
        <w:rPr>
          <w:color w:val="000000"/>
        </w:rPr>
        <w:t>’</w:t>
      </w:r>
      <w:r w:rsidRPr="00A1257F">
        <w:rPr>
          <w:rFonts w:hint="eastAsia"/>
          <w:color w:val="000000"/>
        </w:rPr>
        <w:t>s the matter?</w:t>
      </w:r>
      <w:r>
        <w:br/>
      </w:r>
      <w:r>
        <w:rPr>
          <w:rFonts w:hint="eastAsia"/>
        </w:rPr>
        <w:t xml:space="preserve"> </w:t>
      </w:r>
      <w:r>
        <w:t xml:space="preserve"> </w:t>
      </w:r>
      <w:r>
        <w:rPr>
          <w:rFonts w:hint="eastAsia"/>
        </w:rPr>
        <w:t xml:space="preserve">  </w:t>
      </w:r>
      <w:r w:rsidRPr="00A1257F">
        <w:rPr>
          <w:rFonts w:ascii="標楷體" w:hAnsi="標楷體" w:hint="eastAsia"/>
          <w:color w:val="000000"/>
        </w:rPr>
        <w:t>(Ｃ)</w:t>
      </w:r>
      <w:r w:rsidRPr="00A1257F">
        <w:rPr>
          <w:rFonts w:hint="eastAsia"/>
          <w:color w:val="000000"/>
          <w:w w:val="25"/>
        </w:rPr>
        <w:t xml:space="preserve">　</w:t>
      </w:r>
      <w:r w:rsidRPr="00A1257F">
        <w:rPr>
          <w:rFonts w:hint="eastAsia"/>
          <w:color w:val="000000"/>
        </w:rPr>
        <w:t>To put it simply, I don</w:t>
      </w:r>
      <w:r w:rsidRPr="00A1257F">
        <w:rPr>
          <w:color w:val="000000"/>
        </w:rPr>
        <w:t>’</w:t>
      </w:r>
      <w:r w:rsidRPr="00A1257F">
        <w:rPr>
          <w:rFonts w:hint="eastAsia"/>
          <w:color w:val="000000"/>
        </w:rPr>
        <w:t>t think you tr</w:t>
      </w:r>
      <w:r w:rsidRPr="00A1257F">
        <w:rPr>
          <w:color w:val="000000"/>
        </w:rPr>
        <w:t>ied</w:t>
      </w:r>
      <w:r w:rsidRPr="00A1257F">
        <w:rPr>
          <w:rFonts w:hint="eastAsia"/>
          <w:color w:val="000000"/>
        </w:rPr>
        <w:t xml:space="preserve"> your best.</w:t>
      </w:r>
    </w:p>
    <w:p w:rsidR="005258B9" w:rsidRPr="005258B9" w:rsidRDefault="005258B9" w:rsidP="005258B9"/>
    <w:p w:rsidR="00AA3BC2" w:rsidRDefault="00AA3BC2" w:rsidP="00AA3BC2">
      <w:pPr>
        <w:pStyle w:val="Normal99846d61-035a-42f7-b230-abc2e1288d58"/>
        <w:tabs>
          <w:tab w:val="left" w:pos="400"/>
        </w:tabs>
        <w:snapToGrid w:val="0"/>
        <w:rPr>
          <w:color w:val="000000"/>
        </w:rPr>
      </w:pPr>
      <w:bookmarkStart w:id="6" w:name="Z_897a1d3e_c8c4_459e_9dc0_ae050602fd84"/>
      <w:bookmarkEnd w:id="5"/>
      <w:r>
        <w:rPr>
          <w:rFonts w:hint="eastAsia"/>
          <w:color w:val="000000"/>
        </w:rPr>
        <w:t xml:space="preserve">  9.</w:t>
      </w:r>
      <w:r>
        <w:t xml:space="preserve"> </w:t>
      </w:r>
      <w:r w:rsidRPr="00A1257F">
        <w:rPr>
          <w:rFonts w:ascii="標楷體" w:hAnsi="標楷體" w:hint="eastAsia"/>
          <w:color w:val="000000"/>
        </w:rPr>
        <w:t>(Ａ)</w:t>
      </w:r>
      <w:r w:rsidRPr="00A1257F">
        <w:rPr>
          <w:rFonts w:hint="eastAsia"/>
          <w:color w:val="000000"/>
          <w:w w:val="25"/>
        </w:rPr>
        <w:t xml:space="preserve">　</w:t>
      </w:r>
      <w:r w:rsidRPr="00A1257F">
        <w:rPr>
          <w:rFonts w:hint="eastAsia"/>
          <w:color w:val="000000"/>
        </w:rPr>
        <w:t>Yes, I can understand your question very well.</w:t>
      </w:r>
      <w:r>
        <w:br/>
        <w:t xml:space="preserve"> </w:t>
      </w:r>
      <w:r>
        <w:rPr>
          <w:rFonts w:hint="eastAsia"/>
        </w:rPr>
        <w:t xml:space="preserve">   </w:t>
      </w:r>
      <w:r w:rsidRPr="00A1257F">
        <w:rPr>
          <w:rFonts w:ascii="標楷體" w:hAnsi="標楷體" w:hint="eastAsia"/>
          <w:color w:val="000000"/>
        </w:rPr>
        <w:t>(Ｂ)</w:t>
      </w:r>
      <w:r w:rsidRPr="00A1257F">
        <w:rPr>
          <w:rFonts w:hint="eastAsia"/>
          <w:color w:val="000000"/>
          <w:w w:val="25"/>
        </w:rPr>
        <w:t xml:space="preserve">　</w:t>
      </w:r>
      <w:r w:rsidRPr="00A1257F">
        <w:rPr>
          <w:color w:val="000000"/>
        </w:rPr>
        <w:t>No, the question is so difficult that I can’t answer</w:t>
      </w:r>
      <w:r>
        <w:rPr>
          <w:rFonts w:hint="eastAsia"/>
          <w:color w:val="000000"/>
        </w:rPr>
        <w:t xml:space="preserve"> it</w:t>
      </w:r>
      <w:r w:rsidRPr="00A1257F">
        <w:rPr>
          <w:color w:val="000000"/>
        </w:rPr>
        <w:t>.</w:t>
      </w:r>
      <w:r>
        <w:br/>
        <w:t xml:space="preserve"> </w:t>
      </w:r>
      <w:r>
        <w:rPr>
          <w:rFonts w:hint="eastAsia"/>
        </w:rPr>
        <w:t xml:space="preserve">   </w:t>
      </w:r>
      <w:r w:rsidRPr="00A1257F">
        <w:rPr>
          <w:rFonts w:ascii="標楷體" w:hAnsi="標楷體" w:hint="eastAsia"/>
          <w:color w:val="000000"/>
        </w:rPr>
        <w:t>(Ｃ)</w:t>
      </w:r>
      <w:r w:rsidRPr="00A1257F">
        <w:rPr>
          <w:rFonts w:hint="eastAsia"/>
          <w:color w:val="000000"/>
          <w:w w:val="25"/>
        </w:rPr>
        <w:t xml:space="preserve">　</w:t>
      </w:r>
      <w:r w:rsidRPr="00B07B18">
        <w:rPr>
          <w:color w:val="000000"/>
        </w:rPr>
        <w:t>Sure, but please pay more attention in class.</w:t>
      </w:r>
    </w:p>
    <w:p w:rsidR="005258B9" w:rsidRPr="005258B9" w:rsidRDefault="005258B9" w:rsidP="005258B9"/>
    <w:p w:rsidR="00AA3BC2" w:rsidRDefault="005258B9" w:rsidP="00AA3BC2">
      <w:pPr>
        <w:pStyle w:val="Normal99846d61-035a-42f7-b230-abc2e1288d58"/>
        <w:tabs>
          <w:tab w:val="left" w:pos="400"/>
        </w:tabs>
        <w:snapToGrid w:val="0"/>
        <w:rPr>
          <w:color w:val="000000"/>
        </w:rPr>
      </w:pPr>
      <w:bookmarkStart w:id="7" w:name="Z_ae822967_03d7_4508_be6c_b3775fbeb179"/>
      <w:bookmarkEnd w:id="6"/>
      <w:r>
        <w:rPr>
          <w:rFonts w:hint="eastAsia"/>
          <w:color w:val="000000"/>
        </w:rPr>
        <w:lastRenderedPageBreak/>
        <w:t xml:space="preserve"> </w:t>
      </w:r>
      <w:r w:rsidR="00AA3BC2">
        <w:rPr>
          <w:rFonts w:hint="eastAsia"/>
          <w:color w:val="000000"/>
        </w:rPr>
        <w:t>10.</w:t>
      </w:r>
      <w:r w:rsidR="00AA3BC2">
        <w:t xml:space="preserve"> </w:t>
      </w:r>
      <w:r w:rsidR="00AA3BC2" w:rsidRPr="00CE01C7">
        <w:rPr>
          <w:rFonts w:ascii="標楷體" w:hAnsi="標楷體" w:hint="eastAsia"/>
          <w:color w:val="000000"/>
        </w:rPr>
        <w:t>(Ａ)</w:t>
      </w:r>
      <w:r w:rsidR="00AA3BC2" w:rsidRPr="00CE01C7">
        <w:rPr>
          <w:rFonts w:hint="eastAsia"/>
          <w:color w:val="000000"/>
          <w:w w:val="25"/>
        </w:rPr>
        <w:t xml:space="preserve">　</w:t>
      </w:r>
      <w:r w:rsidR="00AA3BC2" w:rsidRPr="00CE01C7">
        <w:rPr>
          <w:rFonts w:hint="eastAsia"/>
          <w:color w:val="000000"/>
        </w:rPr>
        <w:t>Out of sight, out of mind.</w:t>
      </w:r>
      <w:r w:rsidR="00AA3BC2">
        <w:br/>
        <w:t xml:space="preserve"> </w:t>
      </w:r>
      <w:r w:rsidR="004A50EE">
        <w:rPr>
          <w:rFonts w:hint="eastAsia"/>
        </w:rPr>
        <w:t xml:space="preserve">   </w:t>
      </w:r>
      <w:r w:rsidR="00AA3BC2" w:rsidRPr="00CE01C7">
        <w:rPr>
          <w:rFonts w:ascii="標楷體" w:hAnsi="標楷體" w:hint="eastAsia"/>
          <w:color w:val="000000"/>
        </w:rPr>
        <w:t>(Ｂ)</w:t>
      </w:r>
      <w:r w:rsidR="00AA3BC2" w:rsidRPr="00CE01C7">
        <w:rPr>
          <w:rFonts w:hint="eastAsia"/>
          <w:color w:val="000000"/>
          <w:w w:val="25"/>
        </w:rPr>
        <w:t xml:space="preserve">　</w:t>
      </w:r>
      <w:r w:rsidR="00AA3BC2" w:rsidRPr="008D7BAA">
        <w:rPr>
          <w:color w:val="000000"/>
        </w:rPr>
        <w:t>I’m so happy for you. Good job!</w:t>
      </w:r>
      <w:r w:rsidR="00AA3BC2">
        <w:br/>
        <w:t xml:space="preserve"> </w:t>
      </w:r>
      <w:r w:rsidR="00AA3BC2">
        <w:rPr>
          <w:rFonts w:hint="eastAsia"/>
        </w:rPr>
        <w:t xml:space="preserve">   </w:t>
      </w:r>
      <w:r w:rsidR="00AA3BC2" w:rsidRPr="00CE01C7">
        <w:rPr>
          <w:rFonts w:ascii="標楷體" w:hAnsi="標楷體" w:hint="eastAsia"/>
          <w:color w:val="000000"/>
        </w:rPr>
        <w:t>(Ｃ)</w:t>
      </w:r>
      <w:r w:rsidR="00AA3BC2" w:rsidRPr="00CE01C7">
        <w:rPr>
          <w:rFonts w:hint="eastAsia"/>
          <w:color w:val="000000"/>
          <w:w w:val="25"/>
        </w:rPr>
        <w:t xml:space="preserve">　</w:t>
      </w:r>
      <w:r w:rsidR="00AA3BC2" w:rsidRPr="00CE01C7">
        <w:rPr>
          <w:rFonts w:hint="eastAsia"/>
          <w:color w:val="000000"/>
        </w:rPr>
        <w:t>Using phones on the metro is common.</w:t>
      </w:r>
    </w:p>
    <w:bookmarkEnd w:id="7"/>
    <w:p w:rsidR="00555600" w:rsidRDefault="00555600" w:rsidP="00555600">
      <w:pPr>
        <w:rPr>
          <w:rFonts w:ascii="標楷體" w:eastAsia="標楷體" w:hAnsi="標楷體"/>
        </w:rPr>
      </w:pPr>
    </w:p>
    <w:p w:rsidR="00555600" w:rsidRDefault="00555600" w:rsidP="00555600">
      <w:pPr>
        <w:rPr>
          <w:rFonts w:ascii="標楷體" w:eastAsia="標楷體" w:hAnsi="標楷體"/>
        </w:rPr>
      </w:pPr>
      <w:r>
        <w:rPr>
          <w:rFonts w:ascii="標楷體" w:eastAsia="標楷體" w:hAnsi="標楷體" w:hint="eastAsia"/>
        </w:rPr>
        <w:t>C.</w:t>
      </w:r>
      <w:r w:rsidR="004A50EE">
        <w:rPr>
          <w:rFonts w:ascii="標楷體" w:eastAsia="標楷體" w:hAnsi="標楷體" w:hint="eastAsia"/>
        </w:rPr>
        <w:t xml:space="preserve"> </w:t>
      </w:r>
      <w:r w:rsidRPr="00CE5945">
        <w:rPr>
          <w:rFonts w:ascii="標楷體" w:eastAsia="標楷體" w:hAnsi="標楷體"/>
        </w:rPr>
        <w:t>言談理解：根據聽到的內容，選出一個最適合的答案。</w:t>
      </w:r>
      <w:r w:rsidRPr="00CE5945">
        <w:rPr>
          <w:rFonts w:ascii="標楷體" w:eastAsia="標楷體" w:hAnsi="標楷體" w:hint="eastAsia"/>
        </w:rPr>
        <w:t>10%</w:t>
      </w:r>
    </w:p>
    <w:p w:rsidR="00555600" w:rsidRPr="00553F72" w:rsidRDefault="00555600" w:rsidP="00555600">
      <w:pPr>
        <w:pStyle w:val="Normal99846d61-035a-42f7-b230-abc2e1288d58"/>
        <w:numPr>
          <w:ilvl w:val="0"/>
          <w:numId w:val="3"/>
        </w:numPr>
        <w:snapToGrid w:val="0"/>
        <w:rPr>
          <w:color w:val="000000"/>
        </w:rPr>
      </w:pPr>
      <w:bookmarkStart w:id="8" w:name="Z_75dd3428_b24d_455a_8c64_57363d71ddc7"/>
      <w:r>
        <w:t xml:space="preserve"> </w:t>
      </w:r>
      <w:r w:rsidRPr="00684BDA">
        <w:rPr>
          <w:rFonts w:ascii="標楷體" w:hAnsi="標楷體" w:hint="eastAsia"/>
          <w:color w:val="000000"/>
        </w:rPr>
        <w:t>(Ａ)</w:t>
      </w:r>
      <w:r w:rsidRPr="00553F72">
        <w:rPr>
          <w:color w:val="000000"/>
        </w:rPr>
        <w:t>His parents drive him to school.</w:t>
      </w:r>
      <w:r w:rsidRPr="00553F72">
        <w:br/>
        <w:t xml:space="preserve"> </w:t>
      </w:r>
      <w:r w:rsidRPr="00553F72">
        <w:rPr>
          <w:color w:val="000000"/>
        </w:rPr>
        <w:t>(</w:t>
      </w:r>
      <w:r w:rsidRPr="00553F72">
        <w:rPr>
          <w:color w:val="000000"/>
        </w:rPr>
        <w:t>Ｂ</w:t>
      </w:r>
      <w:r w:rsidRPr="00553F72">
        <w:rPr>
          <w:color w:val="000000"/>
        </w:rPr>
        <w:t>)</w:t>
      </w:r>
      <w:r w:rsidRPr="00553F72">
        <w:rPr>
          <w:color w:val="000000"/>
          <w:w w:val="25"/>
        </w:rPr>
        <w:t xml:space="preserve">　</w:t>
      </w:r>
      <w:r w:rsidRPr="00553F72">
        <w:rPr>
          <w:color w:val="000000"/>
        </w:rPr>
        <w:t>He takes the school bus.</w:t>
      </w:r>
      <w:r w:rsidRPr="00553F72">
        <w:br/>
        <w:t xml:space="preserve"> </w:t>
      </w:r>
      <w:r w:rsidRPr="00553F72">
        <w:rPr>
          <w:color w:val="000000"/>
        </w:rPr>
        <w:t>(</w:t>
      </w:r>
      <w:r w:rsidRPr="00553F72">
        <w:rPr>
          <w:color w:val="000000"/>
        </w:rPr>
        <w:t>Ｃ</w:t>
      </w:r>
      <w:r w:rsidRPr="00553F72">
        <w:rPr>
          <w:color w:val="000000"/>
        </w:rPr>
        <w:t>)</w:t>
      </w:r>
      <w:r w:rsidRPr="00553F72">
        <w:rPr>
          <w:color w:val="000000"/>
          <w:w w:val="25"/>
        </w:rPr>
        <w:t xml:space="preserve">　</w:t>
      </w:r>
      <w:r w:rsidRPr="00553F72">
        <w:rPr>
          <w:color w:val="000000"/>
        </w:rPr>
        <w:t>He walks or rides a bike to school.</w:t>
      </w:r>
    </w:p>
    <w:p w:rsidR="00555600" w:rsidRPr="00553F72" w:rsidRDefault="00555600" w:rsidP="00555600">
      <w:pPr>
        <w:pStyle w:val="Normal99846d61-035a-42f7-b230-abc2e1288d58"/>
        <w:numPr>
          <w:ilvl w:val="0"/>
          <w:numId w:val="3"/>
        </w:numPr>
        <w:snapToGrid w:val="0"/>
        <w:rPr>
          <w:color w:val="000000"/>
        </w:rPr>
      </w:pPr>
      <w:bookmarkStart w:id="9" w:name="Z_94160b2b_fe63_432c_967f_0c8abf0460f3"/>
      <w:bookmarkEnd w:id="8"/>
      <w:r w:rsidRPr="00553F72">
        <w:t xml:space="preserve"> </w:t>
      </w:r>
      <w:r w:rsidRPr="00553F72">
        <w:rPr>
          <w:color w:val="000000"/>
        </w:rPr>
        <w:t>(</w:t>
      </w:r>
      <w:r w:rsidRPr="00553F72">
        <w:rPr>
          <w:color w:val="000000"/>
        </w:rPr>
        <w:t>Ａ</w:t>
      </w:r>
      <w:r w:rsidRPr="00553F72">
        <w:rPr>
          <w:color w:val="000000"/>
        </w:rPr>
        <w:t>)</w:t>
      </w:r>
      <w:r w:rsidRPr="00553F72">
        <w:rPr>
          <w:color w:val="000000"/>
          <w:w w:val="25"/>
        </w:rPr>
        <w:t xml:space="preserve">　</w:t>
      </w:r>
      <w:r w:rsidRPr="00553F72">
        <w:rPr>
          <w:color w:val="000000"/>
        </w:rPr>
        <w:t>Eric studied hard for the history test, so he did very well.</w:t>
      </w:r>
      <w:r w:rsidRPr="00553F72">
        <w:br/>
        <w:t xml:space="preserve"> </w:t>
      </w:r>
      <w:r w:rsidRPr="00553F72">
        <w:rPr>
          <w:color w:val="000000"/>
        </w:rPr>
        <w:t>(</w:t>
      </w:r>
      <w:r w:rsidRPr="00553F72">
        <w:rPr>
          <w:color w:val="000000"/>
        </w:rPr>
        <w:t>Ｂ</w:t>
      </w:r>
      <w:r w:rsidRPr="00553F72">
        <w:rPr>
          <w:color w:val="000000"/>
        </w:rPr>
        <w:t>)</w:t>
      </w:r>
      <w:r w:rsidRPr="00553F72">
        <w:rPr>
          <w:color w:val="000000"/>
          <w:w w:val="25"/>
        </w:rPr>
        <w:t xml:space="preserve">　</w:t>
      </w:r>
      <w:r w:rsidRPr="00553F72">
        <w:rPr>
          <w:color w:val="000000"/>
        </w:rPr>
        <w:t>Eric got up late and missed the train, so he didn’t take the test.</w:t>
      </w:r>
      <w:r w:rsidRPr="00553F72">
        <w:br/>
        <w:t xml:space="preserve"> </w:t>
      </w:r>
      <w:r w:rsidRPr="00553F72">
        <w:rPr>
          <w:color w:val="000000"/>
        </w:rPr>
        <w:t>(</w:t>
      </w:r>
      <w:r w:rsidRPr="00553F72">
        <w:rPr>
          <w:color w:val="000000"/>
        </w:rPr>
        <w:t>Ｃ</w:t>
      </w:r>
      <w:r w:rsidRPr="00553F72">
        <w:rPr>
          <w:color w:val="000000"/>
        </w:rPr>
        <w:t>)</w:t>
      </w:r>
      <w:r w:rsidRPr="00553F72">
        <w:rPr>
          <w:color w:val="000000"/>
          <w:w w:val="25"/>
        </w:rPr>
        <w:t xml:space="preserve">　</w:t>
      </w:r>
      <w:r w:rsidRPr="00553F72">
        <w:rPr>
          <w:color w:val="000000"/>
        </w:rPr>
        <w:t>Mr. Huang was very satisfied with students’ test scores this morning.</w:t>
      </w:r>
    </w:p>
    <w:p w:rsidR="00555600" w:rsidRPr="00553F72" w:rsidRDefault="00555600" w:rsidP="00555600">
      <w:pPr>
        <w:pStyle w:val="Normal99846d61-035a-42f7-b230-abc2e1288d58"/>
        <w:numPr>
          <w:ilvl w:val="0"/>
          <w:numId w:val="3"/>
        </w:numPr>
        <w:snapToGrid w:val="0"/>
        <w:rPr>
          <w:color w:val="000000"/>
        </w:rPr>
      </w:pPr>
      <w:bookmarkStart w:id="10" w:name="Z_9f1a34d0_1951_4d93_aa5f_96e3d3280a57"/>
      <w:bookmarkEnd w:id="9"/>
      <w:r w:rsidRPr="00553F72">
        <w:t xml:space="preserve"> </w:t>
      </w:r>
      <w:r w:rsidRPr="00553F72">
        <w:rPr>
          <w:color w:val="000000"/>
        </w:rPr>
        <w:t>(</w:t>
      </w:r>
      <w:r w:rsidRPr="00553F72">
        <w:rPr>
          <w:color w:val="000000"/>
        </w:rPr>
        <w:t>Ａ</w:t>
      </w:r>
      <w:r w:rsidRPr="00553F72">
        <w:rPr>
          <w:color w:val="000000"/>
        </w:rPr>
        <w:t>)</w:t>
      </w:r>
      <w:r w:rsidRPr="00553F72">
        <w:rPr>
          <w:color w:val="000000"/>
          <w:w w:val="25"/>
        </w:rPr>
        <w:t xml:space="preserve">　</w:t>
      </w:r>
      <w:r w:rsidRPr="00553F72">
        <w:rPr>
          <w:color w:val="000000"/>
        </w:rPr>
        <w:t>Download an app.</w:t>
      </w:r>
      <w:r w:rsidRPr="00553F72">
        <w:br/>
        <w:t xml:space="preserve"> </w:t>
      </w:r>
      <w:r w:rsidRPr="00553F72">
        <w:rPr>
          <w:color w:val="000000"/>
        </w:rPr>
        <w:t>(</w:t>
      </w:r>
      <w:r w:rsidRPr="00553F72">
        <w:rPr>
          <w:color w:val="000000"/>
        </w:rPr>
        <w:t>Ｂ</w:t>
      </w:r>
      <w:r w:rsidRPr="00553F72">
        <w:rPr>
          <w:color w:val="000000"/>
        </w:rPr>
        <w:t>)</w:t>
      </w:r>
      <w:r w:rsidRPr="00553F72">
        <w:rPr>
          <w:color w:val="000000"/>
          <w:w w:val="25"/>
        </w:rPr>
        <w:t xml:space="preserve">　</w:t>
      </w:r>
      <w:r w:rsidRPr="00553F72">
        <w:rPr>
          <w:color w:val="000000"/>
        </w:rPr>
        <w:t>Pay for pictures on the app.</w:t>
      </w:r>
      <w:r w:rsidRPr="00553F72">
        <w:br/>
        <w:t xml:space="preserve"> </w:t>
      </w:r>
      <w:r w:rsidRPr="00553F72">
        <w:rPr>
          <w:color w:val="000000"/>
        </w:rPr>
        <w:t>(</w:t>
      </w:r>
      <w:r w:rsidRPr="00553F72">
        <w:rPr>
          <w:color w:val="000000"/>
        </w:rPr>
        <w:t>Ｃ</w:t>
      </w:r>
      <w:r w:rsidRPr="00553F72">
        <w:rPr>
          <w:color w:val="000000"/>
        </w:rPr>
        <w:t>)</w:t>
      </w:r>
      <w:r w:rsidRPr="00553F72">
        <w:rPr>
          <w:color w:val="000000"/>
          <w:w w:val="25"/>
        </w:rPr>
        <w:t xml:space="preserve">　</w:t>
      </w:r>
      <w:r w:rsidRPr="00553F72">
        <w:rPr>
          <w:color w:val="000000"/>
        </w:rPr>
        <w:t>Send a meme to his friends.</w:t>
      </w:r>
    </w:p>
    <w:p w:rsidR="00555600" w:rsidRPr="00553F72" w:rsidRDefault="00555600" w:rsidP="00555600">
      <w:pPr>
        <w:pStyle w:val="Normal99846d61-035a-42f7-b230-abc2e1288d58"/>
        <w:numPr>
          <w:ilvl w:val="0"/>
          <w:numId w:val="3"/>
        </w:numPr>
        <w:snapToGrid w:val="0"/>
        <w:rPr>
          <w:color w:val="000000"/>
        </w:rPr>
      </w:pPr>
      <w:bookmarkStart w:id="11" w:name="Z_7c20971e_484f_4f68_b12a_13c5060806c0"/>
      <w:bookmarkEnd w:id="10"/>
      <w:r w:rsidRPr="00553F72">
        <w:t xml:space="preserve"> </w:t>
      </w:r>
      <w:r w:rsidRPr="00553F72">
        <w:rPr>
          <w:color w:val="000000"/>
        </w:rPr>
        <w:t>(</w:t>
      </w:r>
      <w:r w:rsidRPr="00553F72">
        <w:rPr>
          <w:color w:val="000000"/>
        </w:rPr>
        <w:t>Ａ</w:t>
      </w:r>
      <w:r w:rsidRPr="00553F72">
        <w:rPr>
          <w:color w:val="000000"/>
        </w:rPr>
        <w:t>)</w:t>
      </w:r>
      <w:r w:rsidRPr="00553F72">
        <w:rPr>
          <w:color w:val="000000"/>
          <w:w w:val="25"/>
        </w:rPr>
        <w:t xml:space="preserve">　</w:t>
      </w:r>
      <w:r w:rsidRPr="00553F72">
        <w:rPr>
          <w:color w:val="000000"/>
        </w:rPr>
        <w:t>A hospital.</w:t>
      </w:r>
      <w:r w:rsidRPr="00553F72">
        <w:br/>
        <w:t xml:space="preserve"> </w:t>
      </w:r>
      <w:r w:rsidRPr="00553F72">
        <w:rPr>
          <w:color w:val="000000"/>
        </w:rPr>
        <w:t>(</w:t>
      </w:r>
      <w:r w:rsidRPr="00553F72">
        <w:rPr>
          <w:color w:val="000000"/>
        </w:rPr>
        <w:t>Ｂ</w:t>
      </w:r>
      <w:r w:rsidRPr="00553F72">
        <w:rPr>
          <w:color w:val="000000"/>
        </w:rPr>
        <w:t>)</w:t>
      </w:r>
      <w:r w:rsidRPr="00553F72">
        <w:rPr>
          <w:color w:val="000000"/>
          <w:w w:val="25"/>
        </w:rPr>
        <w:t xml:space="preserve">　</w:t>
      </w:r>
      <w:r w:rsidRPr="00553F72">
        <w:rPr>
          <w:color w:val="000000"/>
        </w:rPr>
        <w:t>A library.</w:t>
      </w:r>
      <w:r w:rsidRPr="00553F72">
        <w:br/>
        <w:t xml:space="preserve"> </w:t>
      </w:r>
      <w:r w:rsidRPr="00553F72">
        <w:rPr>
          <w:color w:val="000000"/>
        </w:rPr>
        <w:t>(</w:t>
      </w:r>
      <w:r w:rsidRPr="00553F72">
        <w:rPr>
          <w:color w:val="000000"/>
        </w:rPr>
        <w:t>Ｃ</w:t>
      </w:r>
      <w:r w:rsidRPr="00553F72">
        <w:rPr>
          <w:color w:val="000000"/>
        </w:rPr>
        <w:t>)</w:t>
      </w:r>
      <w:r w:rsidRPr="00553F72">
        <w:rPr>
          <w:color w:val="000000"/>
          <w:w w:val="25"/>
        </w:rPr>
        <w:t xml:space="preserve">　</w:t>
      </w:r>
      <w:r w:rsidRPr="00553F72">
        <w:rPr>
          <w:color w:val="000000"/>
        </w:rPr>
        <w:t>A TV program.</w:t>
      </w:r>
    </w:p>
    <w:p w:rsidR="00555600" w:rsidRPr="00553F72" w:rsidRDefault="00555600" w:rsidP="00555600">
      <w:pPr>
        <w:pStyle w:val="Normal99846d61-035a-42f7-b230-abc2e1288d58"/>
        <w:numPr>
          <w:ilvl w:val="0"/>
          <w:numId w:val="3"/>
        </w:numPr>
        <w:snapToGrid w:val="0"/>
        <w:rPr>
          <w:color w:val="000000"/>
        </w:rPr>
      </w:pPr>
      <w:bookmarkStart w:id="12" w:name="Z_3cb4d09b_d6aa_4ef8_a2d9_e260ac8a7613"/>
      <w:bookmarkEnd w:id="11"/>
      <w:r w:rsidRPr="00553F72">
        <w:t xml:space="preserve"> </w:t>
      </w:r>
      <w:r w:rsidRPr="00553F72">
        <w:rPr>
          <w:color w:val="000000"/>
        </w:rPr>
        <w:t>(</w:t>
      </w:r>
      <w:r w:rsidRPr="00553F72">
        <w:rPr>
          <w:color w:val="000000"/>
        </w:rPr>
        <w:t>Ａ</w:t>
      </w:r>
      <w:r w:rsidRPr="00553F72">
        <w:rPr>
          <w:color w:val="000000"/>
        </w:rPr>
        <w:t>)</w:t>
      </w:r>
      <w:r w:rsidRPr="00553F72">
        <w:rPr>
          <w:color w:val="000000"/>
          <w:w w:val="25"/>
        </w:rPr>
        <w:t xml:space="preserve">　</w:t>
      </w:r>
      <w:r w:rsidRPr="00553F72">
        <w:rPr>
          <w:color w:val="000000"/>
        </w:rPr>
        <w:t>Not to get to the office too early.</w:t>
      </w:r>
      <w:r w:rsidRPr="00553F72">
        <w:br/>
        <w:t xml:space="preserve"> </w:t>
      </w:r>
      <w:r w:rsidRPr="00553F72">
        <w:rPr>
          <w:color w:val="000000"/>
        </w:rPr>
        <w:t>(</w:t>
      </w:r>
      <w:r w:rsidRPr="00553F72">
        <w:rPr>
          <w:color w:val="000000"/>
        </w:rPr>
        <w:t>Ｂ</w:t>
      </w:r>
      <w:r w:rsidRPr="00553F72">
        <w:rPr>
          <w:color w:val="000000"/>
        </w:rPr>
        <w:t>)</w:t>
      </w:r>
      <w:r w:rsidRPr="00553F72">
        <w:rPr>
          <w:color w:val="000000"/>
          <w:w w:val="25"/>
        </w:rPr>
        <w:t xml:space="preserve">　</w:t>
      </w:r>
      <w:r w:rsidRPr="00553F72">
        <w:rPr>
          <w:color w:val="000000"/>
        </w:rPr>
        <w:t>Not to use copy machines too often.</w:t>
      </w:r>
      <w:r w:rsidRPr="00553F72">
        <w:br/>
        <w:t xml:space="preserve"> </w:t>
      </w:r>
      <w:r w:rsidRPr="00553F72">
        <w:rPr>
          <w:color w:val="000000"/>
        </w:rPr>
        <w:t>(</w:t>
      </w:r>
      <w:r w:rsidRPr="00553F72">
        <w:rPr>
          <w:color w:val="000000"/>
        </w:rPr>
        <w:t>Ｃ</w:t>
      </w:r>
      <w:r w:rsidRPr="00553F72">
        <w:rPr>
          <w:color w:val="000000"/>
        </w:rPr>
        <w:t>)</w:t>
      </w:r>
      <w:r w:rsidRPr="00553F72">
        <w:rPr>
          <w:color w:val="000000"/>
          <w:w w:val="25"/>
        </w:rPr>
        <w:t xml:space="preserve">　</w:t>
      </w:r>
      <w:r w:rsidRPr="00553F72">
        <w:rPr>
          <w:color w:val="000000"/>
        </w:rPr>
        <w:t>Not to get too close to the windows.</w:t>
      </w:r>
    </w:p>
    <w:bookmarkEnd w:id="12"/>
    <w:p w:rsidR="00555600" w:rsidRPr="00191DA1" w:rsidRDefault="00555600" w:rsidP="00555600">
      <w:pPr>
        <w:rPr>
          <w:rFonts w:ascii="標楷體" w:eastAsia="標楷體" w:hAnsi="標楷體"/>
        </w:rPr>
      </w:pPr>
    </w:p>
    <w:p w:rsidR="0043354B" w:rsidRDefault="009861DF" w:rsidP="0043354B">
      <w:pPr>
        <w:rPr>
          <w:rFonts w:ascii="標楷體" w:eastAsia="標楷體" w:hAnsi="標楷體"/>
        </w:rPr>
      </w:pPr>
      <w:r w:rsidRPr="003C5843">
        <w:rPr>
          <w:rFonts w:ascii="標楷體" w:eastAsia="標楷體" w:hAnsi="標楷體" w:hint="eastAsia"/>
        </w:rPr>
        <w:t>二. 綜合選擇</w:t>
      </w:r>
      <w:r w:rsidR="00B75830">
        <w:rPr>
          <w:rFonts w:ascii="標楷體" w:eastAsia="標楷體" w:hAnsi="標楷體" w:hint="eastAsia"/>
        </w:rPr>
        <w:t xml:space="preserve"> 46</w:t>
      </w:r>
      <w:r w:rsidR="00B75830">
        <w:rPr>
          <w:rFonts w:ascii="SimSun" w:eastAsia="SimSun" w:hAnsi="SimSun" w:hint="eastAsia"/>
        </w:rPr>
        <w:t>%</w:t>
      </w:r>
    </w:p>
    <w:p w:rsidR="006D4C95" w:rsidRPr="00553F72" w:rsidRDefault="006D4C95" w:rsidP="009103C6">
      <w:pPr>
        <w:rPr>
          <w:rFonts w:ascii="Times New Roman" w:eastAsia="標楷體" w:hAnsi="Times New Roman" w:cs="Times New Roman"/>
          <w:color w:val="FF0000"/>
        </w:rPr>
      </w:pPr>
      <w:r w:rsidRPr="00553F72">
        <w:rPr>
          <w:rFonts w:ascii="Times New Roman" w:eastAsia="標楷體" w:hAnsi="Times New Roman" w:cs="Times New Roman"/>
        </w:rPr>
        <w:t>16.</w:t>
      </w:r>
      <w:r w:rsidR="009103C6" w:rsidRPr="00553F72">
        <w:rPr>
          <w:rFonts w:ascii="Times New Roman" w:eastAsia="標楷體" w:hAnsi="Times New Roman" w:cs="Times New Roman"/>
        </w:rPr>
        <w:t xml:space="preserve"> Please remember to ____ your desk up before you leave today.    (A)</w:t>
      </w:r>
      <w:r w:rsidR="0064601C">
        <w:rPr>
          <w:rFonts w:ascii="Times New Roman" w:eastAsia="標楷體" w:hAnsi="Times New Roman" w:cs="Times New Roman" w:hint="eastAsia"/>
        </w:rPr>
        <w:t xml:space="preserve"> </w:t>
      </w:r>
      <w:r w:rsidR="009103C6" w:rsidRPr="00553F72">
        <w:rPr>
          <w:rFonts w:ascii="Times New Roman" w:eastAsia="標楷體" w:hAnsi="Times New Roman" w:cs="Times New Roman"/>
        </w:rPr>
        <w:t>tiny   (B)</w:t>
      </w:r>
      <w:r w:rsidR="0064601C">
        <w:rPr>
          <w:rFonts w:ascii="Times New Roman" w:eastAsia="標楷體" w:hAnsi="Times New Roman" w:cs="Times New Roman" w:hint="eastAsia"/>
        </w:rPr>
        <w:t xml:space="preserve"> </w:t>
      </w:r>
      <w:r w:rsidR="009103C6" w:rsidRPr="00553F72">
        <w:rPr>
          <w:rFonts w:ascii="Times New Roman" w:eastAsia="標楷體" w:hAnsi="Times New Roman" w:cs="Times New Roman"/>
        </w:rPr>
        <w:t>stupid   (C)</w:t>
      </w:r>
      <w:r w:rsidR="0064601C">
        <w:rPr>
          <w:rFonts w:ascii="Times New Roman" w:eastAsia="標楷體" w:hAnsi="Times New Roman" w:cs="Times New Roman" w:hint="eastAsia"/>
        </w:rPr>
        <w:t xml:space="preserve"> </w:t>
      </w:r>
      <w:r w:rsidR="009103C6" w:rsidRPr="00553F72">
        <w:rPr>
          <w:rFonts w:ascii="Times New Roman" w:eastAsia="標楷體" w:hAnsi="Times New Roman" w:cs="Times New Roman"/>
        </w:rPr>
        <w:t>study   (D)</w:t>
      </w:r>
      <w:r w:rsidR="0064601C">
        <w:rPr>
          <w:rFonts w:ascii="Times New Roman" w:eastAsia="標楷體" w:hAnsi="Times New Roman" w:cs="Times New Roman" w:hint="eastAsia"/>
        </w:rPr>
        <w:t xml:space="preserve"> </w:t>
      </w:r>
      <w:r w:rsidR="009103C6" w:rsidRPr="00553F72">
        <w:rPr>
          <w:rFonts w:ascii="Times New Roman" w:eastAsia="標楷體" w:hAnsi="Times New Roman" w:cs="Times New Roman"/>
        </w:rPr>
        <w:t>tidy</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17.</w:t>
      </w:r>
      <w:r w:rsidR="004A50EE" w:rsidRPr="00553F72">
        <w:rPr>
          <w:rFonts w:ascii="Times New Roman" w:eastAsia="標楷體" w:hAnsi="Times New Roman" w:cs="Times New Roman"/>
        </w:rPr>
        <w:t xml:space="preserve"> </w:t>
      </w:r>
      <w:r w:rsidRPr="00553F72">
        <w:rPr>
          <w:rFonts w:ascii="Times New Roman" w:eastAsia="標楷體" w:hAnsi="Times New Roman" w:cs="Times New Roman"/>
        </w:rPr>
        <w:t>A: Ben became scared of walking on the streets after he was hit by a car one time.</w:t>
      </w:r>
    </w:p>
    <w:p w:rsidR="006D4C95" w:rsidRPr="00553F72" w:rsidRDefault="006D4C95" w:rsidP="006D4C95">
      <w:pPr>
        <w:ind w:firstLineChars="100" w:firstLine="240"/>
        <w:rPr>
          <w:rFonts w:ascii="Times New Roman" w:eastAsia="標楷體" w:hAnsi="Times New Roman" w:cs="Times New Roman"/>
        </w:rPr>
      </w:pPr>
      <w:r w:rsidRPr="00553F72">
        <w:rPr>
          <w:rFonts w:ascii="Times New Roman" w:eastAsia="標楷體" w:hAnsi="Times New Roman" w:cs="Times New Roman"/>
        </w:rPr>
        <w:t xml:space="preserve"> B: Once bitten, twice ____.       (A)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shy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high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try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tired</w:t>
      </w:r>
    </w:p>
    <w:p w:rsidR="004A50EE" w:rsidRPr="00553F72" w:rsidRDefault="006D4C95" w:rsidP="006D4C95">
      <w:pPr>
        <w:ind w:left="240" w:hangingChars="100" w:hanging="240"/>
        <w:rPr>
          <w:rFonts w:ascii="Times New Roman" w:eastAsia="標楷體" w:hAnsi="Times New Roman" w:cs="Times New Roman"/>
        </w:rPr>
      </w:pPr>
      <w:r w:rsidRPr="00553F72">
        <w:rPr>
          <w:rFonts w:ascii="Times New Roman" w:eastAsia="標楷體" w:hAnsi="Times New Roman" w:cs="Times New Roman"/>
        </w:rPr>
        <w:t>18.</w:t>
      </w:r>
      <w:r w:rsidR="004A50EE"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Ken made a ____ with his brother. He taught him how to play the video game, and he helped him with his history </w:t>
      </w:r>
      <w:r w:rsidR="009636B7" w:rsidRPr="00553F72">
        <w:rPr>
          <w:rFonts w:ascii="Times New Roman" w:eastAsia="標楷體" w:hAnsi="Times New Roman" w:cs="Times New Roman"/>
        </w:rPr>
        <w:t>exercises</w:t>
      </w:r>
      <w:r w:rsidR="004A50EE" w:rsidRPr="00553F72">
        <w:rPr>
          <w:rFonts w:ascii="Times New Roman" w:eastAsia="標楷體" w:hAnsi="Times New Roman" w:cs="Times New Roman"/>
        </w:rPr>
        <w:t xml:space="preserve">.     </w:t>
      </w:r>
    </w:p>
    <w:p w:rsidR="006D4C95" w:rsidRPr="00553F72" w:rsidRDefault="004A50EE" w:rsidP="006D4C95">
      <w:pPr>
        <w:ind w:left="240" w:hangingChars="100" w:hanging="240"/>
        <w:rPr>
          <w:rFonts w:ascii="Times New Roman" w:eastAsia="標楷體" w:hAnsi="Times New Roman" w:cs="Times New Roman"/>
        </w:rPr>
      </w:pPr>
      <w:r w:rsidRPr="00553F72">
        <w:rPr>
          <w:rFonts w:ascii="Times New Roman" w:eastAsia="標楷體" w:hAnsi="Times New Roman" w:cs="Times New Roman"/>
        </w:rPr>
        <w:t xml:space="preserve">   </w:t>
      </w:r>
      <w:r w:rsidR="006D4C95" w:rsidRPr="00553F72">
        <w:rPr>
          <w:rFonts w:ascii="Times New Roman" w:eastAsia="標楷體" w:hAnsi="Times New Roman" w:cs="Times New Roman"/>
        </w:rPr>
        <w:t>(A)</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heal   (B)</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heat   (C)</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deal   (D)</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date</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19.</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I feel like I’m standing at a ____, and I don’t know ____ go north, south, east, or west.</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 xml:space="preserve">  </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cross ; to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across ; whether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crossroads ; whether to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correct ; if to</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20.</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It took me several hours to ____ the spelling mistakes in my report.  </w:t>
      </w:r>
    </w:p>
    <w:p w:rsidR="006D4C95" w:rsidRPr="00553F72" w:rsidRDefault="000B7F04" w:rsidP="006D4C95">
      <w:pPr>
        <w:ind w:firstLineChars="100" w:firstLine="240"/>
        <w:rPr>
          <w:rFonts w:ascii="Times New Roman" w:eastAsia="標楷體" w:hAnsi="Times New Roman" w:cs="Times New Roman"/>
        </w:rPr>
      </w:pPr>
      <w:r w:rsidRPr="00553F72">
        <w:rPr>
          <w:rFonts w:ascii="Times New Roman" w:eastAsia="標楷體" w:hAnsi="Times New Roman" w:cs="Times New Roman"/>
        </w:rPr>
        <w:t xml:space="preserve"> </w:t>
      </w:r>
      <w:r w:rsidR="006D4C95" w:rsidRPr="00553F72">
        <w:rPr>
          <w:rFonts w:ascii="Times New Roman" w:eastAsia="標楷體" w:hAnsi="Times New Roman" w:cs="Times New Roman"/>
        </w:rPr>
        <w:t>(A)</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collect   (B)</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class   (C)</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clean   (D)</w:t>
      </w:r>
      <w:r w:rsidR="0064601C">
        <w:rPr>
          <w:rFonts w:ascii="Times New Roman" w:eastAsia="標楷體" w:hAnsi="Times New Roman" w:cs="Times New Roman" w:hint="eastAsia"/>
        </w:rPr>
        <w:t xml:space="preserve"> </w:t>
      </w:r>
      <w:r w:rsidR="006D4C95" w:rsidRPr="00553F72">
        <w:rPr>
          <w:rFonts w:ascii="Times New Roman" w:eastAsia="標楷體" w:hAnsi="Times New Roman" w:cs="Times New Roman"/>
        </w:rPr>
        <w:t>correct</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21.</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The writer has touched many hearts with the ____ of his writing.  (A)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power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course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powder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curse</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22.</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The weather is getting colder and colder. If you feel cold, I can lend you my ____.     </w:t>
      </w:r>
    </w:p>
    <w:p w:rsidR="006D4C95" w:rsidRPr="00553F72" w:rsidRDefault="0064601C" w:rsidP="0064601C">
      <w:pPr>
        <w:rPr>
          <w:rFonts w:ascii="Times New Roman" w:eastAsia="標楷體" w:hAnsi="Times New Roman" w:cs="Times New Roman"/>
        </w:rPr>
      </w:pP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(A)</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blank   (B)</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blanket   (C)</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block   (D)</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cricket</w:t>
      </w:r>
    </w:p>
    <w:p w:rsidR="0064601C" w:rsidRDefault="006D4C95" w:rsidP="000B7F04">
      <w:pPr>
        <w:rPr>
          <w:rFonts w:ascii="Times New Roman" w:eastAsia="標楷體" w:hAnsi="Times New Roman" w:cs="Times New Roman"/>
        </w:rPr>
      </w:pPr>
      <w:r w:rsidRPr="00553F72">
        <w:rPr>
          <w:rFonts w:ascii="Times New Roman" w:eastAsia="標楷體" w:hAnsi="Times New Roman" w:cs="Times New Roman"/>
        </w:rPr>
        <w:t>23.</w:t>
      </w:r>
      <w:r w:rsidR="000B7F04" w:rsidRPr="00553F72">
        <w:rPr>
          <w:rFonts w:ascii="Times New Roman" w:eastAsia="標楷體" w:hAnsi="Times New Roman" w:cs="Times New Roman"/>
        </w:rPr>
        <w:t xml:space="preserve"> </w:t>
      </w:r>
      <w:r w:rsidR="009103C6" w:rsidRPr="00553F72">
        <w:rPr>
          <w:rFonts w:ascii="Times New Roman" w:eastAsia="標楷體" w:hAnsi="Times New Roman" w:cs="Times New Roman"/>
        </w:rPr>
        <w:t xml:space="preserve">You have to wear </w:t>
      </w:r>
      <w:r w:rsidR="000B7F04" w:rsidRPr="00553F72">
        <w:rPr>
          <w:rFonts w:ascii="Times New Roman" w:eastAsia="標楷體" w:hAnsi="Times New Roman" w:cs="Times New Roman"/>
        </w:rPr>
        <w:t xml:space="preserve">a </w:t>
      </w:r>
      <w:r w:rsidR="009103C6" w:rsidRPr="00553F72">
        <w:rPr>
          <w:rFonts w:ascii="Times New Roman" w:eastAsia="標楷體" w:hAnsi="Times New Roman" w:cs="Times New Roman"/>
        </w:rPr>
        <w:t xml:space="preserve">uniform at school, and _____. </w:t>
      </w:r>
    </w:p>
    <w:p w:rsidR="006D4C95" w:rsidRPr="00553F72" w:rsidRDefault="0064601C" w:rsidP="000B7F04">
      <w:pPr>
        <w:rPr>
          <w:rFonts w:ascii="Times New Roman" w:eastAsia="標楷體" w:hAnsi="Times New Roman" w:cs="Times New Roman"/>
        </w:rPr>
      </w:pPr>
      <w:r>
        <w:rPr>
          <w:rFonts w:ascii="Times New Roman" w:eastAsia="標楷體" w:hAnsi="Times New Roman" w:cs="Times New Roman" w:hint="eastAsia"/>
        </w:rPr>
        <w:t xml:space="preserve">   </w:t>
      </w:r>
      <w:r w:rsidR="009103C6" w:rsidRPr="00553F72">
        <w:rPr>
          <w:rFonts w:ascii="Times New Roman" w:eastAsia="標楷體" w:hAnsi="Times New Roman" w:cs="Times New Roman"/>
        </w:rPr>
        <w:t>(A)</w:t>
      </w:r>
      <w:r>
        <w:rPr>
          <w:rFonts w:ascii="Times New Roman" w:eastAsia="標楷體" w:hAnsi="Times New Roman" w:cs="Times New Roman" w:hint="eastAsia"/>
        </w:rPr>
        <w:t xml:space="preserve"> </w:t>
      </w:r>
      <w:r w:rsidR="009103C6" w:rsidRPr="00553F72">
        <w:rPr>
          <w:rFonts w:ascii="Times New Roman" w:eastAsia="標楷體" w:hAnsi="Times New Roman" w:cs="Times New Roman"/>
        </w:rPr>
        <w:t>they have, too  (B)</w:t>
      </w:r>
      <w:r>
        <w:rPr>
          <w:rFonts w:ascii="Times New Roman" w:eastAsia="標楷體" w:hAnsi="Times New Roman" w:cs="Times New Roman" w:hint="eastAsia"/>
        </w:rPr>
        <w:t xml:space="preserve"> </w:t>
      </w:r>
      <w:r w:rsidR="009103C6" w:rsidRPr="00553F72">
        <w:rPr>
          <w:rFonts w:ascii="Times New Roman" w:eastAsia="標楷體" w:hAnsi="Times New Roman" w:cs="Times New Roman"/>
        </w:rPr>
        <w:t>so do they  (C)</w:t>
      </w:r>
      <w:r>
        <w:rPr>
          <w:rFonts w:ascii="Times New Roman" w:eastAsia="標楷體" w:hAnsi="Times New Roman" w:cs="Times New Roman" w:hint="eastAsia"/>
        </w:rPr>
        <w:t xml:space="preserve"> </w:t>
      </w:r>
      <w:r w:rsidR="009103C6" w:rsidRPr="00553F72">
        <w:rPr>
          <w:rFonts w:ascii="Times New Roman" w:eastAsia="標楷體" w:hAnsi="Times New Roman" w:cs="Times New Roman"/>
        </w:rPr>
        <w:t>they haven’t, either  (D)</w:t>
      </w:r>
      <w:r>
        <w:rPr>
          <w:rFonts w:ascii="Times New Roman" w:eastAsia="標楷體" w:hAnsi="Times New Roman" w:cs="Times New Roman" w:hint="eastAsia"/>
        </w:rPr>
        <w:t xml:space="preserve"> </w:t>
      </w:r>
      <w:r w:rsidR="009103C6" w:rsidRPr="00553F72">
        <w:rPr>
          <w:rFonts w:ascii="Times New Roman" w:eastAsia="標楷體" w:hAnsi="Times New Roman" w:cs="Times New Roman"/>
        </w:rPr>
        <w:t>neither do they</w:t>
      </w:r>
      <w:r w:rsidR="006D4C95" w:rsidRPr="00553F72">
        <w:rPr>
          <w:rFonts w:ascii="Times New Roman" w:eastAsia="標楷體" w:hAnsi="Times New Roman" w:cs="Times New Roman"/>
        </w:rPr>
        <w:t xml:space="preserve"> </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24.</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The last ____ on the menu is the most expensive one.    (A)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stem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turn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item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sign</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25.</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Susan will move to America next week. Her life will be so different ____. </w:t>
      </w:r>
    </w:p>
    <w:p w:rsidR="006D4C95" w:rsidRPr="00553F72" w:rsidRDefault="006D4C95" w:rsidP="000B7F04">
      <w:pPr>
        <w:ind w:firstLineChars="100" w:firstLine="240"/>
        <w:rPr>
          <w:rFonts w:ascii="Times New Roman" w:eastAsia="標楷體" w:hAnsi="Times New Roman" w:cs="Times New Roman"/>
        </w:rPr>
      </w:pPr>
      <w:r w:rsidRPr="00553F72">
        <w:rPr>
          <w:rFonts w:ascii="Times New Roman" w:eastAsia="標楷體" w:hAnsi="Times New Roman" w:cs="Times New Roman"/>
        </w:rPr>
        <w:t>(A)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wit</w:t>
      </w:r>
      <w:r w:rsidR="009636B7" w:rsidRPr="00553F72">
        <w:rPr>
          <w:rFonts w:ascii="Times New Roman" w:eastAsia="標楷體" w:hAnsi="Times New Roman" w:cs="Times New Roman"/>
        </w:rPr>
        <w:t>h us   (B)</w:t>
      </w:r>
      <w:r w:rsidR="0064601C">
        <w:rPr>
          <w:rFonts w:ascii="Times New Roman" w:eastAsia="標楷體" w:hAnsi="Times New Roman" w:cs="Times New Roman" w:hint="eastAsia"/>
        </w:rPr>
        <w:t xml:space="preserve"> </w:t>
      </w:r>
      <w:r w:rsidR="009636B7" w:rsidRPr="00553F72">
        <w:rPr>
          <w:rFonts w:ascii="Times New Roman" w:eastAsia="標楷體" w:hAnsi="Times New Roman" w:cs="Times New Roman"/>
        </w:rPr>
        <w:t>as we   (C)</w:t>
      </w:r>
      <w:r w:rsidR="0064601C">
        <w:rPr>
          <w:rFonts w:ascii="Times New Roman" w:eastAsia="標楷體" w:hAnsi="Times New Roman" w:cs="Times New Roman" w:hint="eastAsia"/>
        </w:rPr>
        <w:t xml:space="preserve"> </w:t>
      </w:r>
      <w:r w:rsidR="009636B7" w:rsidRPr="00553F72">
        <w:rPr>
          <w:rFonts w:ascii="Times New Roman" w:eastAsia="標楷體" w:hAnsi="Times New Roman" w:cs="Times New Roman"/>
        </w:rPr>
        <w:t>for ourselves</w:t>
      </w:r>
      <w:r w:rsidRPr="00553F72">
        <w:rPr>
          <w:rFonts w:ascii="Times New Roman" w:eastAsia="標楷體" w:hAnsi="Times New Roman" w:cs="Times New Roman"/>
        </w:rPr>
        <w:t xml:space="preserve">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from ours</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26.</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____we might not head down the same road, I’ll make sure to ____ you all.       </w:t>
      </w:r>
    </w:p>
    <w:p w:rsidR="006D4C95" w:rsidRPr="00553F72" w:rsidRDefault="006D4C95" w:rsidP="000B7F04">
      <w:pPr>
        <w:ind w:firstLineChars="100" w:firstLine="240"/>
        <w:rPr>
          <w:rFonts w:ascii="Times New Roman" w:eastAsia="標楷體" w:hAnsi="Times New Roman" w:cs="Times New Roman"/>
        </w:rPr>
      </w:pPr>
      <w:r w:rsidRPr="00553F72">
        <w:rPr>
          <w:rFonts w:ascii="Times New Roman" w:eastAsia="標楷體" w:hAnsi="Times New Roman" w:cs="Times New Roman"/>
        </w:rPr>
        <w:t>(A)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Even though ; keep in touch with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Even ; read my mind to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Though ; cheer up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After that ; count on</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27.</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The teacher ____ a blue dress made me ____ all the trash.</w:t>
      </w:r>
    </w:p>
    <w:p w:rsidR="006D4C95" w:rsidRPr="00553F72" w:rsidRDefault="006D4C95" w:rsidP="000B7F04">
      <w:pPr>
        <w:ind w:firstLineChars="100" w:firstLine="240"/>
        <w:rPr>
          <w:rFonts w:ascii="Times New Roman" w:eastAsia="標楷體" w:hAnsi="Times New Roman" w:cs="Times New Roman"/>
        </w:rPr>
      </w:pPr>
      <w:r w:rsidRPr="00553F72">
        <w:rPr>
          <w:rFonts w:ascii="Times New Roman" w:eastAsia="標楷體" w:hAnsi="Times New Roman" w:cs="Times New Roman"/>
        </w:rPr>
        <w:t>(A)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in ; pick up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who wear ; to pick up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whose ; picking up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that is ;</w:t>
      </w:r>
      <w:r w:rsidR="00EE253F" w:rsidRPr="00553F72">
        <w:rPr>
          <w:rFonts w:ascii="Times New Roman" w:eastAsia="標楷體" w:hAnsi="Times New Roman" w:cs="Times New Roman"/>
        </w:rPr>
        <w:t xml:space="preserve"> </w:t>
      </w:r>
      <w:r w:rsidRPr="00553F72">
        <w:rPr>
          <w:rFonts w:ascii="Times New Roman" w:eastAsia="標楷體" w:hAnsi="Times New Roman" w:cs="Times New Roman"/>
        </w:rPr>
        <w:t>picking up</w:t>
      </w:r>
    </w:p>
    <w:p w:rsidR="000B7F04"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28.</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Bill’s never been to USA, and _____.   (A)</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neither has Tom   (B)</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so has Tom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Tom isn’t, either.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 xml:space="preserve">Tom is, too  </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29.</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The boy is poor. He is often ________ his classmates.  </w:t>
      </w:r>
      <w:r w:rsidR="00EE253F" w:rsidRPr="00553F72">
        <w:rPr>
          <w:rFonts w:ascii="Times New Roman" w:eastAsia="標楷體" w:hAnsi="Times New Roman" w:cs="Times New Roman"/>
        </w:rPr>
        <w:t xml:space="preserve"> (A)</w:t>
      </w:r>
      <w:r w:rsidR="0064601C">
        <w:rPr>
          <w:rFonts w:ascii="Times New Roman" w:eastAsia="標楷體" w:hAnsi="Times New Roman" w:cs="Times New Roman" w:hint="eastAsia"/>
        </w:rPr>
        <w:t xml:space="preserve"> </w:t>
      </w:r>
      <w:r w:rsidR="00EE253F" w:rsidRPr="00553F72">
        <w:rPr>
          <w:rFonts w:ascii="Times New Roman" w:eastAsia="標楷體" w:hAnsi="Times New Roman" w:cs="Times New Roman"/>
        </w:rPr>
        <w:t>laughed</w:t>
      </w:r>
      <w:r w:rsidRPr="00553F72">
        <w:rPr>
          <w:rFonts w:ascii="Times New Roman" w:eastAsia="標楷體" w:hAnsi="Times New Roman" w:cs="Times New Roman"/>
        </w:rPr>
        <w:t xml:space="preserve"> by   </w:t>
      </w:r>
      <w:r w:rsidR="00EE253F" w:rsidRPr="00553F72">
        <w:rPr>
          <w:rFonts w:ascii="Times New Roman" w:eastAsia="標楷體" w:hAnsi="Times New Roman" w:cs="Times New Roman"/>
        </w:rPr>
        <w:t>(B)</w:t>
      </w:r>
      <w:r w:rsidR="0064601C">
        <w:rPr>
          <w:rFonts w:ascii="Times New Roman" w:eastAsia="標楷體" w:hAnsi="Times New Roman" w:cs="Times New Roman" w:hint="eastAsia"/>
        </w:rPr>
        <w:t xml:space="preserve"> </w:t>
      </w:r>
      <w:r w:rsidR="00EE253F" w:rsidRPr="00553F72">
        <w:rPr>
          <w:rFonts w:ascii="Times New Roman" w:eastAsia="標楷體" w:hAnsi="Times New Roman" w:cs="Times New Roman"/>
        </w:rPr>
        <w:t xml:space="preserve">laughed at </w:t>
      </w:r>
      <w:r w:rsidRPr="00553F72">
        <w:rPr>
          <w:rFonts w:ascii="Times New Roman" w:eastAsia="標楷體" w:hAnsi="Times New Roman" w:cs="Times New Roman"/>
        </w:rPr>
        <w:t>by   (C)</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laughed at   (D)</w:t>
      </w:r>
      <w:r w:rsidR="0064601C">
        <w:rPr>
          <w:rFonts w:ascii="Times New Roman" w:eastAsia="標楷體" w:hAnsi="Times New Roman" w:cs="Times New Roman" w:hint="eastAsia"/>
        </w:rPr>
        <w:t xml:space="preserve"> </w:t>
      </w:r>
      <w:r w:rsidRPr="00553F72">
        <w:rPr>
          <w:rFonts w:ascii="Times New Roman" w:eastAsia="標楷體" w:hAnsi="Times New Roman" w:cs="Times New Roman"/>
        </w:rPr>
        <w:t xml:space="preserve">laughed </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30.</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My brother seldom read magazines, and ____.   (A)</w:t>
      </w:r>
      <w:r w:rsidR="00C67B1D">
        <w:rPr>
          <w:rFonts w:ascii="Times New Roman" w:eastAsia="標楷體" w:hAnsi="Times New Roman" w:cs="Times New Roman" w:hint="eastAsia"/>
        </w:rPr>
        <w:t xml:space="preserve"> </w:t>
      </w:r>
      <w:r w:rsidR="00EE253F" w:rsidRPr="00553F72">
        <w:rPr>
          <w:rFonts w:ascii="Times New Roman" w:eastAsia="標楷體" w:hAnsi="Times New Roman" w:cs="Times New Roman"/>
        </w:rPr>
        <w:t>I did, too</w:t>
      </w:r>
      <w:r w:rsidRPr="00553F72">
        <w:rPr>
          <w:rFonts w:ascii="Times New Roman" w:eastAsia="標楷體" w:hAnsi="Times New Roman" w:cs="Times New Roman"/>
        </w:rPr>
        <w:t xml:space="preserve">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so do I   (C)</w:t>
      </w:r>
      <w:r w:rsidR="00C67B1D">
        <w:rPr>
          <w:rFonts w:ascii="Times New Roman" w:eastAsia="標楷體" w:hAnsi="Times New Roman" w:cs="Times New Roman" w:hint="eastAsia"/>
        </w:rPr>
        <w:t xml:space="preserve"> </w:t>
      </w:r>
      <w:r w:rsidR="00EE253F" w:rsidRPr="00553F72">
        <w:rPr>
          <w:rFonts w:ascii="Times New Roman" w:eastAsia="標楷體" w:hAnsi="Times New Roman" w:cs="Times New Roman"/>
        </w:rPr>
        <w:t>I didn’t, either</w:t>
      </w:r>
      <w:r w:rsidRPr="00553F72">
        <w:rPr>
          <w:rFonts w:ascii="Times New Roman" w:eastAsia="標楷體" w:hAnsi="Times New Roman" w:cs="Times New Roman"/>
        </w:rPr>
        <w:t xml:space="preserve">   (D)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neither do I</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31.</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____ Peter ____ Nick will marry you. You are not their cup of tea. </w:t>
      </w:r>
    </w:p>
    <w:p w:rsidR="006D4C95" w:rsidRPr="00553F72" w:rsidRDefault="006D4C95" w:rsidP="000B7F04">
      <w:pPr>
        <w:ind w:firstLineChars="100" w:firstLine="240"/>
        <w:rPr>
          <w:rFonts w:ascii="Times New Roman" w:eastAsia="標楷體" w:hAnsi="Times New Roman" w:cs="Times New Roman"/>
        </w:rPr>
      </w:pPr>
      <w:r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Both</w:t>
      </w:r>
      <w:r w:rsidR="009103C6" w:rsidRPr="00553F72">
        <w:rPr>
          <w:rFonts w:ascii="Times New Roman" w:eastAsia="標楷體" w:hAnsi="Times New Roman" w:cs="Times New Roman"/>
        </w:rPr>
        <w:t xml:space="preserve"> </w:t>
      </w:r>
      <w:r w:rsidRPr="00553F72">
        <w:rPr>
          <w:rFonts w:ascii="Times New Roman" w:eastAsia="標楷體" w:hAnsi="Times New Roman" w:cs="Times New Roman"/>
        </w:rPr>
        <w:t>; or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Either</w:t>
      </w:r>
      <w:r w:rsidR="009103C6" w:rsidRPr="00553F72">
        <w:rPr>
          <w:rFonts w:ascii="Times New Roman" w:eastAsia="標楷體" w:hAnsi="Times New Roman" w:cs="Times New Roman"/>
        </w:rPr>
        <w:t xml:space="preserve"> </w:t>
      </w:r>
      <w:r w:rsidRPr="00553F72">
        <w:rPr>
          <w:rFonts w:ascii="Times New Roman" w:eastAsia="標楷體" w:hAnsi="Times New Roman" w:cs="Times New Roman"/>
        </w:rPr>
        <w:t>; or   (C)</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Neither</w:t>
      </w:r>
      <w:r w:rsidR="009103C6" w:rsidRPr="00553F72">
        <w:rPr>
          <w:rFonts w:ascii="Times New Roman" w:eastAsia="標楷體" w:hAnsi="Times New Roman" w:cs="Times New Roman"/>
        </w:rPr>
        <w:t xml:space="preserve"> </w:t>
      </w:r>
      <w:r w:rsidRPr="00553F72">
        <w:rPr>
          <w:rFonts w:ascii="Times New Roman" w:eastAsia="標楷體" w:hAnsi="Times New Roman" w:cs="Times New Roman"/>
        </w:rPr>
        <w:t>; nor   (D)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Not only</w:t>
      </w:r>
      <w:r w:rsidR="009103C6"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 but also  </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32.</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“My sister who teaches math in Taitung, is coming to see me,” Tim said.  How many sisters does Tim have?</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 xml:space="preserve"> </w:t>
      </w:r>
      <w:r w:rsidR="00A623C5" w:rsidRPr="00553F72">
        <w:rPr>
          <w:rFonts w:ascii="Times New Roman" w:eastAsia="標楷體" w:hAnsi="Times New Roman" w:cs="Times New Roman"/>
        </w:rPr>
        <w:t xml:space="preserve"> </w:t>
      </w:r>
      <w:r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More than one.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Maybe one.   (C)</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One.   (D)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We don’t know.</w:t>
      </w:r>
    </w:p>
    <w:p w:rsidR="000B7F04" w:rsidRPr="00553F72" w:rsidRDefault="006D4C95" w:rsidP="000B7F04">
      <w:pPr>
        <w:ind w:left="480" w:hangingChars="200" w:hanging="480"/>
        <w:rPr>
          <w:rFonts w:ascii="Times New Roman" w:eastAsia="標楷體" w:hAnsi="Times New Roman" w:cs="Times New Roman"/>
        </w:rPr>
      </w:pPr>
      <w:r w:rsidRPr="00553F72">
        <w:rPr>
          <w:rFonts w:ascii="Times New Roman" w:eastAsia="標楷體" w:hAnsi="Times New Roman" w:cs="Times New Roman"/>
        </w:rPr>
        <w:t>33.</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There are a lot of clouds in the sky. It ____soon</w:t>
      </w:r>
      <w:r w:rsidR="002D0733" w:rsidRPr="00553F72">
        <w:rPr>
          <w:rFonts w:ascii="Times New Roman" w:eastAsia="標楷體" w:hAnsi="Times New Roman" w:cs="Times New Roman"/>
        </w:rPr>
        <w:t>, ____?</w:t>
      </w:r>
      <w:r w:rsidRPr="00553F72">
        <w:rPr>
          <w:rFonts w:ascii="Times New Roman" w:eastAsia="標楷體" w:hAnsi="Times New Roman" w:cs="Times New Roman"/>
        </w:rPr>
        <w:t xml:space="preserve">   </w:t>
      </w:r>
    </w:p>
    <w:p w:rsidR="006D4C95" w:rsidRPr="00553F72" w:rsidRDefault="006D4C95" w:rsidP="000B7F04">
      <w:pPr>
        <w:ind w:firstLineChars="100" w:firstLine="240"/>
        <w:rPr>
          <w:rFonts w:ascii="Times New Roman" w:eastAsia="標楷體" w:hAnsi="Times New Roman" w:cs="Times New Roman"/>
        </w:rPr>
      </w:pPr>
      <w:r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 xml:space="preserve">rains </w:t>
      </w:r>
      <w:r w:rsidR="002D0733" w:rsidRPr="00553F72">
        <w:rPr>
          <w:rFonts w:ascii="Times New Roman" w:eastAsia="標楷體" w:hAnsi="Times New Roman" w:cs="Times New Roman"/>
        </w:rPr>
        <w:t>; all right</w:t>
      </w:r>
      <w:r w:rsidRPr="00553F72">
        <w:rPr>
          <w:rFonts w:ascii="Times New Roman" w:eastAsia="標楷體" w:hAnsi="Times New Roman" w:cs="Times New Roman"/>
        </w:rPr>
        <w:t xml:space="preserve"> </w:t>
      </w:r>
      <w:r w:rsidR="00A623C5"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 (B)</w:t>
      </w:r>
      <w:r w:rsidR="00C67B1D">
        <w:rPr>
          <w:rFonts w:ascii="Times New Roman" w:eastAsia="標楷體" w:hAnsi="Times New Roman" w:cs="Times New Roman" w:hint="eastAsia"/>
        </w:rPr>
        <w:t xml:space="preserve"> </w:t>
      </w:r>
      <w:r w:rsidR="002D0733" w:rsidRPr="00553F72">
        <w:rPr>
          <w:rFonts w:ascii="Times New Roman" w:eastAsia="標楷體" w:hAnsi="Times New Roman" w:cs="Times New Roman"/>
        </w:rPr>
        <w:t xml:space="preserve">will </w:t>
      </w:r>
      <w:r w:rsidRPr="00553F72">
        <w:rPr>
          <w:rFonts w:ascii="Times New Roman" w:eastAsia="標楷體" w:hAnsi="Times New Roman" w:cs="Times New Roman"/>
        </w:rPr>
        <w:t xml:space="preserve">rain </w:t>
      </w:r>
      <w:r w:rsidR="002D0733" w:rsidRPr="00553F72">
        <w:rPr>
          <w:rFonts w:ascii="Times New Roman" w:eastAsia="標楷體" w:hAnsi="Times New Roman" w:cs="Times New Roman"/>
        </w:rPr>
        <w:t>;will it</w:t>
      </w:r>
      <w:r w:rsidRPr="00553F72">
        <w:rPr>
          <w:rFonts w:ascii="Times New Roman" w:eastAsia="標楷體" w:hAnsi="Times New Roman" w:cs="Times New Roman"/>
        </w:rPr>
        <w:t xml:space="preserve"> </w:t>
      </w:r>
      <w:r w:rsidR="00A623C5"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 (C)</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 xml:space="preserve">has rained </w:t>
      </w:r>
      <w:r w:rsidR="002D0733" w:rsidRPr="00553F72">
        <w:rPr>
          <w:rFonts w:ascii="Times New Roman" w:eastAsia="標楷體" w:hAnsi="Times New Roman" w:cs="Times New Roman"/>
        </w:rPr>
        <w:t>;hasn’t it</w:t>
      </w:r>
      <w:r w:rsidRPr="00553F72">
        <w:rPr>
          <w:rFonts w:ascii="Times New Roman" w:eastAsia="標楷體" w:hAnsi="Times New Roman" w:cs="Times New Roman"/>
        </w:rPr>
        <w:t xml:space="preserve">  (D)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is going to rain</w:t>
      </w:r>
      <w:r w:rsidR="002D0733" w:rsidRPr="00553F72">
        <w:rPr>
          <w:rFonts w:ascii="Times New Roman" w:eastAsia="標楷體" w:hAnsi="Times New Roman" w:cs="Times New Roman"/>
        </w:rPr>
        <w:t xml:space="preserve"> ; isn’t it</w:t>
      </w:r>
      <w:r w:rsidRPr="00553F72">
        <w:rPr>
          <w:rFonts w:ascii="Times New Roman" w:eastAsia="標楷體" w:hAnsi="Times New Roman" w:cs="Times New Roman"/>
        </w:rPr>
        <w:t xml:space="preserve">  </w:t>
      </w:r>
    </w:p>
    <w:p w:rsidR="00551653" w:rsidRPr="00553F72" w:rsidRDefault="00551653" w:rsidP="006D4C95">
      <w:pPr>
        <w:rPr>
          <w:rFonts w:ascii="Times New Roman" w:eastAsia="標楷體" w:hAnsi="Times New Roman" w:cs="Times New Roman"/>
        </w:rPr>
      </w:pPr>
    </w:p>
    <w:p w:rsidR="00813314" w:rsidRPr="00553F72" w:rsidRDefault="00813314" w:rsidP="006D4C95">
      <w:pPr>
        <w:rPr>
          <w:rFonts w:ascii="Times New Roman" w:eastAsia="標楷體" w:hAnsi="Times New Roman" w:cs="Times New Roman"/>
        </w:rPr>
      </w:pPr>
    </w:p>
    <w:p w:rsidR="00551653" w:rsidRPr="00553F72" w:rsidRDefault="00551653" w:rsidP="006D4C95">
      <w:pPr>
        <w:rPr>
          <w:rFonts w:ascii="Times New Roman" w:eastAsia="標楷體" w:hAnsi="Times New Roman" w:cs="Times New Roman"/>
        </w:rPr>
      </w:pP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34.</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Lisa and I ____ everything together. But after ____ from high school, we don’t have much time to talk with each other.</w:t>
      </w:r>
    </w:p>
    <w:p w:rsidR="006D4C95" w:rsidRPr="00553F72" w:rsidRDefault="00C67B1D" w:rsidP="000B7F04">
      <w:pPr>
        <w:ind w:firstLineChars="100" w:firstLine="240"/>
        <w:rPr>
          <w:rFonts w:ascii="Times New Roman" w:eastAsia="標楷體" w:hAnsi="Times New Roman" w:cs="Times New Roman"/>
        </w:rPr>
      </w:pP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(A)</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use to share ; graduate   (B)</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used to share ; graduating   (C)</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 xml:space="preserve">are used to share ; graduated   </w:t>
      </w:r>
    </w:p>
    <w:p w:rsidR="006D4C95" w:rsidRPr="00553F72" w:rsidRDefault="00C67B1D" w:rsidP="006D4C95">
      <w:pPr>
        <w:ind w:firstLineChars="100" w:firstLine="240"/>
        <w:rPr>
          <w:rFonts w:ascii="Times New Roman" w:eastAsia="標楷體" w:hAnsi="Times New Roman" w:cs="Times New Roman"/>
        </w:rPr>
      </w:pP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(D)</w:t>
      </w:r>
      <w:r>
        <w:rPr>
          <w:rFonts w:ascii="Times New Roman" w:eastAsia="標楷體" w:hAnsi="Times New Roman" w:cs="Times New Roman" w:hint="eastAsia"/>
        </w:rPr>
        <w:t xml:space="preserve"> </w:t>
      </w:r>
      <w:r w:rsidR="006D4C95" w:rsidRPr="00553F72">
        <w:rPr>
          <w:rFonts w:ascii="Times New Roman" w:eastAsia="標楷體" w:hAnsi="Times New Roman" w:cs="Times New Roman"/>
        </w:rPr>
        <w:t>are used to sharing ; being graduated</w:t>
      </w:r>
    </w:p>
    <w:p w:rsidR="000B7F04" w:rsidRPr="00553F72" w:rsidRDefault="006D4C95" w:rsidP="000B7F04">
      <w:pPr>
        <w:ind w:left="240" w:hangingChars="100" w:hanging="240"/>
        <w:rPr>
          <w:rFonts w:ascii="Times New Roman" w:eastAsia="標楷體" w:hAnsi="Times New Roman" w:cs="Times New Roman"/>
        </w:rPr>
      </w:pPr>
      <w:r w:rsidRPr="00553F72">
        <w:rPr>
          <w:rFonts w:ascii="Times New Roman" w:eastAsia="標楷體" w:hAnsi="Times New Roman" w:cs="Times New Roman"/>
        </w:rPr>
        <w:t>35.</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 xml:space="preserve">The dish ____ a few minutes ago was not delicious.  </w:t>
      </w:r>
    </w:p>
    <w:p w:rsidR="006D4C95" w:rsidRPr="00553F72" w:rsidRDefault="006D4C95" w:rsidP="000B7F04">
      <w:pPr>
        <w:ind w:left="240" w:hangingChars="100" w:hanging="240"/>
        <w:rPr>
          <w:rFonts w:ascii="Times New Roman" w:eastAsia="標楷體" w:hAnsi="Times New Roman" w:cs="Times New Roman"/>
        </w:rPr>
      </w:pPr>
      <w:r w:rsidRPr="00553F72">
        <w:rPr>
          <w:rFonts w:ascii="Times New Roman" w:eastAsia="標楷體" w:hAnsi="Times New Roman" w:cs="Times New Roman"/>
        </w:rPr>
        <w:t xml:space="preserve"> </w:t>
      </w:r>
      <w:r w:rsidR="00C67B1D">
        <w:rPr>
          <w:rFonts w:ascii="Times New Roman" w:eastAsia="標楷體" w:hAnsi="Times New Roman" w:cs="Times New Roman"/>
        </w:rPr>
        <w:t xml:space="preserve"> </w:t>
      </w:r>
      <w:r w:rsidR="00C67B1D">
        <w:rPr>
          <w:rFonts w:ascii="Times New Roman" w:eastAsia="標楷體" w:hAnsi="Times New Roman" w:cs="Times New Roman" w:hint="eastAsia"/>
        </w:rPr>
        <w:t xml:space="preserve"> </w:t>
      </w:r>
      <w:r w:rsidR="000B7F04"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you cooked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that you have cooked   (C)</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 xml:space="preserve">which she cooks </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she’s cooking</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36.</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Can you tell me what ____ you the most and what you ____ the most?</w:t>
      </w:r>
    </w:p>
    <w:p w:rsidR="006D4C95" w:rsidRPr="00553F72" w:rsidRDefault="006D4C95" w:rsidP="006D4C95">
      <w:pPr>
        <w:rPr>
          <w:rFonts w:ascii="Times New Roman" w:eastAsia="標楷體" w:hAnsi="Times New Roman" w:cs="Times New Roman"/>
        </w:rPr>
      </w:pPr>
      <w:r w:rsidRPr="00553F72">
        <w:rPr>
          <w:rFonts w:ascii="Times New Roman" w:eastAsia="標楷體" w:hAnsi="Times New Roman" w:cs="Times New Roman"/>
        </w:rPr>
        <w:t xml:space="preserve">  </w:t>
      </w:r>
      <w:r w:rsidR="000B7F04" w:rsidRPr="00553F72">
        <w:rPr>
          <w:rFonts w:ascii="Times New Roman" w:eastAsia="標楷體" w:hAnsi="Times New Roman" w:cs="Times New Roman"/>
        </w:rPr>
        <w:t xml:space="preserve"> </w:t>
      </w:r>
      <w:r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interest ; are exciting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interests ; are excited about   (C)</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interests in ; are excited   (D)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is interesting ; are excited</w:t>
      </w:r>
    </w:p>
    <w:p w:rsidR="007E690C" w:rsidRPr="00553F72" w:rsidRDefault="006D4C95" w:rsidP="007E690C">
      <w:pPr>
        <w:rPr>
          <w:rFonts w:ascii="Times New Roman" w:eastAsia="標楷體" w:hAnsi="Times New Roman" w:cs="Times New Roman"/>
        </w:rPr>
      </w:pPr>
      <w:r w:rsidRPr="00553F72">
        <w:rPr>
          <w:rFonts w:ascii="Times New Roman" w:eastAsia="標楷體" w:hAnsi="Times New Roman" w:cs="Times New Roman"/>
        </w:rPr>
        <w:t>37.</w:t>
      </w:r>
      <w:r w:rsidR="007E690C" w:rsidRPr="00553F72">
        <w:rPr>
          <w:rFonts w:ascii="Times New Roman" w:eastAsia="標楷體" w:hAnsi="Times New Roman" w:cs="Times New Roman"/>
        </w:rPr>
        <w:t xml:space="preserve"> ____ the cookies or the apple pie ____ at Blue Bakery. I want to check it out. </w:t>
      </w:r>
    </w:p>
    <w:p w:rsidR="007E690C" w:rsidRPr="00553F72" w:rsidRDefault="007E690C" w:rsidP="000B7F04">
      <w:pPr>
        <w:ind w:firstLineChars="100" w:firstLine="240"/>
        <w:rPr>
          <w:rFonts w:ascii="Times New Roman" w:eastAsia="標楷體" w:hAnsi="Times New Roman" w:cs="Times New Roman"/>
        </w:rPr>
      </w:pPr>
      <w:r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00EE253F" w:rsidRPr="00553F72">
        <w:rPr>
          <w:rFonts w:ascii="Times New Roman" w:eastAsia="標楷體" w:hAnsi="Times New Roman" w:cs="Times New Roman"/>
        </w:rPr>
        <w:t>Neither ; are on sale</w:t>
      </w:r>
      <w:r w:rsidRPr="00553F72">
        <w:rPr>
          <w:rFonts w:ascii="Times New Roman" w:eastAsia="標楷體" w:hAnsi="Times New Roman" w:cs="Times New Roman"/>
        </w:rPr>
        <w:t xml:space="preserve">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Neither ; are for sale   (C)</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Either ; is having a sale   (D)</w:t>
      </w:r>
      <w:r w:rsidR="00C67B1D">
        <w:rPr>
          <w:rFonts w:ascii="Times New Roman" w:eastAsia="標楷體" w:hAnsi="Times New Roman" w:cs="Times New Roman" w:hint="eastAsia"/>
        </w:rPr>
        <w:t xml:space="preserve"> </w:t>
      </w:r>
      <w:r w:rsidR="00EE253F" w:rsidRPr="00553F72">
        <w:rPr>
          <w:rFonts w:ascii="Times New Roman" w:eastAsia="標楷體" w:hAnsi="Times New Roman" w:cs="Times New Roman"/>
        </w:rPr>
        <w:t>Either ; is on sale</w:t>
      </w:r>
    </w:p>
    <w:p w:rsidR="007E690C" w:rsidRPr="00553F72" w:rsidRDefault="006D4C95" w:rsidP="007E690C">
      <w:pPr>
        <w:rPr>
          <w:rFonts w:ascii="Times New Roman" w:eastAsia="標楷體" w:hAnsi="Times New Roman" w:cs="Times New Roman"/>
        </w:rPr>
      </w:pPr>
      <w:r w:rsidRPr="00553F72">
        <w:rPr>
          <w:rFonts w:ascii="Times New Roman" w:eastAsia="標楷體" w:hAnsi="Times New Roman" w:cs="Times New Roman"/>
        </w:rPr>
        <w:t>38.</w:t>
      </w:r>
      <w:r w:rsidR="007E690C" w:rsidRPr="00553F72">
        <w:rPr>
          <w:rFonts w:ascii="Times New Roman" w:eastAsia="標楷體" w:hAnsi="Times New Roman" w:cs="Times New Roman"/>
        </w:rPr>
        <w:t xml:space="preserve"> A:People’s attention spans have dropped a lot in the past 15years.   B: I worry it ____ the Internet.</w:t>
      </w:r>
    </w:p>
    <w:p w:rsidR="006D4C95" w:rsidRPr="00553F72" w:rsidRDefault="007E690C" w:rsidP="000B7F04">
      <w:pPr>
        <w:ind w:firstLineChars="100" w:firstLine="240"/>
        <w:rPr>
          <w:rFonts w:ascii="Times New Roman" w:eastAsia="標楷體" w:hAnsi="Times New Roman" w:cs="Times New Roman"/>
          <w:color w:val="FF0000"/>
        </w:rPr>
      </w:pPr>
      <w:r w:rsidRPr="00553F72">
        <w:rPr>
          <w:rFonts w:ascii="Times New Roman" w:eastAsia="標楷體" w:hAnsi="Times New Roman" w:cs="Times New Roman"/>
        </w:rPr>
        <w:t>(A)</w:t>
      </w:r>
      <w:r w:rsidR="00C67B1D">
        <w:rPr>
          <w:rFonts w:ascii="Times New Roman" w:eastAsia="標楷體" w:hAnsi="Times New Roman" w:cs="Times New Roman" w:hint="eastAsia"/>
        </w:rPr>
        <w:t xml:space="preserve"> </w:t>
      </w:r>
      <w:r w:rsidR="00EE253F" w:rsidRPr="00553F72">
        <w:rPr>
          <w:rFonts w:ascii="Times New Roman" w:eastAsia="標楷體" w:hAnsi="Times New Roman" w:cs="Times New Roman"/>
        </w:rPr>
        <w:t>has a good time</w:t>
      </w:r>
      <w:r w:rsidRPr="00553F72">
        <w:rPr>
          <w:rFonts w:ascii="Times New Roman" w:eastAsia="標楷體" w:hAnsi="Times New Roman" w:cs="Times New Roman"/>
        </w:rPr>
        <w:t xml:space="preserve">   (B)</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has nothing to do with   (C)</w:t>
      </w:r>
      <w:r w:rsidR="00C67B1D">
        <w:rPr>
          <w:rFonts w:ascii="Times New Roman" w:eastAsia="標楷體" w:hAnsi="Times New Roman" w:cs="Times New Roman" w:hint="eastAsia"/>
        </w:rPr>
        <w:t xml:space="preserve"> </w:t>
      </w:r>
      <w:r w:rsidR="00EE253F" w:rsidRPr="00553F72">
        <w:rPr>
          <w:rFonts w:ascii="Times New Roman" w:eastAsia="標楷體" w:hAnsi="Times New Roman" w:cs="Times New Roman"/>
        </w:rPr>
        <w:t>has something to do with</w:t>
      </w:r>
      <w:r w:rsidRPr="00553F72">
        <w:rPr>
          <w:rFonts w:ascii="Times New Roman" w:eastAsia="標楷體" w:hAnsi="Times New Roman" w:cs="Times New Roman"/>
        </w:rPr>
        <w:t xml:space="preserve">   (D)</w:t>
      </w:r>
      <w:r w:rsidR="00C67B1D">
        <w:rPr>
          <w:rFonts w:ascii="Times New Roman" w:eastAsia="標楷體" w:hAnsi="Times New Roman" w:cs="Times New Roman" w:hint="eastAsia"/>
        </w:rPr>
        <w:t xml:space="preserve"> </w:t>
      </w:r>
      <w:r w:rsidRPr="00553F72">
        <w:rPr>
          <w:rFonts w:ascii="Times New Roman" w:eastAsia="標楷體" w:hAnsi="Times New Roman" w:cs="Times New Roman"/>
        </w:rPr>
        <w:t>has failed to focus on</w:t>
      </w:r>
    </w:p>
    <w:p w:rsidR="00B75830" w:rsidRDefault="00B75830" w:rsidP="00B75830">
      <w:pPr>
        <w:rPr>
          <w:rFonts w:ascii="Times New Roman" w:eastAsia="標楷體" w:hAnsi="Times New Roman" w:cs="Times New Roman"/>
        </w:rPr>
      </w:pPr>
    </w:p>
    <w:p w:rsidR="000C091F" w:rsidRPr="00555600" w:rsidRDefault="00B75830" w:rsidP="00B75830">
      <w:pPr>
        <w:rPr>
          <w:rFonts w:ascii="標楷體" w:eastAsia="標楷體" w:hAnsi="標楷體" w:cs="Times New Roman"/>
        </w:rPr>
      </w:pPr>
      <w:r w:rsidRPr="00555600">
        <w:rPr>
          <w:rFonts w:ascii="標楷體" w:eastAsia="標楷體" w:hAnsi="標楷體" w:cs="Times New Roman" w:hint="eastAsia"/>
        </w:rPr>
        <w:t xml:space="preserve">三. </w:t>
      </w:r>
      <w:r w:rsidR="000C091F" w:rsidRPr="00555600">
        <w:rPr>
          <w:rFonts w:ascii="標楷體" w:eastAsia="標楷體" w:hAnsi="標楷體" w:cs="Times New Roman" w:hint="eastAsia"/>
        </w:rPr>
        <w:t>克漏字選擇</w:t>
      </w:r>
      <w:r w:rsidRPr="00555600">
        <w:rPr>
          <w:rFonts w:ascii="標楷體" w:eastAsia="標楷體" w:hAnsi="標楷體" w:cs="Times New Roman" w:hint="eastAsia"/>
        </w:rPr>
        <w:t xml:space="preserve"> 8%</w:t>
      </w:r>
    </w:p>
    <w:tbl>
      <w:tblPr>
        <w:tblStyle w:val="a7"/>
        <w:tblW w:w="0" w:type="auto"/>
        <w:tblLook w:val="04A0" w:firstRow="1" w:lastRow="0" w:firstColumn="1" w:lastColumn="0" w:noHBand="0" w:noVBand="1"/>
      </w:tblPr>
      <w:tblGrid>
        <w:gridCol w:w="12926"/>
      </w:tblGrid>
      <w:tr w:rsidR="000C091F" w:rsidRPr="00553F72" w:rsidTr="000C091F">
        <w:tc>
          <w:tcPr>
            <w:tcW w:w="12926" w:type="dxa"/>
          </w:tcPr>
          <w:p w:rsidR="000C091F" w:rsidRPr="00553F72" w:rsidRDefault="000C091F" w:rsidP="0018240C">
            <w:pPr>
              <w:rPr>
                <w:rFonts w:ascii="Times New Roman" w:eastAsia="標楷體" w:hAnsi="Times New Roman" w:cs="Times New Roman"/>
                <w:szCs w:val="24"/>
              </w:rPr>
            </w:pPr>
            <w:r w:rsidRPr="00553F72">
              <w:rPr>
                <w:rFonts w:ascii="Times New Roman" w:eastAsia="標楷體" w:hAnsi="Times New Roman" w:cs="Times New Roman"/>
                <w:szCs w:val="24"/>
              </w:rPr>
              <w:t xml:space="preserve">   My life in junior high school is coming to an end. I feel </w:t>
            </w:r>
            <w:r w:rsidR="00E373F6" w:rsidRPr="00553F72">
              <w:rPr>
                <w:rFonts w:ascii="Times New Roman" w:eastAsia="標楷體" w:hAnsi="Times New Roman" w:cs="Times New Roman"/>
                <w:szCs w:val="24"/>
              </w:rPr>
              <w:t>worried because</w:t>
            </w:r>
            <w:r w:rsidRPr="00553F72">
              <w:rPr>
                <w:rFonts w:ascii="Times New Roman" w:eastAsia="標楷體" w:hAnsi="Times New Roman" w:cs="Times New Roman"/>
                <w:szCs w:val="24"/>
              </w:rPr>
              <w:t xml:space="preserve"> I will take an important exam in May. I’m not sure if I should go to __</w:t>
            </w:r>
            <w:r w:rsidR="002577CB" w:rsidRPr="00553F72">
              <w:rPr>
                <w:rFonts w:ascii="Times New Roman" w:eastAsia="標楷體" w:hAnsi="Times New Roman" w:cs="Times New Roman"/>
                <w:szCs w:val="24"/>
              </w:rPr>
              <w:t>39</w:t>
            </w:r>
            <w:r w:rsidRPr="00553F72">
              <w:rPr>
                <w:rFonts w:ascii="Times New Roman" w:eastAsia="標楷體" w:hAnsi="Times New Roman" w:cs="Times New Roman"/>
                <w:szCs w:val="24"/>
              </w:rPr>
              <w:t xml:space="preserve">__ school or senior high school. Teachers tell me that I should </w:t>
            </w:r>
            <w:r w:rsidR="00E373F6" w:rsidRPr="00553F72">
              <w:rPr>
                <w:rFonts w:ascii="Times New Roman" w:eastAsia="標楷體" w:hAnsi="Times New Roman" w:cs="Times New Roman"/>
                <w:szCs w:val="24"/>
              </w:rPr>
              <w:t>stop __40__ late to use my phone</w:t>
            </w:r>
            <w:r w:rsidR="00A251DD" w:rsidRPr="00553F72">
              <w:rPr>
                <w:rFonts w:ascii="Times New Roman" w:eastAsia="標楷體" w:hAnsi="Times New Roman" w:cs="Times New Roman"/>
                <w:szCs w:val="24"/>
              </w:rPr>
              <w:t xml:space="preserve"> first,</w:t>
            </w:r>
            <w:r w:rsidR="00E373F6" w:rsidRPr="00553F72">
              <w:rPr>
                <w:rFonts w:ascii="Times New Roman" w:eastAsia="標楷體" w:hAnsi="Times New Roman" w:cs="Times New Roman"/>
                <w:szCs w:val="24"/>
              </w:rPr>
              <w:t xml:space="preserve"> and</w:t>
            </w:r>
            <w:r w:rsidR="00A251DD" w:rsidRPr="00553F72">
              <w:rPr>
                <w:rFonts w:ascii="Times New Roman" w:eastAsia="標楷體" w:hAnsi="Times New Roman" w:cs="Times New Roman"/>
                <w:szCs w:val="24"/>
              </w:rPr>
              <w:t xml:space="preserve"> then</w:t>
            </w:r>
            <w:r w:rsidR="00813314" w:rsidRPr="00553F72">
              <w:rPr>
                <w:rFonts w:ascii="Times New Roman" w:eastAsia="標楷體" w:hAnsi="Times New Roman" w:cs="Times New Roman"/>
                <w:szCs w:val="24"/>
              </w:rPr>
              <w:t xml:space="preserve"> spend more time __40__ </w:t>
            </w:r>
            <w:r w:rsidR="00E373F6" w:rsidRPr="00553F72">
              <w:rPr>
                <w:rFonts w:ascii="Times New Roman" w:eastAsia="標楷體" w:hAnsi="Times New Roman" w:cs="Times New Roman"/>
                <w:szCs w:val="24"/>
              </w:rPr>
              <w:t>all the subjects</w:t>
            </w:r>
            <w:r w:rsidR="0018240C" w:rsidRPr="00553F72">
              <w:rPr>
                <w:rFonts w:ascii="Times New Roman" w:eastAsia="標楷體" w:hAnsi="Times New Roman" w:cs="Times New Roman"/>
                <w:szCs w:val="24"/>
              </w:rPr>
              <w:t>.</w:t>
            </w:r>
            <w:r w:rsidR="0018240C" w:rsidRPr="00553F72">
              <w:rPr>
                <w:rFonts w:ascii="Times New Roman" w:hAnsi="Times New Roman" w:cs="Times New Roman"/>
                <w:szCs w:val="24"/>
              </w:rPr>
              <w:t xml:space="preserve"> </w:t>
            </w:r>
            <w:r w:rsidR="00E373F6" w:rsidRPr="00553F72">
              <w:rPr>
                <w:rFonts w:ascii="Times New Roman" w:hAnsi="Times New Roman" w:cs="Times New Roman"/>
                <w:szCs w:val="24"/>
              </w:rPr>
              <w:t xml:space="preserve">Next, </w:t>
            </w:r>
            <w:r w:rsidR="007A6F69" w:rsidRPr="00553F72">
              <w:rPr>
                <w:rFonts w:ascii="Times New Roman" w:hAnsi="Times New Roman" w:cs="Times New Roman"/>
                <w:szCs w:val="24"/>
              </w:rPr>
              <w:t>make good use of time and__41</w:t>
            </w:r>
            <w:r w:rsidR="00E373F6" w:rsidRPr="00553F72">
              <w:rPr>
                <w:rFonts w:ascii="Times New Roman" w:hAnsi="Times New Roman" w:cs="Times New Roman"/>
                <w:szCs w:val="24"/>
              </w:rPr>
              <w:t>__ hard from now on</w:t>
            </w:r>
            <w:r w:rsidR="007A6F69" w:rsidRPr="00553F72">
              <w:rPr>
                <w:rFonts w:ascii="Times New Roman" w:hAnsi="Times New Roman" w:cs="Times New Roman"/>
                <w:szCs w:val="24"/>
              </w:rPr>
              <w:t>.</w:t>
            </w:r>
            <w:r w:rsidR="00E373F6" w:rsidRPr="00553F72">
              <w:rPr>
                <w:rFonts w:ascii="Times New Roman" w:hAnsi="Times New Roman" w:cs="Times New Roman"/>
                <w:szCs w:val="24"/>
              </w:rPr>
              <w:t xml:space="preserve"> </w:t>
            </w:r>
            <w:r w:rsidR="007A6F69" w:rsidRPr="00553F72">
              <w:rPr>
                <w:rFonts w:ascii="Times New Roman" w:hAnsi="Times New Roman" w:cs="Times New Roman"/>
                <w:szCs w:val="24"/>
              </w:rPr>
              <w:t>Finally, d</w:t>
            </w:r>
            <w:r w:rsidR="00F86DE6" w:rsidRPr="00553F72">
              <w:rPr>
                <w:rFonts w:ascii="Times New Roman" w:eastAsia="標楷體" w:hAnsi="Times New Roman" w:cs="Times New Roman"/>
                <w:szCs w:val="24"/>
              </w:rPr>
              <w:t xml:space="preserve">on’t be nervous during the exam. Just remember </w:t>
            </w:r>
            <w:r w:rsidR="002C7D61" w:rsidRPr="00553F72">
              <w:rPr>
                <w:rFonts w:ascii="Times New Roman" w:eastAsia="標楷體" w:hAnsi="Times New Roman" w:cs="Times New Roman"/>
                <w:szCs w:val="24"/>
              </w:rPr>
              <w:t>__</w:t>
            </w:r>
            <w:r w:rsidR="002577CB" w:rsidRPr="00553F72">
              <w:rPr>
                <w:rFonts w:ascii="Times New Roman" w:eastAsia="標楷體" w:hAnsi="Times New Roman" w:cs="Times New Roman"/>
                <w:szCs w:val="24"/>
              </w:rPr>
              <w:t>42</w:t>
            </w:r>
            <w:r w:rsidR="002C7D61" w:rsidRPr="00553F72">
              <w:rPr>
                <w:rFonts w:ascii="Times New Roman" w:eastAsia="標楷體" w:hAnsi="Times New Roman" w:cs="Times New Roman"/>
                <w:szCs w:val="24"/>
              </w:rPr>
              <w:t xml:space="preserve">__ </w:t>
            </w:r>
            <w:r w:rsidR="00F86DE6" w:rsidRPr="00553F72">
              <w:rPr>
                <w:rFonts w:ascii="Times New Roman" w:eastAsia="標楷體" w:hAnsi="Times New Roman" w:cs="Times New Roman"/>
                <w:szCs w:val="24"/>
              </w:rPr>
              <w:t>I</w:t>
            </w:r>
            <w:r w:rsidR="002C7D61" w:rsidRPr="00553F72">
              <w:rPr>
                <w:rFonts w:ascii="Times New Roman" w:eastAsia="標楷體" w:hAnsi="Times New Roman" w:cs="Times New Roman"/>
                <w:szCs w:val="24"/>
              </w:rPr>
              <w:t xml:space="preserve"> think, __</w:t>
            </w:r>
            <w:r w:rsidR="002577CB" w:rsidRPr="00553F72">
              <w:rPr>
                <w:rFonts w:ascii="Times New Roman" w:eastAsia="標楷體" w:hAnsi="Times New Roman" w:cs="Times New Roman"/>
                <w:szCs w:val="24"/>
              </w:rPr>
              <w:t>42</w:t>
            </w:r>
            <w:r w:rsidR="002C7D61" w:rsidRPr="00553F72">
              <w:rPr>
                <w:rFonts w:ascii="Times New Roman" w:eastAsia="標楷體" w:hAnsi="Times New Roman" w:cs="Times New Roman"/>
                <w:szCs w:val="24"/>
              </w:rPr>
              <w:t xml:space="preserve">__ mistakes </w:t>
            </w:r>
            <w:r w:rsidR="00F86DE6" w:rsidRPr="00553F72">
              <w:rPr>
                <w:rFonts w:ascii="Times New Roman" w:eastAsia="標楷體" w:hAnsi="Times New Roman" w:cs="Times New Roman"/>
                <w:szCs w:val="24"/>
              </w:rPr>
              <w:t>I</w:t>
            </w:r>
            <w:r w:rsidR="002C7D61" w:rsidRPr="00553F72">
              <w:rPr>
                <w:rFonts w:ascii="Times New Roman" w:eastAsia="標楷體" w:hAnsi="Times New Roman" w:cs="Times New Roman"/>
                <w:szCs w:val="24"/>
              </w:rPr>
              <w:t xml:space="preserve"> will make.</w:t>
            </w:r>
            <w:r w:rsidR="000245BD" w:rsidRPr="00553F72">
              <w:rPr>
                <w:rFonts w:ascii="Times New Roman" w:eastAsia="標楷體" w:hAnsi="Times New Roman" w:cs="Times New Roman"/>
                <w:szCs w:val="24"/>
              </w:rPr>
              <w:t xml:space="preserve"> If I follow what the teachers say, I will</w:t>
            </w:r>
            <w:r w:rsidR="00F86DE6" w:rsidRPr="00553F72">
              <w:rPr>
                <w:rFonts w:ascii="Times New Roman" w:eastAsia="標楷體" w:hAnsi="Times New Roman" w:cs="Times New Roman"/>
                <w:szCs w:val="24"/>
              </w:rPr>
              <w:t xml:space="preserve"> have the chance to get</w:t>
            </w:r>
            <w:r w:rsidR="00190D3B" w:rsidRPr="00553F72">
              <w:rPr>
                <w:rFonts w:ascii="Times New Roman" w:eastAsia="標楷體" w:hAnsi="Times New Roman" w:cs="Times New Roman"/>
                <w:szCs w:val="24"/>
              </w:rPr>
              <w:t xml:space="preserve"> good grades on the CAP exam</w:t>
            </w:r>
            <w:r w:rsidR="007B71FB" w:rsidRPr="00553F72">
              <w:rPr>
                <w:rFonts w:ascii="Times New Roman" w:eastAsia="標楷體" w:hAnsi="Times New Roman" w:cs="Times New Roman"/>
                <w:szCs w:val="24"/>
              </w:rPr>
              <w:t xml:space="preserve"> </w:t>
            </w:r>
            <w:r w:rsidR="000245BD" w:rsidRPr="00553F72">
              <w:rPr>
                <w:rFonts w:ascii="Times New Roman" w:eastAsia="標楷體" w:hAnsi="Times New Roman" w:cs="Times New Roman"/>
                <w:szCs w:val="24"/>
              </w:rPr>
              <w:t>and enter the school I dream of.</w:t>
            </w:r>
          </w:p>
          <w:p w:rsidR="000C091F" w:rsidRPr="00553F72" w:rsidRDefault="000C091F" w:rsidP="00190D3B">
            <w:pPr>
              <w:rPr>
                <w:rFonts w:ascii="Times New Roman" w:eastAsia="標楷體" w:hAnsi="Times New Roman" w:cs="Times New Roman"/>
                <w:szCs w:val="24"/>
              </w:rPr>
            </w:pPr>
            <w:r w:rsidRPr="00553F72">
              <w:rPr>
                <w:rFonts w:ascii="Times New Roman" w:eastAsia="標楷體" w:hAnsi="Times New Roman" w:cs="Times New Roman"/>
                <w:szCs w:val="24"/>
              </w:rPr>
              <w:t xml:space="preserve">  </w:t>
            </w:r>
          </w:p>
        </w:tc>
      </w:tr>
    </w:tbl>
    <w:p w:rsidR="006D4C95" w:rsidRPr="00553F72" w:rsidRDefault="006D4C95" w:rsidP="006D4C95">
      <w:pPr>
        <w:rPr>
          <w:rFonts w:ascii="Times New Roman" w:eastAsia="標楷體" w:hAnsi="Times New Roman" w:cs="Times New Roman"/>
          <w:szCs w:val="24"/>
        </w:rPr>
      </w:pPr>
    </w:p>
    <w:p w:rsidR="000C091F" w:rsidRPr="00553F72" w:rsidRDefault="002577CB" w:rsidP="006D4C95">
      <w:pPr>
        <w:rPr>
          <w:rFonts w:ascii="Times New Roman" w:eastAsia="標楷體" w:hAnsi="Times New Roman" w:cs="Times New Roman"/>
          <w:szCs w:val="24"/>
        </w:rPr>
      </w:pPr>
      <w:r w:rsidRPr="00553F72">
        <w:rPr>
          <w:rFonts w:ascii="Times New Roman" w:eastAsia="標楷體" w:hAnsi="Times New Roman" w:cs="Times New Roman"/>
          <w:szCs w:val="24"/>
        </w:rPr>
        <w:t>39.</w:t>
      </w:r>
      <w:r w:rsidR="000C091F" w:rsidRPr="00553F72">
        <w:rPr>
          <w:rFonts w:ascii="Times New Roman" w:eastAsia="標楷體" w:hAnsi="Times New Roman" w:cs="Times New Roman"/>
          <w:szCs w:val="24"/>
        </w:rPr>
        <w:t>(A)</w:t>
      </w:r>
      <w:r w:rsidR="00F405EA">
        <w:rPr>
          <w:rFonts w:ascii="Times New Roman" w:eastAsia="標楷體" w:hAnsi="Times New Roman" w:cs="Times New Roman"/>
          <w:szCs w:val="24"/>
        </w:rPr>
        <w:t xml:space="preserve"> </w:t>
      </w:r>
      <w:r w:rsidR="000C091F" w:rsidRPr="00553F72">
        <w:rPr>
          <w:rFonts w:ascii="Times New Roman" w:eastAsia="標楷體" w:hAnsi="Times New Roman" w:cs="Times New Roman"/>
          <w:szCs w:val="24"/>
        </w:rPr>
        <w:t>vacation   (B)</w:t>
      </w:r>
      <w:r w:rsidR="00F405EA">
        <w:rPr>
          <w:rFonts w:ascii="Times New Roman" w:eastAsia="標楷體" w:hAnsi="Times New Roman" w:cs="Times New Roman"/>
          <w:szCs w:val="24"/>
        </w:rPr>
        <w:t xml:space="preserve"> </w:t>
      </w:r>
      <w:r w:rsidR="000C091F" w:rsidRPr="00553F72">
        <w:rPr>
          <w:rFonts w:ascii="Times New Roman" w:eastAsia="標楷體" w:hAnsi="Times New Roman" w:cs="Times New Roman"/>
          <w:szCs w:val="24"/>
        </w:rPr>
        <w:t>vocational   (C)</w:t>
      </w:r>
      <w:r w:rsidR="00F405EA">
        <w:rPr>
          <w:rFonts w:ascii="Times New Roman" w:eastAsia="標楷體" w:hAnsi="Times New Roman" w:cs="Times New Roman"/>
          <w:szCs w:val="24"/>
        </w:rPr>
        <w:t xml:space="preserve"> </w:t>
      </w:r>
      <w:r w:rsidR="000C091F" w:rsidRPr="00553F72">
        <w:rPr>
          <w:rFonts w:ascii="Times New Roman" w:eastAsia="標楷體" w:hAnsi="Times New Roman" w:cs="Times New Roman"/>
          <w:szCs w:val="24"/>
        </w:rPr>
        <w:t>language   (D)</w:t>
      </w:r>
      <w:r w:rsidR="00F405EA">
        <w:rPr>
          <w:rFonts w:ascii="Times New Roman" w:eastAsia="標楷體" w:hAnsi="Times New Roman" w:cs="Times New Roman"/>
          <w:szCs w:val="24"/>
        </w:rPr>
        <w:t xml:space="preserve"> </w:t>
      </w:r>
      <w:r w:rsidR="000C091F" w:rsidRPr="00553F72">
        <w:rPr>
          <w:rFonts w:ascii="Times New Roman" w:eastAsia="標楷體" w:hAnsi="Times New Roman" w:cs="Times New Roman"/>
          <w:szCs w:val="24"/>
        </w:rPr>
        <w:t>country</w:t>
      </w:r>
    </w:p>
    <w:p w:rsidR="000C091F" w:rsidRPr="00553F72" w:rsidRDefault="002577CB" w:rsidP="006D4C95">
      <w:pPr>
        <w:rPr>
          <w:rFonts w:ascii="Times New Roman" w:eastAsia="標楷體" w:hAnsi="Times New Roman" w:cs="Times New Roman"/>
          <w:szCs w:val="24"/>
        </w:rPr>
      </w:pPr>
      <w:r w:rsidRPr="00553F72">
        <w:rPr>
          <w:rFonts w:ascii="Times New Roman" w:eastAsia="標楷體" w:hAnsi="Times New Roman" w:cs="Times New Roman"/>
          <w:szCs w:val="24"/>
        </w:rPr>
        <w:t>40.</w:t>
      </w:r>
      <w:r w:rsidR="007A6F69" w:rsidRPr="00553F72">
        <w:rPr>
          <w:rFonts w:ascii="Times New Roman" w:eastAsia="標楷體" w:hAnsi="Times New Roman" w:cs="Times New Roman"/>
          <w:szCs w:val="24"/>
        </w:rPr>
        <w:t>(A)</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staying up ; to review   (B)</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to stay up ; review   (C)</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staying up ; reviewing   (D)</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 xml:space="preserve">to stay up ; in reviewing </w:t>
      </w:r>
    </w:p>
    <w:p w:rsidR="002C7D61" w:rsidRPr="00553F72" w:rsidRDefault="002577CB" w:rsidP="00E373F6">
      <w:pPr>
        <w:rPr>
          <w:rFonts w:ascii="Times New Roman" w:eastAsia="標楷體" w:hAnsi="Times New Roman" w:cs="Times New Roman"/>
          <w:szCs w:val="24"/>
        </w:rPr>
      </w:pPr>
      <w:r w:rsidRPr="00553F72">
        <w:rPr>
          <w:rFonts w:ascii="Times New Roman" w:eastAsia="標楷體" w:hAnsi="Times New Roman" w:cs="Times New Roman"/>
          <w:szCs w:val="24"/>
        </w:rPr>
        <w:t>41.</w:t>
      </w:r>
      <w:r w:rsidR="007A6F69" w:rsidRPr="00553F72">
        <w:rPr>
          <w:rFonts w:ascii="Times New Roman" w:eastAsia="標楷體" w:hAnsi="Times New Roman" w:cs="Times New Roman"/>
          <w:szCs w:val="24"/>
        </w:rPr>
        <w:t>(A)</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keep to study   (B)</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keep studying   (C)</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be kept to study   (D)</w:t>
      </w:r>
      <w:r w:rsidR="00F405EA">
        <w:rPr>
          <w:rFonts w:ascii="Times New Roman" w:eastAsia="標楷體" w:hAnsi="Times New Roman" w:cs="Times New Roman"/>
          <w:szCs w:val="24"/>
        </w:rPr>
        <w:t xml:space="preserve"> </w:t>
      </w:r>
      <w:r w:rsidR="007A6F69" w:rsidRPr="00553F72">
        <w:rPr>
          <w:rFonts w:ascii="Times New Roman" w:eastAsia="標楷體" w:hAnsi="Times New Roman" w:cs="Times New Roman"/>
          <w:szCs w:val="24"/>
        </w:rPr>
        <w:t>be kept studying</w:t>
      </w:r>
    </w:p>
    <w:p w:rsidR="006E1C82" w:rsidRPr="00553F72" w:rsidRDefault="002577CB" w:rsidP="00F86DE6">
      <w:pPr>
        <w:rPr>
          <w:rFonts w:ascii="Times New Roman" w:eastAsia="標楷體" w:hAnsi="Times New Roman" w:cs="Times New Roman"/>
          <w:szCs w:val="24"/>
        </w:rPr>
      </w:pPr>
      <w:r w:rsidRPr="00553F72">
        <w:rPr>
          <w:rFonts w:ascii="Times New Roman" w:eastAsia="標楷體" w:hAnsi="Times New Roman" w:cs="Times New Roman"/>
          <w:szCs w:val="24"/>
        </w:rPr>
        <w:t>42.</w:t>
      </w:r>
      <w:r w:rsidR="00F86DE6" w:rsidRPr="00553F72">
        <w:rPr>
          <w:rFonts w:ascii="Times New Roman" w:eastAsia="標楷體" w:hAnsi="Times New Roman" w:cs="Times New Roman"/>
          <w:szCs w:val="24"/>
        </w:rPr>
        <w:t>(A)</w:t>
      </w:r>
      <w:r w:rsidR="00F405EA">
        <w:rPr>
          <w:rFonts w:ascii="Times New Roman" w:eastAsia="標楷體" w:hAnsi="Times New Roman" w:cs="Times New Roman"/>
          <w:szCs w:val="24"/>
        </w:rPr>
        <w:t xml:space="preserve"> </w:t>
      </w:r>
      <w:r w:rsidR="006E1C82" w:rsidRPr="00553F72">
        <w:rPr>
          <w:rFonts w:ascii="Times New Roman" w:eastAsia="標楷體" w:hAnsi="Times New Roman" w:cs="Times New Roman"/>
          <w:szCs w:val="24"/>
        </w:rPr>
        <w:t>the more careful ; the more</w:t>
      </w:r>
      <w:r w:rsidR="00F86DE6" w:rsidRPr="00553F72">
        <w:rPr>
          <w:rFonts w:ascii="Times New Roman" w:eastAsia="標楷體" w:hAnsi="Times New Roman" w:cs="Times New Roman"/>
          <w:szCs w:val="24"/>
        </w:rPr>
        <w:t xml:space="preserve"> </w:t>
      </w:r>
      <w:r w:rsidR="006E1C82" w:rsidRPr="00553F72">
        <w:rPr>
          <w:rFonts w:ascii="Times New Roman" w:eastAsia="標楷體" w:hAnsi="Times New Roman" w:cs="Times New Roman"/>
          <w:szCs w:val="24"/>
        </w:rPr>
        <w:t xml:space="preserve"> </w:t>
      </w:r>
      <w:r w:rsidR="00F86DE6" w:rsidRPr="00553F72">
        <w:rPr>
          <w:rFonts w:ascii="Times New Roman" w:eastAsia="標楷體" w:hAnsi="Times New Roman" w:cs="Times New Roman"/>
          <w:szCs w:val="24"/>
        </w:rPr>
        <w:t xml:space="preserve"> (B)</w:t>
      </w:r>
      <w:r w:rsidR="00F405EA">
        <w:rPr>
          <w:rFonts w:ascii="Times New Roman" w:eastAsia="標楷體" w:hAnsi="Times New Roman" w:cs="Times New Roman"/>
          <w:szCs w:val="24"/>
        </w:rPr>
        <w:t xml:space="preserve"> </w:t>
      </w:r>
      <w:r w:rsidR="006E1C82" w:rsidRPr="00553F72">
        <w:rPr>
          <w:rFonts w:ascii="Times New Roman" w:eastAsia="標楷體" w:hAnsi="Times New Roman" w:cs="Times New Roman"/>
          <w:szCs w:val="24"/>
        </w:rPr>
        <w:t>the more carefully ; the fewer</w:t>
      </w:r>
      <w:r w:rsidR="00F86DE6" w:rsidRPr="00553F72">
        <w:rPr>
          <w:rFonts w:ascii="Times New Roman" w:eastAsia="標楷體" w:hAnsi="Times New Roman" w:cs="Times New Roman"/>
          <w:szCs w:val="24"/>
        </w:rPr>
        <w:t xml:space="preserve"> </w:t>
      </w:r>
      <w:r w:rsidR="006E1C82" w:rsidRPr="00553F72">
        <w:rPr>
          <w:rFonts w:ascii="Times New Roman" w:eastAsia="標楷體" w:hAnsi="Times New Roman" w:cs="Times New Roman"/>
          <w:szCs w:val="24"/>
        </w:rPr>
        <w:t xml:space="preserve">  </w:t>
      </w:r>
      <w:r w:rsidR="00F86DE6" w:rsidRPr="00553F72">
        <w:rPr>
          <w:rFonts w:ascii="Times New Roman" w:eastAsia="標楷體" w:hAnsi="Times New Roman" w:cs="Times New Roman"/>
          <w:szCs w:val="24"/>
        </w:rPr>
        <w:t>(C)</w:t>
      </w:r>
      <w:r w:rsidR="00F405EA">
        <w:rPr>
          <w:rFonts w:ascii="Times New Roman" w:eastAsia="標楷體" w:hAnsi="Times New Roman" w:cs="Times New Roman"/>
          <w:szCs w:val="24"/>
        </w:rPr>
        <w:t xml:space="preserve"> </w:t>
      </w:r>
      <w:r w:rsidR="00F86DE6" w:rsidRPr="00553F72">
        <w:rPr>
          <w:rFonts w:ascii="Times New Roman" w:eastAsia="標楷體" w:hAnsi="Times New Roman" w:cs="Times New Roman"/>
          <w:szCs w:val="24"/>
        </w:rPr>
        <w:t>the more carefully ; the less</w:t>
      </w:r>
      <w:r w:rsidR="006E1C82" w:rsidRPr="00553F72">
        <w:rPr>
          <w:rFonts w:ascii="Times New Roman" w:eastAsia="標楷體" w:hAnsi="Times New Roman" w:cs="Times New Roman"/>
          <w:szCs w:val="24"/>
        </w:rPr>
        <w:t xml:space="preserve">  </w:t>
      </w:r>
    </w:p>
    <w:p w:rsidR="002C7D61" w:rsidRPr="00553F72" w:rsidRDefault="00F86DE6" w:rsidP="006E1C82">
      <w:pPr>
        <w:ind w:firstLineChars="100" w:firstLine="240"/>
        <w:rPr>
          <w:rFonts w:ascii="Times New Roman" w:eastAsia="標楷體" w:hAnsi="Times New Roman" w:cs="Times New Roman"/>
          <w:szCs w:val="24"/>
        </w:rPr>
      </w:pPr>
      <w:r w:rsidRPr="00553F72">
        <w:rPr>
          <w:rFonts w:ascii="Times New Roman" w:eastAsia="標楷體" w:hAnsi="Times New Roman" w:cs="Times New Roman"/>
          <w:szCs w:val="24"/>
        </w:rPr>
        <w:t>(D) the most carefully ; the most</w:t>
      </w:r>
    </w:p>
    <w:p w:rsidR="002C2536" w:rsidRPr="00553F72" w:rsidRDefault="002C2536" w:rsidP="006E1C82">
      <w:pPr>
        <w:ind w:firstLineChars="100" w:firstLine="240"/>
        <w:rPr>
          <w:rFonts w:ascii="Times New Roman" w:eastAsia="標楷體" w:hAnsi="Times New Roman" w:cs="Times New Roman"/>
          <w:szCs w:val="24"/>
        </w:rPr>
      </w:pPr>
    </w:p>
    <w:p w:rsidR="002C2536" w:rsidRPr="00553F72" w:rsidRDefault="002C2536" w:rsidP="002C2536">
      <w:pPr>
        <w:rPr>
          <w:rFonts w:ascii="Times New Roman" w:eastAsia="標楷體" w:hAnsi="Times New Roman" w:cs="Times New Roman"/>
          <w:szCs w:val="24"/>
        </w:rPr>
      </w:pPr>
      <w:r w:rsidRPr="00553F72">
        <w:rPr>
          <w:rFonts w:ascii="標楷體" w:eastAsia="標楷體" w:hAnsi="標楷體" w:cs="Times New Roman"/>
          <w:szCs w:val="24"/>
        </w:rPr>
        <w:t>四. 閱讀測驗</w:t>
      </w:r>
      <w:r w:rsidRPr="00553F72">
        <w:rPr>
          <w:rFonts w:ascii="Times New Roman" w:eastAsia="標楷體" w:hAnsi="Times New Roman" w:cs="Times New Roman"/>
          <w:szCs w:val="24"/>
        </w:rPr>
        <w:t xml:space="preserve"> 16%</w:t>
      </w:r>
    </w:p>
    <w:p w:rsidR="00AD569C" w:rsidRPr="009433CF" w:rsidRDefault="00AD569C" w:rsidP="00AD569C">
      <w:pPr>
        <w:ind w:firstLineChars="100" w:firstLine="240"/>
        <w:rPr>
          <w:rFonts w:ascii="Times New Roman" w:hAnsi="Times New Roman" w:cs="Times New Roman"/>
          <w:szCs w:val="24"/>
        </w:rPr>
      </w:pPr>
      <w:r w:rsidRPr="009433CF">
        <w:rPr>
          <w:rFonts w:ascii="Times New Roman" w:hAnsi="Times New Roman" w:cs="Times New Roman"/>
          <w:szCs w:val="24"/>
        </w:rPr>
        <w:t>Do you often feel tired when you get up early for school? Do you find it hard to focus in your first class at 8 a.m.? You're not alone! Many teenagers have this problem, and it affects our learning.</w:t>
      </w:r>
    </w:p>
    <w:p w:rsidR="00AD569C" w:rsidRPr="009433CF" w:rsidRDefault="00D2555C" w:rsidP="00AD569C">
      <w:pPr>
        <w:ind w:firstLineChars="100" w:firstLine="240"/>
        <w:rPr>
          <w:rFonts w:ascii="Times New Roman" w:hAnsi="Times New Roman" w:cs="Times New Roman"/>
          <w:szCs w:val="24"/>
        </w:rPr>
      </w:pPr>
      <w:r>
        <w:rPr>
          <w:rFonts w:ascii="Times New Roman" w:hAnsi="Times New Roman" w:cs="Times New Roman"/>
          <w:szCs w:val="24"/>
        </w:rPr>
        <w:t>Scientists tell</w:t>
      </w:r>
      <w:r w:rsidR="00AD569C" w:rsidRPr="009433CF">
        <w:rPr>
          <w:rFonts w:ascii="Times New Roman" w:hAnsi="Times New Roman" w:cs="Times New Roman"/>
          <w:szCs w:val="24"/>
        </w:rPr>
        <w:t xml:space="preserve"> us that teenagers' brains</w:t>
      </w:r>
      <w:r w:rsidR="00AD569C" w:rsidRPr="009433CF">
        <w:rPr>
          <w:rFonts w:ascii="Times New Roman" w:hAnsi="Times New Roman" w:cs="Times New Roman"/>
          <w:b/>
          <w:szCs w:val="24"/>
        </w:rPr>
        <w:t xml:space="preserve"> </w:t>
      </w:r>
      <w:r w:rsidR="00AD569C" w:rsidRPr="009433CF">
        <w:rPr>
          <w:rFonts w:ascii="Times New Roman" w:hAnsi="Times New Roman" w:cs="Times New Roman"/>
          <w:b/>
          <w:szCs w:val="24"/>
          <w:u w:val="single"/>
        </w:rPr>
        <w:t>produce</w:t>
      </w:r>
      <w:r w:rsidR="00AD569C" w:rsidRPr="009433CF">
        <w:rPr>
          <w:rFonts w:ascii="Times New Roman" w:hAnsi="Times New Roman" w:cs="Times New Roman"/>
          <w:szCs w:val="24"/>
        </w:rPr>
        <w:t xml:space="preserve"> a sleep hormone called melatonin between 11 p.m. and 8 a.m. This means we need to sleep during these hours. But school usually starts at 7:30 a.m., so we have to wake up before 7 a.m., when our brains are still in sleep mode. This is why we're often sleepy and can't think clearly in the morning.</w:t>
      </w:r>
    </w:p>
    <w:p w:rsidR="00AD569C" w:rsidRPr="009433CF" w:rsidRDefault="00AD569C" w:rsidP="00AD569C">
      <w:pPr>
        <w:ind w:firstLineChars="100" w:firstLine="240"/>
        <w:rPr>
          <w:rFonts w:ascii="Times New Roman" w:hAnsi="Times New Roman" w:cs="Times New Roman"/>
          <w:szCs w:val="24"/>
        </w:rPr>
      </w:pPr>
      <w:r w:rsidRPr="009433CF">
        <w:rPr>
          <w:rFonts w:ascii="Times New Roman" w:hAnsi="Times New Roman" w:cs="Times New Roman"/>
          <w:szCs w:val="24"/>
        </w:rPr>
        <w:t>If we can't change how our brains work, why not start school later? This way, we can both get more sleep and learn better!</w:t>
      </w:r>
    </w:p>
    <w:p w:rsidR="00AD569C" w:rsidRPr="009433CF" w:rsidRDefault="002C2536" w:rsidP="00AD569C">
      <w:pPr>
        <w:rPr>
          <w:rFonts w:ascii="Times New Roman" w:hAnsi="Times New Roman" w:cs="Times New Roman"/>
          <w:szCs w:val="24"/>
        </w:rPr>
      </w:pPr>
      <w:r w:rsidRPr="009433CF">
        <w:rPr>
          <w:rFonts w:ascii="Times New Roman" w:eastAsia="標楷體" w:hAnsi="Times New Roman" w:cs="Times New Roman"/>
          <w:szCs w:val="24"/>
        </w:rPr>
        <w:t xml:space="preserve">43. </w:t>
      </w:r>
      <w:r w:rsidR="00AD569C" w:rsidRPr="009433CF">
        <w:rPr>
          <w:rFonts w:ascii="Times New Roman" w:hAnsi="Times New Roman" w:cs="Times New Roman"/>
          <w:szCs w:val="24"/>
        </w:rPr>
        <w:t>What is the main idea of this article?</w:t>
      </w:r>
    </w:p>
    <w:p w:rsidR="00AD569C" w:rsidRPr="009433CF" w:rsidRDefault="00AD569C" w:rsidP="00AD569C">
      <w:pPr>
        <w:rPr>
          <w:rFonts w:ascii="Times New Roman" w:hAnsi="Times New Roman" w:cs="Times New Roman"/>
          <w:szCs w:val="24"/>
        </w:rPr>
      </w:pPr>
      <w:r w:rsidRPr="009433CF">
        <w:rPr>
          <w:rFonts w:ascii="Times New Roman" w:hAnsi="Times New Roman" w:cs="Times New Roman"/>
          <w:szCs w:val="24"/>
        </w:rPr>
        <w:t xml:space="preserve">   (A) High school classes are too difficult.   (B) </w:t>
      </w:r>
      <w:r w:rsidR="0013754A" w:rsidRPr="009433CF">
        <w:rPr>
          <w:rFonts w:ascii="Times New Roman" w:hAnsi="Times New Roman" w:cs="Times New Roman"/>
          <w:szCs w:val="24"/>
        </w:rPr>
        <w:t>Melatonin is bad for teenagers.</w:t>
      </w:r>
    </w:p>
    <w:p w:rsidR="002C2536" w:rsidRPr="009433CF" w:rsidRDefault="00AD569C" w:rsidP="00AD569C">
      <w:pPr>
        <w:rPr>
          <w:rFonts w:ascii="Times New Roman" w:eastAsia="標楷體" w:hAnsi="Times New Roman" w:cs="Times New Roman"/>
          <w:szCs w:val="24"/>
        </w:rPr>
      </w:pPr>
      <w:r w:rsidRPr="009433CF">
        <w:rPr>
          <w:rFonts w:ascii="Times New Roman" w:hAnsi="Times New Roman" w:cs="Times New Roman"/>
          <w:szCs w:val="24"/>
        </w:rPr>
        <w:t xml:space="preserve">   (C) Teenagers should go to bed earlier.    (D) </w:t>
      </w:r>
      <w:r w:rsidR="0013754A" w:rsidRPr="009433CF">
        <w:rPr>
          <w:rFonts w:ascii="Times New Roman" w:hAnsi="Times New Roman" w:cs="Times New Roman"/>
          <w:szCs w:val="24"/>
        </w:rPr>
        <w:t>School should start later for better learning.</w:t>
      </w:r>
      <w:r w:rsidR="002C2536" w:rsidRPr="009433CF">
        <w:rPr>
          <w:rFonts w:ascii="Times New Roman" w:eastAsia="標楷體" w:hAnsi="Times New Roman" w:cs="Times New Roman"/>
          <w:szCs w:val="24"/>
        </w:rPr>
        <w:t xml:space="preserve"> </w:t>
      </w:r>
    </w:p>
    <w:p w:rsidR="00AD569C" w:rsidRPr="009433CF" w:rsidRDefault="002C2536" w:rsidP="00AD569C">
      <w:pPr>
        <w:rPr>
          <w:rFonts w:ascii="Times New Roman" w:hAnsi="Times New Roman" w:cs="Times New Roman"/>
          <w:szCs w:val="24"/>
        </w:rPr>
      </w:pPr>
      <w:r w:rsidRPr="009433CF">
        <w:rPr>
          <w:rFonts w:ascii="Times New Roman" w:eastAsia="標楷體" w:hAnsi="Times New Roman" w:cs="Times New Roman"/>
          <w:szCs w:val="24"/>
        </w:rPr>
        <w:t xml:space="preserve">44. </w:t>
      </w:r>
      <w:r w:rsidR="00AD569C" w:rsidRPr="009433CF">
        <w:rPr>
          <w:rFonts w:ascii="Times New Roman" w:hAnsi="Times New Roman" w:cs="Times New Roman"/>
          <w:szCs w:val="24"/>
        </w:rPr>
        <w:t xml:space="preserve">What does the word "produce" mean in the article?  </w:t>
      </w:r>
    </w:p>
    <w:p w:rsidR="00AD569C" w:rsidRPr="009433CF" w:rsidRDefault="00AD569C" w:rsidP="00AD569C">
      <w:pPr>
        <w:rPr>
          <w:rFonts w:ascii="Times New Roman" w:hAnsi="Times New Roman" w:cs="Times New Roman"/>
          <w:szCs w:val="24"/>
        </w:rPr>
      </w:pPr>
      <w:r w:rsidRPr="009433CF">
        <w:rPr>
          <w:rFonts w:ascii="Times New Roman" w:hAnsi="Times New Roman" w:cs="Times New Roman"/>
          <w:szCs w:val="24"/>
        </w:rPr>
        <w:t xml:space="preserve">   (A) To stop.    (B) </w:t>
      </w:r>
      <w:r w:rsidR="0013754A" w:rsidRPr="009433CF">
        <w:rPr>
          <w:rFonts w:ascii="Times New Roman" w:hAnsi="Times New Roman" w:cs="Times New Roman"/>
          <w:szCs w:val="24"/>
        </w:rPr>
        <w:t>To use.</w:t>
      </w:r>
      <w:r w:rsidRPr="009433CF">
        <w:rPr>
          <w:rFonts w:ascii="Times New Roman" w:hAnsi="Times New Roman" w:cs="Times New Roman"/>
          <w:szCs w:val="24"/>
        </w:rPr>
        <w:t xml:space="preserve">   (C) </w:t>
      </w:r>
      <w:r w:rsidR="0013754A" w:rsidRPr="009433CF">
        <w:rPr>
          <w:rFonts w:ascii="Times New Roman" w:hAnsi="Times New Roman" w:cs="Times New Roman"/>
          <w:szCs w:val="24"/>
        </w:rPr>
        <w:t>To make.</w:t>
      </w:r>
      <w:r w:rsidRPr="009433CF">
        <w:rPr>
          <w:rFonts w:ascii="Times New Roman" w:hAnsi="Times New Roman" w:cs="Times New Roman"/>
          <w:szCs w:val="24"/>
        </w:rPr>
        <w:t xml:space="preserve">    (D) To find.</w:t>
      </w:r>
    </w:p>
    <w:p w:rsidR="002C2536" w:rsidRPr="00553F72" w:rsidRDefault="002C2536" w:rsidP="00AD569C">
      <w:pPr>
        <w:rPr>
          <w:rFonts w:ascii="Times New Roman" w:eastAsia="標楷體" w:hAnsi="Times New Roman" w:cs="Times New Roman"/>
          <w:szCs w:val="24"/>
        </w:rPr>
      </w:pPr>
    </w:p>
    <w:p w:rsidR="00AD569C" w:rsidRPr="009433CF" w:rsidRDefault="00AD569C" w:rsidP="009433CF">
      <w:pPr>
        <w:ind w:firstLineChars="100" w:firstLine="240"/>
        <w:rPr>
          <w:rFonts w:ascii="Times New Roman" w:hAnsi="Times New Roman" w:cs="Times New Roman"/>
          <w:szCs w:val="24"/>
        </w:rPr>
      </w:pPr>
      <w:r w:rsidRPr="009433CF">
        <w:rPr>
          <w:rFonts w:ascii="Times New Roman" w:hAnsi="Times New Roman" w:cs="Times New Roman"/>
          <w:szCs w:val="24"/>
        </w:rPr>
        <w:t>In the age of the internet, many people use social media so often. This can lead to a feeling called FOMO, which stands for "Fear of Missing Out" and it is a common problem. People with FOMO usually worry that others are having better experiences than they. For example, they might feel bad when they see friends enjoying a movie they haven't seen.</w:t>
      </w:r>
    </w:p>
    <w:p w:rsidR="00AD569C" w:rsidRPr="009433CF" w:rsidRDefault="00AD569C" w:rsidP="009433CF">
      <w:pPr>
        <w:ind w:firstLineChars="100" w:firstLine="240"/>
        <w:rPr>
          <w:rFonts w:ascii="Times New Roman" w:hAnsi="Times New Roman" w:cs="Times New Roman"/>
          <w:szCs w:val="24"/>
        </w:rPr>
      </w:pPr>
      <w:r w:rsidRPr="009433CF">
        <w:rPr>
          <w:rFonts w:ascii="Times New Roman" w:hAnsi="Times New Roman" w:cs="Times New Roman"/>
          <w:szCs w:val="24"/>
        </w:rPr>
        <w:t>FOMO can cause problems. It can make people spend too much time on checking information and news. It can also make it hard to focus on tasks. People might also waste money trying to keep up with the latest trends. This anxiety can lead to stress and even loneliness.</w:t>
      </w:r>
    </w:p>
    <w:p w:rsidR="00AD569C" w:rsidRPr="009433CF" w:rsidRDefault="00AD569C" w:rsidP="00AD569C">
      <w:pPr>
        <w:ind w:firstLineChars="100" w:firstLine="240"/>
        <w:rPr>
          <w:rFonts w:ascii="Times New Roman" w:hAnsi="Times New Roman" w:cs="Times New Roman"/>
          <w:szCs w:val="24"/>
        </w:rPr>
      </w:pPr>
      <w:r w:rsidRPr="009433CF">
        <w:rPr>
          <w:rFonts w:ascii="Times New Roman" w:hAnsi="Times New Roman" w:cs="Times New Roman"/>
          <w:szCs w:val="24"/>
        </w:rPr>
        <w:t xml:space="preserve">To stop FOMO, you can take a break from social media. Turn off your phone and enjoy the present moment. Instead of </w:t>
      </w:r>
      <w:r w:rsidR="00E41DE0">
        <w:rPr>
          <w:rFonts w:ascii="Times New Roman" w:hAnsi="Times New Roman" w:cs="Times New Roman" w:hint="eastAsia"/>
          <w:szCs w:val="24"/>
        </w:rPr>
        <w:t>c</w:t>
      </w:r>
      <w:r w:rsidR="00E41DE0">
        <w:rPr>
          <w:rFonts w:ascii="Times New Roman" w:hAnsi="Times New Roman" w:cs="Times New Roman"/>
          <w:szCs w:val="24"/>
        </w:rPr>
        <w:t>ar</w:t>
      </w:r>
      <w:r w:rsidRPr="009433CF">
        <w:rPr>
          <w:rFonts w:ascii="Times New Roman" w:hAnsi="Times New Roman" w:cs="Times New Roman"/>
          <w:szCs w:val="24"/>
        </w:rPr>
        <w:t xml:space="preserve">ing </w:t>
      </w:r>
      <w:r w:rsidR="00E41DE0">
        <w:rPr>
          <w:rFonts w:ascii="Times New Roman" w:hAnsi="Times New Roman" w:cs="Times New Roman"/>
          <w:szCs w:val="24"/>
        </w:rPr>
        <w:t>about</w:t>
      </w:r>
      <w:r w:rsidRPr="009433CF">
        <w:rPr>
          <w:rFonts w:ascii="Times New Roman" w:hAnsi="Times New Roman" w:cs="Times New Roman"/>
          <w:szCs w:val="24"/>
        </w:rPr>
        <w:t xml:space="preserve"> what you don't have, appreciate what you do have.</w:t>
      </w:r>
    </w:p>
    <w:p w:rsidR="00AD569C" w:rsidRPr="009433CF" w:rsidRDefault="00AD569C" w:rsidP="00AD569C">
      <w:pPr>
        <w:ind w:firstLineChars="100" w:firstLine="240"/>
        <w:rPr>
          <w:rFonts w:ascii="Times New Roman" w:hAnsi="Times New Roman" w:cs="Times New Roman"/>
          <w:szCs w:val="24"/>
        </w:rPr>
      </w:pPr>
      <w:r w:rsidRPr="009433CF">
        <w:rPr>
          <w:rFonts w:ascii="Times New Roman" w:hAnsi="Times New Roman" w:cs="Times New Roman"/>
          <w:szCs w:val="24"/>
        </w:rPr>
        <w:t>Remember, you can change FOMO to JOMO, which means "Joy of Missing Out." This means finding happiness in your own experiences, rather than worrying about what others are doing.</w:t>
      </w:r>
    </w:p>
    <w:p w:rsidR="00AD569C" w:rsidRPr="00AD569C" w:rsidRDefault="00AD569C" w:rsidP="00AD569C">
      <w:pPr>
        <w:ind w:firstLineChars="100" w:firstLine="240"/>
      </w:pPr>
    </w:p>
    <w:p w:rsidR="00AD569C" w:rsidRPr="009433CF" w:rsidRDefault="002C2536" w:rsidP="00AD569C">
      <w:pPr>
        <w:rPr>
          <w:rFonts w:ascii="Times New Roman" w:eastAsia="標楷體" w:hAnsi="Times New Roman" w:cs="Times New Roman"/>
          <w:szCs w:val="24"/>
        </w:rPr>
      </w:pPr>
      <w:r w:rsidRPr="00553F72">
        <w:rPr>
          <w:rFonts w:ascii="Times New Roman" w:eastAsia="標楷體" w:hAnsi="Times New Roman" w:cs="Times New Roman"/>
          <w:szCs w:val="24"/>
        </w:rPr>
        <w:lastRenderedPageBreak/>
        <w:t xml:space="preserve">45. </w:t>
      </w:r>
      <w:r w:rsidR="00AD569C" w:rsidRPr="009433CF">
        <w:rPr>
          <w:rFonts w:ascii="Times New Roman" w:eastAsia="標楷體" w:hAnsi="Times New Roman" w:cs="Times New Roman"/>
          <w:szCs w:val="24"/>
        </w:rPr>
        <w:t>How can you stop FOMO?</w:t>
      </w:r>
    </w:p>
    <w:p w:rsidR="00AD569C" w:rsidRPr="009433CF" w:rsidRDefault="00AD569C"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(A</w:t>
      </w:r>
      <w:r w:rsidRPr="009433CF">
        <w:rPr>
          <w:rFonts w:ascii="Times New Roman" w:eastAsia="標楷體" w:hAnsi="Times New Roman" w:cs="Times New Roman"/>
          <w:szCs w:val="24"/>
        </w:rPr>
        <w:t>) Spend more time on social media</w:t>
      </w:r>
      <w:r w:rsidR="009433CF">
        <w:rPr>
          <w:rFonts w:ascii="Times New Roman" w:eastAsia="標楷體" w:hAnsi="Times New Roman" w:cs="Times New Roman"/>
          <w:szCs w:val="24"/>
        </w:rPr>
        <w:t>.</w:t>
      </w:r>
      <w:r w:rsidRPr="009433CF">
        <w:rPr>
          <w:rFonts w:ascii="Times New Roman" w:eastAsia="標楷體" w:hAnsi="Times New Roman" w:cs="Times New Roman" w:hint="eastAsia"/>
          <w:szCs w:val="24"/>
        </w:rPr>
        <w:t xml:space="preserve">  (B</w:t>
      </w:r>
      <w:r w:rsidRPr="009433CF">
        <w:rPr>
          <w:rFonts w:ascii="Times New Roman" w:eastAsia="標楷體" w:hAnsi="Times New Roman" w:cs="Times New Roman"/>
          <w:szCs w:val="24"/>
        </w:rPr>
        <w:t>) Focus on what you don't have</w:t>
      </w:r>
      <w:r w:rsidR="009433CF">
        <w:rPr>
          <w:rFonts w:ascii="Times New Roman" w:eastAsia="標楷體" w:hAnsi="Times New Roman" w:cs="Times New Roman"/>
          <w:szCs w:val="24"/>
        </w:rPr>
        <w:t>.</w:t>
      </w:r>
    </w:p>
    <w:p w:rsidR="00AD569C" w:rsidRPr="009433CF" w:rsidRDefault="00AD569C"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(C</w:t>
      </w:r>
      <w:r w:rsidRPr="009433CF">
        <w:rPr>
          <w:rFonts w:ascii="Times New Roman" w:eastAsia="標楷體" w:hAnsi="Times New Roman" w:cs="Times New Roman"/>
          <w:szCs w:val="24"/>
        </w:rPr>
        <w:t>) Take a break from social media</w:t>
      </w:r>
      <w:r w:rsidR="009433CF">
        <w:rPr>
          <w:rFonts w:ascii="Times New Roman" w:eastAsia="標楷體" w:hAnsi="Times New Roman" w:cs="Times New Roman"/>
          <w:szCs w:val="24"/>
        </w:rPr>
        <w:t>.</w:t>
      </w:r>
      <w:r w:rsidRPr="009433CF">
        <w:rPr>
          <w:rFonts w:ascii="Times New Roman" w:eastAsia="標楷體" w:hAnsi="Times New Roman" w:cs="Times New Roman" w:hint="eastAsia"/>
          <w:szCs w:val="24"/>
        </w:rPr>
        <w:t xml:space="preserve">    (D</w:t>
      </w:r>
      <w:r w:rsidRPr="009433CF">
        <w:rPr>
          <w:rFonts w:ascii="Times New Roman" w:eastAsia="標楷體" w:hAnsi="Times New Roman" w:cs="Times New Roman"/>
          <w:szCs w:val="24"/>
        </w:rPr>
        <w:t>) Follow all the latest trends</w:t>
      </w:r>
      <w:r w:rsidR="009433CF">
        <w:rPr>
          <w:rFonts w:ascii="Times New Roman" w:eastAsia="標楷體" w:hAnsi="Times New Roman" w:cs="Times New Roman"/>
          <w:szCs w:val="24"/>
        </w:rPr>
        <w:t>.</w:t>
      </w:r>
    </w:p>
    <w:p w:rsidR="00AD569C" w:rsidRPr="009433CF" w:rsidRDefault="002C2536" w:rsidP="00AD569C">
      <w:pPr>
        <w:rPr>
          <w:rFonts w:ascii="Times New Roman" w:eastAsia="標楷體" w:hAnsi="Times New Roman" w:cs="Times New Roman"/>
          <w:szCs w:val="24"/>
        </w:rPr>
      </w:pPr>
      <w:r w:rsidRPr="00553F72">
        <w:rPr>
          <w:rFonts w:ascii="Times New Roman" w:eastAsia="標楷體" w:hAnsi="Times New Roman" w:cs="Times New Roman"/>
          <w:szCs w:val="24"/>
        </w:rPr>
        <w:t xml:space="preserve">46. </w:t>
      </w:r>
      <w:r w:rsidR="00AD569C" w:rsidRPr="009433CF">
        <w:rPr>
          <w:rFonts w:ascii="Times New Roman" w:eastAsia="標楷體" w:hAnsi="Times New Roman" w:cs="Times New Roman"/>
          <w:szCs w:val="24"/>
        </w:rPr>
        <w:t>What is the main idea of this passage?</w:t>
      </w:r>
      <w:r w:rsidR="00AD569C" w:rsidRPr="009433CF">
        <w:rPr>
          <w:rFonts w:ascii="Times New Roman" w:eastAsia="標楷體" w:hAnsi="Times New Roman" w:cs="Times New Roman" w:hint="eastAsia"/>
          <w:szCs w:val="24"/>
        </w:rPr>
        <w:t xml:space="preserve">                 </w:t>
      </w:r>
      <w:r w:rsidR="0013754A" w:rsidRPr="009433CF">
        <w:rPr>
          <w:rFonts w:ascii="Times New Roman" w:eastAsia="標楷體" w:hAnsi="Times New Roman" w:cs="Times New Roman"/>
          <w:szCs w:val="24"/>
        </w:rPr>
        <w:t>benefit</w:t>
      </w:r>
      <w:r w:rsidR="0013754A">
        <w:rPr>
          <w:rFonts w:ascii="Times New Roman" w:eastAsia="標楷體" w:hAnsi="Times New Roman" w:cs="Times New Roman" w:hint="eastAsia"/>
          <w:szCs w:val="24"/>
        </w:rPr>
        <w:t>好處</w:t>
      </w:r>
      <w:r w:rsidR="00AD569C" w:rsidRPr="009433CF">
        <w:rPr>
          <w:rFonts w:ascii="Times New Roman" w:eastAsia="標楷體" w:hAnsi="Times New Roman" w:cs="Times New Roman" w:hint="eastAsia"/>
          <w:szCs w:val="24"/>
        </w:rPr>
        <w:t xml:space="preserve">     </w:t>
      </w:r>
      <w:r w:rsidR="00AD569C" w:rsidRPr="009433CF">
        <w:rPr>
          <w:rFonts w:ascii="Times New Roman" w:eastAsia="標楷體" w:hAnsi="Times New Roman" w:cs="Times New Roman"/>
          <w:szCs w:val="24"/>
        </w:rPr>
        <w:t>overcom</w:t>
      </w:r>
      <w:r w:rsidR="00AD569C" w:rsidRPr="009433CF">
        <w:rPr>
          <w:rFonts w:ascii="Times New Roman" w:eastAsia="標楷體" w:hAnsi="Times New Roman" w:cs="Times New Roman" w:hint="eastAsia"/>
          <w:szCs w:val="24"/>
        </w:rPr>
        <w:t>e</w:t>
      </w:r>
      <w:r w:rsidR="00AD569C" w:rsidRPr="009433CF">
        <w:rPr>
          <w:rFonts w:ascii="Times New Roman" w:eastAsia="標楷體" w:hAnsi="Times New Roman" w:cs="Times New Roman"/>
          <w:szCs w:val="24"/>
        </w:rPr>
        <w:t xml:space="preserve"> </w:t>
      </w:r>
      <w:r w:rsidR="00AD569C" w:rsidRPr="009433CF">
        <w:rPr>
          <w:rFonts w:ascii="Times New Roman" w:eastAsia="標楷體" w:hAnsi="Times New Roman" w:cs="Times New Roman" w:hint="eastAsia"/>
          <w:szCs w:val="24"/>
        </w:rPr>
        <w:t>克服</w:t>
      </w:r>
    </w:p>
    <w:p w:rsidR="0013754A" w:rsidRPr="009433CF" w:rsidRDefault="00AD569C" w:rsidP="0013754A">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(A</w:t>
      </w:r>
      <w:r w:rsidRPr="009433CF">
        <w:rPr>
          <w:rFonts w:ascii="Times New Roman" w:eastAsia="標楷體" w:hAnsi="Times New Roman" w:cs="Times New Roman"/>
          <w:szCs w:val="24"/>
        </w:rPr>
        <w:t>) The benefits of social media</w:t>
      </w:r>
      <w:r w:rsidRPr="009433CF">
        <w:rPr>
          <w:rFonts w:ascii="Times New Roman" w:eastAsia="標楷體" w:hAnsi="Times New Roman" w:cs="Times New Roman" w:hint="eastAsia"/>
          <w:szCs w:val="24"/>
        </w:rPr>
        <w:t xml:space="preserve">.      </w:t>
      </w:r>
      <w:r w:rsidR="0013754A">
        <w:rPr>
          <w:rFonts w:ascii="Times New Roman" w:eastAsia="標楷體" w:hAnsi="Times New Roman" w:cs="Times New Roman" w:hint="eastAsia"/>
          <w:szCs w:val="24"/>
        </w:rPr>
        <w:t xml:space="preserve">   </w:t>
      </w:r>
      <w:r w:rsidRPr="009433CF">
        <w:rPr>
          <w:rFonts w:ascii="Times New Roman" w:eastAsia="標楷體" w:hAnsi="Times New Roman" w:cs="Times New Roman" w:hint="eastAsia"/>
          <w:szCs w:val="24"/>
        </w:rPr>
        <w:t>(B</w:t>
      </w:r>
      <w:r w:rsidRPr="009433CF">
        <w:rPr>
          <w:rFonts w:ascii="Times New Roman" w:eastAsia="標楷體" w:hAnsi="Times New Roman" w:cs="Times New Roman"/>
          <w:szCs w:val="24"/>
        </w:rPr>
        <w:t xml:space="preserve">) </w:t>
      </w:r>
      <w:r w:rsidR="0013754A" w:rsidRPr="009433CF">
        <w:rPr>
          <w:rFonts w:ascii="Times New Roman" w:eastAsia="標楷體" w:hAnsi="Times New Roman" w:cs="Times New Roman"/>
          <w:szCs w:val="24"/>
        </w:rPr>
        <w:t>Understanding and overcoming FOMO</w:t>
      </w:r>
      <w:r w:rsidR="0013754A" w:rsidRPr="009433CF">
        <w:rPr>
          <w:rFonts w:ascii="Times New Roman" w:eastAsia="標楷體" w:hAnsi="Times New Roman" w:cs="Times New Roman" w:hint="eastAsia"/>
          <w:szCs w:val="24"/>
        </w:rPr>
        <w:t>.</w:t>
      </w:r>
    </w:p>
    <w:p w:rsidR="0013754A" w:rsidRPr="009433CF" w:rsidRDefault="00AD569C" w:rsidP="0013754A">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(C</w:t>
      </w:r>
      <w:r w:rsidRPr="009433CF">
        <w:rPr>
          <w:rFonts w:ascii="Times New Roman" w:eastAsia="標楷體" w:hAnsi="Times New Roman" w:cs="Times New Roman"/>
          <w:szCs w:val="24"/>
        </w:rPr>
        <w:t>) The importance of having many friends</w:t>
      </w:r>
      <w:r w:rsidRPr="009433CF">
        <w:rPr>
          <w:rFonts w:ascii="Times New Roman" w:eastAsia="標楷體" w:hAnsi="Times New Roman" w:cs="Times New Roman" w:hint="eastAsia"/>
          <w:szCs w:val="24"/>
        </w:rPr>
        <w:t>.   (D</w:t>
      </w:r>
      <w:r w:rsidRPr="009433CF">
        <w:rPr>
          <w:rFonts w:ascii="Times New Roman" w:eastAsia="標楷體" w:hAnsi="Times New Roman" w:cs="Times New Roman"/>
          <w:szCs w:val="24"/>
        </w:rPr>
        <w:t xml:space="preserve">) </w:t>
      </w:r>
      <w:r w:rsidR="0013754A" w:rsidRPr="009433CF">
        <w:rPr>
          <w:rFonts w:ascii="Times New Roman" w:eastAsia="標楷體" w:hAnsi="Times New Roman" w:cs="Times New Roman"/>
          <w:szCs w:val="24"/>
        </w:rPr>
        <w:t>The dangers of missing movies</w:t>
      </w:r>
      <w:r w:rsidR="0013754A" w:rsidRPr="009433CF">
        <w:rPr>
          <w:rFonts w:ascii="Times New Roman" w:eastAsia="標楷體" w:hAnsi="Times New Roman" w:cs="Times New Roman" w:hint="eastAsia"/>
          <w:szCs w:val="24"/>
        </w:rPr>
        <w:t>.</w:t>
      </w:r>
    </w:p>
    <w:p w:rsidR="00AD569C" w:rsidRPr="009433CF" w:rsidRDefault="00AD569C" w:rsidP="009433CF">
      <w:pPr>
        <w:ind w:firstLineChars="100" w:firstLine="240"/>
        <w:rPr>
          <w:rFonts w:ascii="Times New Roman" w:eastAsia="標楷體" w:hAnsi="Times New Roman" w:cs="Times New Roman"/>
          <w:szCs w:val="24"/>
        </w:rPr>
      </w:pPr>
    </w:p>
    <w:p w:rsidR="002C2536" w:rsidRPr="00AD569C" w:rsidRDefault="002C2536" w:rsidP="00AD569C">
      <w:pPr>
        <w:rPr>
          <w:rFonts w:ascii="Times New Roman" w:eastAsia="標楷體" w:hAnsi="Times New Roman" w:cs="Times New Roman"/>
          <w:szCs w:val="24"/>
        </w:rPr>
      </w:pPr>
    </w:p>
    <w:p w:rsidR="002C2536" w:rsidRPr="00553F72" w:rsidRDefault="002C2536" w:rsidP="002C2536">
      <w:pPr>
        <w:ind w:firstLineChars="100" w:firstLine="240"/>
        <w:rPr>
          <w:rFonts w:ascii="Times New Roman" w:eastAsia="標楷體" w:hAnsi="Times New Roman" w:cs="Times New Roman"/>
          <w:szCs w:val="24"/>
        </w:rPr>
      </w:pPr>
      <w:r w:rsidRPr="00553F72">
        <w:rPr>
          <w:rFonts w:ascii="Times New Roman" w:eastAsia="標楷體" w:hAnsi="Times New Roman" w:cs="Times New Roman"/>
          <w:szCs w:val="24"/>
        </w:rPr>
        <w:t>For most people, simple tasks like taking a bus or shopping are easy. However, for those who are blind or visually impaired, these everyday activities can be quite challenging. For centuries, scientists have been developing technologies to help the visually impaired. Today, these advancements have made life easier for them.</w:t>
      </w:r>
    </w:p>
    <w:p w:rsidR="002C2536" w:rsidRPr="00553F72" w:rsidRDefault="002C2536" w:rsidP="002C2536">
      <w:pPr>
        <w:ind w:firstLineChars="100" w:firstLine="240"/>
        <w:rPr>
          <w:rFonts w:ascii="Times New Roman" w:eastAsia="標楷體" w:hAnsi="Times New Roman" w:cs="Times New Roman"/>
          <w:szCs w:val="24"/>
        </w:rPr>
      </w:pPr>
      <w:r w:rsidRPr="00553F72">
        <w:rPr>
          <w:rFonts w:ascii="Times New Roman" w:eastAsia="標楷體" w:hAnsi="Times New Roman" w:cs="Times New Roman"/>
          <w:szCs w:val="24"/>
        </w:rPr>
        <w:t>Louis Braille, who lost his sight at a young age, created a tactile writing system that help blind people read. This system, known as Braille, is still widely used today. Over the years, many other technologies have been developed to help the visually impaired "see."</w:t>
      </w:r>
    </w:p>
    <w:p w:rsidR="002C2536" w:rsidRPr="00553F72" w:rsidRDefault="002C2536" w:rsidP="002C2536">
      <w:pPr>
        <w:ind w:firstLineChars="100" w:firstLine="240"/>
        <w:rPr>
          <w:rFonts w:ascii="Times New Roman" w:eastAsia="標楷體" w:hAnsi="Times New Roman" w:cs="Times New Roman"/>
          <w:szCs w:val="24"/>
        </w:rPr>
      </w:pPr>
      <w:r w:rsidRPr="00553F72">
        <w:rPr>
          <w:rFonts w:ascii="Times New Roman" w:eastAsia="標楷體" w:hAnsi="Times New Roman" w:cs="Times New Roman"/>
          <w:szCs w:val="24"/>
        </w:rPr>
        <w:t>Recently, smartphone apps have become popular with the visually impaired. One such app, Be My Eyes, connects users with sighted volunteers through video calls. This allows users to point their phone's camera at objects and receive real-time descriptions from the volunteers. Another company, Aira, has taken this idea further by using smart glasses with cameras. Professional assistants can then view the camera feed and provide guidance to the visually impaired user.</w:t>
      </w:r>
    </w:p>
    <w:tbl>
      <w:tblPr>
        <w:tblStyle w:val="a7"/>
        <w:tblW w:w="0" w:type="auto"/>
        <w:tblLook w:val="04A0" w:firstRow="1" w:lastRow="0" w:firstColumn="1" w:lastColumn="0" w:noHBand="0" w:noVBand="1"/>
      </w:tblPr>
      <w:tblGrid>
        <w:gridCol w:w="12926"/>
      </w:tblGrid>
      <w:tr w:rsidR="00461407" w:rsidTr="00461407">
        <w:tc>
          <w:tcPr>
            <w:tcW w:w="12926" w:type="dxa"/>
          </w:tcPr>
          <w:p w:rsidR="00461407" w:rsidRPr="00553F72" w:rsidRDefault="00461407" w:rsidP="00461407">
            <w:pPr>
              <w:ind w:firstLineChars="100" w:firstLine="240"/>
              <w:rPr>
                <w:rFonts w:ascii="Times New Roman" w:eastAsia="標楷體" w:hAnsi="Times New Roman" w:cs="Times New Roman"/>
                <w:szCs w:val="24"/>
              </w:rPr>
            </w:pPr>
            <w:r w:rsidRPr="00553F72">
              <w:rPr>
                <w:rFonts w:ascii="Times New Roman" w:eastAsia="標楷體" w:hAnsi="Times New Roman" w:cs="Times New Roman"/>
                <w:szCs w:val="24"/>
              </w:rPr>
              <w:t>task</w:t>
            </w:r>
            <w:r w:rsidRPr="00553F72">
              <w:rPr>
                <w:rFonts w:ascii="Times New Roman" w:eastAsia="標楷體" w:hAnsi="Times New Roman" w:cs="Times New Roman"/>
                <w:szCs w:val="24"/>
              </w:rPr>
              <w:t>任務</w:t>
            </w:r>
            <w:r w:rsidRPr="00553F72">
              <w:rPr>
                <w:rFonts w:ascii="Times New Roman" w:eastAsia="標楷體" w:hAnsi="Times New Roman" w:cs="Times New Roman"/>
                <w:szCs w:val="24"/>
              </w:rPr>
              <w:t xml:space="preserve">  visually</w:t>
            </w:r>
            <w:r w:rsidRPr="00553F72">
              <w:rPr>
                <w:rFonts w:ascii="Times New Roman" w:eastAsia="標楷體" w:hAnsi="Times New Roman" w:cs="Times New Roman"/>
                <w:szCs w:val="24"/>
              </w:rPr>
              <w:t>視力</w:t>
            </w:r>
            <w:r w:rsidRPr="00553F72">
              <w:rPr>
                <w:rFonts w:ascii="Times New Roman" w:eastAsia="標楷體" w:hAnsi="Times New Roman" w:cs="Times New Roman"/>
                <w:szCs w:val="24"/>
              </w:rPr>
              <w:t xml:space="preserve">  impaired</w:t>
            </w:r>
            <w:r w:rsidRPr="00553F72">
              <w:rPr>
                <w:rFonts w:ascii="Times New Roman" w:eastAsia="標楷體" w:hAnsi="Times New Roman" w:cs="Times New Roman"/>
                <w:szCs w:val="24"/>
              </w:rPr>
              <w:t>受損的</w:t>
            </w:r>
            <w:r w:rsidRPr="00553F72">
              <w:rPr>
                <w:rFonts w:ascii="Times New Roman" w:eastAsia="標楷體" w:hAnsi="Times New Roman" w:cs="Times New Roman"/>
                <w:szCs w:val="24"/>
              </w:rPr>
              <w:t xml:space="preserve">  advancements</w:t>
            </w:r>
            <w:r w:rsidRPr="00553F72">
              <w:rPr>
                <w:rFonts w:ascii="Times New Roman" w:eastAsia="標楷體" w:hAnsi="Times New Roman" w:cs="Times New Roman"/>
                <w:szCs w:val="24"/>
              </w:rPr>
              <w:t>進步</w:t>
            </w:r>
            <w:r w:rsidRPr="00553F72">
              <w:rPr>
                <w:rFonts w:ascii="Times New Roman" w:eastAsia="標楷體" w:hAnsi="Times New Roman" w:cs="Times New Roman"/>
                <w:szCs w:val="24"/>
              </w:rPr>
              <w:t xml:space="preserve">  tactile</w:t>
            </w:r>
            <w:r w:rsidRPr="00553F72">
              <w:rPr>
                <w:rFonts w:ascii="Times New Roman" w:eastAsia="標楷體" w:hAnsi="Times New Roman" w:cs="Times New Roman"/>
                <w:szCs w:val="24"/>
              </w:rPr>
              <w:t>觸覺</w:t>
            </w:r>
            <w:r w:rsidRPr="00553F72">
              <w:rPr>
                <w:rFonts w:ascii="Times New Roman" w:eastAsia="標楷體" w:hAnsi="Times New Roman" w:cs="Times New Roman"/>
                <w:szCs w:val="24"/>
              </w:rPr>
              <w:t xml:space="preserve">  connect</w:t>
            </w:r>
            <w:r w:rsidRPr="00553F72">
              <w:rPr>
                <w:rFonts w:ascii="Times New Roman" w:eastAsia="標楷體" w:hAnsi="Times New Roman" w:cs="Times New Roman"/>
                <w:szCs w:val="24"/>
              </w:rPr>
              <w:t>連接</w:t>
            </w:r>
            <w:r w:rsidRPr="00553F72">
              <w:rPr>
                <w:rFonts w:ascii="Times New Roman" w:eastAsia="標楷體" w:hAnsi="Times New Roman" w:cs="Times New Roman"/>
                <w:szCs w:val="24"/>
              </w:rPr>
              <w:t xml:space="preserve">  description</w:t>
            </w:r>
            <w:r w:rsidRPr="00553F72">
              <w:rPr>
                <w:rFonts w:ascii="Times New Roman" w:eastAsia="標楷體" w:hAnsi="Times New Roman" w:cs="Times New Roman"/>
                <w:szCs w:val="24"/>
              </w:rPr>
              <w:t>描述</w:t>
            </w:r>
          </w:p>
          <w:p w:rsidR="00461407" w:rsidRDefault="00461407" w:rsidP="00461407">
            <w:pPr>
              <w:ind w:firstLineChars="100" w:firstLine="240"/>
              <w:rPr>
                <w:rFonts w:ascii="Times New Roman" w:eastAsia="標楷體" w:hAnsi="Times New Roman" w:cs="Times New Roman"/>
                <w:szCs w:val="24"/>
              </w:rPr>
            </w:pPr>
            <w:r w:rsidRPr="00553F72">
              <w:rPr>
                <w:rFonts w:ascii="Times New Roman" w:eastAsia="標楷體" w:hAnsi="Times New Roman" w:cs="Times New Roman"/>
                <w:szCs w:val="24"/>
              </w:rPr>
              <w:t>assistant</w:t>
            </w:r>
            <w:r w:rsidRPr="00553F72">
              <w:rPr>
                <w:rFonts w:ascii="Times New Roman" w:eastAsia="標楷體" w:hAnsi="Times New Roman" w:cs="Times New Roman"/>
                <w:szCs w:val="24"/>
              </w:rPr>
              <w:t>助理</w:t>
            </w:r>
          </w:p>
        </w:tc>
      </w:tr>
    </w:tbl>
    <w:p w:rsidR="00461407" w:rsidRDefault="00461407" w:rsidP="002C2536">
      <w:pPr>
        <w:ind w:firstLineChars="100" w:firstLine="240"/>
        <w:rPr>
          <w:rFonts w:ascii="Times New Roman" w:eastAsia="標楷體" w:hAnsi="Times New Roman" w:cs="Times New Roman"/>
          <w:szCs w:val="24"/>
        </w:rPr>
      </w:pPr>
    </w:p>
    <w:p w:rsidR="002C2536" w:rsidRPr="00553F72" w:rsidRDefault="002C2536" w:rsidP="002C2536">
      <w:pPr>
        <w:rPr>
          <w:rFonts w:ascii="Times New Roman" w:eastAsia="標楷體" w:hAnsi="Times New Roman" w:cs="Times New Roman"/>
          <w:szCs w:val="24"/>
        </w:rPr>
      </w:pPr>
      <w:r w:rsidRPr="00553F72">
        <w:rPr>
          <w:rFonts w:ascii="Times New Roman" w:eastAsia="標楷體" w:hAnsi="Times New Roman" w:cs="Times New Roman"/>
          <w:szCs w:val="24"/>
        </w:rPr>
        <w:t>47. What did Louis Braille invent?          invent</w:t>
      </w:r>
      <w:r w:rsidRPr="00553F72">
        <w:rPr>
          <w:rFonts w:ascii="Times New Roman" w:eastAsia="標楷體" w:hAnsi="Times New Roman" w:cs="Times New Roman"/>
          <w:szCs w:val="24"/>
        </w:rPr>
        <w:t>發明</w:t>
      </w:r>
    </w:p>
    <w:p w:rsidR="002C2536" w:rsidRPr="00553F72" w:rsidRDefault="002C2536" w:rsidP="002C2536">
      <w:pPr>
        <w:rPr>
          <w:rFonts w:ascii="Times New Roman" w:eastAsia="標楷體" w:hAnsi="Times New Roman" w:cs="Times New Roman"/>
          <w:szCs w:val="24"/>
        </w:rPr>
      </w:pPr>
      <w:r w:rsidRPr="00553F72">
        <w:rPr>
          <w:rFonts w:ascii="Times New Roman" w:eastAsia="標楷體" w:hAnsi="Times New Roman" w:cs="Times New Roman"/>
          <w:szCs w:val="24"/>
        </w:rPr>
        <w:t xml:space="preserve">  (A) A special kind of food.        (B) A way to read with fingers.</w:t>
      </w:r>
    </w:p>
    <w:p w:rsidR="002C2536" w:rsidRPr="00553F72" w:rsidRDefault="002C2536" w:rsidP="002C2536">
      <w:pPr>
        <w:rPr>
          <w:rFonts w:ascii="Times New Roman" w:eastAsia="標楷體" w:hAnsi="Times New Roman" w:cs="Times New Roman"/>
          <w:szCs w:val="24"/>
        </w:rPr>
      </w:pPr>
      <w:r w:rsidRPr="00553F72">
        <w:rPr>
          <w:rFonts w:ascii="Times New Roman" w:eastAsia="標楷體" w:hAnsi="Times New Roman" w:cs="Times New Roman"/>
          <w:szCs w:val="24"/>
        </w:rPr>
        <w:t xml:space="preserve">  (C) A new type of smartphone.     (D) A special kind of glasses.</w:t>
      </w:r>
    </w:p>
    <w:p w:rsidR="002C2536" w:rsidRPr="00553F72" w:rsidRDefault="002C2536" w:rsidP="002C2536">
      <w:pPr>
        <w:rPr>
          <w:rFonts w:ascii="Times New Roman" w:eastAsia="標楷體" w:hAnsi="Times New Roman" w:cs="Times New Roman"/>
          <w:szCs w:val="24"/>
        </w:rPr>
      </w:pPr>
      <w:r w:rsidRPr="00553F72">
        <w:rPr>
          <w:rFonts w:ascii="Times New Roman" w:eastAsia="標楷體" w:hAnsi="Times New Roman" w:cs="Times New Roman"/>
          <w:szCs w:val="24"/>
        </w:rPr>
        <w:t xml:space="preserve">48. What </w:t>
      </w:r>
      <w:r w:rsidR="0013754A">
        <w:rPr>
          <w:rFonts w:ascii="Times New Roman" w:eastAsia="標楷體" w:hAnsi="Times New Roman" w:cs="Times New Roman" w:hint="eastAsia"/>
          <w:szCs w:val="24"/>
        </w:rPr>
        <w:t>c</w:t>
      </w:r>
      <w:r w:rsidR="0013754A">
        <w:rPr>
          <w:rFonts w:ascii="Times New Roman" w:eastAsia="標楷體" w:hAnsi="Times New Roman" w:cs="Times New Roman"/>
          <w:szCs w:val="24"/>
        </w:rPr>
        <w:t>an</w:t>
      </w:r>
      <w:r w:rsidRPr="00553F72">
        <w:rPr>
          <w:rFonts w:ascii="Times New Roman" w:eastAsia="標楷體" w:hAnsi="Times New Roman" w:cs="Times New Roman"/>
          <w:szCs w:val="24"/>
        </w:rPr>
        <w:t xml:space="preserve"> the app "Be My Eyes" do?</w:t>
      </w:r>
    </w:p>
    <w:p w:rsidR="002C2536" w:rsidRPr="00553F72" w:rsidRDefault="002C2536" w:rsidP="002C2536">
      <w:pPr>
        <w:rPr>
          <w:rFonts w:ascii="Times New Roman" w:eastAsia="標楷體" w:hAnsi="Times New Roman" w:cs="Times New Roman"/>
          <w:szCs w:val="24"/>
        </w:rPr>
      </w:pPr>
      <w:r w:rsidRPr="00553F72">
        <w:rPr>
          <w:rFonts w:ascii="Times New Roman" w:eastAsia="標楷體" w:hAnsi="Times New Roman" w:cs="Times New Roman"/>
          <w:szCs w:val="24"/>
        </w:rPr>
        <w:t xml:space="preserve">  (A)</w:t>
      </w:r>
      <w:r w:rsidRPr="00553F72">
        <w:rPr>
          <w:rFonts w:ascii="Times New Roman" w:hAnsi="Times New Roman" w:cs="Times New Roman"/>
          <w:szCs w:val="24"/>
        </w:rPr>
        <w:t xml:space="preserve"> </w:t>
      </w:r>
      <w:r w:rsidRPr="00553F72">
        <w:rPr>
          <w:rFonts w:ascii="Times New Roman" w:eastAsia="標楷體" w:hAnsi="Times New Roman" w:cs="Times New Roman"/>
          <w:szCs w:val="24"/>
        </w:rPr>
        <w:t>It helps people who cannot see to see.          (B) It helps people find their eyes.</w:t>
      </w:r>
    </w:p>
    <w:p w:rsidR="002C2536" w:rsidRPr="00553F72" w:rsidRDefault="002C2536" w:rsidP="002C2536">
      <w:pPr>
        <w:rPr>
          <w:rFonts w:ascii="Times New Roman" w:eastAsia="標楷體" w:hAnsi="Times New Roman" w:cs="Times New Roman"/>
          <w:szCs w:val="24"/>
        </w:rPr>
      </w:pPr>
      <w:r w:rsidRPr="00553F72">
        <w:rPr>
          <w:rFonts w:ascii="Times New Roman" w:eastAsia="標楷體" w:hAnsi="Times New Roman" w:cs="Times New Roman"/>
          <w:szCs w:val="24"/>
        </w:rPr>
        <w:t xml:space="preserve">  (C) It helps people learn a new language.           (D) It helps people find their way home.</w:t>
      </w:r>
    </w:p>
    <w:p w:rsidR="002C2536" w:rsidRPr="00553F72" w:rsidRDefault="002C2536" w:rsidP="002C2536">
      <w:pPr>
        <w:ind w:firstLineChars="400" w:firstLine="960"/>
        <w:rPr>
          <w:rFonts w:ascii="Times New Roman" w:eastAsia="標楷體" w:hAnsi="Times New Roman" w:cs="Times New Roman"/>
          <w:szCs w:val="24"/>
        </w:rPr>
      </w:pPr>
      <w:r w:rsidRPr="00553F72">
        <w:rPr>
          <w:rFonts w:ascii="Times New Roman" w:eastAsia="標楷體" w:hAnsi="Times New Roman" w:cs="Times New Roman"/>
          <w:szCs w:val="24"/>
        </w:rPr>
        <w:t xml:space="preserve">  </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hAnsi="Times New Roman" w:cs="Times New Roman"/>
        </w:rPr>
        <w:t xml:space="preserve"> L</w:t>
      </w:r>
      <w:r w:rsidRPr="009433CF">
        <w:rPr>
          <w:rFonts w:ascii="Times New Roman" w:eastAsia="標楷體" w:hAnsi="Times New Roman" w:cs="Times New Roman"/>
          <w:szCs w:val="24"/>
        </w:rPr>
        <w:t>ast week, a big surprise hit the book world. A new writer, Carolyn Cole, won the top book prize for her novel, "Paper Soldier." Everyone was excited, but Cole didn't come to get her award. This was strange.</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Now, there's even bigger news. Carolyn Cole isn't real! It's actually Thomas Goode, a famous writer of children's books. Goode wrote many popular books, like "Blue Moon," which won awards and sold millions of copies.</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Goode wanted to try writing serious books. He wrote "Parent" in 2006, but it wasn't popular. His friend told the news that Goode wanted to use a different name so people would read his book without knowing it was from a children's book writer.</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 xml:space="preserve">Right now, Goode hasn't said anything about this. People are waiting to hear what he </w:t>
      </w:r>
      <w:r w:rsidR="00D2555C">
        <w:rPr>
          <w:rFonts w:ascii="Times New Roman" w:eastAsia="標楷體" w:hAnsi="Times New Roman" w:cs="Times New Roman" w:hint="eastAsia"/>
          <w:szCs w:val="24"/>
        </w:rPr>
        <w:t>w</w:t>
      </w:r>
      <w:r w:rsidR="00D2555C">
        <w:rPr>
          <w:rFonts w:ascii="Times New Roman" w:eastAsia="標楷體" w:hAnsi="Times New Roman" w:cs="Times New Roman"/>
          <w:szCs w:val="24"/>
        </w:rPr>
        <w:t>ill</w:t>
      </w:r>
      <w:r w:rsidRPr="009433CF">
        <w:rPr>
          <w:rFonts w:ascii="Times New Roman" w:eastAsia="標楷體" w:hAnsi="Times New Roman" w:cs="Times New Roman"/>
          <w:szCs w:val="24"/>
        </w:rPr>
        <w:t xml:space="preserve"> say.</w:t>
      </w:r>
    </w:p>
    <w:p w:rsidR="007F303E" w:rsidRPr="003F4B7D" w:rsidRDefault="007F303E" w:rsidP="002C2536">
      <w:pPr>
        <w:ind w:firstLineChars="400" w:firstLine="960"/>
        <w:rPr>
          <w:rFonts w:ascii="Times New Roman" w:eastAsia="標楷體" w:hAnsi="Times New Roman" w:cs="Times New Roman"/>
          <w:szCs w:val="24"/>
        </w:rPr>
      </w:pPr>
    </w:p>
    <w:p w:rsidR="003F4B7D" w:rsidRPr="009433CF" w:rsidRDefault="002C2536" w:rsidP="00C237CC">
      <w:pPr>
        <w:rPr>
          <w:rFonts w:ascii="Times New Roman" w:eastAsia="標楷體" w:hAnsi="Times New Roman" w:cs="Times New Roman"/>
          <w:szCs w:val="24"/>
        </w:rPr>
      </w:pPr>
      <w:r w:rsidRPr="00553F72">
        <w:rPr>
          <w:rFonts w:ascii="Times New Roman" w:eastAsia="標楷體" w:hAnsi="Times New Roman" w:cs="Times New Roman"/>
          <w:szCs w:val="24"/>
        </w:rPr>
        <w:t xml:space="preserve">49. </w:t>
      </w:r>
      <w:r w:rsidR="003F4B7D" w:rsidRPr="009433CF">
        <w:rPr>
          <w:rFonts w:ascii="Times New Roman" w:eastAsia="標楷體" w:hAnsi="Times New Roman" w:cs="Times New Roman"/>
          <w:szCs w:val="24"/>
        </w:rPr>
        <w:t>What kind of books is Thomas Goode famous for?</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(A) Novels</w:t>
      </w: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(B) Children's books</w:t>
      </w:r>
      <w:r w:rsidRPr="009433CF">
        <w:rPr>
          <w:rFonts w:ascii="Times New Roman" w:eastAsia="標楷體" w:hAnsi="Times New Roman" w:cs="Times New Roman" w:hint="eastAsia"/>
          <w:szCs w:val="24"/>
        </w:rPr>
        <w:t>.</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(C) Poetry</w:t>
      </w:r>
      <w:r w:rsidRPr="009433CF">
        <w:rPr>
          <w:rFonts w:ascii="Times New Roman" w:eastAsia="標楷體" w:hAnsi="Times New Roman" w:cs="Times New Roman" w:hint="eastAsia"/>
          <w:szCs w:val="24"/>
        </w:rPr>
        <w:t xml:space="preserve">.     </w:t>
      </w:r>
      <w:r w:rsidR="003D4D8A">
        <w:rPr>
          <w:rFonts w:ascii="Times New Roman" w:eastAsia="標楷體" w:hAnsi="Times New Roman" w:cs="Times New Roman"/>
          <w:szCs w:val="24"/>
        </w:rPr>
        <w:t xml:space="preserve"> </w:t>
      </w:r>
      <w:r w:rsidRPr="009433CF">
        <w:rPr>
          <w:rFonts w:ascii="Times New Roman" w:eastAsia="標楷體" w:hAnsi="Times New Roman" w:cs="Times New Roman"/>
          <w:szCs w:val="24"/>
        </w:rPr>
        <w:t>(D) History books</w:t>
      </w:r>
      <w:r w:rsidRPr="009433CF">
        <w:rPr>
          <w:rFonts w:ascii="Times New Roman" w:eastAsia="標楷體" w:hAnsi="Times New Roman" w:cs="Times New Roman" w:hint="eastAsia"/>
          <w:szCs w:val="24"/>
        </w:rPr>
        <w:t>.</w:t>
      </w:r>
    </w:p>
    <w:p w:rsidR="003F4B7D" w:rsidRPr="009433CF" w:rsidRDefault="002C2536" w:rsidP="00C237CC">
      <w:pPr>
        <w:rPr>
          <w:rFonts w:ascii="Times New Roman" w:eastAsia="標楷體" w:hAnsi="Times New Roman" w:cs="Times New Roman"/>
          <w:szCs w:val="24"/>
        </w:rPr>
      </w:pPr>
      <w:r w:rsidRPr="00553F72">
        <w:rPr>
          <w:rFonts w:ascii="Times New Roman" w:eastAsia="標楷體" w:hAnsi="Times New Roman" w:cs="Times New Roman"/>
          <w:szCs w:val="24"/>
        </w:rPr>
        <w:t xml:space="preserve">50. </w:t>
      </w:r>
      <w:r w:rsidR="003F4B7D" w:rsidRPr="009433CF">
        <w:rPr>
          <w:rFonts w:ascii="Times New Roman" w:eastAsia="標楷體" w:hAnsi="Times New Roman" w:cs="Times New Roman"/>
          <w:szCs w:val="24"/>
        </w:rPr>
        <w:t>Why did Thomas Goode use a different name?</w:t>
      </w:r>
      <w:r w:rsidR="003F4B7D" w:rsidRPr="009433CF">
        <w:rPr>
          <w:rFonts w:ascii="Times New Roman" w:eastAsia="標楷體" w:hAnsi="Times New Roman" w:cs="Times New Roman" w:hint="eastAsia"/>
          <w:szCs w:val="24"/>
        </w:rPr>
        <w:t xml:space="preserve"> </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(A) He wanted to write under a female name.</w:t>
      </w: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(B) He wanted to hide his identity.</w:t>
      </w:r>
    </w:p>
    <w:p w:rsidR="003F4B7D" w:rsidRPr="009433CF" w:rsidRDefault="003F4B7D" w:rsidP="009433CF">
      <w:pPr>
        <w:ind w:firstLineChars="100" w:firstLine="240"/>
        <w:rPr>
          <w:rFonts w:ascii="Times New Roman" w:eastAsia="標楷體" w:hAnsi="Times New Roman" w:cs="Times New Roman"/>
          <w:szCs w:val="24"/>
        </w:rPr>
      </w:pP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(C) He wanted people to focus on his book, not his past work</w:t>
      </w:r>
      <w:r w:rsidRPr="009433CF">
        <w:rPr>
          <w:rFonts w:ascii="Times New Roman" w:eastAsia="標楷體" w:hAnsi="Times New Roman" w:cs="Times New Roman" w:hint="eastAsia"/>
          <w:szCs w:val="24"/>
        </w:rPr>
        <w:t>s</w:t>
      </w:r>
      <w:r w:rsidRPr="009433CF">
        <w:rPr>
          <w:rFonts w:ascii="Times New Roman" w:eastAsia="標楷體" w:hAnsi="Times New Roman" w:cs="Times New Roman"/>
          <w:szCs w:val="24"/>
        </w:rPr>
        <w:t>.</w:t>
      </w:r>
      <w:r w:rsidRPr="009433CF">
        <w:rPr>
          <w:rFonts w:ascii="Times New Roman" w:eastAsia="標楷體" w:hAnsi="Times New Roman" w:cs="Times New Roman" w:hint="eastAsia"/>
          <w:szCs w:val="24"/>
        </w:rPr>
        <w:t xml:space="preserve">    </w:t>
      </w:r>
      <w:r w:rsidRPr="009433CF">
        <w:rPr>
          <w:rFonts w:ascii="Times New Roman" w:eastAsia="標楷體" w:hAnsi="Times New Roman" w:cs="Times New Roman"/>
          <w:szCs w:val="24"/>
        </w:rPr>
        <w:t>(D) He wanted to win another award.</w:t>
      </w:r>
    </w:p>
    <w:p w:rsidR="0033036E" w:rsidRPr="003F4B7D" w:rsidRDefault="0033036E" w:rsidP="009433CF">
      <w:pPr>
        <w:ind w:firstLineChars="100" w:firstLine="240"/>
        <w:rPr>
          <w:rFonts w:ascii="Times New Roman" w:eastAsia="標楷體" w:hAnsi="Times New Roman" w:cs="Times New Roman"/>
          <w:szCs w:val="24"/>
        </w:rPr>
      </w:pPr>
    </w:p>
    <w:p w:rsidR="0033036E" w:rsidRDefault="0033036E" w:rsidP="0033036E">
      <w:pPr>
        <w:rPr>
          <w:rFonts w:ascii="Times New Roman" w:eastAsia="標楷體" w:hAnsi="Times New Roman" w:cs="Times New Roman"/>
          <w:szCs w:val="24"/>
        </w:rPr>
      </w:pPr>
    </w:p>
    <w:p w:rsidR="0033036E" w:rsidRDefault="0033036E" w:rsidP="0033036E">
      <w:pPr>
        <w:rPr>
          <w:rFonts w:ascii="Times New Roman" w:eastAsia="標楷體" w:hAnsi="Times New Roman" w:cs="Times New Roman"/>
          <w:szCs w:val="24"/>
        </w:rPr>
      </w:pPr>
    </w:p>
    <w:p w:rsidR="0033036E" w:rsidRPr="0033036E" w:rsidRDefault="0033036E" w:rsidP="0033036E">
      <w:pPr>
        <w:jc w:val="center"/>
        <w:rPr>
          <w:rFonts w:ascii="Times New Roman" w:eastAsia="標楷體" w:hAnsi="Times New Roman" w:cs="Times New Roman"/>
          <w:szCs w:val="24"/>
        </w:rPr>
      </w:pPr>
      <w:r>
        <w:rPr>
          <w:rFonts w:ascii="標楷體" w:eastAsia="標楷體" w:hAnsi="標楷體" w:cs="Times New Roman" w:hint="eastAsia"/>
        </w:rPr>
        <w:t>試題結束</w:t>
      </w:r>
    </w:p>
    <w:p w:rsidR="005D1243" w:rsidRDefault="005D1243">
      <w:pPr>
        <w:widowControl/>
        <w:rPr>
          <w:rFonts w:ascii="Times New Roman" w:eastAsia="標楷體" w:hAnsi="Times New Roman" w:cs="Times New Roman"/>
          <w:szCs w:val="24"/>
        </w:rPr>
      </w:pPr>
      <w:r>
        <w:rPr>
          <w:rFonts w:ascii="Times New Roman" w:eastAsia="標楷體" w:hAnsi="Times New Roman" w:cs="Times New Roman"/>
          <w:szCs w:val="24"/>
        </w:rPr>
        <w:br w:type="page"/>
      </w:r>
    </w:p>
    <w:p w:rsidR="005D1243" w:rsidRDefault="005D1243" w:rsidP="00702B59">
      <w:pPr>
        <w:rPr>
          <w:rFonts w:ascii="Times New Roman" w:eastAsia="標楷體" w:hAnsi="Times New Roman" w:cs="Times New Roman"/>
          <w:szCs w:val="24"/>
        </w:rPr>
        <w:sectPr w:rsidR="005D1243" w:rsidSect="0043354B">
          <w:footerReference w:type="default" r:id="rId22"/>
          <w:pgSz w:w="14572" w:h="20639" w:code="12"/>
          <w:pgMar w:top="851" w:right="851" w:bottom="851" w:left="851" w:header="851" w:footer="992" w:gutter="0"/>
          <w:cols w:space="425"/>
          <w:docGrid w:type="lines" w:linePitch="360"/>
        </w:sectPr>
      </w:pPr>
    </w:p>
    <w:p w:rsidR="005D1243" w:rsidRDefault="005D1243" w:rsidP="005D1243">
      <w:pPr>
        <w:rPr>
          <w:rFonts w:ascii="標楷體" w:eastAsia="標楷體" w:hAnsi="標楷體" w:cs="Times New Roman"/>
          <w:sz w:val="32"/>
        </w:rPr>
      </w:pPr>
      <w:r>
        <w:rPr>
          <w:rFonts w:ascii="標楷體" w:eastAsia="標楷體" w:hAnsi="標楷體" w:cs="Times New Roman" w:hint="eastAsia"/>
          <w:sz w:val="32"/>
        </w:rPr>
        <w:lastRenderedPageBreak/>
        <w:t>113-2-1  九年級  英語科－解答</w:t>
      </w:r>
    </w:p>
    <w:p w:rsidR="005D1243" w:rsidRDefault="005D1243" w:rsidP="005D1243">
      <w:pPr>
        <w:rPr>
          <w:rFonts w:ascii="Times New Roman" w:eastAsia="標楷體" w:hAnsi="Times New Roman" w:cs="Times New Roman" w:hint="eastAsia"/>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聽力測驗</w:t>
      </w:r>
      <w:r>
        <w:rPr>
          <w:rFonts w:ascii="Times New Roman" w:eastAsia="標楷體" w:hAnsi="Times New Roman" w:cs="Times New Roman"/>
          <w:sz w:val="28"/>
          <w:szCs w:val="28"/>
        </w:rPr>
        <w:t xml:space="preserve"> 30%</w:t>
      </w:r>
    </w:p>
    <w:p w:rsidR="005D1243" w:rsidRDefault="005D1243" w:rsidP="005D1243">
      <w:pPr>
        <w:rPr>
          <w:rFonts w:ascii="Times New Roman" w:eastAsia="標楷體" w:hAnsi="Times New Roman" w:cs="Times New Roman"/>
          <w:b/>
          <w:sz w:val="28"/>
          <w:szCs w:val="28"/>
        </w:rPr>
      </w:pPr>
      <w:r>
        <w:rPr>
          <w:rFonts w:ascii="Times New Roman" w:eastAsia="標楷體" w:hAnsi="Times New Roman" w:cs="Times New Roman"/>
          <w:b/>
          <w:sz w:val="28"/>
          <w:szCs w:val="28"/>
        </w:rPr>
        <w:t>1-5 B C C B A    6-10 B A A C B     11-15 C B A C B</w:t>
      </w:r>
    </w:p>
    <w:p w:rsidR="005D1243" w:rsidRDefault="005D1243" w:rsidP="005D1243">
      <w:pPr>
        <w:rPr>
          <w:rFonts w:ascii="Times New Roman" w:eastAsia="SimSun"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綜合選擇</w:t>
      </w:r>
      <w:r>
        <w:rPr>
          <w:rFonts w:ascii="Times New Roman" w:eastAsia="標楷體" w:hAnsi="Times New Roman" w:cs="Times New Roman"/>
          <w:sz w:val="28"/>
          <w:szCs w:val="28"/>
        </w:rPr>
        <w:t xml:space="preserve"> 46</w:t>
      </w:r>
      <w:r>
        <w:rPr>
          <w:rFonts w:ascii="Times New Roman" w:eastAsia="SimSun" w:hAnsi="Times New Roman" w:cs="Times New Roman"/>
          <w:sz w:val="28"/>
          <w:szCs w:val="28"/>
        </w:rPr>
        <w:t>%</w:t>
      </w:r>
    </w:p>
    <w:p w:rsidR="005D1243" w:rsidRDefault="005D1243" w:rsidP="005D1243">
      <w:pPr>
        <w:rPr>
          <w:rFonts w:ascii="Times New Roman" w:eastAsia="標楷體" w:hAnsi="Times New Roman" w:cs="Times New Roman"/>
          <w:b/>
          <w:sz w:val="28"/>
          <w:szCs w:val="28"/>
        </w:rPr>
      </w:pPr>
      <w:r>
        <w:rPr>
          <w:rFonts w:ascii="Times New Roman" w:eastAsia="標楷體" w:hAnsi="Times New Roman" w:cs="Times New Roman"/>
          <w:b/>
          <w:sz w:val="28"/>
          <w:szCs w:val="28"/>
        </w:rPr>
        <w:t>16-20 D A C C D   21-25 A B B C D   26-30 A A A B C   31-35 C A(</w:t>
      </w:r>
      <w:r>
        <w:rPr>
          <w:rFonts w:ascii="Times New Roman" w:eastAsia="標楷體" w:hAnsi="Times New Roman" w:cs="Times New Roman" w:hint="eastAsia"/>
          <w:b/>
          <w:sz w:val="28"/>
          <w:szCs w:val="28"/>
        </w:rPr>
        <w:t>送</w:t>
      </w:r>
      <w:r>
        <w:rPr>
          <w:rFonts w:ascii="Times New Roman" w:eastAsia="標楷體" w:hAnsi="Times New Roman" w:cs="Times New Roman"/>
          <w:b/>
          <w:sz w:val="28"/>
          <w:szCs w:val="28"/>
        </w:rPr>
        <w:t xml:space="preserve">) D B A   </w:t>
      </w:r>
    </w:p>
    <w:p w:rsidR="005D1243" w:rsidRDefault="005D1243" w:rsidP="005D1243">
      <w:pPr>
        <w:rPr>
          <w:rFonts w:ascii="Times New Roman" w:eastAsia="標楷體" w:hAnsi="Times New Roman" w:cs="Times New Roman"/>
          <w:b/>
          <w:sz w:val="28"/>
          <w:szCs w:val="28"/>
        </w:rPr>
      </w:pPr>
      <w:r>
        <w:rPr>
          <w:rFonts w:ascii="Times New Roman" w:eastAsia="標楷體" w:hAnsi="Times New Roman" w:cs="Times New Roman"/>
          <w:b/>
          <w:sz w:val="28"/>
          <w:szCs w:val="28"/>
        </w:rPr>
        <w:t>36-38 B D C</w:t>
      </w:r>
    </w:p>
    <w:p w:rsidR="005D1243" w:rsidRDefault="005D1243" w:rsidP="005D1243">
      <w:pPr>
        <w:rPr>
          <w:rFonts w:ascii="Times New Roman" w:eastAsia="標楷體" w:hAnsi="Times New Roman" w:cs="Times New Roman"/>
          <w:sz w:val="28"/>
          <w:szCs w:val="28"/>
        </w:rPr>
      </w:pPr>
    </w:p>
    <w:p w:rsidR="005D1243" w:rsidRDefault="005D1243" w:rsidP="005D1243">
      <w:pPr>
        <w:rPr>
          <w:rFonts w:ascii="Times New Roman" w:eastAsia="SimSun" w:hAnsi="Times New Roman" w:cs="Times New Roman"/>
          <w:sz w:val="28"/>
          <w:szCs w:val="28"/>
        </w:rPr>
      </w:pPr>
      <w:r>
        <w:rPr>
          <w:rFonts w:ascii="Times New Roman" w:eastAsia="標楷體" w:hAnsi="Times New Roman" w:cs="Times New Roman" w:hint="eastAsia"/>
          <w:sz w:val="28"/>
          <w:szCs w:val="28"/>
        </w:rPr>
        <w:t>三</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克漏字選擇</w:t>
      </w:r>
      <w:r>
        <w:rPr>
          <w:rFonts w:ascii="Times New Roman" w:eastAsia="標楷體" w:hAnsi="Times New Roman" w:cs="Times New Roman"/>
          <w:sz w:val="28"/>
          <w:szCs w:val="28"/>
        </w:rPr>
        <w:t xml:space="preserve"> 8</w:t>
      </w:r>
      <w:r>
        <w:rPr>
          <w:rFonts w:ascii="Times New Roman" w:eastAsia="SimSun" w:hAnsi="Times New Roman" w:cs="Times New Roman"/>
          <w:sz w:val="28"/>
          <w:szCs w:val="28"/>
        </w:rPr>
        <w:t>%</w:t>
      </w:r>
    </w:p>
    <w:p w:rsidR="005D1243" w:rsidRDefault="005D1243" w:rsidP="005D1243">
      <w:pPr>
        <w:rPr>
          <w:rFonts w:ascii="Times New Roman" w:eastAsia="標楷體" w:hAnsi="Times New Roman" w:cs="Times New Roman"/>
          <w:b/>
          <w:sz w:val="28"/>
          <w:szCs w:val="28"/>
        </w:rPr>
      </w:pPr>
      <w:r>
        <w:rPr>
          <w:rFonts w:ascii="Times New Roman" w:eastAsia="標楷體" w:hAnsi="Times New Roman" w:cs="Times New Roman"/>
          <w:b/>
          <w:sz w:val="28"/>
          <w:szCs w:val="28"/>
        </w:rPr>
        <w:t>39-42 B C B B</w:t>
      </w:r>
    </w:p>
    <w:p w:rsidR="005D1243" w:rsidRDefault="005D1243" w:rsidP="005D1243">
      <w:pPr>
        <w:rPr>
          <w:rFonts w:ascii="Times New Roman" w:eastAsia="標楷體" w:hAnsi="Times New Roman" w:cs="Times New Roman"/>
          <w:sz w:val="28"/>
          <w:szCs w:val="28"/>
        </w:rPr>
      </w:pPr>
    </w:p>
    <w:p w:rsidR="005D1243" w:rsidRDefault="005D1243" w:rsidP="005D1243">
      <w:pPr>
        <w:rPr>
          <w:rFonts w:ascii="Times New Roman" w:eastAsia="標楷體" w:hAnsi="Times New Roman" w:cs="Times New Roman"/>
          <w:sz w:val="28"/>
          <w:szCs w:val="28"/>
        </w:rPr>
      </w:pP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閱讀測驗</w:t>
      </w:r>
      <w:r>
        <w:rPr>
          <w:rFonts w:ascii="Times New Roman" w:eastAsia="標楷體" w:hAnsi="Times New Roman" w:cs="Times New Roman"/>
          <w:sz w:val="28"/>
          <w:szCs w:val="28"/>
        </w:rPr>
        <w:t xml:space="preserve"> 16</w:t>
      </w:r>
      <w:r>
        <w:rPr>
          <w:rFonts w:ascii="Times New Roman" w:eastAsia="SimSun" w:hAnsi="Times New Roman" w:cs="Times New Roman"/>
          <w:sz w:val="28"/>
          <w:szCs w:val="28"/>
        </w:rPr>
        <w:t>%</w:t>
      </w:r>
    </w:p>
    <w:p w:rsidR="005D1243" w:rsidRDefault="005D1243" w:rsidP="005D1243">
      <w:pPr>
        <w:rPr>
          <w:rFonts w:ascii="Times New Roman" w:eastAsia="標楷體" w:hAnsi="Times New Roman" w:cs="Times New Roman"/>
          <w:b/>
          <w:sz w:val="28"/>
          <w:szCs w:val="28"/>
        </w:rPr>
      </w:pPr>
      <w:r>
        <w:rPr>
          <w:rFonts w:ascii="Times New Roman" w:eastAsia="標楷體" w:hAnsi="Times New Roman" w:cs="Times New Roman"/>
          <w:b/>
          <w:sz w:val="28"/>
          <w:szCs w:val="28"/>
        </w:rPr>
        <w:t>43-45 D C C   46-50 B B A B C</w:t>
      </w:r>
    </w:p>
    <w:p w:rsidR="005D1243" w:rsidRDefault="005D1243" w:rsidP="005D1243">
      <w:pPr>
        <w:rPr>
          <w:rFonts w:ascii="標楷體" w:eastAsia="標楷體" w:hAnsi="標楷體" w:cs="Times New Roman"/>
        </w:rPr>
      </w:pPr>
    </w:p>
    <w:p w:rsidR="005D1243" w:rsidRDefault="005D1243" w:rsidP="005D1243">
      <w:pPr>
        <w:rPr>
          <w:rFonts w:ascii="標楷體" w:eastAsia="標楷體" w:hAnsi="標楷體" w:cs="Times New Roman" w:hint="eastAsia"/>
        </w:rPr>
      </w:pPr>
    </w:p>
    <w:p w:rsidR="005D1243" w:rsidRDefault="005D1243" w:rsidP="005D1243">
      <w:pPr>
        <w:rPr>
          <w:rFonts w:ascii="標楷體" w:eastAsia="標楷體" w:hAnsi="標楷體" w:cs="Times New Roman" w:hint="eastAsia"/>
        </w:rPr>
      </w:pPr>
    </w:p>
    <w:p w:rsidR="005D1243" w:rsidRDefault="005D1243">
      <w:pPr>
        <w:widowControl/>
        <w:rPr>
          <w:rFonts w:ascii="Times New Roman" w:eastAsia="標楷體" w:hAnsi="Times New Roman" w:cs="Times New Roman"/>
          <w:szCs w:val="24"/>
        </w:rPr>
      </w:pPr>
      <w:r>
        <w:rPr>
          <w:rFonts w:ascii="Times New Roman" w:eastAsia="標楷體" w:hAnsi="Times New Roman" w:cs="Times New Roman"/>
          <w:szCs w:val="24"/>
        </w:rPr>
        <w:br w:type="page"/>
      </w:r>
    </w:p>
    <w:p w:rsidR="005D1243" w:rsidRDefault="005D1243" w:rsidP="005D1243">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Pr>
          <w:rFonts w:ascii="標楷體" w:eastAsia="標楷體" w:hAnsi="標楷體"/>
          <w:color w:val="000000"/>
          <w:spacing w:val="26"/>
          <w:kern w:val="0"/>
          <w:sz w:val="24"/>
          <w:szCs w:val="24"/>
          <w:lang w:val="x-none" w:eastAsia="x-none"/>
        </w:rPr>
        <w:t>11</w:t>
      </w:r>
      <w:r>
        <w:rPr>
          <w:rFonts w:ascii="標楷體" w:eastAsia="標楷體" w:hAnsi="標楷體" w:hint="eastAsia"/>
          <w:color w:val="000000"/>
          <w:spacing w:val="26"/>
          <w:kern w:val="0"/>
          <w:sz w:val="24"/>
          <w:szCs w:val="24"/>
          <w:lang w:val="x-none"/>
        </w:rPr>
        <w:t>3</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eastAsia="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5D1243" w:rsidRDefault="005D1243" w:rsidP="005D1243">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5D1243" w:rsidRPr="00CD3979" w:rsidRDefault="005D1243" w:rsidP="005D1243">
      <w:pPr>
        <w:rPr>
          <w:rFonts w:ascii="標楷體" w:eastAsia="標楷體" w:hAnsi="標楷體"/>
        </w:rPr>
      </w:pPr>
      <w:r w:rsidRPr="00CD3979">
        <w:rPr>
          <w:rFonts w:ascii="標楷體" w:eastAsia="標楷體" w:hAnsi="標楷體" w:hint="eastAsia"/>
        </w:rPr>
        <w:t>一.聽力測驗 30%</w:t>
      </w:r>
    </w:p>
    <w:p w:rsidR="005D1243" w:rsidRPr="00CD3979" w:rsidRDefault="005D1243" w:rsidP="005D1243">
      <w:pPr>
        <w:rPr>
          <w:rFonts w:ascii="標楷體" w:eastAsia="標楷體" w:hAnsi="標楷體"/>
        </w:rPr>
      </w:pPr>
      <w:r w:rsidRPr="00CD3979">
        <w:rPr>
          <w:rFonts w:ascii="標楷體" w:eastAsia="標楷體" w:hAnsi="標楷體" w:hint="eastAsia"/>
        </w:rPr>
        <w:t xml:space="preserve">A. </w:t>
      </w:r>
      <w:r w:rsidRPr="00CD3979">
        <w:rPr>
          <w:rFonts w:ascii="標楷體" w:eastAsia="標楷體" w:hAnsi="標楷體"/>
        </w:rPr>
        <w:t>辨識句意：根據聽到的內容，選出符合描述的圖片或符合圖片的描述。</w:t>
      </w:r>
      <w:r w:rsidRPr="00CD3979">
        <w:rPr>
          <w:rFonts w:ascii="標楷體" w:eastAsia="標楷體" w:hAnsi="標楷體" w:hint="eastAsia"/>
        </w:rPr>
        <w:t>10%</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color w:val="000000" w:themeColor="text1"/>
        </w:rPr>
        <w:t>1. Neither Frank nor Louis gave up helping poor people.</w:t>
      </w:r>
    </w:p>
    <w:p w:rsidR="005D1243" w:rsidRPr="00E51452" w:rsidRDefault="005D1243" w:rsidP="005D1243">
      <w:pPr>
        <w:pStyle w:val="Normald126cc27-ecc1-4a14-a009-5a9dab36b156"/>
        <w:snapToGrid w:val="0"/>
        <w:ind w:left="960" w:hangingChars="400" w:hanging="960"/>
        <w:rPr>
          <w:color w:val="000000" w:themeColor="text1"/>
        </w:rPr>
      </w:pPr>
      <w:r w:rsidRPr="00E51452">
        <w:rPr>
          <w:color w:val="000000" w:themeColor="text1"/>
        </w:rPr>
        <w:t xml:space="preserve">2. </w:t>
      </w:r>
      <w:r w:rsidRPr="00F2784A">
        <w:rPr>
          <w:rFonts w:hint="eastAsia"/>
        </w:rPr>
        <w:t>The earthquake hit the south of the island</w:t>
      </w:r>
    </w:p>
    <w:p w:rsidR="005D1243" w:rsidRPr="00E51452" w:rsidRDefault="005D1243" w:rsidP="005D1243">
      <w:pPr>
        <w:pStyle w:val="Normald126cc27-ecc1-4a14-a009-5a9dab36b156"/>
        <w:snapToGrid w:val="0"/>
        <w:ind w:left="960" w:hangingChars="400" w:hanging="960"/>
        <w:rPr>
          <w:color w:val="000000" w:themeColor="text1"/>
        </w:rPr>
      </w:pPr>
      <w:r w:rsidRPr="00E51452">
        <w:rPr>
          <w:color w:val="000000" w:themeColor="text1"/>
        </w:rPr>
        <w:t>3.</w:t>
      </w:r>
      <w:r>
        <w:rPr>
          <w:color w:val="000000" w:themeColor="text1"/>
        </w:rPr>
        <w:t xml:space="preserve"> </w:t>
      </w:r>
      <w:r w:rsidRPr="00E51452">
        <w:rPr>
          <w:color w:val="000000" w:themeColor="text1"/>
        </w:rPr>
        <w:t>Dogs must be trained for at least three years before they can become rescue dogs.</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color w:val="000000" w:themeColor="text1"/>
        </w:rPr>
        <w:t>4.</w:t>
      </w:r>
      <w:r>
        <w:rPr>
          <w:rFonts w:ascii="Times New Roman" w:eastAsia="標楷體" w:hAnsi="Times New Roman" w:cs="Times New Roman"/>
          <w:color w:val="000000" w:themeColor="text1"/>
        </w:rPr>
        <w:t xml:space="preserve"> </w:t>
      </w:r>
      <w:r w:rsidRPr="00E51452">
        <w:rPr>
          <w:rFonts w:ascii="Times New Roman" w:eastAsia="標楷體" w:hAnsi="Times New Roman" w:cs="Times New Roman"/>
          <w:color w:val="000000" w:themeColor="text1"/>
        </w:rPr>
        <w:t>Jane not only got the first prize in the piano contest but also got 100 on the exam.  She is so talented!</w:t>
      </w:r>
    </w:p>
    <w:p w:rsidR="005D1243" w:rsidRPr="00E51452" w:rsidRDefault="005D1243" w:rsidP="005D1243">
      <w:pPr>
        <w:pStyle w:val="Normald126cc27-ecc1-4a14-a009-5a9dab36b156"/>
        <w:snapToGrid w:val="0"/>
        <w:ind w:left="1296" w:hangingChars="540" w:hanging="1296"/>
        <w:rPr>
          <w:color w:val="000000" w:themeColor="text1"/>
        </w:rPr>
      </w:pPr>
      <w:r w:rsidRPr="00E51452">
        <w:rPr>
          <w:color w:val="000000" w:themeColor="text1"/>
        </w:rPr>
        <w:t>5. Both Betty’s parents are sick, so they can’t work.  They count on Betty to make money.</w:t>
      </w:r>
    </w:p>
    <w:p w:rsidR="005D1243" w:rsidRPr="009B5987" w:rsidRDefault="005D1243" w:rsidP="005D1243">
      <w:pPr>
        <w:rPr>
          <w:rFonts w:ascii="標楷體" w:eastAsia="標楷體" w:hAnsi="標楷體"/>
        </w:rPr>
      </w:pPr>
    </w:p>
    <w:p w:rsidR="005D1243" w:rsidRPr="0059504C" w:rsidRDefault="005D1243" w:rsidP="005D1243">
      <w:pPr>
        <w:rPr>
          <w:rFonts w:ascii="標楷體" w:eastAsia="標楷體" w:hAnsi="標楷體"/>
        </w:rPr>
      </w:pPr>
      <w:r w:rsidRPr="00CD3979">
        <w:rPr>
          <w:rFonts w:ascii="標楷體" w:eastAsia="標楷體" w:hAnsi="標楷體" w:hint="eastAsia"/>
        </w:rPr>
        <w:t>B.</w:t>
      </w:r>
      <w:r w:rsidRPr="00CD3979">
        <w:rPr>
          <w:rFonts w:ascii="標楷體" w:eastAsia="標楷體" w:hAnsi="標楷體"/>
        </w:rPr>
        <w:t>基本問答：根據聽到的內容，選出一個最適合的回應或最適合的問句。</w:t>
      </w:r>
      <w:r w:rsidRPr="00CD3979">
        <w:rPr>
          <w:rFonts w:ascii="標楷體" w:eastAsia="標楷體" w:hAnsi="標楷體" w:hint="eastAsia"/>
        </w:rPr>
        <w:t>10%</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6. Tony, remember to bring back the five umbrellas you left at Richard</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s home.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7. Where are you guys going?  It is pretty late now.</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8. How does the new plan sound?</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9. Sorry, Miss Wu.  </w:t>
      </w:r>
      <w:r w:rsidRPr="00E51452">
        <w:rPr>
          <w:rFonts w:ascii="Times New Roman" w:eastAsia="標楷體" w:hAnsi="Times New Roman" w:cs="Times New Roman"/>
          <w:color w:val="000000" w:themeColor="text1"/>
        </w:rPr>
        <w:t>I didn’t hear the question you asked.  Could you please repeat it?</w:t>
      </w:r>
    </w:p>
    <w:p w:rsidR="005D1243"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10.</w:t>
      </w:r>
      <w:r w:rsidRPr="00E51452">
        <w:rPr>
          <w:rFonts w:ascii="Times New Roman" w:eastAsia="標楷體" w:hAnsi="Times New Roman" w:cs="Times New Roman"/>
          <w:color w:val="000000" w:themeColor="text1"/>
        </w:rPr>
        <w:t xml:space="preserve"> Since I set a schedule for my phone use and began keeping the phone out of sight before bed, I fall asleep easily.</w:t>
      </w:r>
    </w:p>
    <w:p w:rsidR="005D1243" w:rsidRPr="00E51452" w:rsidRDefault="005D1243" w:rsidP="005D1243">
      <w:pPr>
        <w:rPr>
          <w:rFonts w:ascii="Times New Roman" w:eastAsia="標楷體" w:hAnsi="Times New Roman" w:cs="Times New Roman"/>
          <w:color w:val="000000" w:themeColor="text1"/>
        </w:rPr>
      </w:pPr>
    </w:p>
    <w:p w:rsidR="005D1243" w:rsidRPr="00CD3979" w:rsidRDefault="005D1243" w:rsidP="005D1243">
      <w:pPr>
        <w:rPr>
          <w:rFonts w:ascii="標楷體" w:eastAsia="標楷體" w:hAnsi="標楷體"/>
        </w:rPr>
      </w:pPr>
      <w:r>
        <w:rPr>
          <w:rFonts w:ascii="標楷體" w:eastAsia="標楷體" w:hAnsi="標楷體" w:hint="eastAsia"/>
        </w:rPr>
        <w:t>C.</w:t>
      </w:r>
      <w:r w:rsidRPr="00CD3979">
        <w:rPr>
          <w:rFonts w:ascii="標楷體" w:eastAsia="標楷體" w:hAnsi="標楷體"/>
        </w:rPr>
        <w:t>言談理解：根據聽到的內容，選出一個最適合的答案。</w:t>
      </w:r>
      <w:r w:rsidRPr="00CD3979">
        <w:rPr>
          <w:rFonts w:ascii="標楷體" w:eastAsia="標楷體" w:hAnsi="標楷體" w:hint="eastAsia"/>
        </w:rPr>
        <w:t>10%</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11. W: How do you get to school each day?</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I either walk or ride my bike.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W: But I remember your school is quite far from here.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I know.  But my parents are busy working, they don</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t have time to drive me to school.  And if I take the school bus, I have to get up pretty early.  That</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s why I choose to walk or ride the bike.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W: Well, walking and riding a bike are both good ways to get around.</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You can say that again.</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Q: How does the boy go to school every day?</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12. W: Eric, why didn</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t you take the history test this morning?</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Well, I didn</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 xml:space="preserve">t hear my alarm clock, so I got up pretty late.  Moreover, I missed the train, so I </w:t>
      </w:r>
      <w:r w:rsidRPr="00E51452">
        <w:rPr>
          <w:rFonts w:ascii="Times New Roman" w:eastAsia="標楷體" w:hAnsi="Times New Roman" w:cs="Times New Roman"/>
          <w:color w:val="000000" w:themeColor="text1"/>
        </w:rPr>
        <w:t>got to school</w:t>
      </w:r>
      <w:r w:rsidRPr="00E51452">
        <w:rPr>
          <w:rFonts w:ascii="Times New Roman" w:eastAsia="標楷體" w:hAnsi="Times New Roman" w:cs="Times New Roman" w:hint="eastAsia"/>
          <w:color w:val="000000" w:themeColor="text1"/>
        </w:rPr>
        <w:t xml:space="preserve"> around 12.</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W: That</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 xml:space="preserve">s terrible.  Mr. Huang was very angry.  I think you need to talk </w:t>
      </w:r>
      <w:r w:rsidRPr="00E51452">
        <w:rPr>
          <w:rFonts w:ascii="Times New Roman" w:eastAsia="標楷體" w:hAnsi="Times New Roman" w:cs="Times New Roman"/>
          <w:color w:val="000000" w:themeColor="text1"/>
        </w:rPr>
        <w:t xml:space="preserve">to </w:t>
      </w:r>
      <w:r w:rsidRPr="00E51452">
        <w:rPr>
          <w:rFonts w:ascii="Times New Roman" w:eastAsia="標楷體" w:hAnsi="Times New Roman" w:cs="Times New Roman" w:hint="eastAsia"/>
          <w:color w:val="000000" w:themeColor="text1"/>
        </w:rPr>
        <w:t>him later.</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Okay!  I will.  Thank you!</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Q: Which is correct from the conversation?</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13. M: </w:t>
      </w:r>
      <w:r w:rsidRPr="00E51452">
        <w:rPr>
          <w:rFonts w:ascii="Times New Roman" w:eastAsia="標楷體" w:hAnsi="Times New Roman" w:cs="Times New Roman"/>
          <w:color w:val="000000" w:themeColor="text1"/>
        </w:rPr>
        <w:t>Can you teach me how to make a meme, Joyce?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W: Of course.  It</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 xml:space="preserve">s very easy.  You can download the app </w:t>
      </w:r>
      <w:r w:rsidRPr="00E51452">
        <w:rPr>
          <w:rFonts w:ascii="Times New Roman" w:eastAsia="標楷體" w:hAnsi="Times New Roman" w:cs="Times New Roman"/>
          <w:color w:val="000000" w:themeColor="text1"/>
        </w:rPr>
        <w:t>Canva from the Net.</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Is it free?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W: </w:t>
      </w:r>
      <w:r w:rsidRPr="00E51452">
        <w:rPr>
          <w:rFonts w:ascii="Times New Roman" w:eastAsia="標楷體" w:hAnsi="Times New Roman" w:cs="Times New Roman"/>
          <w:color w:val="000000" w:themeColor="text1"/>
        </w:rPr>
        <w:t>Of course.  You don’t have to pay.  And then you can choose a picture you like and write something on it to make a meme.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M: </w:t>
      </w:r>
      <w:r w:rsidRPr="00E51452">
        <w:rPr>
          <w:rFonts w:ascii="Times New Roman" w:eastAsia="標楷體" w:hAnsi="Times New Roman" w:cs="Times New Roman"/>
          <w:color w:val="000000" w:themeColor="text1"/>
        </w:rPr>
        <w:t>Many thanks.  I will send the</w:t>
      </w:r>
      <w:r w:rsidRPr="00E51452">
        <w:rPr>
          <w:rFonts w:ascii="Times New Roman" w:eastAsia="標楷體" w:hAnsi="Times New Roman" w:cs="Times New Roman" w:hint="eastAsia"/>
          <w:color w:val="000000" w:themeColor="text1"/>
        </w:rPr>
        <w:t xml:space="preserve"> first meme I make to you.</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Q: What is the man going to do next?</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14. M: I was invited to Imagination World next Monday to talk </w:t>
      </w:r>
      <w:r w:rsidRPr="00E51452">
        <w:rPr>
          <w:rFonts w:ascii="Times New Roman" w:eastAsia="標楷體" w:hAnsi="Times New Roman" w:cs="Times New Roman"/>
          <w:color w:val="000000" w:themeColor="text1"/>
        </w:rPr>
        <w:t>about how I stopped my Internet addiction.</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lastRenderedPageBreak/>
        <w:t>W: It</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 xml:space="preserve">s good for you to share your own experience.  </w:t>
      </w:r>
      <w:r w:rsidRPr="00E51452">
        <w:rPr>
          <w:rFonts w:ascii="Times New Roman" w:eastAsia="標楷體" w:hAnsi="Times New Roman" w:cs="Times New Roman"/>
          <w:color w:val="000000" w:themeColor="text1"/>
        </w:rPr>
        <w:t>Maybe it will help other people with their Internet addictions.  And you’re going to become a star!</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I don</w:t>
      </w:r>
      <w:r w:rsidRPr="00E51452">
        <w:rPr>
          <w:rFonts w:ascii="Times New Roman" w:eastAsia="標楷體" w:hAnsi="Times New Roman" w:cs="Times New Roman"/>
          <w:color w:val="000000" w:themeColor="text1"/>
        </w:rPr>
        <w:t>’</w:t>
      </w:r>
      <w:r w:rsidRPr="00E51452">
        <w:rPr>
          <w:rFonts w:ascii="Times New Roman" w:eastAsia="標楷體" w:hAnsi="Times New Roman" w:cs="Times New Roman" w:hint="eastAsia"/>
          <w:color w:val="000000" w:themeColor="text1"/>
        </w:rPr>
        <w:t>t want to become famous.  I just want to tell teenagers not to surf the Net all the time.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Q: What may Imagination World be?</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15. W: </w:t>
      </w:r>
      <w:r w:rsidRPr="00E51452">
        <w:rPr>
          <w:rFonts w:ascii="Times New Roman" w:eastAsia="標楷體" w:hAnsi="Times New Roman" w:cs="Times New Roman"/>
          <w:color w:val="000000" w:themeColor="text1"/>
        </w:rPr>
        <w:t>Welcome, Mr. Huang.  I’m Sophia Wu. You can call me Sophia.</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Nice to meet you, Sophia.  Please call me Perry.</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 xml:space="preserve">W: </w:t>
      </w:r>
      <w:r w:rsidRPr="00E51452">
        <w:rPr>
          <w:rFonts w:ascii="Times New Roman" w:eastAsia="標楷體" w:hAnsi="Times New Roman" w:cs="Times New Roman"/>
          <w:color w:val="000000" w:themeColor="text1"/>
        </w:rPr>
        <w:t>All right, Perry.  This is your desk.  You should not only get to the office by eight thirty but leave the office after five thirty.  If you need anything, feel free to let me know.  By the way, copy machines are by the windows in the office.  Though you can make copies, don’t do it too often.  Mr. Philips, our boss, won’t be happy.</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M: OK.  Thanks for letting me know.</w:t>
      </w:r>
    </w:p>
    <w:p w:rsidR="005D1243" w:rsidRPr="00E51452" w:rsidRDefault="005D1243" w:rsidP="005D1243">
      <w:pPr>
        <w:rPr>
          <w:rFonts w:ascii="Times New Roman" w:eastAsia="標楷體" w:hAnsi="Times New Roman" w:cs="Times New Roman"/>
          <w:color w:val="000000" w:themeColor="text1"/>
        </w:rPr>
      </w:pPr>
      <w:r w:rsidRPr="00E51452">
        <w:rPr>
          <w:rFonts w:ascii="Times New Roman" w:eastAsia="標楷體" w:hAnsi="Times New Roman" w:cs="Times New Roman" w:hint="eastAsia"/>
          <w:color w:val="000000" w:themeColor="text1"/>
        </w:rPr>
        <w:t>Q: What does Sophia tell Perry to be careful about?</w:t>
      </w:r>
    </w:p>
    <w:p w:rsidR="005D1243" w:rsidRDefault="005D1243" w:rsidP="005D1243">
      <w:pPr>
        <w:pStyle w:val="Normald126cc27-ecc1-4a14-a009-5a9dab36b156"/>
        <w:snapToGrid w:val="0"/>
      </w:pPr>
    </w:p>
    <w:p w:rsidR="0033036E" w:rsidRPr="005D1243" w:rsidRDefault="0033036E" w:rsidP="00702B59">
      <w:pPr>
        <w:rPr>
          <w:rFonts w:ascii="Times New Roman" w:eastAsia="標楷體" w:hAnsi="Times New Roman" w:cs="Times New Roman"/>
          <w:szCs w:val="24"/>
        </w:rPr>
      </w:pPr>
      <w:bookmarkStart w:id="13" w:name="_GoBack"/>
      <w:bookmarkEnd w:id="13"/>
    </w:p>
    <w:sectPr w:rsidR="0033036E" w:rsidRPr="005D1243" w:rsidSect="005D1243">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E0C" w:rsidRDefault="009E7E0C" w:rsidP="00361FED">
      <w:r>
        <w:separator/>
      </w:r>
    </w:p>
  </w:endnote>
  <w:endnote w:type="continuationSeparator" w:id="0">
    <w:p w:rsidR="009E7E0C" w:rsidRDefault="009E7E0C"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5D1243" w:rsidRPr="005D1243">
          <w:rPr>
            <w:noProof/>
            <w:lang w:val="zh-TW"/>
          </w:rPr>
          <w:t>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E0C" w:rsidRDefault="009E7E0C" w:rsidP="00361FED">
      <w:r>
        <w:separator/>
      </w:r>
    </w:p>
  </w:footnote>
  <w:footnote w:type="continuationSeparator" w:id="0">
    <w:p w:rsidR="009E7E0C" w:rsidRDefault="009E7E0C"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0000002"/>
    <w:multiLevelType w:val="multilevel"/>
    <w:tmpl w:val="00000000"/>
    <w:name w:val="Bulleted"/>
    <w:lvl w:ilvl="0">
      <w:start w:val="6"/>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00000003"/>
    <w:multiLevelType w:val="multilevel"/>
    <w:tmpl w:val="00000000"/>
    <w:name w:val="Numbered_58af7865-ad4d-4ff2-8721-042528ce54ad"/>
    <w:lvl w:ilvl="0">
      <w:start w:val="1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0EB447B4"/>
    <w:multiLevelType w:val="hybridMultilevel"/>
    <w:tmpl w:val="77406FDA"/>
    <w:lvl w:ilvl="0" w:tplc="17489F1C">
      <w:start w:val="3"/>
      <w:numFmt w:val="decimal"/>
      <w:lvlText w:val="%1"/>
      <w:lvlJc w:val="left"/>
      <w:pPr>
        <w:ind w:left="480" w:hanging="360"/>
      </w:pPr>
      <w:rPr>
        <w:rFonts w:hint="default"/>
        <w:color w:val="auto"/>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00B1"/>
    <w:rsid w:val="00007F4C"/>
    <w:rsid w:val="000245BD"/>
    <w:rsid w:val="00077DD4"/>
    <w:rsid w:val="00083F02"/>
    <w:rsid w:val="000903FB"/>
    <w:rsid w:val="000A7833"/>
    <w:rsid w:val="000B5731"/>
    <w:rsid w:val="000B7F04"/>
    <w:rsid w:val="000C091F"/>
    <w:rsid w:val="000C5302"/>
    <w:rsid w:val="000C7E82"/>
    <w:rsid w:val="000F4750"/>
    <w:rsid w:val="000F4F50"/>
    <w:rsid w:val="000F6EA5"/>
    <w:rsid w:val="000F7E68"/>
    <w:rsid w:val="001020F6"/>
    <w:rsid w:val="001101C8"/>
    <w:rsid w:val="00125A43"/>
    <w:rsid w:val="0013754A"/>
    <w:rsid w:val="0018240C"/>
    <w:rsid w:val="00190D3B"/>
    <w:rsid w:val="001A2E41"/>
    <w:rsid w:val="001A53C8"/>
    <w:rsid w:val="001C2707"/>
    <w:rsid w:val="001C3FC6"/>
    <w:rsid w:val="001E69C8"/>
    <w:rsid w:val="00224AD1"/>
    <w:rsid w:val="00246EDF"/>
    <w:rsid w:val="00255938"/>
    <w:rsid w:val="0025718E"/>
    <w:rsid w:val="002577CB"/>
    <w:rsid w:val="0026314B"/>
    <w:rsid w:val="0028431D"/>
    <w:rsid w:val="00291162"/>
    <w:rsid w:val="002B02A4"/>
    <w:rsid w:val="002B49BC"/>
    <w:rsid w:val="002C2536"/>
    <w:rsid w:val="002C7D61"/>
    <w:rsid w:val="002D0733"/>
    <w:rsid w:val="002D2BA4"/>
    <w:rsid w:val="002D5318"/>
    <w:rsid w:val="002D666F"/>
    <w:rsid w:val="002E3397"/>
    <w:rsid w:val="003137D9"/>
    <w:rsid w:val="0033036E"/>
    <w:rsid w:val="00331B51"/>
    <w:rsid w:val="00331F01"/>
    <w:rsid w:val="00336216"/>
    <w:rsid w:val="00336373"/>
    <w:rsid w:val="00350AD0"/>
    <w:rsid w:val="00361FED"/>
    <w:rsid w:val="0036478B"/>
    <w:rsid w:val="0036759B"/>
    <w:rsid w:val="003A61CD"/>
    <w:rsid w:val="003B174C"/>
    <w:rsid w:val="003B3595"/>
    <w:rsid w:val="003C096D"/>
    <w:rsid w:val="003C5843"/>
    <w:rsid w:val="003D0A17"/>
    <w:rsid w:val="003D4D8A"/>
    <w:rsid w:val="003E6D73"/>
    <w:rsid w:val="003F4B7D"/>
    <w:rsid w:val="004177FB"/>
    <w:rsid w:val="004204B9"/>
    <w:rsid w:val="0043354B"/>
    <w:rsid w:val="00434DD3"/>
    <w:rsid w:val="00461407"/>
    <w:rsid w:val="004A50EE"/>
    <w:rsid w:val="004B4BD1"/>
    <w:rsid w:val="004D4D07"/>
    <w:rsid w:val="004D4D6A"/>
    <w:rsid w:val="004E7525"/>
    <w:rsid w:val="004F3AD7"/>
    <w:rsid w:val="0051799D"/>
    <w:rsid w:val="005258B9"/>
    <w:rsid w:val="005467A1"/>
    <w:rsid w:val="00551653"/>
    <w:rsid w:val="00552DBD"/>
    <w:rsid w:val="00553F72"/>
    <w:rsid w:val="00555600"/>
    <w:rsid w:val="0056500A"/>
    <w:rsid w:val="005677D4"/>
    <w:rsid w:val="00567906"/>
    <w:rsid w:val="0058156D"/>
    <w:rsid w:val="005A4258"/>
    <w:rsid w:val="005D1243"/>
    <w:rsid w:val="005E7BC0"/>
    <w:rsid w:val="005F2457"/>
    <w:rsid w:val="00604C71"/>
    <w:rsid w:val="006273E5"/>
    <w:rsid w:val="0064601C"/>
    <w:rsid w:val="006B5E47"/>
    <w:rsid w:val="006C630A"/>
    <w:rsid w:val="006C6CF2"/>
    <w:rsid w:val="006D4C95"/>
    <w:rsid w:val="006E1C82"/>
    <w:rsid w:val="006F2E70"/>
    <w:rsid w:val="006F3395"/>
    <w:rsid w:val="00700ACF"/>
    <w:rsid w:val="00702B59"/>
    <w:rsid w:val="0072407A"/>
    <w:rsid w:val="00736D56"/>
    <w:rsid w:val="0074080B"/>
    <w:rsid w:val="00744B16"/>
    <w:rsid w:val="007645D3"/>
    <w:rsid w:val="00771AC8"/>
    <w:rsid w:val="0077421C"/>
    <w:rsid w:val="00790976"/>
    <w:rsid w:val="007A1AD5"/>
    <w:rsid w:val="007A6F69"/>
    <w:rsid w:val="007B71FB"/>
    <w:rsid w:val="007E690C"/>
    <w:rsid w:val="007F001B"/>
    <w:rsid w:val="007F303E"/>
    <w:rsid w:val="00802246"/>
    <w:rsid w:val="008035D6"/>
    <w:rsid w:val="00813314"/>
    <w:rsid w:val="00824C5E"/>
    <w:rsid w:val="00835FE4"/>
    <w:rsid w:val="008631A2"/>
    <w:rsid w:val="008644A8"/>
    <w:rsid w:val="0088590F"/>
    <w:rsid w:val="008A515E"/>
    <w:rsid w:val="008F074F"/>
    <w:rsid w:val="00901DDD"/>
    <w:rsid w:val="009103C6"/>
    <w:rsid w:val="00912DC2"/>
    <w:rsid w:val="0091538D"/>
    <w:rsid w:val="0093211C"/>
    <w:rsid w:val="009433CF"/>
    <w:rsid w:val="009434BF"/>
    <w:rsid w:val="00951364"/>
    <w:rsid w:val="00955980"/>
    <w:rsid w:val="00961C4C"/>
    <w:rsid w:val="009636B7"/>
    <w:rsid w:val="009861DF"/>
    <w:rsid w:val="00987AF7"/>
    <w:rsid w:val="00994E7C"/>
    <w:rsid w:val="00997922"/>
    <w:rsid w:val="00997E48"/>
    <w:rsid w:val="00997EFC"/>
    <w:rsid w:val="009B3ECB"/>
    <w:rsid w:val="009E7E0C"/>
    <w:rsid w:val="009F1D24"/>
    <w:rsid w:val="00A010D1"/>
    <w:rsid w:val="00A020C7"/>
    <w:rsid w:val="00A03D8C"/>
    <w:rsid w:val="00A102C3"/>
    <w:rsid w:val="00A1499B"/>
    <w:rsid w:val="00A20A27"/>
    <w:rsid w:val="00A251DD"/>
    <w:rsid w:val="00A32CBD"/>
    <w:rsid w:val="00A4531B"/>
    <w:rsid w:val="00A623C5"/>
    <w:rsid w:val="00A6647A"/>
    <w:rsid w:val="00A965C4"/>
    <w:rsid w:val="00AA257A"/>
    <w:rsid w:val="00AA3BC2"/>
    <w:rsid w:val="00AB0748"/>
    <w:rsid w:val="00AB1B4A"/>
    <w:rsid w:val="00AD569C"/>
    <w:rsid w:val="00AE6435"/>
    <w:rsid w:val="00B1102C"/>
    <w:rsid w:val="00B13D52"/>
    <w:rsid w:val="00B429C4"/>
    <w:rsid w:val="00B455D5"/>
    <w:rsid w:val="00B45A63"/>
    <w:rsid w:val="00B47B61"/>
    <w:rsid w:val="00B61AC8"/>
    <w:rsid w:val="00B61FD0"/>
    <w:rsid w:val="00B70215"/>
    <w:rsid w:val="00B70984"/>
    <w:rsid w:val="00B75830"/>
    <w:rsid w:val="00B87414"/>
    <w:rsid w:val="00BA01AD"/>
    <w:rsid w:val="00BD5CD1"/>
    <w:rsid w:val="00C02550"/>
    <w:rsid w:val="00C07643"/>
    <w:rsid w:val="00C237CC"/>
    <w:rsid w:val="00C31A2B"/>
    <w:rsid w:val="00C5298D"/>
    <w:rsid w:val="00C67B1D"/>
    <w:rsid w:val="00C7271C"/>
    <w:rsid w:val="00C749E6"/>
    <w:rsid w:val="00C91537"/>
    <w:rsid w:val="00CF43DB"/>
    <w:rsid w:val="00CF469C"/>
    <w:rsid w:val="00CF64B4"/>
    <w:rsid w:val="00D16D03"/>
    <w:rsid w:val="00D2555C"/>
    <w:rsid w:val="00D301DC"/>
    <w:rsid w:val="00DD0E5A"/>
    <w:rsid w:val="00DD4A59"/>
    <w:rsid w:val="00DE3A1F"/>
    <w:rsid w:val="00E227E8"/>
    <w:rsid w:val="00E3544C"/>
    <w:rsid w:val="00E373F6"/>
    <w:rsid w:val="00E41DE0"/>
    <w:rsid w:val="00E53C2C"/>
    <w:rsid w:val="00E543CC"/>
    <w:rsid w:val="00E67724"/>
    <w:rsid w:val="00E72289"/>
    <w:rsid w:val="00EA1A3B"/>
    <w:rsid w:val="00EA6C00"/>
    <w:rsid w:val="00EB334F"/>
    <w:rsid w:val="00EE253F"/>
    <w:rsid w:val="00F053DF"/>
    <w:rsid w:val="00F17BA4"/>
    <w:rsid w:val="00F32ADF"/>
    <w:rsid w:val="00F33A30"/>
    <w:rsid w:val="00F405EA"/>
    <w:rsid w:val="00F4676C"/>
    <w:rsid w:val="00F50FF4"/>
    <w:rsid w:val="00F63E5E"/>
    <w:rsid w:val="00F86DE6"/>
    <w:rsid w:val="00F94568"/>
    <w:rsid w:val="00F95A18"/>
    <w:rsid w:val="00FA3486"/>
    <w:rsid w:val="00FD236C"/>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E42222-BF89-4BF5-8E9C-AB66250B3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59"/>
    <w:rsid w:val="000C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9846d61-035a-42f7-b230-abc2e1288d58">
    <w:name w:val="Normal_99846d61-035a-42f7-b230-abc2e1288d58"/>
    <w:next w:val="a"/>
    <w:qFormat/>
    <w:rsid w:val="00555600"/>
    <w:pPr>
      <w:widowControl w:val="0"/>
      <w:spacing w:line="240" w:lineRule="atLeast"/>
    </w:pPr>
    <w:rPr>
      <w:rFonts w:ascii="Times New Roman" w:eastAsia="標楷體" w:hAnsi="Times New Roman" w:cs="Times New Roman"/>
      <w:szCs w:val="24"/>
    </w:rPr>
  </w:style>
  <w:style w:type="paragraph" w:customStyle="1" w:styleId="Normald126cc27-ecc1-4a14-a009-5a9dab36b156">
    <w:name w:val="Normal_d126cc27-ecc1-4a14-a009-5a9dab36b156"/>
    <w:next w:val="a"/>
    <w:qFormat/>
    <w:rsid w:val="005D1243"/>
    <w:pPr>
      <w:widowControl w:val="0"/>
      <w:spacing w:line="240" w:lineRule="atLeast"/>
    </w:pPr>
    <w:rPr>
      <w:rFonts w:ascii="Times New Roman" w:eastAsia="標楷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20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Pages>
  <Words>2224</Words>
  <Characters>12682</Characters>
  <Application>Microsoft Office Word</Application>
  <DocSecurity>0</DocSecurity>
  <Lines>105</Lines>
  <Paragraphs>29</Paragraphs>
  <ScaleCrop>false</ScaleCrop>
  <Company/>
  <LinksUpToDate>false</LinksUpToDate>
  <CharactersWithSpaces>14877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205</cp:revision>
  <dcterms:created xsi:type="dcterms:W3CDTF">2018-06-22T07:53:00Z</dcterms:created>
  <dcterms:modified xsi:type="dcterms:W3CDTF">2025-08-25T01:21:00Z</dcterms:modified>
</cp:coreProperties>
</file>